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E5498" w14:textId="77777777" w:rsidR="00F42C0F" w:rsidRDefault="00F42C0F" w:rsidP="00760BE3">
      <w:pPr>
        <w:jc w:val="center"/>
        <w:rPr>
          <w:rFonts w:ascii="Tahoma" w:hAnsi="Tahoma" w:cs="Tahoma"/>
          <w:b/>
        </w:rPr>
      </w:pPr>
    </w:p>
    <w:p w14:paraId="6460279A" w14:textId="705C33FF" w:rsidR="00D9271C" w:rsidRPr="00252FC7" w:rsidRDefault="0066187E" w:rsidP="00760BE3">
      <w:pPr>
        <w:jc w:val="center"/>
        <w:rPr>
          <w:rFonts w:ascii="Tahoma" w:hAnsi="Tahoma" w:cs="Tahoma"/>
          <w:b/>
        </w:rPr>
      </w:pPr>
      <w:r w:rsidRPr="00252FC7">
        <w:rPr>
          <w:rFonts w:ascii="Tahoma" w:hAnsi="Tahoma" w:cs="Tahoma"/>
          <w:b/>
        </w:rPr>
        <w:t xml:space="preserve">SPECYFIKACJA </w:t>
      </w:r>
      <w:r w:rsidRPr="00963AF2">
        <w:rPr>
          <w:rFonts w:ascii="Tahoma" w:hAnsi="Tahoma" w:cs="Tahoma"/>
          <w:b/>
        </w:rPr>
        <w:t xml:space="preserve">ISTOTNYCH WARUNKÓW ZAMÓWIENIA </w:t>
      </w:r>
      <w:r w:rsidR="00D9271C" w:rsidRPr="00963AF2">
        <w:rPr>
          <w:rFonts w:ascii="Tahoma" w:hAnsi="Tahoma" w:cs="Tahoma"/>
          <w:b/>
        </w:rPr>
        <w:t>PROWADZONEGO W T</w:t>
      </w:r>
      <w:r w:rsidR="0054500B" w:rsidRPr="00963AF2">
        <w:rPr>
          <w:rFonts w:ascii="Tahoma" w:hAnsi="Tahoma" w:cs="Tahoma"/>
          <w:b/>
        </w:rPr>
        <w:t xml:space="preserve">RYBIE PRZETARGU NIEOGRANICZONEGO O WARTOŚCI </w:t>
      </w:r>
      <w:r w:rsidR="00195F8D" w:rsidRPr="00963AF2">
        <w:rPr>
          <w:rFonts w:ascii="Tahoma" w:hAnsi="Tahoma" w:cs="Tahoma"/>
          <w:b/>
        </w:rPr>
        <w:t>MNIEJSZEJ NIŻ</w:t>
      </w:r>
      <w:r w:rsidR="0054500B" w:rsidRPr="00963AF2">
        <w:rPr>
          <w:rFonts w:ascii="Tahoma" w:hAnsi="Tahoma" w:cs="Tahoma"/>
          <w:b/>
        </w:rPr>
        <w:t xml:space="preserve"> WYRAŻON</w:t>
      </w:r>
      <w:r w:rsidR="00195F8D" w:rsidRPr="00963AF2">
        <w:rPr>
          <w:rFonts w:ascii="Tahoma" w:hAnsi="Tahoma" w:cs="Tahoma"/>
          <w:b/>
        </w:rPr>
        <w:t>A</w:t>
      </w:r>
      <w:r w:rsidR="0054500B" w:rsidRPr="00963AF2">
        <w:rPr>
          <w:rFonts w:ascii="Tahoma" w:hAnsi="Tahoma" w:cs="Tahoma"/>
          <w:b/>
        </w:rPr>
        <w:t xml:space="preserve"> W ZŁOTYCH RÓWNOWARTOŚ</w:t>
      </w:r>
      <w:r w:rsidR="00195F8D" w:rsidRPr="00963AF2">
        <w:rPr>
          <w:rFonts w:ascii="Tahoma" w:hAnsi="Tahoma" w:cs="Tahoma"/>
          <w:b/>
        </w:rPr>
        <w:t>Ć</w:t>
      </w:r>
      <w:r w:rsidR="0054500B" w:rsidRPr="00963AF2">
        <w:rPr>
          <w:rFonts w:ascii="Tahoma" w:hAnsi="Tahoma" w:cs="Tahoma"/>
          <w:b/>
        </w:rPr>
        <w:t xml:space="preserve"> KWOTY </w:t>
      </w:r>
      <w:r w:rsidR="00D80516" w:rsidRPr="00963AF2">
        <w:rPr>
          <w:rFonts w:ascii="Tahoma" w:hAnsi="Tahoma" w:cs="Tahoma"/>
          <w:b/>
        </w:rPr>
        <w:t>2</w:t>
      </w:r>
      <w:r w:rsidR="008B0A92">
        <w:rPr>
          <w:rFonts w:ascii="Tahoma" w:hAnsi="Tahoma" w:cs="Tahoma"/>
          <w:b/>
        </w:rPr>
        <w:t>14</w:t>
      </w:r>
      <w:r w:rsidR="0054500B" w:rsidRPr="00963AF2">
        <w:rPr>
          <w:rFonts w:ascii="Tahoma" w:hAnsi="Tahoma" w:cs="Tahoma"/>
          <w:b/>
        </w:rPr>
        <w:t>.000 EURO</w:t>
      </w:r>
      <w:r w:rsidR="0054500B" w:rsidRPr="00963AF2">
        <w:rPr>
          <w:rFonts w:ascii="Tahoma" w:hAnsi="Tahoma" w:cs="Tahoma"/>
          <w:b/>
          <w:sz w:val="22"/>
          <w:szCs w:val="22"/>
        </w:rPr>
        <w:t xml:space="preserve"> </w:t>
      </w:r>
      <w:r w:rsidR="0054500B" w:rsidRPr="00963AF2">
        <w:rPr>
          <w:rFonts w:ascii="Tahoma" w:hAnsi="Tahoma" w:cs="Tahoma"/>
          <w:b/>
        </w:rPr>
        <w:t>NA UBEZPIECZENIE ZAMAWIAJĄCEGO</w:t>
      </w:r>
    </w:p>
    <w:p w14:paraId="57DC3DB9" w14:textId="77777777" w:rsidR="0066187E" w:rsidRPr="00252FC7" w:rsidRDefault="0066187E" w:rsidP="00F83F7C">
      <w:pPr>
        <w:pBdr>
          <w:bottom w:val="single" w:sz="1" w:space="1" w:color="000000"/>
        </w:pBdr>
        <w:jc w:val="both"/>
        <w:rPr>
          <w:rFonts w:ascii="Tahoma" w:hAnsi="Tahoma" w:cs="Tahoma"/>
        </w:rPr>
      </w:pPr>
    </w:p>
    <w:p w14:paraId="3738C8EF" w14:textId="77777777" w:rsidR="0066187E" w:rsidRPr="00252FC7" w:rsidRDefault="0066187E" w:rsidP="00F83F7C">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188153CA" w14:textId="77777777" w:rsidR="0066187E" w:rsidRPr="00252FC7" w:rsidRDefault="0066187E" w:rsidP="00F83F7C">
      <w:pPr>
        <w:jc w:val="both"/>
        <w:rPr>
          <w:rFonts w:ascii="Tahoma" w:hAnsi="Tahoma" w:cs="Tahoma"/>
        </w:rPr>
      </w:pPr>
    </w:p>
    <w:p w14:paraId="151300DE" w14:textId="182528A9" w:rsidR="008A4CFB" w:rsidRPr="008A4CFB" w:rsidRDefault="008A4CFB" w:rsidP="008A4CFB">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 xml:space="preserve">Miasto i </w:t>
      </w:r>
      <w:r w:rsidRPr="008A4CFB">
        <w:rPr>
          <w:rFonts w:ascii="Tahoma" w:hAnsi="Tahoma" w:cs="Tahoma"/>
          <w:b/>
        </w:rPr>
        <w:t>Gmina Sanniki</w:t>
      </w:r>
    </w:p>
    <w:p w14:paraId="1514F475" w14:textId="77777777" w:rsidR="008A4CFB" w:rsidRPr="008A4CFB" w:rsidRDefault="008A4CFB" w:rsidP="008A4CFB">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sidRPr="008A4CFB">
        <w:rPr>
          <w:rFonts w:ascii="Tahoma" w:hAnsi="Tahoma" w:cs="Tahoma"/>
          <w:b/>
        </w:rPr>
        <w:t>ul. Warszawska 169</w:t>
      </w:r>
    </w:p>
    <w:p w14:paraId="025C2AB7" w14:textId="2192C61D" w:rsidR="0066187E" w:rsidRPr="00252FC7" w:rsidRDefault="008A4CFB" w:rsidP="008A4CFB">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sidRPr="008A4CFB">
        <w:rPr>
          <w:rFonts w:ascii="Tahoma" w:hAnsi="Tahoma" w:cs="Tahoma"/>
          <w:b/>
        </w:rPr>
        <w:t>09-540 Sanniki</w:t>
      </w:r>
    </w:p>
    <w:p w14:paraId="24DF5BF7" w14:textId="77777777" w:rsidR="0066187E" w:rsidRDefault="0066187E" w:rsidP="00F83F7C">
      <w:pPr>
        <w:pStyle w:val="Tytu"/>
        <w:rPr>
          <w:rFonts w:ascii="Tahoma" w:hAnsi="Tahoma" w:cs="Tahoma"/>
          <w:sz w:val="20"/>
        </w:rPr>
      </w:pPr>
      <w:r w:rsidRPr="00252FC7">
        <w:rPr>
          <w:rFonts w:ascii="Tahoma" w:hAnsi="Tahoma" w:cs="Tahoma"/>
          <w:sz w:val="20"/>
        </w:rPr>
        <w:t>ZAMÓWIENIE OBEJMUJE:</w:t>
      </w:r>
    </w:p>
    <w:p w14:paraId="27D7D007" w14:textId="77777777" w:rsidR="00AA049A" w:rsidRPr="00AA049A" w:rsidRDefault="00AA049A" w:rsidP="00AA049A">
      <w:pPr>
        <w:pStyle w:val="Podtytu"/>
      </w:pPr>
    </w:p>
    <w:p w14:paraId="1D5456FD" w14:textId="77777777" w:rsidR="0066187E" w:rsidRDefault="001A535C" w:rsidP="00F83F7C">
      <w:pPr>
        <w:tabs>
          <w:tab w:val="left" w:pos="5245"/>
        </w:tabs>
        <w:jc w:val="center"/>
        <w:rPr>
          <w:rFonts w:ascii="Tahoma" w:hAnsi="Tahoma" w:cs="Tahoma"/>
          <w:b/>
        </w:rPr>
      </w:pPr>
      <w:r w:rsidRPr="008A4CFB">
        <w:rPr>
          <w:rFonts w:ascii="Tahoma" w:hAnsi="Tahoma" w:cs="Tahoma"/>
          <w:b/>
        </w:rPr>
        <w:t>Część I Zamówienia:</w:t>
      </w:r>
    </w:p>
    <w:p w14:paraId="4799F576" w14:textId="77777777" w:rsidR="00AA049A" w:rsidRPr="009110A5" w:rsidRDefault="00AA049A" w:rsidP="00963AF2">
      <w:pPr>
        <w:pStyle w:val="Podtytu"/>
        <w:rPr>
          <w:rFonts w:ascii="Tahoma" w:hAnsi="Tahoma" w:cs="Tahoma"/>
          <w:b/>
          <w:sz w:val="20"/>
          <w:szCs w:val="20"/>
        </w:rPr>
      </w:pPr>
      <w:r w:rsidRPr="009110A5">
        <w:rPr>
          <w:rFonts w:ascii="Tahoma" w:hAnsi="Tahoma" w:cs="Tahoma"/>
          <w:b/>
          <w:sz w:val="20"/>
          <w:szCs w:val="20"/>
        </w:rPr>
        <w:t>Ubezpieczenie mienia i odpowiedzialności Zamawiającego w zakresie:</w:t>
      </w:r>
    </w:p>
    <w:p w14:paraId="786A89A1" w14:textId="77777777" w:rsidR="0066187E" w:rsidRPr="009110A5" w:rsidRDefault="0066187E"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mienia od </w:t>
      </w:r>
      <w:r w:rsidR="00D839B8" w:rsidRPr="009110A5">
        <w:rPr>
          <w:rFonts w:ascii="Tahoma" w:hAnsi="Tahoma" w:cs="Tahoma"/>
          <w:b/>
        </w:rPr>
        <w:t>wszystkich ryzyk</w:t>
      </w:r>
      <w:r w:rsidRPr="009110A5">
        <w:rPr>
          <w:rFonts w:ascii="Tahoma" w:hAnsi="Tahoma" w:cs="Tahoma"/>
          <w:b/>
        </w:rPr>
        <w:t>,</w:t>
      </w:r>
    </w:p>
    <w:p w14:paraId="2A2ED68F" w14:textId="77777777" w:rsidR="0066187E" w:rsidRPr="009110A5" w:rsidRDefault="0066187E" w:rsidP="00F83F7C">
      <w:pPr>
        <w:tabs>
          <w:tab w:val="left" w:pos="5245"/>
        </w:tabs>
        <w:ind w:left="900"/>
        <w:rPr>
          <w:rFonts w:ascii="Tahoma" w:hAnsi="Tahoma" w:cs="Tahoma"/>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sprzętu elektronicznego od </w:t>
      </w:r>
      <w:r w:rsidR="00E83FFE" w:rsidRPr="009110A5">
        <w:rPr>
          <w:rFonts w:ascii="Tahoma" w:hAnsi="Tahoma" w:cs="Tahoma"/>
          <w:b/>
        </w:rPr>
        <w:t>wszystkich ryzyk,</w:t>
      </w:r>
    </w:p>
    <w:p w14:paraId="61E9E32B" w14:textId="77777777" w:rsidR="0066187E" w:rsidRPr="009110A5" w:rsidRDefault="0066187E"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odpowiedzialności cywilnej,</w:t>
      </w:r>
    </w:p>
    <w:p w14:paraId="64BCE3CD" w14:textId="77777777" w:rsidR="00F83F7C" w:rsidRPr="00236B20" w:rsidRDefault="00F83F7C" w:rsidP="00F83F7C">
      <w:pPr>
        <w:tabs>
          <w:tab w:val="left" w:pos="5245"/>
        </w:tabs>
        <w:ind w:left="900"/>
        <w:rPr>
          <w:rFonts w:ascii="Tahoma" w:hAnsi="Tahoma" w:cs="Tahoma"/>
          <w:b/>
        </w:rPr>
      </w:pPr>
      <w:r w:rsidRPr="00236B20">
        <w:rPr>
          <w:rFonts w:ascii="Tahoma" w:hAnsi="Tahoma" w:cs="Tahoma"/>
          <w:b/>
        </w:rPr>
        <w:t>Ubezpieczeni</w:t>
      </w:r>
      <w:r w:rsidR="00963AF2" w:rsidRPr="00236B20">
        <w:rPr>
          <w:rFonts w:ascii="Tahoma" w:hAnsi="Tahoma" w:cs="Tahoma"/>
          <w:b/>
        </w:rPr>
        <w:t>a</w:t>
      </w:r>
      <w:r w:rsidRPr="00236B20">
        <w:rPr>
          <w:rFonts w:ascii="Tahoma" w:hAnsi="Tahoma" w:cs="Tahoma"/>
          <w:b/>
        </w:rPr>
        <w:t xml:space="preserve"> następstw nieszczęśliwych wypadków</w:t>
      </w:r>
      <w:r w:rsidR="00E82ED5" w:rsidRPr="00236B20">
        <w:rPr>
          <w:rFonts w:ascii="Tahoma" w:hAnsi="Tahoma" w:cs="Tahoma"/>
          <w:b/>
        </w:rPr>
        <w:t>,</w:t>
      </w:r>
    </w:p>
    <w:p w14:paraId="3D7C20FD" w14:textId="77777777" w:rsidR="00E82ED5" w:rsidRPr="00236B20" w:rsidRDefault="00E82ED5" w:rsidP="00F83F7C">
      <w:pPr>
        <w:tabs>
          <w:tab w:val="left" w:pos="5245"/>
        </w:tabs>
        <w:ind w:left="900"/>
        <w:rPr>
          <w:rFonts w:ascii="Tahoma" w:hAnsi="Tahoma" w:cs="Tahoma"/>
          <w:b/>
        </w:rPr>
      </w:pPr>
      <w:r w:rsidRPr="00236B20">
        <w:rPr>
          <w:rFonts w:ascii="Tahoma" w:hAnsi="Tahoma" w:cs="Tahoma"/>
          <w:b/>
        </w:rPr>
        <w:t>Ubezpieczeni</w:t>
      </w:r>
      <w:r w:rsidR="00963AF2" w:rsidRPr="00236B20">
        <w:rPr>
          <w:rFonts w:ascii="Tahoma" w:hAnsi="Tahoma" w:cs="Tahoma"/>
          <w:b/>
        </w:rPr>
        <w:t>a</w:t>
      </w:r>
      <w:r w:rsidRPr="00236B20">
        <w:rPr>
          <w:rFonts w:ascii="Tahoma" w:hAnsi="Tahoma" w:cs="Tahoma"/>
          <w:b/>
        </w:rPr>
        <w:t xml:space="preserve"> maszyn </w:t>
      </w:r>
      <w:r w:rsidR="00CF592A" w:rsidRPr="00236B20">
        <w:rPr>
          <w:rFonts w:ascii="Tahoma" w:hAnsi="Tahoma" w:cs="Tahoma"/>
          <w:b/>
        </w:rPr>
        <w:t>od uszkodzeń</w:t>
      </w:r>
      <w:r w:rsidR="006764A9" w:rsidRPr="00236B20">
        <w:rPr>
          <w:rFonts w:ascii="Tahoma" w:hAnsi="Tahoma" w:cs="Tahoma"/>
          <w:b/>
        </w:rPr>
        <w:t xml:space="preserve"> od wszys</w:t>
      </w:r>
      <w:r w:rsidR="000B7484" w:rsidRPr="00236B20">
        <w:rPr>
          <w:rFonts w:ascii="Tahoma" w:hAnsi="Tahoma" w:cs="Tahoma"/>
          <w:b/>
        </w:rPr>
        <w:t>tkich</w:t>
      </w:r>
      <w:r w:rsidR="0061709F" w:rsidRPr="00236B20">
        <w:rPr>
          <w:rFonts w:ascii="Tahoma" w:hAnsi="Tahoma" w:cs="Tahoma"/>
          <w:b/>
        </w:rPr>
        <w:t xml:space="preserve"> ryzyk, </w:t>
      </w:r>
    </w:p>
    <w:p w14:paraId="50B2A223" w14:textId="77777777" w:rsidR="00EC34F5" w:rsidRDefault="00EC34F5" w:rsidP="00F83F7C">
      <w:pPr>
        <w:jc w:val="center"/>
        <w:rPr>
          <w:rFonts w:ascii="Tahoma" w:hAnsi="Tahoma" w:cs="Tahoma"/>
          <w:b/>
        </w:rPr>
      </w:pPr>
    </w:p>
    <w:p w14:paraId="7002EA3C" w14:textId="77777777" w:rsidR="006A6FEE" w:rsidRPr="00252FC7" w:rsidRDefault="00876785" w:rsidP="00F83F7C">
      <w:pPr>
        <w:jc w:val="center"/>
        <w:rPr>
          <w:rFonts w:ascii="Tahoma" w:hAnsi="Tahoma" w:cs="Tahoma"/>
          <w:b/>
        </w:rPr>
      </w:pPr>
      <w:r w:rsidRPr="00252FC7">
        <w:rPr>
          <w:rFonts w:ascii="Tahoma" w:hAnsi="Tahoma" w:cs="Tahoma"/>
          <w:b/>
        </w:rPr>
        <w:t>Wspólny Słownik Zamówień (</w:t>
      </w:r>
      <w:r w:rsidR="0066187E" w:rsidRPr="00252FC7">
        <w:rPr>
          <w:rFonts w:ascii="Tahoma" w:hAnsi="Tahoma" w:cs="Tahoma"/>
          <w:b/>
        </w:rPr>
        <w:t>CPV</w:t>
      </w:r>
      <w:r w:rsidRPr="00252FC7">
        <w:rPr>
          <w:rFonts w:ascii="Tahoma" w:hAnsi="Tahoma" w:cs="Tahoma"/>
          <w:b/>
        </w:rPr>
        <w:t>):</w:t>
      </w:r>
      <w:r w:rsidR="0066187E" w:rsidRPr="00252FC7">
        <w:rPr>
          <w:rFonts w:ascii="Tahoma" w:hAnsi="Tahoma" w:cs="Tahoma"/>
          <w:b/>
        </w:rPr>
        <w:t xml:space="preserve"> </w:t>
      </w:r>
      <w:r w:rsidR="006A6FEE" w:rsidRPr="00252FC7">
        <w:rPr>
          <w:rFonts w:ascii="Tahoma" w:hAnsi="Tahoma" w:cs="Tahoma"/>
          <w:b/>
        </w:rPr>
        <w:t>66</w:t>
      </w:r>
      <w:r w:rsidR="001855F6" w:rsidRPr="00252FC7">
        <w:rPr>
          <w:rFonts w:ascii="Tahoma" w:hAnsi="Tahoma" w:cs="Tahoma"/>
          <w:b/>
        </w:rPr>
        <w:t>51</w:t>
      </w:r>
      <w:r w:rsidR="006A6FEE" w:rsidRPr="00252FC7">
        <w:rPr>
          <w:rFonts w:ascii="Tahoma" w:hAnsi="Tahoma" w:cs="Tahoma"/>
          <w:b/>
        </w:rPr>
        <w:t>0000-</w:t>
      </w:r>
      <w:r w:rsidR="001855F6" w:rsidRPr="00252FC7">
        <w:rPr>
          <w:rFonts w:ascii="Tahoma" w:hAnsi="Tahoma" w:cs="Tahoma"/>
          <w:b/>
        </w:rPr>
        <w:t>8</w:t>
      </w:r>
    </w:p>
    <w:p w14:paraId="3AE0F19D" w14:textId="77777777" w:rsidR="009E2CF9" w:rsidRPr="00252FC7" w:rsidRDefault="009E2CF9" w:rsidP="009E2CF9">
      <w:pPr>
        <w:tabs>
          <w:tab w:val="left" w:pos="5245"/>
        </w:tabs>
        <w:rPr>
          <w:rFonts w:ascii="Tahoma" w:hAnsi="Tahoma" w:cs="Tahoma"/>
          <w:u w:val="single"/>
        </w:rPr>
      </w:pPr>
      <w:r w:rsidRPr="00252FC7">
        <w:rPr>
          <w:rFonts w:ascii="Tahoma" w:hAnsi="Tahoma" w:cs="Tahoma"/>
          <w:u w:val="single"/>
        </w:rPr>
        <w:t>Przedmiot główny:</w:t>
      </w:r>
    </w:p>
    <w:p w14:paraId="62A1EA93" w14:textId="77777777" w:rsidR="009E2CF9" w:rsidRPr="00252FC7" w:rsidRDefault="00E82ED5" w:rsidP="009E2CF9">
      <w:pPr>
        <w:tabs>
          <w:tab w:val="left" w:pos="5245"/>
        </w:tabs>
        <w:rPr>
          <w:rFonts w:ascii="Tahoma" w:hAnsi="Tahoma" w:cs="Tahoma"/>
        </w:rPr>
      </w:pPr>
      <w:r w:rsidRPr="00252FC7">
        <w:rPr>
          <w:rFonts w:ascii="Tahoma" w:hAnsi="Tahoma" w:cs="Tahoma"/>
        </w:rPr>
        <w:t>CPV: 66.51.00.00-</w:t>
      </w:r>
      <w:r w:rsidR="009E2CF9" w:rsidRPr="00252FC7">
        <w:rPr>
          <w:rFonts w:ascii="Tahoma" w:hAnsi="Tahoma" w:cs="Tahoma"/>
        </w:rPr>
        <w:t>8</w:t>
      </w:r>
    </w:p>
    <w:p w14:paraId="78B101BC"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ubezpieczeniowe</w:t>
      </w:r>
    </w:p>
    <w:p w14:paraId="399C7E8F" w14:textId="77777777" w:rsidR="009E2CF9" w:rsidRPr="00252FC7" w:rsidRDefault="009E2CF9" w:rsidP="009E2CF9">
      <w:pPr>
        <w:tabs>
          <w:tab w:val="left" w:pos="5245"/>
        </w:tabs>
        <w:rPr>
          <w:rFonts w:ascii="Tahoma" w:hAnsi="Tahoma" w:cs="Tahoma"/>
        </w:rPr>
      </w:pPr>
    </w:p>
    <w:p w14:paraId="43B01821" w14:textId="77777777" w:rsidR="009E2CF9" w:rsidRPr="00252FC7" w:rsidRDefault="009E2CF9" w:rsidP="009E2CF9">
      <w:pPr>
        <w:tabs>
          <w:tab w:val="left" w:pos="5245"/>
        </w:tabs>
        <w:rPr>
          <w:rFonts w:ascii="Tahoma" w:hAnsi="Tahoma" w:cs="Tahoma"/>
          <w:u w:val="single"/>
        </w:rPr>
      </w:pPr>
      <w:r w:rsidRPr="00252FC7">
        <w:rPr>
          <w:rFonts w:ascii="Tahoma" w:hAnsi="Tahoma" w:cs="Tahoma"/>
          <w:u w:val="single"/>
        </w:rPr>
        <w:t>Przedmioty dodatkowe:</w:t>
      </w:r>
    </w:p>
    <w:p w14:paraId="559A7E35" w14:textId="77777777" w:rsidR="009E2CF9" w:rsidRPr="00252FC7" w:rsidRDefault="009E2CF9" w:rsidP="009E2CF9">
      <w:pPr>
        <w:tabs>
          <w:tab w:val="left" w:pos="5245"/>
        </w:tabs>
        <w:rPr>
          <w:rFonts w:ascii="Tahoma" w:hAnsi="Tahoma" w:cs="Tahoma"/>
        </w:rPr>
      </w:pPr>
      <w:r w:rsidRPr="00252FC7">
        <w:rPr>
          <w:rFonts w:ascii="Tahoma" w:hAnsi="Tahoma" w:cs="Tahoma"/>
        </w:rPr>
        <w:t>CPV: 66.51.50.00-3</w:t>
      </w:r>
    </w:p>
    <w:p w14:paraId="22E89764"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uszkodzenia lub utraty</w:t>
      </w:r>
    </w:p>
    <w:p w14:paraId="50048C87" w14:textId="77777777" w:rsidR="009E2CF9" w:rsidRPr="00252FC7" w:rsidRDefault="009E2CF9" w:rsidP="009E2CF9">
      <w:pPr>
        <w:tabs>
          <w:tab w:val="left" w:pos="5245"/>
        </w:tabs>
        <w:rPr>
          <w:rFonts w:ascii="Tahoma" w:hAnsi="Tahoma" w:cs="Tahoma"/>
        </w:rPr>
      </w:pPr>
      <w:r w:rsidRPr="00252FC7">
        <w:rPr>
          <w:rFonts w:ascii="Tahoma" w:hAnsi="Tahoma" w:cs="Tahoma"/>
        </w:rPr>
        <w:t>CPV: 66.51.60.00-0</w:t>
      </w:r>
    </w:p>
    <w:p w14:paraId="598FEF88"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odpowiedzialności cywilnej</w:t>
      </w:r>
    </w:p>
    <w:p w14:paraId="01E5221B" w14:textId="77777777" w:rsidR="009E2CF9" w:rsidRPr="00252FC7" w:rsidRDefault="009E2CF9" w:rsidP="009E2CF9">
      <w:pPr>
        <w:tabs>
          <w:tab w:val="left" w:pos="5245"/>
        </w:tabs>
        <w:rPr>
          <w:rFonts w:ascii="Tahoma" w:hAnsi="Tahoma" w:cs="Tahoma"/>
        </w:rPr>
      </w:pPr>
      <w:r w:rsidRPr="00252FC7">
        <w:rPr>
          <w:rFonts w:ascii="Tahoma" w:hAnsi="Tahoma" w:cs="Tahoma"/>
        </w:rPr>
        <w:t>CPV: 66.51.21.00-3</w:t>
      </w:r>
    </w:p>
    <w:p w14:paraId="4E5A1649"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następstw nieszczęśliwych wypadków</w:t>
      </w:r>
    </w:p>
    <w:p w14:paraId="7115DC5D" w14:textId="77777777" w:rsidR="009E2CF9" w:rsidRPr="008A4CFB" w:rsidRDefault="009E2CF9" w:rsidP="009E2CF9">
      <w:pPr>
        <w:tabs>
          <w:tab w:val="left" w:pos="5245"/>
        </w:tabs>
        <w:ind w:left="900"/>
        <w:rPr>
          <w:rFonts w:ascii="Tahoma" w:hAnsi="Tahoma" w:cs="Tahoma"/>
          <w:b/>
        </w:rPr>
      </w:pPr>
    </w:p>
    <w:p w14:paraId="6EB3D790" w14:textId="77777777" w:rsidR="001A535C" w:rsidRPr="008A4CFB" w:rsidRDefault="001A535C" w:rsidP="001A535C">
      <w:pPr>
        <w:tabs>
          <w:tab w:val="left" w:pos="5245"/>
        </w:tabs>
        <w:jc w:val="center"/>
        <w:rPr>
          <w:rFonts w:ascii="Tahoma" w:hAnsi="Tahoma" w:cs="Tahoma"/>
          <w:b/>
        </w:rPr>
      </w:pPr>
      <w:r w:rsidRPr="008A4CFB">
        <w:rPr>
          <w:rFonts w:ascii="Tahoma" w:hAnsi="Tahoma" w:cs="Tahoma"/>
          <w:b/>
        </w:rPr>
        <w:t>Część II Zamówienia:</w:t>
      </w:r>
    </w:p>
    <w:p w14:paraId="0461B237" w14:textId="77777777" w:rsidR="00AA049A" w:rsidRPr="008A4CFB" w:rsidRDefault="00AA049A" w:rsidP="001A535C">
      <w:pPr>
        <w:tabs>
          <w:tab w:val="left" w:pos="5245"/>
        </w:tabs>
        <w:jc w:val="center"/>
        <w:rPr>
          <w:rFonts w:ascii="Tahoma" w:hAnsi="Tahoma" w:cs="Tahoma"/>
          <w:b/>
        </w:rPr>
      </w:pPr>
      <w:r w:rsidRPr="008A4CFB">
        <w:rPr>
          <w:rFonts w:ascii="Tahoma" w:hAnsi="Tahoma" w:cs="Tahoma"/>
          <w:b/>
        </w:rPr>
        <w:t>Ubezpieczenie pojazdów Zamawiającego w zakresie:</w:t>
      </w:r>
    </w:p>
    <w:p w14:paraId="32FEA80C" w14:textId="77777777" w:rsidR="00C56BFA" w:rsidRPr="008A4CFB" w:rsidRDefault="00C56BFA" w:rsidP="00C56BFA">
      <w:pPr>
        <w:autoSpaceDE w:val="0"/>
        <w:ind w:left="993"/>
        <w:rPr>
          <w:rFonts w:ascii="Tahoma" w:hAnsi="Tahoma" w:cs="Tahoma"/>
          <w:b/>
        </w:rPr>
      </w:pPr>
      <w:r w:rsidRPr="008A4CFB">
        <w:rPr>
          <w:rFonts w:ascii="Tahoma" w:hAnsi="Tahoma" w:cs="Tahoma"/>
          <w:b/>
        </w:rPr>
        <w:t>Ubezpieczeni</w:t>
      </w:r>
      <w:r w:rsidR="00963AF2" w:rsidRPr="008A4CFB">
        <w:rPr>
          <w:rFonts w:ascii="Tahoma" w:hAnsi="Tahoma" w:cs="Tahoma"/>
          <w:b/>
        </w:rPr>
        <w:t>a</w:t>
      </w:r>
      <w:r w:rsidRPr="008A4CFB">
        <w:rPr>
          <w:rFonts w:ascii="Tahoma" w:hAnsi="Tahoma" w:cs="Tahoma"/>
          <w:b/>
        </w:rPr>
        <w:t xml:space="preserve"> odpowiedzialności cywilnej posiadaczy pojazdów mechanicznych,</w:t>
      </w:r>
    </w:p>
    <w:p w14:paraId="6E819372" w14:textId="77777777" w:rsidR="00C56BFA" w:rsidRPr="00236B20" w:rsidRDefault="00C56BFA" w:rsidP="00C56BFA">
      <w:pPr>
        <w:autoSpaceDE w:val="0"/>
        <w:ind w:left="993"/>
        <w:rPr>
          <w:rFonts w:ascii="Tahoma" w:hAnsi="Tahoma" w:cs="Tahoma"/>
          <w:b/>
        </w:rPr>
      </w:pPr>
      <w:r w:rsidRPr="00236B20">
        <w:rPr>
          <w:rFonts w:ascii="Tahoma" w:hAnsi="Tahoma" w:cs="Tahoma"/>
          <w:b/>
        </w:rPr>
        <w:t>Ubezpieczeni</w:t>
      </w:r>
      <w:r w:rsidR="00963AF2" w:rsidRPr="00236B20">
        <w:rPr>
          <w:rFonts w:ascii="Tahoma" w:hAnsi="Tahoma" w:cs="Tahoma"/>
          <w:b/>
        </w:rPr>
        <w:t>a</w:t>
      </w:r>
      <w:r w:rsidRPr="00236B20">
        <w:rPr>
          <w:rFonts w:ascii="Tahoma" w:hAnsi="Tahoma" w:cs="Tahoma"/>
          <w:b/>
        </w:rPr>
        <w:t xml:space="preserve"> autocasco,</w:t>
      </w:r>
    </w:p>
    <w:p w14:paraId="7C027A5D" w14:textId="77777777" w:rsidR="00C56BFA" w:rsidRPr="00236B20" w:rsidRDefault="00C56BFA" w:rsidP="00C56BFA">
      <w:pPr>
        <w:autoSpaceDE w:val="0"/>
        <w:ind w:left="993"/>
        <w:rPr>
          <w:rFonts w:ascii="Tahoma" w:hAnsi="Tahoma" w:cs="Tahoma"/>
          <w:b/>
        </w:rPr>
      </w:pPr>
      <w:r w:rsidRPr="00236B20">
        <w:rPr>
          <w:rFonts w:ascii="Tahoma" w:hAnsi="Tahoma" w:cs="Tahoma"/>
          <w:b/>
        </w:rPr>
        <w:t>Ubezpieczeni</w:t>
      </w:r>
      <w:r w:rsidR="00963AF2" w:rsidRPr="00236B20">
        <w:rPr>
          <w:rFonts w:ascii="Tahoma" w:hAnsi="Tahoma" w:cs="Tahoma"/>
          <w:b/>
        </w:rPr>
        <w:t xml:space="preserve">a </w:t>
      </w:r>
      <w:r w:rsidRPr="00236B20">
        <w:rPr>
          <w:rFonts w:ascii="Tahoma" w:hAnsi="Tahoma" w:cs="Tahoma"/>
          <w:b/>
        </w:rPr>
        <w:t>następstw nieszczęśliwych wypadków kierowcy i pasażerów,</w:t>
      </w:r>
    </w:p>
    <w:p w14:paraId="061D4F07" w14:textId="2F88A504" w:rsidR="00C56BFA" w:rsidRPr="00236B20" w:rsidRDefault="00C56BFA" w:rsidP="00C56BFA">
      <w:pPr>
        <w:tabs>
          <w:tab w:val="left" w:pos="5245"/>
        </w:tabs>
        <w:ind w:left="993"/>
        <w:rPr>
          <w:rFonts w:ascii="Tahoma" w:hAnsi="Tahoma" w:cs="Tahoma"/>
          <w:b/>
        </w:rPr>
      </w:pPr>
      <w:r w:rsidRPr="00236B20">
        <w:rPr>
          <w:rFonts w:ascii="Tahoma" w:hAnsi="Tahoma" w:cs="Tahoma"/>
          <w:b/>
        </w:rPr>
        <w:t>Ubezpieczeni</w:t>
      </w:r>
      <w:r w:rsidR="00963AF2" w:rsidRPr="00236B20">
        <w:rPr>
          <w:rFonts w:ascii="Tahoma" w:hAnsi="Tahoma" w:cs="Tahoma"/>
          <w:b/>
        </w:rPr>
        <w:t>a</w:t>
      </w:r>
      <w:r w:rsidRPr="00236B20">
        <w:rPr>
          <w:rFonts w:ascii="Tahoma" w:hAnsi="Tahoma" w:cs="Tahoma"/>
          <w:b/>
        </w:rPr>
        <w:t xml:space="preserve"> </w:t>
      </w:r>
      <w:r w:rsidR="00963AF2" w:rsidRPr="00236B20">
        <w:rPr>
          <w:rFonts w:ascii="Tahoma" w:hAnsi="Tahoma" w:cs="Tahoma"/>
          <w:b/>
        </w:rPr>
        <w:t>A</w:t>
      </w:r>
      <w:r w:rsidRPr="00236B20">
        <w:rPr>
          <w:rFonts w:ascii="Tahoma" w:hAnsi="Tahoma" w:cs="Tahoma"/>
          <w:b/>
        </w:rPr>
        <w:t>ssistance</w:t>
      </w:r>
      <w:r w:rsidR="008A4CFB" w:rsidRPr="00236B20">
        <w:rPr>
          <w:rFonts w:ascii="Tahoma" w:hAnsi="Tahoma" w:cs="Tahoma"/>
          <w:b/>
        </w:rPr>
        <w:t>.</w:t>
      </w:r>
    </w:p>
    <w:p w14:paraId="2D6D8228" w14:textId="77777777" w:rsidR="00C56BFA" w:rsidRPr="008A4CFB" w:rsidRDefault="00C56BFA" w:rsidP="00C56BFA">
      <w:pPr>
        <w:tabs>
          <w:tab w:val="left" w:pos="5245"/>
        </w:tabs>
        <w:rPr>
          <w:rFonts w:ascii="Tahoma" w:hAnsi="Tahoma" w:cs="Tahoma"/>
          <w:b/>
        </w:rPr>
      </w:pPr>
    </w:p>
    <w:p w14:paraId="5D26FE5D" w14:textId="77777777" w:rsidR="001A535C" w:rsidRPr="008A4CFB" w:rsidRDefault="001A535C" w:rsidP="001A535C">
      <w:pPr>
        <w:tabs>
          <w:tab w:val="left" w:pos="5245"/>
        </w:tabs>
        <w:rPr>
          <w:rFonts w:ascii="Tahoma" w:hAnsi="Tahoma" w:cs="Tahoma"/>
          <w:u w:val="single"/>
        </w:rPr>
      </w:pPr>
      <w:r w:rsidRPr="008A4CFB">
        <w:rPr>
          <w:rFonts w:ascii="Tahoma" w:hAnsi="Tahoma" w:cs="Tahoma"/>
          <w:u w:val="single"/>
        </w:rPr>
        <w:t>Przedmiot główny:</w:t>
      </w:r>
    </w:p>
    <w:p w14:paraId="3BF91AB7" w14:textId="77777777" w:rsidR="001A535C" w:rsidRPr="008A4CFB" w:rsidRDefault="001A535C" w:rsidP="001A535C">
      <w:pPr>
        <w:tabs>
          <w:tab w:val="left" w:pos="5245"/>
        </w:tabs>
        <w:rPr>
          <w:rFonts w:ascii="Tahoma" w:hAnsi="Tahoma" w:cs="Tahoma"/>
        </w:rPr>
      </w:pPr>
      <w:r w:rsidRPr="008A4CFB">
        <w:rPr>
          <w:rFonts w:ascii="Tahoma" w:hAnsi="Tahoma" w:cs="Tahoma"/>
        </w:rPr>
        <w:t>CPV: 66.51.00.00-8</w:t>
      </w:r>
    </w:p>
    <w:p w14:paraId="5E82ABA8" w14:textId="77777777" w:rsidR="001A535C" w:rsidRPr="008A4CFB" w:rsidRDefault="001A535C" w:rsidP="001A535C">
      <w:pPr>
        <w:tabs>
          <w:tab w:val="left" w:pos="5245"/>
        </w:tabs>
        <w:rPr>
          <w:rFonts w:ascii="Tahoma" w:hAnsi="Tahoma" w:cs="Tahoma"/>
        </w:rPr>
      </w:pPr>
      <w:r w:rsidRPr="008A4CFB">
        <w:rPr>
          <w:rFonts w:ascii="Tahoma" w:hAnsi="Tahoma" w:cs="Tahoma"/>
        </w:rPr>
        <w:t>Nazewnictwo wg CPV: usługi ubezpieczeniowe</w:t>
      </w:r>
    </w:p>
    <w:p w14:paraId="56002951" w14:textId="77777777" w:rsidR="001A535C" w:rsidRPr="008A4CFB" w:rsidRDefault="001A535C" w:rsidP="001A535C">
      <w:pPr>
        <w:tabs>
          <w:tab w:val="left" w:pos="5245"/>
        </w:tabs>
        <w:rPr>
          <w:rFonts w:ascii="Tahoma" w:hAnsi="Tahoma" w:cs="Tahoma"/>
        </w:rPr>
      </w:pPr>
    </w:p>
    <w:p w14:paraId="5F3DE7BC" w14:textId="49ED295D" w:rsidR="001A535C" w:rsidRPr="008A4CFB" w:rsidRDefault="001A535C" w:rsidP="00A52F7D">
      <w:pPr>
        <w:tabs>
          <w:tab w:val="left" w:pos="8010"/>
        </w:tabs>
        <w:rPr>
          <w:rFonts w:ascii="Tahoma" w:hAnsi="Tahoma" w:cs="Tahoma"/>
          <w:u w:val="single"/>
        </w:rPr>
      </w:pPr>
      <w:r w:rsidRPr="008A4CFB">
        <w:rPr>
          <w:rFonts w:ascii="Tahoma" w:hAnsi="Tahoma" w:cs="Tahoma"/>
          <w:u w:val="single"/>
        </w:rPr>
        <w:t>Przedmioty dodatkowe:</w:t>
      </w:r>
      <w:r w:rsidR="00A52F7D" w:rsidRPr="008A4CFB">
        <w:rPr>
          <w:rFonts w:ascii="Tahoma" w:hAnsi="Tahoma" w:cs="Tahoma"/>
        </w:rPr>
        <w:tab/>
      </w:r>
    </w:p>
    <w:p w14:paraId="64EFF2EF" w14:textId="77777777" w:rsidR="000B7484" w:rsidRPr="008A4CFB" w:rsidRDefault="000B7484" w:rsidP="000B7484">
      <w:pPr>
        <w:tabs>
          <w:tab w:val="left" w:pos="5245"/>
        </w:tabs>
        <w:rPr>
          <w:rFonts w:ascii="Tahoma" w:hAnsi="Tahoma" w:cs="Tahoma"/>
        </w:rPr>
      </w:pPr>
      <w:r w:rsidRPr="008A4CFB">
        <w:rPr>
          <w:rFonts w:ascii="Tahoma" w:hAnsi="Tahoma" w:cs="Tahoma"/>
        </w:rPr>
        <w:t>CPV: 66.51.21.00-3</w:t>
      </w:r>
    </w:p>
    <w:p w14:paraId="64479A48" w14:textId="77777777" w:rsidR="000B7484" w:rsidRPr="008A4CFB" w:rsidRDefault="000B7484" w:rsidP="000B7484">
      <w:pPr>
        <w:tabs>
          <w:tab w:val="left" w:pos="5245"/>
        </w:tabs>
        <w:rPr>
          <w:rFonts w:ascii="Tahoma" w:hAnsi="Tahoma" w:cs="Tahoma"/>
        </w:rPr>
      </w:pPr>
      <w:r w:rsidRPr="008A4CFB">
        <w:rPr>
          <w:rFonts w:ascii="Tahoma" w:hAnsi="Tahoma" w:cs="Tahoma"/>
        </w:rPr>
        <w:t>Nazewnictwo wg CPV: usługi ubezpieczenia od następstw nieszczęśliwych wypadków</w:t>
      </w:r>
    </w:p>
    <w:p w14:paraId="29F6A5BB" w14:textId="77777777" w:rsidR="000B7484" w:rsidRPr="008A4CFB" w:rsidRDefault="000B7484" w:rsidP="000B7484">
      <w:pPr>
        <w:tabs>
          <w:tab w:val="left" w:pos="5245"/>
        </w:tabs>
        <w:rPr>
          <w:rFonts w:ascii="Tahoma" w:hAnsi="Tahoma" w:cs="Tahoma"/>
        </w:rPr>
      </w:pPr>
      <w:r w:rsidRPr="008A4CFB">
        <w:rPr>
          <w:rFonts w:ascii="Tahoma" w:hAnsi="Tahoma" w:cs="Tahoma"/>
        </w:rPr>
        <w:t>CPV: 66.51.41.10-0</w:t>
      </w:r>
    </w:p>
    <w:p w14:paraId="7640CE26" w14:textId="77777777" w:rsidR="000B7484" w:rsidRPr="008A4CFB" w:rsidRDefault="000B7484" w:rsidP="000B7484">
      <w:pPr>
        <w:tabs>
          <w:tab w:val="left" w:pos="5245"/>
        </w:tabs>
        <w:rPr>
          <w:rFonts w:ascii="Tahoma" w:hAnsi="Tahoma" w:cs="Tahoma"/>
        </w:rPr>
      </w:pPr>
      <w:r w:rsidRPr="008A4CFB">
        <w:rPr>
          <w:rFonts w:ascii="Tahoma" w:hAnsi="Tahoma" w:cs="Tahoma"/>
        </w:rPr>
        <w:t>Nazewnictwo wg CPV: usługi ubezpieczeń pojazdów mechanicznych</w:t>
      </w:r>
    </w:p>
    <w:p w14:paraId="2F317221" w14:textId="77777777" w:rsidR="000B7484" w:rsidRPr="008A4CFB" w:rsidRDefault="000B7484" w:rsidP="000B7484">
      <w:pPr>
        <w:tabs>
          <w:tab w:val="left" w:pos="3150"/>
        </w:tabs>
        <w:rPr>
          <w:rFonts w:ascii="Tahoma" w:hAnsi="Tahoma" w:cs="Tahoma"/>
        </w:rPr>
      </w:pPr>
      <w:r w:rsidRPr="008A4CFB">
        <w:rPr>
          <w:rFonts w:ascii="Tahoma" w:hAnsi="Tahoma" w:cs="Tahoma"/>
        </w:rPr>
        <w:t>CPV: 66.51.61.00-1</w:t>
      </w:r>
      <w:r w:rsidRPr="008A4CFB">
        <w:rPr>
          <w:rFonts w:ascii="Tahoma" w:hAnsi="Tahoma" w:cs="Tahoma"/>
        </w:rPr>
        <w:tab/>
      </w:r>
    </w:p>
    <w:p w14:paraId="16F42C3D" w14:textId="77777777" w:rsidR="000B7484" w:rsidRPr="008A4CFB" w:rsidRDefault="000B7484" w:rsidP="000B7484">
      <w:pPr>
        <w:tabs>
          <w:tab w:val="left" w:pos="5245"/>
        </w:tabs>
        <w:rPr>
          <w:rFonts w:ascii="Tahoma" w:hAnsi="Tahoma" w:cs="Tahoma"/>
        </w:rPr>
      </w:pPr>
      <w:r w:rsidRPr="008A4CFB">
        <w:rPr>
          <w:rFonts w:ascii="Tahoma" w:hAnsi="Tahoma" w:cs="Tahoma"/>
        </w:rPr>
        <w:t>Nazewnictwo wg CPV: usługi ubezpieczenia pojazdów mechanicznych od odpowiedzialności cywilnej</w:t>
      </w:r>
    </w:p>
    <w:p w14:paraId="3051E83E" w14:textId="77777777" w:rsidR="00C56BFA" w:rsidRPr="008A4CFB" w:rsidRDefault="00C56BFA" w:rsidP="00C56BFA">
      <w:pPr>
        <w:tabs>
          <w:tab w:val="left" w:pos="5245"/>
        </w:tabs>
        <w:jc w:val="center"/>
        <w:rPr>
          <w:rFonts w:ascii="Tahoma" w:hAnsi="Tahoma" w:cs="Tahoma"/>
          <w:b/>
        </w:rPr>
      </w:pPr>
    </w:p>
    <w:p w14:paraId="51476252" w14:textId="77777777" w:rsidR="00C56BFA" w:rsidRPr="008A4CFB" w:rsidRDefault="00C56BFA" w:rsidP="00C56BFA">
      <w:pPr>
        <w:tabs>
          <w:tab w:val="left" w:pos="5245"/>
        </w:tabs>
        <w:jc w:val="center"/>
        <w:rPr>
          <w:rFonts w:ascii="Tahoma" w:hAnsi="Tahoma" w:cs="Tahoma"/>
          <w:b/>
        </w:rPr>
      </w:pPr>
      <w:r w:rsidRPr="008A4CFB">
        <w:rPr>
          <w:rFonts w:ascii="Tahoma" w:hAnsi="Tahoma" w:cs="Tahoma"/>
          <w:b/>
        </w:rPr>
        <w:t>Część III Zamówienia:</w:t>
      </w:r>
    </w:p>
    <w:p w14:paraId="3A93CECA" w14:textId="77777777" w:rsidR="00C56BFA" w:rsidRPr="008A4CFB" w:rsidRDefault="00C56BFA" w:rsidP="00C56BFA">
      <w:pPr>
        <w:tabs>
          <w:tab w:val="left" w:pos="5245"/>
        </w:tabs>
        <w:ind w:left="902"/>
        <w:rPr>
          <w:rFonts w:ascii="Tahoma" w:hAnsi="Tahoma" w:cs="Tahoma"/>
          <w:b/>
        </w:rPr>
      </w:pPr>
      <w:r w:rsidRPr="008A4CFB">
        <w:rPr>
          <w:rFonts w:ascii="Tahoma" w:hAnsi="Tahoma" w:cs="Tahoma"/>
          <w:b/>
        </w:rPr>
        <w:t>Ubezpieczenie następstw nieszczęśliwych wypadków członków ochotniczej straży pożarnej</w:t>
      </w:r>
    </w:p>
    <w:p w14:paraId="5370DD8B" w14:textId="77777777" w:rsidR="00C56BFA" w:rsidRPr="008A4CFB" w:rsidRDefault="00C56BFA" w:rsidP="00C56BFA">
      <w:pPr>
        <w:tabs>
          <w:tab w:val="left" w:pos="5245"/>
        </w:tabs>
        <w:jc w:val="center"/>
        <w:rPr>
          <w:rFonts w:ascii="Tahoma" w:hAnsi="Tahoma" w:cs="Tahoma"/>
          <w:b/>
        </w:rPr>
      </w:pPr>
    </w:p>
    <w:p w14:paraId="2BF0063F" w14:textId="77777777" w:rsidR="00C56BFA" w:rsidRPr="008A4CFB" w:rsidRDefault="00C56BFA" w:rsidP="00C56BFA">
      <w:pPr>
        <w:tabs>
          <w:tab w:val="left" w:pos="5245"/>
        </w:tabs>
        <w:rPr>
          <w:rFonts w:ascii="Tahoma" w:hAnsi="Tahoma" w:cs="Tahoma"/>
          <w:u w:val="single"/>
        </w:rPr>
      </w:pPr>
      <w:r w:rsidRPr="008A4CFB">
        <w:rPr>
          <w:rFonts w:ascii="Tahoma" w:hAnsi="Tahoma" w:cs="Tahoma"/>
          <w:u w:val="single"/>
        </w:rPr>
        <w:t>Przedmiot główny:</w:t>
      </w:r>
    </w:p>
    <w:p w14:paraId="322C762E" w14:textId="77777777" w:rsidR="00C56BFA" w:rsidRPr="008A4CFB" w:rsidRDefault="00C56BFA" w:rsidP="00C56BFA">
      <w:pPr>
        <w:tabs>
          <w:tab w:val="left" w:pos="5245"/>
        </w:tabs>
        <w:rPr>
          <w:rFonts w:ascii="Tahoma" w:hAnsi="Tahoma" w:cs="Tahoma"/>
        </w:rPr>
      </w:pPr>
      <w:r w:rsidRPr="008A4CFB">
        <w:rPr>
          <w:rFonts w:ascii="Tahoma" w:hAnsi="Tahoma" w:cs="Tahoma"/>
        </w:rPr>
        <w:lastRenderedPageBreak/>
        <w:t>CPV: 66.51.00.00-8</w:t>
      </w:r>
    </w:p>
    <w:p w14:paraId="6EBE8DA3" w14:textId="77777777" w:rsidR="00C56BFA" w:rsidRPr="008A4CFB" w:rsidRDefault="00C56BFA" w:rsidP="00C56BFA">
      <w:pPr>
        <w:tabs>
          <w:tab w:val="left" w:pos="5245"/>
        </w:tabs>
        <w:rPr>
          <w:rFonts w:ascii="Tahoma" w:hAnsi="Tahoma" w:cs="Tahoma"/>
        </w:rPr>
      </w:pPr>
      <w:r w:rsidRPr="008A4CFB">
        <w:rPr>
          <w:rFonts w:ascii="Tahoma" w:hAnsi="Tahoma" w:cs="Tahoma"/>
        </w:rPr>
        <w:t>Nazewnictwo wg CPV: usługi ubezpieczeniowe</w:t>
      </w:r>
    </w:p>
    <w:p w14:paraId="1F4C98A2" w14:textId="77777777" w:rsidR="00C56BFA" w:rsidRPr="008A4CFB" w:rsidRDefault="00C56BFA" w:rsidP="00C56BFA">
      <w:pPr>
        <w:tabs>
          <w:tab w:val="left" w:pos="5245"/>
        </w:tabs>
        <w:rPr>
          <w:rFonts w:ascii="Tahoma" w:hAnsi="Tahoma" w:cs="Tahoma"/>
          <w:u w:val="single"/>
        </w:rPr>
      </w:pPr>
      <w:r w:rsidRPr="008A4CFB">
        <w:rPr>
          <w:rFonts w:ascii="Tahoma" w:hAnsi="Tahoma" w:cs="Tahoma"/>
          <w:u w:val="single"/>
        </w:rPr>
        <w:t>Przedmioty dodatkowe:</w:t>
      </w:r>
    </w:p>
    <w:p w14:paraId="5888406A" w14:textId="77777777" w:rsidR="00C56BFA" w:rsidRPr="008A4CFB" w:rsidRDefault="00C56BFA" w:rsidP="00C56BFA">
      <w:pPr>
        <w:tabs>
          <w:tab w:val="left" w:pos="5245"/>
        </w:tabs>
        <w:rPr>
          <w:rFonts w:ascii="Tahoma" w:hAnsi="Tahoma" w:cs="Tahoma"/>
        </w:rPr>
      </w:pPr>
      <w:r w:rsidRPr="008A4CFB">
        <w:rPr>
          <w:rFonts w:ascii="Tahoma" w:hAnsi="Tahoma" w:cs="Tahoma"/>
        </w:rPr>
        <w:t>CPV: 66.51.21.00-3</w:t>
      </w:r>
    </w:p>
    <w:p w14:paraId="7E1BF9DF" w14:textId="77777777" w:rsidR="00C56BFA" w:rsidRPr="008A4CFB" w:rsidRDefault="00C56BFA" w:rsidP="00C56BFA">
      <w:pPr>
        <w:tabs>
          <w:tab w:val="left" w:pos="5245"/>
        </w:tabs>
        <w:rPr>
          <w:rFonts w:ascii="Tahoma" w:hAnsi="Tahoma" w:cs="Tahoma"/>
        </w:rPr>
      </w:pPr>
      <w:r w:rsidRPr="008A4CFB">
        <w:rPr>
          <w:rFonts w:ascii="Tahoma" w:hAnsi="Tahoma" w:cs="Tahoma"/>
        </w:rPr>
        <w:t>Nazewnictwo wg CPV: usługi ubezpieczenia od następstw nieszczęśliwych wypadków</w:t>
      </w:r>
    </w:p>
    <w:p w14:paraId="124DD846" w14:textId="77777777" w:rsidR="001A535C" w:rsidRPr="00252FC7" w:rsidRDefault="001A535C" w:rsidP="00F83F7C">
      <w:pPr>
        <w:jc w:val="both"/>
        <w:rPr>
          <w:rFonts w:ascii="Tahoma" w:hAnsi="Tahoma" w:cs="Tahoma"/>
        </w:rPr>
      </w:pPr>
    </w:p>
    <w:p w14:paraId="4F6EBD6F" w14:textId="683F0271" w:rsidR="004E1BB3" w:rsidRPr="00252FC7" w:rsidRDefault="004E1BB3" w:rsidP="00236B20">
      <w:pPr>
        <w:jc w:val="both"/>
        <w:rPr>
          <w:rFonts w:ascii="Tahoma" w:hAnsi="Tahoma" w:cs="Tahoma"/>
        </w:rPr>
      </w:pPr>
      <w:r w:rsidRPr="00252FC7">
        <w:rPr>
          <w:rFonts w:ascii="Tahoma" w:hAnsi="Tahoma" w:cs="Tahoma"/>
        </w:rPr>
        <w:t xml:space="preserve">Postępowanie o udzielenie zamówienia publicznego prowadzone w oparciu o przepisy ustawy z dnia 29.01.2004 r. prawo zamówień publicznych </w:t>
      </w:r>
      <w:r w:rsidR="005F4A9D" w:rsidRPr="0067525B">
        <w:rPr>
          <w:rFonts w:ascii="Tahoma" w:hAnsi="Tahoma" w:cs="Tahoma"/>
        </w:rPr>
        <w:t>(</w:t>
      </w:r>
      <w:r w:rsidR="000C58DA" w:rsidRPr="000C58DA">
        <w:rPr>
          <w:rFonts w:ascii="Tahoma" w:hAnsi="Tahoma" w:cs="Tahoma"/>
        </w:rPr>
        <w:t>Dz. U. 2019 poz. 1843</w:t>
      </w:r>
      <w:r w:rsidR="00D557B8">
        <w:rPr>
          <w:rFonts w:ascii="Tahoma" w:hAnsi="Tahoma" w:cs="Tahoma"/>
        </w:rPr>
        <w:t xml:space="preserve"> z późn. zm.</w:t>
      </w:r>
      <w:r w:rsidR="00B85655" w:rsidRPr="0067525B">
        <w:rPr>
          <w:rFonts w:ascii="Tahoma" w:hAnsi="Tahoma" w:cs="Tahoma"/>
        </w:rPr>
        <w:t>)</w:t>
      </w:r>
      <w:r w:rsidR="00CB1F1B">
        <w:rPr>
          <w:rFonts w:ascii="Tahoma" w:hAnsi="Tahoma" w:cs="Tahoma"/>
        </w:rPr>
        <w:t xml:space="preserve">, </w:t>
      </w:r>
      <w:r w:rsidRPr="0067525B">
        <w:rPr>
          <w:rFonts w:ascii="Tahoma" w:hAnsi="Tahoma" w:cs="Tahoma"/>
        </w:rPr>
        <w:t>zwanej</w:t>
      </w:r>
      <w:r w:rsidRPr="00252FC7">
        <w:rPr>
          <w:rFonts w:ascii="Tahoma" w:hAnsi="Tahoma" w:cs="Tahoma"/>
        </w:rPr>
        <w:t xml:space="preserve"> dalej Ustawą</w:t>
      </w:r>
      <w:r w:rsidR="00236B20">
        <w:rPr>
          <w:rFonts w:ascii="Tahoma" w:hAnsi="Tahoma" w:cs="Tahoma"/>
        </w:rPr>
        <w:t>.</w:t>
      </w:r>
    </w:p>
    <w:p w14:paraId="66663A84" w14:textId="77777777" w:rsidR="009E2CF9" w:rsidRPr="00252FC7" w:rsidRDefault="009E2CF9" w:rsidP="00236B20">
      <w:pPr>
        <w:jc w:val="both"/>
        <w:rPr>
          <w:rFonts w:ascii="Tahoma" w:hAnsi="Tahoma" w:cs="Tahoma"/>
        </w:rPr>
      </w:pPr>
      <w:r w:rsidRPr="00252FC7">
        <w:rPr>
          <w:rFonts w:ascii="Tahoma" w:hAnsi="Tahoma" w:cs="Tahoma"/>
        </w:rPr>
        <w:t>Koszty związane z przygotowaniem i złożeniem oferty ponosi Wykonawca.</w:t>
      </w:r>
    </w:p>
    <w:p w14:paraId="7ADFC912" w14:textId="77777777" w:rsidR="0066187E" w:rsidRPr="00252FC7" w:rsidRDefault="0066187E" w:rsidP="00F83F7C">
      <w:pPr>
        <w:jc w:val="both"/>
        <w:rPr>
          <w:rFonts w:ascii="Tahoma" w:hAnsi="Tahoma" w:cs="Tahoma"/>
        </w:rPr>
      </w:pPr>
    </w:p>
    <w:p w14:paraId="76319FB0" w14:textId="77777777" w:rsidR="0066187E" w:rsidRPr="00252FC7" w:rsidRDefault="0066187E" w:rsidP="00D9271C">
      <w:pPr>
        <w:jc w:val="both"/>
        <w:rPr>
          <w:rFonts w:ascii="Tahoma" w:hAnsi="Tahoma" w:cs="Tahoma"/>
        </w:rPr>
      </w:pPr>
      <w:r w:rsidRPr="00252FC7">
        <w:rPr>
          <w:rFonts w:ascii="Tahoma" w:hAnsi="Tahoma" w:cs="Tahoma"/>
        </w:rPr>
        <w:t>Zatwierdził:</w:t>
      </w:r>
    </w:p>
    <w:p w14:paraId="68C80F5B" w14:textId="0C96208B" w:rsidR="004E1BB3" w:rsidRPr="00F956D2" w:rsidRDefault="00391602" w:rsidP="00391602">
      <w:pPr>
        <w:tabs>
          <w:tab w:val="left" w:pos="7200"/>
        </w:tabs>
        <w:jc w:val="both"/>
        <w:rPr>
          <w:rFonts w:ascii="Tahoma" w:hAnsi="Tahoma" w:cs="Tahoma"/>
        </w:rPr>
      </w:pPr>
      <w:r>
        <w:rPr>
          <w:rFonts w:ascii="Tahoma" w:hAnsi="Tahoma" w:cs="Tahoma"/>
        </w:rPr>
        <w:tab/>
      </w:r>
    </w:p>
    <w:p w14:paraId="5E020FF7" w14:textId="2A0AB2DF" w:rsidR="0040289A" w:rsidRPr="00F956D2" w:rsidRDefault="00E24777" w:rsidP="0040289A">
      <w:pPr>
        <w:jc w:val="center"/>
        <w:outlineLvl w:val="0"/>
        <w:rPr>
          <w:rFonts w:ascii="Tahoma" w:hAnsi="Tahoma" w:cs="Tahoma"/>
        </w:rPr>
      </w:pPr>
      <w:r w:rsidRPr="00F956D2">
        <w:rPr>
          <w:rFonts w:ascii="Tahoma" w:hAnsi="Tahoma" w:cs="Tahoma"/>
        </w:rPr>
        <w:t>Sanniki, 07.07.2020r.</w:t>
      </w:r>
    </w:p>
    <w:p w14:paraId="102B64E1" w14:textId="35143196" w:rsidR="007C2F01" w:rsidRPr="00252FC7" w:rsidRDefault="0066187E" w:rsidP="00F83F7C">
      <w:pPr>
        <w:rPr>
          <w:rFonts w:ascii="Tahoma" w:hAnsi="Tahoma" w:cs="Tahoma"/>
          <w:b/>
          <w:u w:val="single"/>
        </w:rPr>
      </w:pPr>
      <w:r w:rsidRPr="00252FC7">
        <w:rPr>
          <w:rFonts w:ascii="Tahoma" w:hAnsi="Tahoma" w:cs="Tahoma"/>
          <w:color w:val="0070C0"/>
        </w:rPr>
        <w:br w:type="page"/>
      </w:r>
      <w:r w:rsidR="007C2F01" w:rsidRPr="00252FC7">
        <w:rPr>
          <w:rFonts w:ascii="Tahoma" w:hAnsi="Tahoma" w:cs="Tahoma"/>
          <w:b/>
          <w:u w:val="single"/>
        </w:rPr>
        <w:lastRenderedPageBreak/>
        <w:t xml:space="preserve">Zawartość  </w:t>
      </w:r>
      <w:r w:rsidR="00224DE7" w:rsidRPr="00252FC7">
        <w:rPr>
          <w:rFonts w:ascii="Tahoma" w:hAnsi="Tahoma" w:cs="Tahoma"/>
          <w:b/>
          <w:u w:val="single"/>
        </w:rPr>
        <w:t>SIWZ</w:t>
      </w:r>
      <w:r w:rsidR="007C2F01" w:rsidRPr="00252FC7">
        <w:rPr>
          <w:rFonts w:ascii="Tahoma" w:hAnsi="Tahoma" w:cs="Tahoma"/>
          <w:b/>
          <w:u w:val="single"/>
        </w:rPr>
        <w:t>:</w:t>
      </w:r>
    </w:p>
    <w:p w14:paraId="6BC9BFA9"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Nazwa i adres </w:t>
      </w:r>
      <w:r w:rsidR="00745B1C" w:rsidRPr="00252FC7">
        <w:rPr>
          <w:rFonts w:ascii="Tahoma" w:hAnsi="Tahoma" w:cs="Tahoma"/>
        </w:rPr>
        <w:t>Z</w:t>
      </w:r>
      <w:r w:rsidR="00C04434" w:rsidRPr="00252FC7">
        <w:rPr>
          <w:rFonts w:ascii="Tahoma" w:hAnsi="Tahoma" w:cs="Tahoma"/>
        </w:rPr>
        <w:t>amawiającego.</w:t>
      </w:r>
    </w:p>
    <w:p w14:paraId="35CAB1E1"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Tryb udzielania zamówienia.</w:t>
      </w:r>
    </w:p>
    <w:p w14:paraId="3C16C567" w14:textId="77777777" w:rsidR="0063407F" w:rsidRPr="00252FC7" w:rsidRDefault="0063407F" w:rsidP="0063407F">
      <w:pPr>
        <w:numPr>
          <w:ilvl w:val="0"/>
          <w:numId w:val="1"/>
        </w:numPr>
        <w:jc w:val="both"/>
        <w:rPr>
          <w:rFonts w:ascii="Tahoma" w:hAnsi="Tahoma" w:cs="Tahoma"/>
        </w:rPr>
      </w:pPr>
      <w:r w:rsidRPr="00252FC7">
        <w:rPr>
          <w:rFonts w:ascii="Tahoma" w:hAnsi="Tahoma" w:cs="Tahoma"/>
        </w:rPr>
        <w:t>Opis przedmiotu zamówienia.</w:t>
      </w:r>
    </w:p>
    <w:p w14:paraId="509FD0E4" w14:textId="77777777" w:rsidR="00C04434" w:rsidRPr="005063E7" w:rsidRDefault="00201314" w:rsidP="00C04434">
      <w:pPr>
        <w:numPr>
          <w:ilvl w:val="0"/>
          <w:numId w:val="1"/>
        </w:numPr>
        <w:jc w:val="both"/>
        <w:rPr>
          <w:rFonts w:ascii="Tahoma" w:hAnsi="Tahoma" w:cs="Tahoma"/>
        </w:rPr>
      </w:pPr>
      <w:r w:rsidRPr="00252FC7">
        <w:rPr>
          <w:rFonts w:ascii="Tahoma" w:hAnsi="Tahoma" w:cs="Tahoma"/>
        </w:rPr>
        <w:t xml:space="preserve">Opis części </w:t>
      </w:r>
      <w:r w:rsidRPr="005063E7">
        <w:rPr>
          <w:rFonts w:ascii="Tahoma" w:hAnsi="Tahoma" w:cs="Tahoma"/>
        </w:rPr>
        <w:t xml:space="preserve">zamówienia, jeżeli </w:t>
      </w:r>
      <w:r w:rsidR="00745B1C" w:rsidRPr="005063E7">
        <w:rPr>
          <w:rFonts w:ascii="Tahoma" w:hAnsi="Tahoma" w:cs="Tahoma"/>
        </w:rPr>
        <w:t>Z</w:t>
      </w:r>
      <w:r w:rsidRPr="005063E7">
        <w:rPr>
          <w:rFonts w:ascii="Tahoma" w:hAnsi="Tahoma" w:cs="Tahoma"/>
        </w:rPr>
        <w:t>amawiający  dopuszc</w:t>
      </w:r>
      <w:r w:rsidR="00C04434" w:rsidRPr="005063E7">
        <w:rPr>
          <w:rFonts w:ascii="Tahoma" w:hAnsi="Tahoma" w:cs="Tahoma"/>
        </w:rPr>
        <w:t>za składanie ofert częściowych.</w:t>
      </w:r>
    </w:p>
    <w:p w14:paraId="1E1D97D1" w14:textId="77777777" w:rsidR="008F76C2" w:rsidRPr="005063E7" w:rsidRDefault="008F76C2" w:rsidP="00F83F7C">
      <w:pPr>
        <w:numPr>
          <w:ilvl w:val="0"/>
          <w:numId w:val="1"/>
        </w:numPr>
        <w:jc w:val="both"/>
        <w:rPr>
          <w:rFonts w:ascii="Tahoma" w:hAnsi="Tahoma" w:cs="Tahoma"/>
        </w:rPr>
      </w:pPr>
      <w:r w:rsidRPr="005063E7">
        <w:rPr>
          <w:rFonts w:ascii="Tahoma" w:hAnsi="Tahoma" w:cs="Tahoma"/>
        </w:rPr>
        <w:t>Informacja dotycząca udziału podwyko</w:t>
      </w:r>
      <w:r w:rsidR="00C04434" w:rsidRPr="005063E7">
        <w:rPr>
          <w:rFonts w:ascii="Tahoma" w:hAnsi="Tahoma" w:cs="Tahoma"/>
        </w:rPr>
        <w:t>nawców w przedmiocie zamówienia.</w:t>
      </w:r>
    </w:p>
    <w:p w14:paraId="7055F05C" w14:textId="77777777" w:rsidR="00FB4BFA" w:rsidRPr="005063E7" w:rsidRDefault="00FB4BFA" w:rsidP="00FB4BFA">
      <w:pPr>
        <w:numPr>
          <w:ilvl w:val="0"/>
          <w:numId w:val="1"/>
        </w:numPr>
        <w:jc w:val="both"/>
        <w:rPr>
          <w:rFonts w:ascii="Tahoma" w:hAnsi="Tahoma" w:cs="Tahoma"/>
        </w:rPr>
      </w:pPr>
      <w:r w:rsidRPr="005063E7">
        <w:rPr>
          <w:rFonts w:ascii="Tahoma" w:hAnsi="Tahoma" w:cs="Tahoma"/>
        </w:rPr>
        <w:t xml:space="preserve">Informacja o przewidywanych zamówieniach o których mowa w art. 67 </w:t>
      </w:r>
      <w:r w:rsidR="0003724E" w:rsidRPr="005063E7">
        <w:rPr>
          <w:rFonts w:ascii="Tahoma" w:hAnsi="Tahoma" w:cs="Tahoma"/>
        </w:rPr>
        <w:t>ust. 1 pkt 6</w:t>
      </w:r>
      <w:r w:rsidRPr="005063E7">
        <w:rPr>
          <w:rFonts w:ascii="Tahoma" w:hAnsi="Tahoma" w:cs="Tahoma"/>
        </w:rPr>
        <w:t>.</w:t>
      </w:r>
    </w:p>
    <w:p w14:paraId="2BF2E58C" w14:textId="77777777" w:rsidR="00201314" w:rsidRPr="005063E7" w:rsidRDefault="00C04434" w:rsidP="00F83F7C">
      <w:pPr>
        <w:numPr>
          <w:ilvl w:val="0"/>
          <w:numId w:val="1"/>
        </w:numPr>
        <w:jc w:val="both"/>
        <w:rPr>
          <w:rFonts w:ascii="Tahoma" w:hAnsi="Tahoma" w:cs="Tahoma"/>
        </w:rPr>
      </w:pPr>
      <w:r w:rsidRPr="005063E7">
        <w:rPr>
          <w:rFonts w:ascii="Tahoma" w:hAnsi="Tahoma" w:cs="Tahoma"/>
        </w:rPr>
        <w:t>Termin wykonania zamówienia.</w:t>
      </w:r>
    </w:p>
    <w:p w14:paraId="205CE389" w14:textId="77777777" w:rsidR="00201314" w:rsidRPr="005063E7" w:rsidRDefault="00563200" w:rsidP="00F83F7C">
      <w:pPr>
        <w:numPr>
          <w:ilvl w:val="0"/>
          <w:numId w:val="1"/>
        </w:numPr>
        <w:jc w:val="both"/>
        <w:rPr>
          <w:rFonts w:ascii="Tahoma" w:hAnsi="Tahoma" w:cs="Tahoma"/>
        </w:rPr>
      </w:pPr>
      <w:r w:rsidRPr="005063E7">
        <w:rPr>
          <w:rFonts w:ascii="Tahoma" w:hAnsi="Tahoma" w:cs="Tahoma"/>
        </w:rPr>
        <w:t>W</w:t>
      </w:r>
      <w:r w:rsidR="00201314" w:rsidRPr="005063E7">
        <w:rPr>
          <w:rFonts w:ascii="Tahoma" w:hAnsi="Tahoma" w:cs="Tahoma"/>
        </w:rPr>
        <w:t>arunk</w:t>
      </w:r>
      <w:r w:rsidRPr="005063E7">
        <w:rPr>
          <w:rFonts w:ascii="Tahoma" w:hAnsi="Tahoma" w:cs="Tahoma"/>
        </w:rPr>
        <w:t>i</w:t>
      </w:r>
      <w:r w:rsidR="00201314" w:rsidRPr="005063E7">
        <w:rPr>
          <w:rFonts w:ascii="Tahoma" w:hAnsi="Tahoma" w:cs="Tahoma"/>
        </w:rPr>
        <w:t xml:space="preserve"> udziału w postępowaniu </w:t>
      </w:r>
      <w:r w:rsidR="009E2BC7" w:rsidRPr="005063E7">
        <w:rPr>
          <w:rFonts w:ascii="Tahoma" w:hAnsi="Tahoma" w:cs="Tahoma"/>
        </w:rPr>
        <w:t>oraz podstawy wykluczenia z postępowania</w:t>
      </w:r>
      <w:r w:rsidR="006F74EB" w:rsidRPr="005063E7">
        <w:rPr>
          <w:rFonts w:ascii="Tahoma" w:hAnsi="Tahoma" w:cs="Tahoma"/>
        </w:rPr>
        <w:t>.</w:t>
      </w:r>
    </w:p>
    <w:p w14:paraId="2691B0AC" w14:textId="77777777" w:rsidR="006F74EB" w:rsidRPr="005063E7" w:rsidRDefault="006F74EB" w:rsidP="006F74EB">
      <w:pPr>
        <w:numPr>
          <w:ilvl w:val="0"/>
          <w:numId w:val="1"/>
        </w:numPr>
        <w:jc w:val="both"/>
        <w:rPr>
          <w:rFonts w:ascii="Tahoma" w:hAnsi="Tahoma" w:cs="Tahoma"/>
        </w:rPr>
      </w:pPr>
      <w:r w:rsidRPr="005063E7">
        <w:rPr>
          <w:rFonts w:ascii="Tahoma" w:hAnsi="Tahoma" w:cs="Tahoma"/>
        </w:rPr>
        <w:t>Wykaz oświadczeń lub dokumentów, potwierdzających spełnianie warunków udziału w postępowaniu oraz brak podstaw wykluczenia.</w:t>
      </w:r>
    </w:p>
    <w:p w14:paraId="002C8263" w14:textId="77777777" w:rsidR="006F74EB" w:rsidRDefault="00201314" w:rsidP="00F312D4">
      <w:pPr>
        <w:numPr>
          <w:ilvl w:val="0"/>
          <w:numId w:val="1"/>
        </w:numPr>
        <w:jc w:val="both"/>
        <w:rPr>
          <w:rFonts w:ascii="Tahoma" w:hAnsi="Tahoma" w:cs="Tahoma"/>
        </w:rPr>
      </w:pPr>
      <w:r w:rsidRPr="005063E7">
        <w:rPr>
          <w:rFonts w:ascii="Tahoma" w:hAnsi="Tahoma" w:cs="Tahoma"/>
        </w:rPr>
        <w:t>Informacj</w:t>
      </w:r>
      <w:r w:rsidR="009B6790" w:rsidRPr="005063E7">
        <w:rPr>
          <w:rFonts w:ascii="Tahoma" w:hAnsi="Tahoma" w:cs="Tahoma"/>
        </w:rPr>
        <w:t>a</w:t>
      </w:r>
      <w:r w:rsidRPr="005063E7">
        <w:rPr>
          <w:rFonts w:ascii="Tahoma" w:hAnsi="Tahoma" w:cs="Tahoma"/>
        </w:rPr>
        <w:t xml:space="preserve"> o sposobie porozumiewania się </w:t>
      </w:r>
      <w:r w:rsidR="00745B1C" w:rsidRPr="005063E7">
        <w:rPr>
          <w:rFonts w:ascii="Tahoma" w:hAnsi="Tahoma" w:cs="Tahoma"/>
        </w:rPr>
        <w:t>Z</w:t>
      </w:r>
      <w:r w:rsidRPr="005063E7">
        <w:rPr>
          <w:rFonts w:ascii="Tahoma" w:hAnsi="Tahoma" w:cs="Tahoma"/>
        </w:rPr>
        <w:t>amawiającego z</w:t>
      </w:r>
      <w:r w:rsidRPr="006F74EB">
        <w:rPr>
          <w:rFonts w:ascii="Tahoma" w:hAnsi="Tahoma" w:cs="Tahoma"/>
        </w:rPr>
        <w:t xml:space="preserve"> </w:t>
      </w:r>
      <w:r w:rsidR="00860966" w:rsidRPr="006F74EB">
        <w:rPr>
          <w:rFonts w:ascii="Tahoma" w:hAnsi="Tahoma" w:cs="Tahoma"/>
        </w:rPr>
        <w:t>Wykonaw</w:t>
      </w:r>
      <w:r w:rsidRPr="006F74EB">
        <w:rPr>
          <w:rFonts w:ascii="Tahoma" w:hAnsi="Tahoma" w:cs="Tahoma"/>
        </w:rPr>
        <w:t xml:space="preserve">cami oraz przekazywania oświadczeń </w:t>
      </w:r>
      <w:r w:rsidR="00BA03D1" w:rsidRPr="006F74EB">
        <w:rPr>
          <w:rFonts w:ascii="Tahoma" w:hAnsi="Tahoma" w:cs="Tahoma"/>
        </w:rPr>
        <w:t>lub</w:t>
      </w:r>
      <w:r w:rsidR="006F74EB">
        <w:rPr>
          <w:rFonts w:ascii="Tahoma" w:hAnsi="Tahoma" w:cs="Tahoma"/>
        </w:rPr>
        <w:t xml:space="preserve"> dokumentów.</w:t>
      </w:r>
    </w:p>
    <w:p w14:paraId="4692C04C" w14:textId="77777777" w:rsidR="00201314" w:rsidRPr="006F74EB" w:rsidRDefault="00201314" w:rsidP="00F312D4">
      <w:pPr>
        <w:numPr>
          <w:ilvl w:val="0"/>
          <w:numId w:val="1"/>
        </w:numPr>
        <w:jc w:val="both"/>
        <w:rPr>
          <w:rFonts w:ascii="Tahoma" w:hAnsi="Tahoma" w:cs="Tahoma"/>
        </w:rPr>
      </w:pPr>
      <w:r w:rsidRPr="006F74EB">
        <w:rPr>
          <w:rFonts w:ascii="Tahoma" w:hAnsi="Tahoma" w:cs="Tahoma"/>
        </w:rPr>
        <w:t xml:space="preserve">Opis sposobu udzielania wyjaśnień dotyczących </w:t>
      </w:r>
      <w:r w:rsidR="00224DE7" w:rsidRPr="006F74EB">
        <w:rPr>
          <w:rFonts w:ascii="Tahoma" w:hAnsi="Tahoma" w:cs="Tahoma"/>
        </w:rPr>
        <w:t>SIWZ</w:t>
      </w:r>
      <w:r w:rsidRPr="006F74EB">
        <w:rPr>
          <w:rFonts w:ascii="Tahoma" w:hAnsi="Tahoma" w:cs="Tahoma"/>
        </w:rPr>
        <w:t xml:space="preserve"> oraz oświadczenie, czy zamierza</w:t>
      </w:r>
      <w:r w:rsidR="00C04434" w:rsidRPr="006F74EB">
        <w:rPr>
          <w:rFonts w:ascii="Tahoma" w:hAnsi="Tahoma" w:cs="Tahoma"/>
        </w:rPr>
        <w:t xml:space="preserve"> się zwołać zebranie </w:t>
      </w:r>
      <w:r w:rsidR="00860966" w:rsidRPr="006F74EB">
        <w:rPr>
          <w:rFonts w:ascii="Tahoma" w:hAnsi="Tahoma" w:cs="Tahoma"/>
        </w:rPr>
        <w:t>Wykonaw</w:t>
      </w:r>
      <w:r w:rsidR="00C04434" w:rsidRPr="006F74EB">
        <w:rPr>
          <w:rFonts w:ascii="Tahoma" w:hAnsi="Tahoma" w:cs="Tahoma"/>
        </w:rPr>
        <w:t>ców.</w:t>
      </w:r>
    </w:p>
    <w:p w14:paraId="06E7F42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Wskazanie osób uprawnionych do p</w:t>
      </w:r>
      <w:r w:rsidR="00C04434" w:rsidRPr="00252FC7">
        <w:rPr>
          <w:rFonts w:ascii="Tahoma" w:hAnsi="Tahoma" w:cs="Tahoma"/>
        </w:rPr>
        <w:t xml:space="preserve">orozumiewania się z </w:t>
      </w:r>
      <w:r w:rsidR="00860966" w:rsidRPr="00252FC7">
        <w:rPr>
          <w:rFonts w:ascii="Tahoma" w:hAnsi="Tahoma" w:cs="Tahoma"/>
        </w:rPr>
        <w:t>Wykonaw</w:t>
      </w:r>
      <w:r w:rsidR="00C04434" w:rsidRPr="00252FC7">
        <w:rPr>
          <w:rFonts w:ascii="Tahoma" w:hAnsi="Tahoma" w:cs="Tahoma"/>
        </w:rPr>
        <w:t>cami.</w:t>
      </w:r>
    </w:p>
    <w:p w14:paraId="0B8E4FDE"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Wymagania dotyczące wadium.</w:t>
      </w:r>
    </w:p>
    <w:p w14:paraId="6D9AA700"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Termin związania ofertą.</w:t>
      </w:r>
    </w:p>
    <w:p w14:paraId="6105A36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O</w:t>
      </w:r>
      <w:r w:rsidR="00C04434" w:rsidRPr="00252FC7">
        <w:rPr>
          <w:rFonts w:ascii="Tahoma" w:hAnsi="Tahoma" w:cs="Tahoma"/>
        </w:rPr>
        <w:t>pis sposobu przygotowania ofert.</w:t>
      </w:r>
    </w:p>
    <w:p w14:paraId="305AC917"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Miejsce oraz termin składania i </w:t>
      </w:r>
      <w:r w:rsidR="00C04434" w:rsidRPr="00252FC7">
        <w:rPr>
          <w:rFonts w:ascii="Tahoma" w:hAnsi="Tahoma" w:cs="Tahoma"/>
        </w:rPr>
        <w:t>otwarcia ofert.</w:t>
      </w:r>
    </w:p>
    <w:p w14:paraId="25E137F2" w14:textId="77777777" w:rsidR="00E82ED5" w:rsidRPr="005063E7" w:rsidRDefault="00C04434" w:rsidP="00E82ED5">
      <w:pPr>
        <w:numPr>
          <w:ilvl w:val="0"/>
          <w:numId w:val="1"/>
        </w:numPr>
        <w:jc w:val="both"/>
        <w:rPr>
          <w:rFonts w:ascii="Tahoma" w:hAnsi="Tahoma" w:cs="Tahoma"/>
        </w:rPr>
      </w:pPr>
      <w:r w:rsidRPr="00252FC7">
        <w:rPr>
          <w:rFonts w:ascii="Tahoma" w:hAnsi="Tahoma" w:cs="Tahoma"/>
        </w:rPr>
        <w:t xml:space="preserve"> Opis </w:t>
      </w:r>
      <w:r w:rsidRPr="005063E7">
        <w:rPr>
          <w:rFonts w:ascii="Tahoma" w:hAnsi="Tahoma" w:cs="Tahoma"/>
        </w:rPr>
        <w:t>sposobu obliczenia ceny.</w:t>
      </w:r>
    </w:p>
    <w:p w14:paraId="4C2C086B" w14:textId="77777777" w:rsidR="00E82ED5" w:rsidRPr="005063E7" w:rsidRDefault="00201314" w:rsidP="00E82ED5">
      <w:pPr>
        <w:numPr>
          <w:ilvl w:val="0"/>
          <w:numId w:val="1"/>
        </w:numPr>
        <w:jc w:val="both"/>
        <w:rPr>
          <w:rFonts w:ascii="Tahoma" w:hAnsi="Tahoma" w:cs="Tahoma"/>
        </w:rPr>
      </w:pPr>
      <w:r w:rsidRPr="005063E7">
        <w:rPr>
          <w:rFonts w:ascii="Tahoma" w:hAnsi="Tahoma" w:cs="Tahoma"/>
        </w:rPr>
        <w:t>Informacje dotyczące walut obcych, w jakich mogą być</w:t>
      </w:r>
      <w:r w:rsidR="00745B1C" w:rsidRPr="005063E7">
        <w:rPr>
          <w:rFonts w:ascii="Tahoma" w:hAnsi="Tahoma" w:cs="Tahoma"/>
        </w:rPr>
        <w:t xml:space="preserve"> prowadzone rozliczenia między Z</w:t>
      </w:r>
      <w:r w:rsidRPr="005063E7">
        <w:rPr>
          <w:rFonts w:ascii="Tahoma" w:hAnsi="Tahoma" w:cs="Tahoma"/>
        </w:rPr>
        <w:t xml:space="preserve">amawiającym </w:t>
      </w:r>
      <w:r w:rsidR="00745B1C" w:rsidRPr="005063E7">
        <w:rPr>
          <w:rFonts w:ascii="Tahoma" w:hAnsi="Tahoma" w:cs="Tahoma"/>
        </w:rPr>
        <w:br/>
      </w:r>
      <w:r w:rsidRPr="005063E7">
        <w:rPr>
          <w:rFonts w:ascii="Tahoma" w:hAnsi="Tahoma" w:cs="Tahoma"/>
        </w:rPr>
        <w:t xml:space="preserve">a </w:t>
      </w:r>
      <w:r w:rsidR="003D5FB0" w:rsidRPr="005063E7">
        <w:rPr>
          <w:rFonts w:ascii="Tahoma" w:hAnsi="Tahoma" w:cs="Tahoma"/>
        </w:rPr>
        <w:t xml:space="preserve"> </w:t>
      </w:r>
      <w:r w:rsidR="00860966" w:rsidRPr="005063E7">
        <w:rPr>
          <w:rFonts w:ascii="Tahoma" w:hAnsi="Tahoma" w:cs="Tahoma"/>
        </w:rPr>
        <w:t>Wykonaw</w:t>
      </w:r>
      <w:r w:rsidR="00C04434" w:rsidRPr="005063E7">
        <w:rPr>
          <w:rFonts w:ascii="Tahoma" w:hAnsi="Tahoma" w:cs="Tahoma"/>
        </w:rPr>
        <w:t>cą.</w:t>
      </w:r>
    </w:p>
    <w:p w14:paraId="504BD1FA" w14:textId="77777777" w:rsidR="00E82ED5" w:rsidRPr="005063E7" w:rsidRDefault="0003724E" w:rsidP="0003724E">
      <w:pPr>
        <w:numPr>
          <w:ilvl w:val="0"/>
          <w:numId w:val="1"/>
        </w:numPr>
        <w:jc w:val="both"/>
        <w:rPr>
          <w:rFonts w:ascii="Tahoma" w:hAnsi="Tahoma" w:cs="Tahoma"/>
        </w:rPr>
      </w:pPr>
      <w:r w:rsidRPr="005063E7">
        <w:rPr>
          <w:rFonts w:ascii="Tahoma" w:hAnsi="Tahoma" w:cs="Tahoma"/>
        </w:rPr>
        <w:t>Opis  kryteriów,  którymi  zamawiający  będzie  się  kierował  przy  wyborze  oferty, wraz z podaniem wag tych kryteriów i sposobu oceny ofert.</w:t>
      </w:r>
    </w:p>
    <w:p w14:paraId="07C34D40" w14:textId="77777777" w:rsidR="00E82ED5" w:rsidRPr="005063E7" w:rsidRDefault="00946694" w:rsidP="00E82ED5">
      <w:pPr>
        <w:numPr>
          <w:ilvl w:val="0"/>
          <w:numId w:val="1"/>
        </w:numPr>
        <w:jc w:val="both"/>
        <w:rPr>
          <w:rFonts w:ascii="Tahoma" w:hAnsi="Tahoma" w:cs="Tahoma"/>
        </w:rPr>
      </w:pPr>
      <w:r w:rsidRPr="005063E7">
        <w:rPr>
          <w:rFonts w:ascii="Tahoma" w:hAnsi="Tahoma" w:cs="Tahoma"/>
        </w:rPr>
        <w:t>Czynności wykonywa</w:t>
      </w:r>
      <w:r w:rsidR="00C04434" w:rsidRPr="005063E7">
        <w:rPr>
          <w:rFonts w:ascii="Tahoma" w:hAnsi="Tahoma" w:cs="Tahoma"/>
        </w:rPr>
        <w:t>ne przy otwarciu i ocenie ofert.</w:t>
      </w:r>
    </w:p>
    <w:p w14:paraId="6A77332A" w14:textId="77777777" w:rsidR="00E82ED5" w:rsidRPr="00252FC7" w:rsidRDefault="00946694" w:rsidP="00E82ED5">
      <w:pPr>
        <w:numPr>
          <w:ilvl w:val="0"/>
          <w:numId w:val="1"/>
        </w:numPr>
        <w:jc w:val="both"/>
        <w:rPr>
          <w:rFonts w:ascii="Tahoma" w:hAnsi="Tahoma" w:cs="Tahoma"/>
        </w:rPr>
      </w:pPr>
      <w:r w:rsidRPr="005063E7">
        <w:rPr>
          <w:rFonts w:ascii="Tahoma" w:hAnsi="Tahoma" w:cs="Tahoma"/>
        </w:rPr>
        <w:t>Informacja o formalnościach, jakie</w:t>
      </w:r>
      <w:r w:rsidRPr="00252FC7">
        <w:rPr>
          <w:rFonts w:ascii="Tahoma" w:hAnsi="Tahoma" w:cs="Tahoma"/>
        </w:rPr>
        <w:t xml:space="preserve"> powinny zostać dopełnione po wyborze oferty w celu zawarcia umowy w</w:t>
      </w:r>
      <w:r w:rsidR="00C04434" w:rsidRPr="00252FC7">
        <w:rPr>
          <w:rFonts w:ascii="Tahoma" w:hAnsi="Tahoma" w:cs="Tahoma"/>
        </w:rPr>
        <w:t xml:space="preserve"> sprawie zamówienia publicznego.</w:t>
      </w:r>
    </w:p>
    <w:p w14:paraId="79F2C4D2"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Wymagania dotyczące zabezpiecz</w:t>
      </w:r>
      <w:r w:rsidR="00C04434" w:rsidRPr="00252FC7">
        <w:rPr>
          <w:rFonts w:ascii="Tahoma" w:hAnsi="Tahoma" w:cs="Tahoma"/>
        </w:rPr>
        <w:t>enia należytego wykonania umowy.</w:t>
      </w:r>
    </w:p>
    <w:p w14:paraId="7175A213"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Istotne dla stron postanowienia, które zostaną wprowadzone do treści zawieranej umowy, w sprawie zam</w:t>
      </w:r>
      <w:r w:rsidR="0020301B" w:rsidRPr="00252FC7">
        <w:rPr>
          <w:rFonts w:ascii="Tahoma" w:hAnsi="Tahoma" w:cs="Tahoma"/>
        </w:rPr>
        <w:t>ówienia publicznego.</w:t>
      </w:r>
    </w:p>
    <w:p w14:paraId="48D7A16C" w14:textId="77777777" w:rsidR="00E82ED5" w:rsidRPr="00E85D5D" w:rsidRDefault="00946694" w:rsidP="00E82ED5">
      <w:pPr>
        <w:numPr>
          <w:ilvl w:val="0"/>
          <w:numId w:val="1"/>
        </w:numPr>
        <w:jc w:val="both"/>
        <w:rPr>
          <w:rFonts w:ascii="Tahoma" w:hAnsi="Tahoma" w:cs="Tahoma"/>
        </w:rPr>
      </w:pPr>
      <w:r w:rsidRPr="00252FC7">
        <w:rPr>
          <w:rFonts w:ascii="Tahoma" w:hAnsi="Tahoma" w:cs="Tahoma"/>
          <w:kern w:val="26"/>
        </w:rPr>
        <w:t xml:space="preserve">Pouczenie o środkach ochrony prawnej przysługujących </w:t>
      </w:r>
      <w:r w:rsidR="00860966" w:rsidRPr="00252FC7">
        <w:rPr>
          <w:rFonts w:ascii="Tahoma" w:hAnsi="Tahoma" w:cs="Tahoma"/>
          <w:kern w:val="26"/>
        </w:rPr>
        <w:t>Wykonaw</w:t>
      </w:r>
      <w:r w:rsidRPr="00252FC7">
        <w:rPr>
          <w:rFonts w:ascii="Tahoma" w:hAnsi="Tahoma" w:cs="Tahoma"/>
          <w:kern w:val="26"/>
        </w:rPr>
        <w:t>cy w toku postępowania o udzielenie zamówienia.</w:t>
      </w:r>
    </w:p>
    <w:p w14:paraId="13588314" w14:textId="77777777" w:rsidR="00E85D5D" w:rsidRPr="00E85D5D" w:rsidRDefault="00E85D5D" w:rsidP="00E85D5D">
      <w:pPr>
        <w:pStyle w:val="Normalny15pt"/>
        <w:spacing w:line="240" w:lineRule="auto"/>
        <w:ind w:left="782" w:hanging="357"/>
        <w:rPr>
          <w:rFonts w:ascii="Tahoma" w:hAnsi="Tahoma" w:cs="Tahoma"/>
        </w:rPr>
      </w:pPr>
      <w:r w:rsidRPr="00E85D5D">
        <w:rPr>
          <w:rFonts w:ascii="Tahoma" w:hAnsi="Tahoma" w:cs="Tahoma"/>
          <w:sz w:val="20"/>
          <w:szCs w:val="20"/>
        </w:rPr>
        <w:t>Informacja o przetwarzaniu danych osobowych przez zamawiającego</w:t>
      </w:r>
      <w:r w:rsidR="00EC34F5">
        <w:rPr>
          <w:rFonts w:ascii="Tahoma" w:hAnsi="Tahoma" w:cs="Tahoma"/>
          <w:sz w:val="20"/>
          <w:szCs w:val="20"/>
        </w:rPr>
        <w:t>.</w:t>
      </w:r>
    </w:p>
    <w:p w14:paraId="45A95DBF" w14:textId="77777777" w:rsidR="003E7BD0" w:rsidRPr="00236B20" w:rsidRDefault="003E7BD0" w:rsidP="00E85D5D">
      <w:pPr>
        <w:pStyle w:val="Normalny15pt"/>
        <w:spacing w:line="240" w:lineRule="auto"/>
        <w:ind w:left="782" w:hanging="357"/>
        <w:rPr>
          <w:rFonts w:ascii="Tahoma" w:hAnsi="Tahoma" w:cs="Tahoma"/>
          <w:sz w:val="20"/>
          <w:szCs w:val="20"/>
        </w:rPr>
      </w:pPr>
      <w:r w:rsidRPr="00E85D5D">
        <w:rPr>
          <w:rFonts w:ascii="Tahoma" w:hAnsi="Tahoma" w:cs="Tahoma"/>
          <w:kern w:val="26"/>
          <w:sz w:val="20"/>
          <w:szCs w:val="20"/>
        </w:rPr>
        <w:t>Wykaz załączników.</w:t>
      </w:r>
    </w:p>
    <w:p w14:paraId="544DA9DA" w14:textId="77777777" w:rsidR="00236B20" w:rsidRPr="00E85D5D" w:rsidRDefault="00236B20" w:rsidP="00236B20">
      <w:pPr>
        <w:pStyle w:val="Normalny15pt"/>
        <w:numPr>
          <w:ilvl w:val="0"/>
          <w:numId w:val="0"/>
        </w:numPr>
        <w:spacing w:line="240" w:lineRule="auto"/>
        <w:ind w:left="782"/>
        <w:rPr>
          <w:rFonts w:ascii="Tahoma" w:hAnsi="Tahoma" w:cs="Tahoma"/>
          <w:sz w:val="20"/>
          <w:szCs w:val="20"/>
        </w:rPr>
      </w:pPr>
    </w:p>
    <w:p w14:paraId="0D7E4D2B" w14:textId="77777777" w:rsidR="00145BAF" w:rsidRPr="00252FC7" w:rsidRDefault="00145BAF" w:rsidP="00AF41DE">
      <w:pPr>
        <w:pStyle w:val="Nagwek1"/>
        <w:pBdr>
          <w:top w:val="single" w:sz="4" w:space="1" w:color="auto"/>
          <w:bottom w:val="single" w:sz="4" w:space="1" w:color="auto"/>
        </w:pBdr>
        <w:shd w:val="clear" w:color="auto" w:fill="F3F3F3"/>
        <w:ind w:left="426" w:hanging="426"/>
        <w:jc w:val="both"/>
        <w:rPr>
          <w:rFonts w:ascii="Tahoma" w:hAnsi="Tahoma" w:cs="Tahoma"/>
          <w:bCs/>
          <w:sz w:val="20"/>
          <w:u w:val="none"/>
        </w:rPr>
      </w:pPr>
      <w:r w:rsidRPr="00252FC7">
        <w:rPr>
          <w:rFonts w:ascii="Tahoma" w:hAnsi="Tahoma" w:cs="Tahoma"/>
          <w:bCs/>
          <w:sz w:val="20"/>
          <w:u w:val="none"/>
        </w:rPr>
        <w:t>1. NAZWA ORAZ ADRES ZAMAWIAJĄCEGO</w:t>
      </w:r>
    </w:p>
    <w:p w14:paraId="416329DC" w14:textId="77777777" w:rsidR="00145BAF" w:rsidRPr="00252FC7" w:rsidRDefault="00145BAF" w:rsidP="00F83F7C">
      <w:pPr>
        <w:pStyle w:val="Tekstpodstawowywcity3"/>
        <w:spacing w:line="240" w:lineRule="auto"/>
        <w:rPr>
          <w:rFonts w:ascii="Tahoma" w:hAnsi="Tahoma" w:cs="Tahoma"/>
          <w:sz w:val="20"/>
        </w:rPr>
      </w:pPr>
    </w:p>
    <w:p w14:paraId="1449C274" w14:textId="60C66D08" w:rsidR="00530FA8" w:rsidRPr="00252FC7" w:rsidRDefault="008A4CFB" w:rsidP="00236B20">
      <w:pPr>
        <w:pStyle w:val="Tekstpodstawowywcity3"/>
        <w:spacing w:line="240" w:lineRule="auto"/>
        <w:ind w:left="0"/>
        <w:rPr>
          <w:rFonts w:ascii="Tahoma" w:hAnsi="Tahoma" w:cs="Tahoma"/>
          <w:sz w:val="20"/>
        </w:rPr>
      </w:pPr>
      <w:r>
        <w:rPr>
          <w:rFonts w:ascii="Tahoma" w:hAnsi="Tahoma" w:cs="Tahoma"/>
          <w:sz w:val="20"/>
        </w:rPr>
        <w:t xml:space="preserve">Miasto i </w:t>
      </w:r>
      <w:r w:rsidR="00DB2821" w:rsidRPr="00252FC7">
        <w:rPr>
          <w:rFonts w:ascii="Tahoma" w:hAnsi="Tahoma" w:cs="Tahoma"/>
          <w:sz w:val="20"/>
        </w:rPr>
        <w:t xml:space="preserve">Gmina </w:t>
      </w:r>
      <w:r>
        <w:rPr>
          <w:rFonts w:ascii="Tahoma" w:hAnsi="Tahoma" w:cs="Tahoma"/>
          <w:sz w:val="20"/>
        </w:rPr>
        <w:t>Sanniki</w:t>
      </w:r>
    </w:p>
    <w:p w14:paraId="6CB59456" w14:textId="747C3E28" w:rsidR="00530FA8" w:rsidRPr="00252FC7" w:rsidRDefault="008A4CFB" w:rsidP="00236B20">
      <w:pPr>
        <w:jc w:val="both"/>
        <w:rPr>
          <w:rFonts w:ascii="Tahoma" w:hAnsi="Tahoma" w:cs="Tahoma"/>
        </w:rPr>
      </w:pPr>
      <w:r>
        <w:rPr>
          <w:rFonts w:ascii="Tahoma" w:hAnsi="Tahoma" w:cs="Tahoma"/>
        </w:rPr>
        <w:t>ul. Warszawska 169, 09-540 Sanniki</w:t>
      </w:r>
    </w:p>
    <w:p w14:paraId="0D0889ED" w14:textId="77777777" w:rsidR="00145BAF" w:rsidRDefault="00145BAF" w:rsidP="00F83F7C">
      <w:pPr>
        <w:ind w:left="284"/>
        <w:jc w:val="both"/>
        <w:rPr>
          <w:rFonts w:ascii="Tahoma" w:hAnsi="Tahoma" w:cs="Tahoma"/>
        </w:rPr>
      </w:pPr>
    </w:p>
    <w:p w14:paraId="1BA0051E" w14:textId="77777777" w:rsidR="00145BAF" w:rsidRPr="00252FC7" w:rsidRDefault="00145BAF"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2. TRYB UDZIELENIA ZAMÓWIENIA</w:t>
      </w:r>
    </w:p>
    <w:p w14:paraId="64F11654" w14:textId="77777777" w:rsidR="00A549FD" w:rsidRDefault="00A549FD" w:rsidP="0040289A">
      <w:pPr>
        <w:pStyle w:val="tekst"/>
        <w:jc w:val="both"/>
        <w:rPr>
          <w:rFonts w:ascii="Tahoma" w:hAnsi="Tahoma" w:cs="Tahoma"/>
          <w:sz w:val="20"/>
          <w:szCs w:val="20"/>
        </w:rPr>
      </w:pPr>
    </w:p>
    <w:p w14:paraId="0FF28AD5" w14:textId="77777777" w:rsidR="0040289A" w:rsidRDefault="0040289A" w:rsidP="0040289A">
      <w:pPr>
        <w:pStyle w:val="tekst"/>
        <w:jc w:val="both"/>
        <w:rPr>
          <w:rFonts w:ascii="Tahoma" w:hAnsi="Tahoma" w:cs="Tahoma"/>
          <w:sz w:val="20"/>
          <w:szCs w:val="20"/>
        </w:rPr>
      </w:pPr>
      <w:r w:rsidRPr="00252FC7">
        <w:rPr>
          <w:rFonts w:ascii="Tahoma" w:hAnsi="Tahoma" w:cs="Tahoma"/>
          <w:sz w:val="20"/>
          <w:szCs w:val="20"/>
        </w:rPr>
        <w:t>Postępowanie o udzielenie zamówienia publicznego prowadzone jest w tr</w:t>
      </w:r>
      <w:r w:rsidR="002F26E1">
        <w:rPr>
          <w:rFonts w:ascii="Tahoma" w:hAnsi="Tahoma" w:cs="Tahoma"/>
          <w:sz w:val="20"/>
          <w:szCs w:val="20"/>
        </w:rPr>
        <w:t>ybie przetargu nieograniczonego</w:t>
      </w:r>
      <w:r w:rsidRPr="00A549FD">
        <w:rPr>
          <w:rFonts w:ascii="Tahoma" w:hAnsi="Tahoma" w:cs="Tahoma"/>
          <w:sz w:val="20"/>
          <w:szCs w:val="20"/>
        </w:rPr>
        <w:t xml:space="preserve">. </w:t>
      </w:r>
    </w:p>
    <w:p w14:paraId="4279F340" w14:textId="77777777" w:rsidR="00236B20" w:rsidRPr="00236B20" w:rsidRDefault="00236B20" w:rsidP="00236B20"/>
    <w:p w14:paraId="66C4B996" w14:textId="77777777" w:rsidR="00EE3A05" w:rsidRPr="00252FC7" w:rsidRDefault="00EE3A05" w:rsidP="00EE3A05">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3. OPIS PRZEDMIOTU ZAMÓWIENIA</w:t>
      </w:r>
    </w:p>
    <w:p w14:paraId="24108FC7" w14:textId="77777777" w:rsidR="00B56CD1" w:rsidRDefault="00B56CD1" w:rsidP="00EE3A05">
      <w:pPr>
        <w:pStyle w:val="Tekstpodstawowywcity2"/>
        <w:tabs>
          <w:tab w:val="left" w:pos="1134"/>
        </w:tabs>
        <w:spacing w:line="240" w:lineRule="auto"/>
        <w:ind w:firstLine="0"/>
        <w:rPr>
          <w:rFonts w:ascii="Tahoma" w:hAnsi="Tahoma" w:cs="Tahoma"/>
          <w:sz w:val="20"/>
        </w:rPr>
      </w:pPr>
    </w:p>
    <w:p w14:paraId="2A68886E" w14:textId="77777777" w:rsidR="00EE3A05" w:rsidRPr="00252FC7" w:rsidRDefault="00EE3A05" w:rsidP="00EE3A05">
      <w:pPr>
        <w:tabs>
          <w:tab w:val="left" w:pos="0"/>
        </w:tabs>
        <w:jc w:val="both"/>
        <w:rPr>
          <w:rFonts w:ascii="Tahoma" w:hAnsi="Tahoma" w:cs="Tahoma"/>
          <w:b/>
        </w:rPr>
      </w:pPr>
      <w:r w:rsidRPr="00F313A5">
        <w:rPr>
          <w:rFonts w:ascii="Tahoma" w:hAnsi="Tahoma" w:cs="Tahoma"/>
        </w:rPr>
        <w:t>Szczegółowy opis przedmiotu zamówienia zawarty jest w</w:t>
      </w:r>
      <w:r w:rsidRPr="00252FC7">
        <w:rPr>
          <w:rFonts w:ascii="Tahoma" w:hAnsi="Tahoma" w:cs="Tahoma"/>
          <w:b/>
        </w:rPr>
        <w:t xml:space="preserve"> Załączniku Nr </w:t>
      </w:r>
      <w:r w:rsidR="0027785F">
        <w:rPr>
          <w:rFonts w:ascii="Tahoma" w:hAnsi="Tahoma" w:cs="Tahoma"/>
          <w:b/>
        </w:rPr>
        <w:t>5</w:t>
      </w:r>
      <w:r w:rsidRPr="00252FC7">
        <w:rPr>
          <w:rFonts w:ascii="Tahoma" w:hAnsi="Tahoma" w:cs="Tahoma"/>
          <w:b/>
        </w:rPr>
        <w:t xml:space="preserve"> – Program Ubezpieczenia</w:t>
      </w:r>
    </w:p>
    <w:p w14:paraId="0746B437" w14:textId="77777777" w:rsidR="00EE3A05" w:rsidRPr="00252FC7" w:rsidRDefault="00EE3A05" w:rsidP="00EE3A05">
      <w:pPr>
        <w:tabs>
          <w:tab w:val="left" w:pos="284"/>
        </w:tabs>
        <w:ind w:left="284" w:hanging="567"/>
        <w:jc w:val="both"/>
        <w:rPr>
          <w:rFonts w:ascii="Tahoma" w:hAnsi="Tahoma" w:cs="Tahoma"/>
        </w:rPr>
      </w:pPr>
    </w:p>
    <w:p w14:paraId="3E7C43B3" w14:textId="77777777" w:rsidR="00EE3A05" w:rsidRPr="00F313A5" w:rsidRDefault="00EE3A05" w:rsidP="00EE3A05">
      <w:pPr>
        <w:tabs>
          <w:tab w:val="left" w:pos="0"/>
        </w:tabs>
        <w:jc w:val="both"/>
        <w:rPr>
          <w:rFonts w:ascii="Tahoma" w:hAnsi="Tahoma" w:cs="Tahoma"/>
        </w:rPr>
      </w:pPr>
      <w:r w:rsidRPr="00F313A5">
        <w:rPr>
          <w:rFonts w:ascii="Tahoma" w:hAnsi="Tahoma" w:cs="Tahoma"/>
        </w:rPr>
        <w:t>Zamawiający nie dopuszcza składania ofert wariantowych.</w:t>
      </w:r>
    </w:p>
    <w:p w14:paraId="24A5FEA7" w14:textId="77777777" w:rsidR="009110A5" w:rsidRDefault="009110A5" w:rsidP="00EE3A05">
      <w:pPr>
        <w:tabs>
          <w:tab w:val="left" w:pos="0"/>
        </w:tabs>
        <w:jc w:val="both"/>
        <w:rPr>
          <w:rFonts w:ascii="Tahoma" w:hAnsi="Tahoma" w:cs="Tahoma"/>
          <w:b/>
        </w:rPr>
      </w:pPr>
    </w:p>
    <w:p w14:paraId="0F270ED5" w14:textId="77777777" w:rsidR="00EE3A05" w:rsidRPr="00252FC7" w:rsidRDefault="00EE3A05" w:rsidP="00EE3A05">
      <w:pPr>
        <w:tabs>
          <w:tab w:val="left" w:pos="0"/>
        </w:tabs>
        <w:jc w:val="both"/>
        <w:rPr>
          <w:rFonts w:ascii="Tahoma" w:hAnsi="Tahoma" w:cs="Tahoma"/>
          <w:b/>
        </w:rPr>
      </w:pPr>
      <w:r w:rsidRPr="00252FC7">
        <w:rPr>
          <w:rFonts w:ascii="Tahoma" w:hAnsi="Tahoma" w:cs="Tahoma"/>
          <w:b/>
        </w:rPr>
        <w:t>Wymagania określone przez Zamawiającego dotyczące przedmiotu zamówienia:</w:t>
      </w:r>
    </w:p>
    <w:p w14:paraId="6870C3C3" w14:textId="5334F5D1" w:rsidR="00322779" w:rsidRPr="0067525B" w:rsidRDefault="00565D47" w:rsidP="00934CE2">
      <w:pPr>
        <w:pStyle w:val="Akapitzlist"/>
        <w:numPr>
          <w:ilvl w:val="0"/>
          <w:numId w:val="54"/>
        </w:numPr>
        <w:tabs>
          <w:tab w:val="left" w:pos="0"/>
        </w:tabs>
        <w:ind w:left="567" w:hanging="567"/>
        <w:jc w:val="both"/>
        <w:rPr>
          <w:rFonts w:ascii="Tahoma" w:hAnsi="Tahoma" w:cs="Tahoma"/>
          <w:sz w:val="20"/>
          <w:szCs w:val="20"/>
        </w:rPr>
      </w:pPr>
      <w:r w:rsidRPr="00085584">
        <w:rPr>
          <w:rFonts w:ascii="Tahoma" w:hAnsi="Tahoma" w:cs="Tahoma"/>
          <w:sz w:val="20"/>
          <w:szCs w:val="20"/>
        </w:rPr>
        <w:t xml:space="preserve">Zamawiający </w:t>
      </w:r>
      <w:r w:rsidRPr="008A4CFB">
        <w:rPr>
          <w:rFonts w:ascii="Tahoma" w:hAnsi="Tahoma" w:cs="Tahoma"/>
          <w:sz w:val="20"/>
          <w:szCs w:val="20"/>
        </w:rPr>
        <w:t>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(Dz. U. z 201</w:t>
      </w:r>
      <w:r w:rsidR="00C635AF" w:rsidRPr="008A4CFB">
        <w:rPr>
          <w:rFonts w:ascii="Tahoma" w:hAnsi="Tahoma" w:cs="Tahoma"/>
          <w:sz w:val="20"/>
          <w:szCs w:val="20"/>
        </w:rPr>
        <w:t>9</w:t>
      </w:r>
      <w:r w:rsidRPr="008A4CFB">
        <w:rPr>
          <w:rFonts w:ascii="Tahoma" w:hAnsi="Tahoma" w:cs="Tahoma"/>
          <w:sz w:val="20"/>
          <w:szCs w:val="20"/>
        </w:rPr>
        <w:t xml:space="preserve"> r. poz. </w:t>
      </w:r>
      <w:r w:rsidR="00C635AF" w:rsidRPr="008A4CFB">
        <w:rPr>
          <w:rFonts w:ascii="Tahoma" w:hAnsi="Tahoma" w:cs="Tahoma"/>
          <w:sz w:val="20"/>
          <w:szCs w:val="20"/>
        </w:rPr>
        <w:t>381</w:t>
      </w:r>
      <w:r w:rsidR="00512D9C" w:rsidRPr="008A4CFB">
        <w:rPr>
          <w:rFonts w:ascii="Tahoma" w:hAnsi="Tahoma" w:cs="Tahoma"/>
          <w:sz w:val="20"/>
          <w:szCs w:val="20"/>
        </w:rPr>
        <w:t xml:space="preserve"> z późn. zm</w:t>
      </w:r>
      <w:r w:rsidRPr="008A4CFB">
        <w:rPr>
          <w:rFonts w:ascii="Tahoma" w:hAnsi="Tahoma" w:cs="Tahoma"/>
          <w:sz w:val="20"/>
          <w:szCs w:val="20"/>
        </w:rPr>
        <w:t>)</w:t>
      </w:r>
      <w:r w:rsidR="003F0049" w:rsidRPr="008A4CFB">
        <w:rPr>
          <w:rFonts w:ascii="Tahoma" w:hAnsi="Tahoma" w:cs="Tahoma"/>
          <w:sz w:val="20"/>
          <w:szCs w:val="20"/>
        </w:rPr>
        <w:t>.</w:t>
      </w:r>
    </w:p>
    <w:p w14:paraId="49130D7F" w14:textId="77777777" w:rsidR="00322779" w:rsidRPr="00A549FD" w:rsidRDefault="00EE3A05" w:rsidP="00934CE2">
      <w:pPr>
        <w:pStyle w:val="Akapitzlist"/>
        <w:numPr>
          <w:ilvl w:val="0"/>
          <w:numId w:val="54"/>
        </w:numPr>
        <w:tabs>
          <w:tab w:val="left" w:pos="0"/>
        </w:tabs>
        <w:ind w:left="567" w:hanging="567"/>
        <w:jc w:val="both"/>
        <w:rPr>
          <w:rFonts w:ascii="Tahoma" w:hAnsi="Tahoma" w:cs="Tahoma"/>
          <w:sz w:val="20"/>
          <w:szCs w:val="20"/>
        </w:rPr>
      </w:pPr>
      <w:r w:rsidRPr="00A549FD">
        <w:rPr>
          <w:rFonts w:ascii="Tahoma" w:hAnsi="Tahoma" w:cs="Tahoma"/>
          <w:sz w:val="20"/>
          <w:szCs w:val="20"/>
        </w:rPr>
        <w:lastRenderedPageBreak/>
        <w:t xml:space="preserve">Wykonawca musi posiadać ogólne (szczególne) warunki </w:t>
      </w:r>
      <w:r w:rsidR="006515F0" w:rsidRPr="00A549FD">
        <w:rPr>
          <w:rFonts w:ascii="Tahoma" w:hAnsi="Tahoma" w:cs="Tahoma"/>
          <w:sz w:val="20"/>
          <w:szCs w:val="20"/>
        </w:rPr>
        <w:t>ubezpieczenia</w:t>
      </w:r>
      <w:r w:rsidR="00DF1786" w:rsidRPr="00A549FD">
        <w:rPr>
          <w:rFonts w:ascii="Tahoma" w:hAnsi="Tahoma" w:cs="Tahoma"/>
          <w:sz w:val="20"/>
          <w:szCs w:val="20"/>
        </w:rPr>
        <w:t xml:space="preserve">, zwane dalej OWU, </w:t>
      </w:r>
      <w:r w:rsidRPr="00A549FD">
        <w:rPr>
          <w:rFonts w:ascii="Tahoma" w:hAnsi="Tahoma" w:cs="Tahoma"/>
          <w:sz w:val="20"/>
          <w:szCs w:val="20"/>
        </w:rPr>
        <w:t>wszystkich ubezpieczeń okreś</w:t>
      </w:r>
      <w:r w:rsidR="00F716A9" w:rsidRPr="00A549FD">
        <w:rPr>
          <w:rFonts w:ascii="Tahoma" w:hAnsi="Tahoma" w:cs="Tahoma"/>
          <w:sz w:val="20"/>
          <w:szCs w:val="20"/>
        </w:rPr>
        <w:t>lonych w przedmiocie zamówienia.</w:t>
      </w:r>
    </w:p>
    <w:p w14:paraId="75037CFE" w14:textId="77777777" w:rsidR="005063E7" w:rsidRPr="00395DD1" w:rsidRDefault="005063E7" w:rsidP="00934CE2">
      <w:pPr>
        <w:pStyle w:val="Akapitzlist"/>
        <w:numPr>
          <w:ilvl w:val="0"/>
          <w:numId w:val="54"/>
        </w:numPr>
        <w:tabs>
          <w:tab w:val="left" w:pos="0"/>
        </w:tabs>
        <w:ind w:left="567" w:hanging="567"/>
        <w:jc w:val="both"/>
        <w:rPr>
          <w:rFonts w:ascii="Tahoma" w:hAnsi="Tahoma" w:cs="Tahoma"/>
          <w:sz w:val="20"/>
          <w:szCs w:val="20"/>
        </w:rPr>
      </w:pPr>
      <w:r w:rsidRPr="00395DD1">
        <w:rPr>
          <w:rFonts w:ascii="Tahoma" w:hAnsi="Tahoma" w:cs="Tahoma"/>
          <w:sz w:val="20"/>
          <w:szCs w:val="20"/>
        </w:rPr>
        <w:t>Zamawiający wymaga wskazania przez Wykonawcę, którego oferta zostanie wybrana jako najwyżej oceniona, imienia i nazwiska wraz z danymi kontaktowymi:</w:t>
      </w:r>
    </w:p>
    <w:p w14:paraId="21DF1A01"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6F56A6A"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xml:space="preserve">- osoby/osób wyznaczonej/ych przez Wykonawcę do współpracy z Zamawiającym w okresie realizacji </w:t>
      </w:r>
      <w:r w:rsidRPr="0067525B">
        <w:rPr>
          <w:rFonts w:ascii="Tahoma" w:hAnsi="Tahoma" w:cs="Tahoma"/>
          <w:sz w:val="20"/>
          <w:szCs w:val="20"/>
        </w:rPr>
        <w:t xml:space="preserve">Zamówienia </w:t>
      </w:r>
      <w:r w:rsidR="00395DD1" w:rsidRPr="0067525B">
        <w:rPr>
          <w:rFonts w:ascii="Tahoma" w:hAnsi="Tahoma" w:cs="Tahoma"/>
          <w:sz w:val="20"/>
          <w:szCs w:val="20"/>
        </w:rPr>
        <w:t>w zakresie nadzoru procesu obsługi i likwidacji szkód</w:t>
      </w:r>
      <w:r w:rsidRPr="0067525B">
        <w:rPr>
          <w:rFonts w:ascii="Tahoma" w:hAnsi="Tahoma" w:cs="Tahoma"/>
          <w:sz w:val="20"/>
          <w:szCs w:val="20"/>
        </w:rPr>
        <w:t>,</w:t>
      </w:r>
    </w:p>
    <w:p w14:paraId="10001404" w14:textId="77777777" w:rsidR="005063E7"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przy czym osoby te należy wskazać w umowie o udzielenie zamówienia publicznego.</w:t>
      </w:r>
    </w:p>
    <w:p w14:paraId="740C8186" w14:textId="77777777" w:rsidR="004178D9" w:rsidRPr="00252FC7" w:rsidRDefault="004178D9" w:rsidP="00EE3A05">
      <w:pPr>
        <w:pStyle w:val="WW-Tekstpodstawowy3"/>
        <w:rPr>
          <w:rFonts w:ascii="Tahoma" w:hAnsi="Tahoma" w:cs="Tahoma"/>
          <w:color w:val="0070C0"/>
          <w:sz w:val="20"/>
          <w:u w:val="none"/>
        </w:rPr>
      </w:pPr>
    </w:p>
    <w:p w14:paraId="1ED1F8C7" w14:textId="77777777" w:rsidR="001D7450" w:rsidRPr="00252FC7" w:rsidRDefault="00EE3A05" w:rsidP="00F83F7C">
      <w:pPr>
        <w:pStyle w:val="Nagwek1"/>
        <w:pBdr>
          <w:top w:val="single" w:sz="4" w:space="1" w:color="auto"/>
          <w:bottom w:val="single" w:sz="4" w:space="1" w:color="auto"/>
        </w:pBdr>
        <w:shd w:val="clear" w:color="auto" w:fill="F3F3F3"/>
        <w:tabs>
          <w:tab w:val="num" w:pos="284"/>
        </w:tabs>
        <w:ind w:left="284" w:hanging="284"/>
        <w:rPr>
          <w:rFonts w:ascii="Tahoma" w:hAnsi="Tahoma" w:cs="Tahoma"/>
          <w:sz w:val="20"/>
          <w:u w:val="none"/>
        </w:rPr>
      </w:pPr>
      <w:r w:rsidRPr="00252FC7">
        <w:rPr>
          <w:rFonts w:ascii="Tahoma" w:hAnsi="Tahoma" w:cs="Tahoma"/>
          <w:sz w:val="20"/>
          <w:u w:val="none"/>
        </w:rPr>
        <w:t>4</w:t>
      </w:r>
      <w:r w:rsidR="001D7450" w:rsidRPr="00252FC7">
        <w:rPr>
          <w:rFonts w:ascii="Tahoma" w:hAnsi="Tahoma" w:cs="Tahoma"/>
          <w:sz w:val="20"/>
          <w:u w:val="none"/>
        </w:rPr>
        <w:t>. OPIS CZĘŚCI ZAMÓWIENIA, JEŻELI ZAMAWI</w:t>
      </w:r>
      <w:r w:rsidR="009B6790">
        <w:rPr>
          <w:rFonts w:ascii="Tahoma" w:hAnsi="Tahoma" w:cs="Tahoma"/>
          <w:sz w:val="20"/>
          <w:u w:val="none"/>
        </w:rPr>
        <w:t xml:space="preserve">AJĄCY DOPUSZCZA SKŁADANIE OFERT </w:t>
      </w:r>
      <w:r w:rsidR="001D7450" w:rsidRPr="00252FC7">
        <w:rPr>
          <w:rFonts w:ascii="Tahoma" w:hAnsi="Tahoma" w:cs="Tahoma"/>
          <w:sz w:val="20"/>
          <w:u w:val="none"/>
        </w:rPr>
        <w:t>CZĘŚCIOWYCH</w:t>
      </w:r>
    </w:p>
    <w:p w14:paraId="0838C1B7" w14:textId="77777777" w:rsidR="005F6A6C" w:rsidRPr="00252FC7" w:rsidRDefault="005F6A6C" w:rsidP="008A4CFB">
      <w:pPr>
        <w:jc w:val="both"/>
        <w:rPr>
          <w:rFonts w:ascii="Tahoma" w:hAnsi="Tahoma" w:cs="Tahoma"/>
        </w:rPr>
      </w:pPr>
    </w:p>
    <w:p w14:paraId="046C2C1A" w14:textId="77777777" w:rsidR="00A86B25" w:rsidRPr="008A4CFB" w:rsidRDefault="005F6A6C" w:rsidP="00236B20">
      <w:pPr>
        <w:jc w:val="both"/>
        <w:rPr>
          <w:rFonts w:ascii="Tahoma" w:hAnsi="Tahoma" w:cs="Tahoma"/>
          <w:b/>
        </w:rPr>
      </w:pPr>
      <w:r w:rsidRPr="008A4CFB">
        <w:rPr>
          <w:rFonts w:ascii="Tahoma" w:hAnsi="Tahoma" w:cs="Tahoma"/>
          <w:b/>
        </w:rPr>
        <w:t>Dopuszcza się s</w:t>
      </w:r>
      <w:r w:rsidR="00332D6B" w:rsidRPr="008A4CFB">
        <w:rPr>
          <w:rFonts w:ascii="Tahoma" w:hAnsi="Tahoma" w:cs="Tahoma"/>
          <w:b/>
        </w:rPr>
        <w:t>k</w:t>
      </w:r>
      <w:r w:rsidRPr="008A4CFB">
        <w:rPr>
          <w:rFonts w:ascii="Tahoma" w:hAnsi="Tahoma" w:cs="Tahoma"/>
          <w:b/>
        </w:rPr>
        <w:t>ładani</w:t>
      </w:r>
      <w:r w:rsidR="00F95D7F" w:rsidRPr="008A4CFB">
        <w:rPr>
          <w:rFonts w:ascii="Tahoma" w:hAnsi="Tahoma" w:cs="Tahoma"/>
          <w:b/>
        </w:rPr>
        <w:t>e</w:t>
      </w:r>
      <w:r w:rsidR="00A86B25" w:rsidRPr="008A4CFB">
        <w:rPr>
          <w:rFonts w:ascii="Tahoma" w:hAnsi="Tahoma" w:cs="Tahoma"/>
          <w:b/>
        </w:rPr>
        <w:t xml:space="preserve"> ofert częściowych. </w:t>
      </w:r>
    </w:p>
    <w:p w14:paraId="44E491C6" w14:textId="77777777" w:rsidR="009110A5" w:rsidRPr="008A4CFB" w:rsidRDefault="009110A5" w:rsidP="00236B20">
      <w:pPr>
        <w:jc w:val="both"/>
        <w:rPr>
          <w:rFonts w:ascii="Tahoma" w:hAnsi="Tahoma" w:cs="Tahoma"/>
          <w:b/>
        </w:rPr>
      </w:pPr>
    </w:p>
    <w:p w14:paraId="0FB938D7" w14:textId="5B75BD08" w:rsidR="00A86B25" w:rsidRPr="008A4CFB" w:rsidRDefault="00A86B25" w:rsidP="00236B20">
      <w:pPr>
        <w:jc w:val="both"/>
        <w:rPr>
          <w:rFonts w:ascii="Tahoma" w:hAnsi="Tahoma" w:cs="Tahoma"/>
          <w:b/>
        </w:rPr>
      </w:pPr>
      <w:r w:rsidRPr="008A4CFB">
        <w:rPr>
          <w:rFonts w:ascii="Tahoma" w:hAnsi="Tahoma" w:cs="Tahoma"/>
        </w:rPr>
        <w:t>Szczegółowy opis części zamówienia zawarty jest</w:t>
      </w:r>
      <w:r w:rsidRPr="008A4CFB">
        <w:rPr>
          <w:rFonts w:ascii="Tahoma" w:hAnsi="Tahoma" w:cs="Tahoma"/>
          <w:b/>
        </w:rPr>
        <w:t xml:space="preserve"> w Załączniku Nr 5 – Program Ubezpieczenia</w:t>
      </w:r>
      <w:r w:rsidR="00236B20">
        <w:rPr>
          <w:rFonts w:ascii="Tahoma" w:hAnsi="Tahoma" w:cs="Tahoma"/>
          <w:b/>
        </w:rPr>
        <w:t>.</w:t>
      </w:r>
    </w:p>
    <w:p w14:paraId="4FC656C3" w14:textId="77777777" w:rsidR="00A86B25" w:rsidRPr="008A4CFB" w:rsidRDefault="00A86B25" w:rsidP="00236B20">
      <w:pPr>
        <w:jc w:val="both"/>
        <w:rPr>
          <w:rFonts w:ascii="Tahoma" w:hAnsi="Tahoma" w:cs="Tahoma"/>
          <w:b/>
        </w:rPr>
      </w:pPr>
    </w:p>
    <w:p w14:paraId="06FB5BB2" w14:textId="77777777" w:rsidR="005F6A6C" w:rsidRPr="008A4CFB" w:rsidRDefault="00A86B25" w:rsidP="00236B20">
      <w:pPr>
        <w:jc w:val="both"/>
        <w:rPr>
          <w:rFonts w:ascii="Tahoma" w:hAnsi="Tahoma" w:cs="Tahoma"/>
          <w:b/>
        </w:rPr>
      </w:pPr>
      <w:r w:rsidRPr="008A4CFB">
        <w:rPr>
          <w:rFonts w:ascii="Tahoma" w:hAnsi="Tahoma" w:cs="Tahoma"/>
          <w:b/>
        </w:rPr>
        <w:t xml:space="preserve">Wykonawca może złożyć ofertę na wszystkie części zamówienia bądź też na wybrane części zamówienia. Każda z części będzie oceniana odrębnie. </w:t>
      </w:r>
    </w:p>
    <w:p w14:paraId="73F981DE" w14:textId="77777777" w:rsidR="00A86B25" w:rsidRDefault="00A86B25" w:rsidP="002F26E1">
      <w:pPr>
        <w:jc w:val="both"/>
        <w:rPr>
          <w:rFonts w:ascii="Tahoma" w:hAnsi="Tahoma" w:cs="Tahoma"/>
          <w:b/>
          <w:i/>
          <w:highlight w:val="green"/>
        </w:rPr>
      </w:pPr>
    </w:p>
    <w:p w14:paraId="45F8296B" w14:textId="77777777" w:rsidR="001D7450" w:rsidRPr="00A1436B" w:rsidRDefault="00EE3A05" w:rsidP="00F83F7C">
      <w:pPr>
        <w:pStyle w:val="Nagwek1"/>
        <w:pBdr>
          <w:top w:val="single" w:sz="4" w:space="1" w:color="auto"/>
          <w:bottom w:val="single" w:sz="4" w:space="1" w:color="auto"/>
        </w:pBdr>
        <w:shd w:val="clear" w:color="auto" w:fill="F3F3F3"/>
        <w:tabs>
          <w:tab w:val="num" w:pos="284"/>
        </w:tabs>
        <w:ind w:left="284" w:hanging="284"/>
        <w:jc w:val="both"/>
        <w:rPr>
          <w:rFonts w:ascii="Tahoma" w:hAnsi="Tahoma" w:cs="Tahoma"/>
          <w:sz w:val="20"/>
          <w:u w:val="none"/>
        </w:rPr>
      </w:pPr>
      <w:r w:rsidRPr="00A1436B">
        <w:rPr>
          <w:rFonts w:ascii="Tahoma" w:hAnsi="Tahoma" w:cs="Tahoma"/>
          <w:sz w:val="20"/>
          <w:u w:val="none"/>
        </w:rPr>
        <w:t>5</w:t>
      </w:r>
      <w:r w:rsidR="001D7450" w:rsidRPr="00A1436B">
        <w:rPr>
          <w:rFonts w:ascii="Tahoma" w:hAnsi="Tahoma" w:cs="Tahoma"/>
          <w:sz w:val="20"/>
          <w:u w:val="none"/>
        </w:rPr>
        <w:t>. INFORMACJA DOTYCZĄCA UDZIAŁU PODWYKONAWCÓW W PRZEDMIOCIE ZAMÓWIENIA</w:t>
      </w:r>
    </w:p>
    <w:p w14:paraId="5C59CCCE" w14:textId="77777777" w:rsidR="009256F9" w:rsidRPr="009256F9" w:rsidRDefault="009256F9" w:rsidP="009256F9">
      <w:pPr>
        <w:tabs>
          <w:tab w:val="left" w:pos="720"/>
        </w:tabs>
        <w:suppressAutoHyphens/>
        <w:ind w:left="284"/>
        <w:jc w:val="both"/>
        <w:rPr>
          <w:rFonts w:ascii="Tahoma" w:hAnsi="Tahoma"/>
        </w:rPr>
      </w:pPr>
    </w:p>
    <w:p w14:paraId="7C12D9FE" w14:textId="77777777" w:rsidR="003F5AB9" w:rsidRPr="005063E7" w:rsidRDefault="003F5AB9" w:rsidP="00934CE2">
      <w:pPr>
        <w:numPr>
          <w:ilvl w:val="0"/>
          <w:numId w:val="55"/>
        </w:numPr>
        <w:tabs>
          <w:tab w:val="left" w:pos="720"/>
        </w:tabs>
        <w:suppressAutoHyphens/>
        <w:ind w:left="567" w:hanging="567"/>
        <w:jc w:val="both"/>
        <w:rPr>
          <w:rFonts w:ascii="Tahoma" w:hAnsi="Tahoma" w:cs="Tahoma"/>
        </w:rPr>
      </w:pPr>
      <w:r w:rsidRPr="00B7179E">
        <w:rPr>
          <w:rFonts w:ascii="Tahoma" w:hAnsi="Tahoma" w:cs="Tahoma"/>
        </w:rPr>
        <w:t xml:space="preserve">Zamawiający żąda </w:t>
      </w:r>
      <w:r w:rsidRPr="005063E7">
        <w:rPr>
          <w:rFonts w:ascii="Tahoma" w:hAnsi="Tahoma" w:cs="Tahoma"/>
        </w:rPr>
        <w:t xml:space="preserve">wskazania przez </w:t>
      </w:r>
      <w:r w:rsidR="00860966" w:rsidRPr="005063E7">
        <w:rPr>
          <w:rFonts w:ascii="Tahoma" w:hAnsi="Tahoma" w:cs="Tahoma"/>
        </w:rPr>
        <w:t>Wykonaw</w:t>
      </w:r>
      <w:r w:rsidRPr="005063E7">
        <w:rPr>
          <w:rFonts w:ascii="Tahoma" w:hAnsi="Tahoma" w:cs="Tahoma"/>
        </w:rPr>
        <w:t xml:space="preserve">cę w ofercie części zamówienia, </w:t>
      </w:r>
      <w:r w:rsidR="008A72E0" w:rsidRPr="005063E7">
        <w:rPr>
          <w:rFonts w:ascii="Tahoma" w:hAnsi="Tahoma" w:cs="Tahoma"/>
        </w:rPr>
        <w:t>których wykonanie z</w:t>
      </w:r>
      <w:r w:rsidR="00E73C6E" w:rsidRPr="005063E7">
        <w:rPr>
          <w:rFonts w:ascii="Tahoma" w:hAnsi="Tahoma" w:cs="Tahoma"/>
        </w:rPr>
        <w:t>amierza powierzyć podwykonawcom</w:t>
      </w:r>
      <w:r w:rsidR="008A72E0" w:rsidRPr="005063E7">
        <w:rPr>
          <w:rFonts w:ascii="Tahoma" w:hAnsi="Tahoma" w:cs="Tahoma"/>
          <w:b/>
          <w:i/>
        </w:rPr>
        <w:t xml:space="preserve"> </w:t>
      </w:r>
      <w:r w:rsidR="008A72E0" w:rsidRPr="005063E7">
        <w:rPr>
          <w:rFonts w:ascii="Tahoma" w:hAnsi="Tahoma" w:cs="Tahoma"/>
        </w:rPr>
        <w:t>i podania przez wykonawcę firm podwykonawców</w:t>
      </w:r>
      <w:r w:rsidR="00A549FD" w:rsidRPr="005063E7">
        <w:rPr>
          <w:rFonts w:ascii="Tahoma" w:hAnsi="Tahoma" w:cs="Tahoma"/>
        </w:rPr>
        <w:t>.</w:t>
      </w:r>
      <w:r w:rsidR="008B6F6C" w:rsidRPr="005063E7">
        <w:rPr>
          <w:rFonts w:ascii="Tahoma" w:hAnsi="Tahoma" w:cs="Tahoma"/>
          <w:b/>
          <w:i/>
        </w:rPr>
        <w:t xml:space="preserve"> </w:t>
      </w:r>
    </w:p>
    <w:p w14:paraId="7A41D956" w14:textId="77777777" w:rsidR="009256F9" w:rsidRDefault="009256F9" w:rsidP="009256F9">
      <w:pPr>
        <w:tabs>
          <w:tab w:val="left" w:pos="720"/>
        </w:tabs>
        <w:suppressAutoHyphens/>
        <w:jc w:val="both"/>
        <w:rPr>
          <w:rFonts w:ascii="Tahoma" w:hAnsi="Tahoma" w:cs="Tahoma"/>
          <w:lang w:eastAsia="ar-SA"/>
        </w:rPr>
      </w:pPr>
    </w:p>
    <w:p w14:paraId="4B3BA004" w14:textId="77777777" w:rsidR="001D7450" w:rsidRPr="007C58AC" w:rsidRDefault="00EE3A05" w:rsidP="00DF1B09">
      <w:pPr>
        <w:pStyle w:val="Nagwek1"/>
        <w:pBdr>
          <w:top w:val="single" w:sz="4" w:space="1" w:color="auto"/>
          <w:bottom w:val="single" w:sz="4" w:space="1" w:color="auto"/>
        </w:pBdr>
        <w:shd w:val="clear" w:color="auto" w:fill="F3F3F3"/>
        <w:tabs>
          <w:tab w:val="num" w:pos="567"/>
        </w:tabs>
        <w:ind w:left="567" w:hanging="709"/>
        <w:rPr>
          <w:rFonts w:ascii="Tahoma" w:hAnsi="Tahoma" w:cs="Tahoma"/>
          <w:sz w:val="20"/>
          <w:u w:val="none"/>
        </w:rPr>
      </w:pPr>
      <w:r w:rsidRPr="00A1436B">
        <w:rPr>
          <w:rFonts w:ascii="Tahoma" w:hAnsi="Tahoma" w:cs="Tahoma"/>
          <w:sz w:val="20"/>
          <w:u w:val="none"/>
        </w:rPr>
        <w:t>6</w:t>
      </w:r>
      <w:r w:rsidR="001D7450" w:rsidRPr="00A1436B">
        <w:rPr>
          <w:rFonts w:ascii="Tahoma" w:hAnsi="Tahoma" w:cs="Tahoma"/>
          <w:sz w:val="20"/>
          <w:u w:val="none"/>
        </w:rPr>
        <w:t>. INFORMACJA O PRZEWIDYWANYCH ZAMÓWIENIACH</w:t>
      </w:r>
      <w:r w:rsidR="00FB4BFA" w:rsidRPr="00A1436B">
        <w:rPr>
          <w:rFonts w:ascii="Tahoma" w:hAnsi="Tahoma" w:cs="Tahoma"/>
          <w:sz w:val="20"/>
          <w:u w:val="none"/>
        </w:rPr>
        <w:t>,</w:t>
      </w:r>
      <w:r w:rsidR="001D7450" w:rsidRPr="00A1436B">
        <w:rPr>
          <w:rFonts w:ascii="Tahoma" w:hAnsi="Tahoma" w:cs="Tahoma"/>
          <w:sz w:val="20"/>
          <w:u w:val="none"/>
        </w:rPr>
        <w:t xml:space="preserve"> </w:t>
      </w:r>
      <w:r w:rsidR="00FB4BFA" w:rsidRPr="009B6790">
        <w:rPr>
          <w:rFonts w:ascii="Tahoma" w:hAnsi="Tahoma" w:cs="Tahoma"/>
          <w:sz w:val="20"/>
          <w:u w:val="none"/>
        </w:rPr>
        <w:t>O KT</w:t>
      </w:r>
      <w:r w:rsidR="00DF1B09">
        <w:rPr>
          <w:rFonts w:ascii="Tahoma" w:hAnsi="Tahoma" w:cs="Tahoma"/>
          <w:sz w:val="20"/>
          <w:u w:val="none"/>
        </w:rPr>
        <w:t xml:space="preserve">ÓRYCH MOWA W ART. 67 UST. 1 PKT </w:t>
      </w:r>
      <w:r w:rsidR="00FB4BFA" w:rsidRPr="009B6790">
        <w:rPr>
          <w:rFonts w:ascii="Tahoma" w:hAnsi="Tahoma" w:cs="Tahoma"/>
          <w:sz w:val="20"/>
          <w:u w:val="none"/>
        </w:rPr>
        <w:t xml:space="preserve">6 </w:t>
      </w:r>
    </w:p>
    <w:p w14:paraId="1D05CFAE" w14:textId="77777777" w:rsidR="00677B65" w:rsidRPr="007C58AC" w:rsidRDefault="00677B65" w:rsidP="00F83F7C">
      <w:pPr>
        <w:pStyle w:val="Tekstpodstawowywcity2"/>
        <w:spacing w:line="240" w:lineRule="auto"/>
        <w:ind w:left="0" w:firstLine="0"/>
        <w:outlineLvl w:val="0"/>
        <w:rPr>
          <w:rFonts w:ascii="Tahoma" w:hAnsi="Tahoma" w:cs="Tahoma"/>
          <w:i/>
          <w:sz w:val="20"/>
        </w:rPr>
      </w:pPr>
    </w:p>
    <w:p w14:paraId="02FD126B" w14:textId="77777777" w:rsidR="009110A5" w:rsidRDefault="00677B65" w:rsidP="00F83F7C">
      <w:pPr>
        <w:pStyle w:val="Tekstpodstawowywcity2"/>
        <w:spacing w:line="240" w:lineRule="auto"/>
        <w:ind w:left="0" w:firstLine="0"/>
        <w:outlineLvl w:val="0"/>
        <w:rPr>
          <w:rFonts w:ascii="Tahoma" w:hAnsi="Tahoma" w:cs="Tahoma"/>
          <w:sz w:val="20"/>
        </w:rPr>
      </w:pPr>
      <w:r w:rsidRPr="00A549FD">
        <w:rPr>
          <w:rFonts w:ascii="Tahoma" w:hAnsi="Tahoma" w:cs="Tahoma"/>
          <w:sz w:val="20"/>
        </w:rPr>
        <w:t xml:space="preserve">Zamawiający nie przewiduje </w:t>
      </w:r>
      <w:r w:rsidRPr="005063E7">
        <w:rPr>
          <w:rFonts w:ascii="Tahoma" w:hAnsi="Tahoma" w:cs="Tahoma"/>
          <w:sz w:val="20"/>
        </w:rPr>
        <w:t xml:space="preserve">udzielania </w:t>
      </w:r>
      <w:r w:rsidR="007C58AC" w:rsidRPr="005063E7">
        <w:rPr>
          <w:rFonts w:ascii="Tahoma" w:hAnsi="Tahoma" w:cs="Tahoma"/>
          <w:sz w:val="20"/>
        </w:rPr>
        <w:t>zamówienia polegającego na powtórzeniu  podobnych  usług</w:t>
      </w:r>
      <w:r w:rsidR="007C58AC" w:rsidRPr="00A549FD">
        <w:rPr>
          <w:rFonts w:ascii="Tahoma" w:hAnsi="Tahoma" w:cs="Tahoma"/>
          <w:sz w:val="20"/>
        </w:rPr>
        <w:t xml:space="preserve"> </w:t>
      </w:r>
      <w:r w:rsidRPr="00A549FD">
        <w:rPr>
          <w:rFonts w:ascii="Tahoma" w:hAnsi="Tahoma" w:cs="Tahoma"/>
          <w:sz w:val="20"/>
        </w:rPr>
        <w:t>na zasadach określonych w art. 67 ust. 1 pkt 6 Ustawy.</w:t>
      </w:r>
    </w:p>
    <w:p w14:paraId="549F15F4" w14:textId="77777777" w:rsidR="005063E7" w:rsidRPr="002F26E1" w:rsidRDefault="005063E7" w:rsidP="00F83F7C">
      <w:pPr>
        <w:pStyle w:val="Tekstpodstawowywcity2"/>
        <w:spacing w:line="240" w:lineRule="auto"/>
        <w:ind w:left="0" w:firstLine="0"/>
        <w:outlineLvl w:val="0"/>
        <w:rPr>
          <w:rFonts w:ascii="Tahoma" w:hAnsi="Tahoma" w:cs="Tahoma"/>
          <w:sz w:val="20"/>
        </w:rPr>
      </w:pPr>
    </w:p>
    <w:p w14:paraId="761A0F73" w14:textId="77777777" w:rsidR="0076701A" w:rsidRPr="00A1436B" w:rsidRDefault="00EE3A05"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A1436B">
        <w:rPr>
          <w:rFonts w:ascii="Tahoma" w:hAnsi="Tahoma" w:cs="Tahoma"/>
          <w:sz w:val="20"/>
          <w:u w:val="none"/>
        </w:rPr>
        <w:t>7</w:t>
      </w:r>
      <w:r w:rsidR="0076701A" w:rsidRPr="00A1436B">
        <w:rPr>
          <w:rFonts w:ascii="Tahoma" w:hAnsi="Tahoma" w:cs="Tahoma"/>
          <w:sz w:val="20"/>
          <w:u w:val="none"/>
        </w:rPr>
        <w:t>. TERMIN WYKONANIA ZAMÓWIENIA</w:t>
      </w:r>
    </w:p>
    <w:p w14:paraId="60CF9880" w14:textId="77777777" w:rsidR="0076701A" w:rsidRPr="00252FC7" w:rsidRDefault="0076701A" w:rsidP="00F83F7C">
      <w:pPr>
        <w:jc w:val="both"/>
        <w:outlineLvl w:val="0"/>
        <w:rPr>
          <w:rFonts w:ascii="Tahoma" w:hAnsi="Tahoma" w:cs="Tahoma"/>
          <w:i/>
          <w:color w:val="0070C0"/>
          <w:u w:val="single"/>
        </w:rPr>
      </w:pPr>
    </w:p>
    <w:p w14:paraId="171A4BBB" w14:textId="0A3DDDC2" w:rsidR="001A535C" w:rsidRPr="00A1436B" w:rsidRDefault="001A535C" w:rsidP="001A535C">
      <w:pPr>
        <w:jc w:val="both"/>
        <w:outlineLvl w:val="0"/>
        <w:rPr>
          <w:rFonts w:ascii="Tahoma" w:hAnsi="Tahoma" w:cs="Tahoma"/>
          <w:u w:val="single"/>
        </w:rPr>
      </w:pPr>
      <w:r w:rsidRPr="00E93341">
        <w:rPr>
          <w:rFonts w:ascii="Tahoma" w:hAnsi="Tahoma" w:cs="Tahoma"/>
          <w:b/>
          <w:u w:val="single"/>
        </w:rPr>
        <w:t xml:space="preserve">Dotyczy </w:t>
      </w:r>
      <w:r w:rsidR="00675A43" w:rsidRPr="00E93341">
        <w:rPr>
          <w:rFonts w:ascii="Tahoma" w:hAnsi="Tahoma" w:cs="Tahoma"/>
          <w:b/>
          <w:u w:val="single"/>
        </w:rPr>
        <w:t xml:space="preserve">wszystkich </w:t>
      </w:r>
      <w:r w:rsidRPr="00E93341">
        <w:rPr>
          <w:rFonts w:ascii="Tahoma" w:hAnsi="Tahoma" w:cs="Tahoma"/>
          <w:b/>
          <w:u w:val="single"/>
        </w:rPr>
        <w:t xml:space="preserve">części zamówienia:  </w:t>
      </w:r>
    </w:p>
    <w:p w14:paraId="66D8079E" w14:textId="77777777" w:rsidR="001A535C" w:rsidRPr="00A1436B" w:rsidRDefault="001A535C" w:rsidP="00F83F7C">
      <w:pPr>
        <w:ind w:left="284"/>
        <w:jc w:val="both"/>
        <w:outlineLvl w:val="0"/>
        <w:rPr>
          <w:rFonts w:ascii="Tahoma" w:hAnsi="Tahoma" w:cs="Tahoma"/>
        </w:rPr>
      </w:pPr>
    </w:p>
    <w:p w14:paraId="08A92B91" w14:textId="2AFFAC2F" w:rsidR="00EB18C6" w:rsidRPr="0068508E" w:rsidRDefault="00EF71CB" w:rsidP="00934CE2">
      <w:pPr>
        <w:pStyle w:val="Akapitzlist"/>
        <w:numPr>
          <w:ilvl w:val="0"/>
          <w:numId w:val="56"/>
        </w:numPr>
        <w:ind w:left="426" w:hanging="426"/>
        <w:jc w:val="both"/>
        <w:outlineLvl w:val="0"/>
        <w:rPr>
          <w:rFonts w:ascii="Tahoma" w:hAnsi="Tahoma" w:cs="Tahoma"/>
          <w:sz w:val="20"/>
          <w:szCs w:val="20"/>
        </w:rPr>
      </w:pPr>
      <w:r w:rsidRPr="0068508E">
        <w:rPr>
          <w:rFonts w:ascii="Tahoma" w:hAnsi="Tahoma" w:cs="Tahoma"/>
          <w:sz w:val="20"/>
          <w:szCs w:val="20"/>
        </w:rPr>
        <w:t>Te</w:t>
      </w:r>
      <w:r w:rsidR="00FB07ED" w:rsidRPr="0068508E">
        <w:rPr>
          <w:rFonts w:ascii="Tahoma" w:hAnsi="Tahoma" w:cs="Tahoma"/>
          <w:sz w:val="20"/>
          <w:szCs w:val="20"/>
        </w:rPr>
        <w:t>rmin realizacji zamówienia</w:t>
      </w:r>
      <w:r w:rsidR="00714B50" w:rsidRPr="0068508E">
        <w:rPr>
          <w:rFonts w:ascii="Tahoma" w:hAnsi="Tahoma" w:cs="Tahoma"/>
          <w:sz w:val="20"/>
          <w:szCs w:val="20"/>
        </w:rPr>
        <w:t xml:space="preserve">: </w:t>
      </w:r>
      <w:r w:rsidR="00E93341">
        <w:rPr>
          <w:rFonts w:ascii="Tahoma" w:hAnsi="Tahoma" w:cs="Tahoma"/>
          <w:sz w:val="20"/>
          <w:szCs w:val="20"/>
        </w:rPr>
        <w:t>36</w:t>
      </w:r>
      <w:r w:rsidR="0043704F" w:rsidRPr="0068508E">
        <w:rPr>
          <w:rFonts w:ascii="Tahoma" w:hAnsi="Tahoma" w:cs="Tahoma"/>
          <w:sz w:val="20"/>
          <w:szCs w:val="20"/>
        </w:rPr>
        <w:t xml:space="preserve"> miesięcy, przewidywany okres ubezpieczenia</w:t>
      </w:r>
      <w:r w:rsidR="0068508E" w:rsidRPr="0068508E">
        <w:rPr>
          <w:rFonts w:ascii="Tahoma" w:hAnsi="Tahoma" w:cs="Tahoma"/>
          <w:sz w:val="20"/>
          <w:szCs w:val="20"/>
        </w:rPr>
        <w:t>:</w:t>
      </w:r>
    </w:p>
    <w:p w14:paraId="5CF9141E" w14:textId="19B50ACF" w:rsidR="00890327" w:rsidRPr="00A1436B" w:rsidRDefault="00AC4A0D" w:rsidP="0068508E">
      <w:pPr>
        <w:ind w:left="284" w:firstLine="76"/>
        <w:jc w:val="both"/>
        <w:outlineLvl w:val="0"/>
        <w:rPr>
          <w:rFonts w:ascii="Tahoma" w:hAnsi="Tahoma" w:cs="Tahoma"/>
          <w:b/>
        </w:rPr>
      </w:pPr>
      <w:r w:rsidRPr="00A1436B">
        <w:rPr>
          <w:rFonts w:ascii="Tahoma" w:hAnsi="Tahoma" w:cs="Tahoma"/>
          <w:b/>
        </w:rPr>
        <w:t xml:space="preserve">od dnia </w:t>
      </w:r>
      <w:r w:rsidR="00E93341">
        <w:rPr>
          <w:rFonts w:ascii="Tahoma" w:hAnsi="Tahoma" w:cs="Tahoma"/>
          <w:b/>
        </w:rPr>
        <w:t xml:space="preserve">04.08.2020 </w:t>
      </w:r>
      <w:r w:rsidRPr="00A1436B">
        <w:rPr>
          <w:rFonts w:ascii="Tahoma" w:hAnsi="Tahoma" w:cs="Tahoma"/>
          <w:b/>
        </w:rPr>
        <w:t xml:space="preserve">r. do dnia </w:t>
      </w:r>
      <w:r w:rsidR="00E93341">
        <w:rPr>
          <w:rFonts w:ascii="Tahoma" w:hAnsi="Tahoma" w:cs="Tahoma"/>
          <w:b/>
        </w:rPr>
        <w:t xml:space="preserve">03.08.2023 </w:t>
      </w:r>
      <w:r w:rsidRPr="00A1436B">
        <w:rPr>
          <w:rFonts w:ascii="Tahoma" w:hAnsi="Tahoma" w:cs="Tahoma"/>
          <w:b/>
        </w:rPr>
        <w:t>r.</w:t>
      </w:r>
      <w:r w:rsidR="00B8563D" w:rsidRPr="00A1436B">
        <w:rPr>
          <w:rFonts w:ascii="Tahoma" w:hAnsi="Tahoma" w:cs="Tahoma"/>
          <w:b/>
        </w:rPr>
        <w:t xml:space="preserve"> </w:t>
      </w:r>
    </w:p>
    <w:p w14:paraId="5A85B6D0" w14:textId="77777777" w:rsidR="00392114" w:rsidRPr="00A1436B" w:rsidRDefault="00392114" w:rsidP="00F83F7C">
      <w:pPr>
        <w:ind w:left="360"/>
        <w:jc w:val="both"/>
        <w:rPr>
          <w:rFonts w:ascii="Tahoma" w:hAnsi="Tahoma" w:cs="Tahoma"/>
        </w:rPr>
      </w:pPr>
    </w:p>
    <w:p w14:paraId="56C32353" w14:textId="77777777" w:rsidR="00392114" w:rsidRPr="00A1436B" w:rsidRDefault="00392114" w:rsidP="00F83F7C">
      <w:pPr>
        <w:ind w:left="360" w:hanging="76"/>
        <w:jc w:val="both"/>
        <w:rPr>
          <w:rFonts w:ascii="Tahoma" w:hAnsi="Tahoma" w:cs="Tahoma"/>
          <w:b/>
        </w:rPr>
      </w:pPr>
      <w:r w:rsidRPr="00A1436B">
        <w:rPr>
          <w:rFonts w:ascii="Tahoma" w:hAnsi="Tahoma" w:cs="Tahoma"/>
          <w:b/>
        </w:rPr>
        <w:t xml:space="preserve"> UWAGA: w przypadku umów wieloletnich polis</w:t>
      </w:r>
      <w:r w:rsidR="00AD52E6" w:rsidRPr="00A1436B">
        <w:rPr>
          <w:rFonts w:ascii="Tahoma" w:hAnsi="Tahoma" w:cs="Tahoma"/>
          <w:b/>
        </w:rPr>
        <w:t>y wystawiane są</w:t>
      </w:r>
      <w:r w:rsidRPr="00A1436B">
        <w:rPr>
          <w:rFonts w:ascii="Tahoma" w:hAnsi="Tahoma" w:cs="Tahoma"/>
          <w:b/>
        </w:rPr>
        <w:t xml:space="preserve"> na okresy roczne dla wszystkich rodzajów ubezpieczeń.</w:t>
      </w:r>
    </w:p>
    <w:p w14:paraId="172F1839" w14:textId="77777777" w:rsidR="00392114" w:rsidRPr="00A1436B" w:rsidRDefault="00392114" w:rsidP="00F83F7C">
      <w:pPr>
        <w:ind w:left="360" w:hanging="76"/>
        <w:jc w:val="both"/>
        <w:rPr>
          <w:rFonts w:ascii="Tahoma" w:hAnsi="Tahoma" w:cs="Tahoma"/>
        </w:rPr>
      </w:pPr>
    </w:p>
    <w:p w14:paraId="04C0F9DC" w14:textId="219588C9" w:rsidR="00AD52E6" w:rsidRPr="00C635AF" w:rsidRDefault="00392114" w:rsidP="00934CE2">
      <w:pPr>
        <w:pStyle w:val="Akapitzlist"/>
        <w:numPr>
          <w:ilvl w:val="0"/>
          <w:numId w:val="56"/>
        </w:numPr>
        <w:ind w:left="426" w:hanging="426"/>
        <w:jc w:val="both"/>
        <w:outlineLvl w:val="0"/>
        <w:rPr>
          <w:rFonts w:ascii="Tahoma" w:hAnsi="Tahoma" w:cs="Tahoma"/>
          <w:sz w:val="20"/>
          <w:szCs w:val="20"/>
        </w:rPr>
      </w:pPr>
      <w:r w:rsidRPr="00C635AF">
        <w:rPr>
          <w:rFonts w:ascii="Tahoma" w:hAnsi="Tahoma" w:cs="Tahoma"/>
          <w:sz w:val="20"/>
          <w:szCs w:val="20"/>
        </w:rPr>
        <w:t xml:space="preserve">Polisy ubezpieczeniowe w ubezpieczeniach majątkowych będą wystawiane indywidualnie dla każdej </w:t>
      </w:r>
      <w:r w:rsidR="00565D47" w:rsidRPr="00C635AF">
        <w:rPr>
          <w:rFonts w:ascii="Tahoma" w:hAnsi="Tahoma" w:cs="Tahoma"/>
          <w:sz w:val="20"/>
          <w:szCs w:val="20"/>
        </w:rPr>
        <w:t xml:space="preserve">każdego ubezpieczonego podmiotu </w:t>
      </w:r>
      <w:r w:rsidR="0043704F" w:rsidRPr="00C635AF">
        <w:rPr>
          <w:rFonts w:ascii="Tahoma" w:hAnsi="Tahoma" w:cs="Tahoma"/>
          <w:sz w:val="20"/>
          <w:szCs w:val="20"/>
        </w:rPr>
        <w:t>na okres</w:t>
      </w:r>
      <w:r w:rsidR="00AD52E6" w:rsidRPr="00C635AF">
        <w:rPr>
          <w:rFonts w:ascii="Tahoma" w:hAnsi="Tahoma" w:cs="Tahoma"/>
          <w:sz w:val="20"/>
          <w:szCs w:val="20"/>
        </w:rPr>
        <w:t>y:</w:t>
      </w:r>
    </w:p>
    <w:p w14:paraId="7A3E1468" w14:textId="4459F5FA" w:rsidR="00911EAC" w:rsidRPr="0068508E" w:rsidRDefault="00E93341" w:rsidP="0068508E">
      <w:pPr>
        <w:ind w:left="426"/>
        <w:jc w:val="both"/>
        <w:outlineLvl w:val="0"/>
        <w:rPr>
          <w:rFonts w:ascii="Tahoma" w:hAnsi="Tahoma" w:cs="Tahoma"/>
          <w:b/>
        </w:rPr>
      </w:pPr>
      <w:r>
        <w:rPr>
          <w:rFonts w:ascii="Tahoma" w:hAnsi="Tahoma" w:cs="Tahoma"/>
          <w:b/>
        </w:rPr>
        <w:t>od 04.08.2020 r. do 03.08.2021</w:t>
      </w:r>
      <w:r w:rsidR="00911EAC" w:rsidRPr="0068508E">
        <w:rPr>
          <w:rFonts w:ascii="Tahoma" w:hAnsi="Tahoma" w:cs="Tahoma"/>
          <w:b/>
        </w:rPr>
        <w:t xml:space="preserve"> r. </w:t>
      </w:r>
    </w:p>
    <w:p w14:paraId="3AA1CF6B" w14:textId="71109899" w:rsidR="00911EAC" w:rsidRPr="0068508E" w:rsidRDefault="00E93341" w:rsidP="0068508E">
      <w:pPr>
        <w:ind w:left="426"/>
        <w:jc w:val="both"/>
        <w:outlineLvl w:val="0"/>
        <w:rPr>
          <w:rFonts w:ascii="Tahoma" w:hAnsi="Tahoma" w:cs="Tahoma"/>
          <w:b/>
        </w:rPr>
      </w:pPr>
      <w:r>
        <w:rPr>
          <w:rFonts w:ascii="Tahoma" w:hAnsi="Tahoma" w:cs="Tahoma"/>
          <w:b/>
        </w:rPr>
        <w:t>od 04.08.2021 r. do 03.08.2022</w:t>
      </w:r>
      <w:r w:rsidR="00911EAC" w:rsidRPr="0068508E">
        <w:rPr>
          <w:rFonts w:ascii="Tahoma" w:hAnsi="Tahoma" w:cs="Tahoma"/>
          <w:b/>
        </w:rPr>
        <w:t xml:space="preserve"> r. </w:t>
      </w:r>
    </w:p>
    <w:p w14:paraId="6C9F1C9A" w14:textId="3FCEF581" w:rsidR="00911EAC" w:rsidRPr="0068508E" w:rsidRDefault="00E93341" w:rsidP="0068508E">
      <w:pPr>
        <w:ind w:left="426"/>
        <w:jc w:val="both"/>
        <w:outlineLvl w:val="0"/>
        <w:rPr>
          <w:rFonts w:ascii="Tahoma" w:hAnsi="Tahoma" w:cs="Tahoma"/>
          <w:b/>
        </w:rPr>
      </w:pPr>
      <w:r>
        <w:rPr>
          <w:rFonts w:ascii="Tahoma" w:hAnsi="Tahoma" w:cs="Tahoma"/>
          <w:b/>
        </w:rPr>
        <w:t xml:space="preserve">od 04.08.2022 </w:t>
      </w:r>
      <w:r w:rsidR="00911EAC" w:rsidRPr="0068508E">
        <w:rPr>
          <w:rFonts w:ascii="Tahoma" w:hAnsi="Tahoma" w:cs="Tahoma"/>
          <w:b/>
        </w:rPr>
        <w:t xml:space="preserve">r. do </w:t>
      </w:r>
      <w:r>
        <w:rPr>
          <w:rFonts w:ascii="Tahoma" w:hAnsi="Tahoma" w:cs="Tahoma"/>
          <w:b/>
        </w:rPr>
        <w:t>03.08.2023</w:t>
      </w:r>
      <w:r w:rsidR="00911EAC" w:rsidRPr="0068508E">
        <w:rPr>
          <w:rFonts w:ascii="Tahoma" w:hAnsi="Tahoma" w:cs="Tahoma"/>
          <w:b/>
        </w:rPr>
        <w:t xml:space="preserve"> r. </w:t>
      </w:r>
    </w:p>
    <w:p w14:paraId="73DC04DC" w14:textId="77777777" w:rsidR="00392114" w:rsidRPr="00A1436B" w:rsidRDefault="00392114" w:rsidP="00E93341">
      <w:pPr>
        <w:jc w:val="both"/>
        <w:rPr>
          <w:rFonts w:ascii="Tahoma" w:hAnsi="Tahoma" w:cs="Tahoma"/>
        </w:rPr>
      </w:pPr>
    </w:p>
    <w:p w14:paraId="5AB36A8D" w14:textId="0045C06A" w:rsidR="00911EAC" w:rsidRPr="00C635AF" w:rsidRDefault="00392114" w:rsidP="00934CE2">
      <w:pPr>
        <w:pStyle w:val="Akapitzlist"/>
        <w:numPr>
          <w:ilvl w:val="0"/>
          <w:numId w:val="56"/>
        </w:numPr>
        <w:ind w:left="426" w:hanging="426"/>
        <w:jc w:val="both"/>
        <w:outlineLvl w:val="0"/>
        <w:rPr>
          <w:rFonts w:ascii="Tahoma" w:hAnsi="Tahoma" w:cs="Tahoma"/>
          <w:sz w:val="20"/>
          <w:szCs w:val="20"/>
        </w:rPr>
      </w:pPr>
      <w:r w:rsidRPr="0068508E">
        <w:rPr>
          <w:rFonts w:ascii="Tahoma" w:hAnsi="Tahoma" w:cs="Tahoma"/>
          <w:sz w:val="20"/>
          <w:szCs w:val="20"/>
        </w:rPr>
        <w:t xml:space="preserve">Polisy dla ubezpieczeń wspólnych </w:t>
      </w:r>
      <w:r w:rsidR="002B6225" w:rsidRPr="0068508E">
        <w:rPr>
          <w:rFonts w:ascii="Tahoma" w:hAnsi="Tahoma" w:cs="Tahoma"/>
          <w:sz w:val="20"/>
          <w:szCs w:val="20"/>
        </w:rPr>
        <w:t>np</w:t>
      </w:r>
      <w:r w:rsidRPr="0068508E">
        <w:rPr>
          <w:rFonts w:ascii="Tahoma" w:hAnsi="Tahoma" w:cs="Tahoma"/>
          <w:sz w:val="20"/>
          <w:szCs w:val="20"/>
        </w:rPr>
        <w:t xml:space="preserve">. </w:t>
      </w:r>
      <w:r w:rsidRPr="00C635AF">
        <w:rPr>
          <w:rFonts w:ascii="Tahoma" w:hAnsi="Tahoma" w:cs="Tahoma"/>
          <w:sz w:val="20"/>
          <w:szCs w:val="20"/>
        </w:rPr>
        <w:t xml:space="preserve">ubezpieczenia mienia od </w:t>
      </w:r>
      <w:r w:rsidR="0020301B" w:rsidRPr="00C635AF">
        <w:rPr>
          <w:rFonts w:ascii="Tahoma" w:hAnsi="Tahoma" w:cs="Tahoma"/>
          <w:sz w:val="20"/>
          <w:szCs w:val="20"/>
        </w:rPr>
        <w:t>wszystkich ryzyk, gdzie są wspólne limity odpowiedzialności</w:t>
      </w:r>
      <w:r w:rsidRPr="00C635AF">
        <w:rPr>
          <w:rFonts w:ascii="Tahoma" w:hAnsi="Tahoma" w:cs="Tahoma"/>
          <w:sz w:val="20"/>
          <w:szCs w:val="20"/>
        </w:rPr>
        <w:t xml:space="preserve">, ubezpieczenia odpowiedzialności cywilnej, wystawione zostaną po jednej polisie z każdego rodzaju ubezpieczenia obejmując ochroną wszystkie </w:t>
      </w:r>
      <w:r w:rsidR="0082744F" w:rsidRPr="00C635AF">
        <w:rPr>
          <w:rFonts w:ascii="Tahoma" w:hAnsi="Tahoma" w:cs="Tahoma"/>
          <w:sz w:val="20"/>
          <w:szCs w:val="20"/>
        </w:rPr>
        <w:t xml:space="preserve">podmioty podlegające wspólnemu ubezpieczeniu </w:t>
      </w:r>
      <w:r w:rsidRPr="00C635AF">
        <w:rPr>
          <w:rFonts w:ascii="Tahoma" w:hAnsi="Tahoma" w:cs="Tahoma"/>
          <w:sz w:val="20"/>
          <w:szCs w:val="20"/>
        </w:rPr>
        <w:t>na okresy</w:t>
      </w:r>
      <w:r w:rsidR="00911EAC" w:rsidRPr="00C635AF">
        <w:rPr>
          <w:rFonts w:ascii="Tahoma" w:hAnsi="Tahoma" w:cs="Tahoma"/>
          <w:sz w:val="20"/>
          <w:szCs w:val="20"/>
        </w:rPr>
        <w:t>:</w:t>
      </w:r>
    </w:p>
    <w:p w14:paraId="43AD7C90" w14:textId="77777777" w:rsidR="00E93341" w:rsidRPr="0068508E" w:rsidRDefault="00E93341" w:rsidP="00E93341">
      <w:pPr>
        <w:ind w:left="426"/>
        <w:jc w:val="both"/>
        <w:outlineLvl w:val="0"/>
        <w:rPr>
          <w:rFonts w:ascii="Tahoma" w:hAnsi="Tahoma" w:cs="Tahoma"/>
          <w:b/>
        </w:rPr>
      </w:pPr>
      <w:r>
        <w:rPr>
          <w:rFonts w:ascii="Tahoma" w:hAnsi="Tahoma" w:cs="Tahoma"/>
          <w:b/>
        </w:rPr>
        <w:t>od 04.08.2020 r. do 03.08.2021</w:t>
      </w:r>
      <w:r w:rsidRPr="0068508E">
        <w:rPr>
          <w:rFonts w:ascii="Tahoma" w:hAnsi="Tahoma" w:cs="Tahoma"/>
          <w:b/>
        </w:rPr>
        <w:t xml:space="preserve"> r. </w:t>
      </w:r>
    </w:p>
    <w:p w14:paraId="71907EA5" w14:textId="77777777" w:rsidR="00E93341" w:rsidRPr="0068508E" w:rsidRDefault="00E93341" w:rsidP="00E93341">
      <w:pPr>
        <w:ind w:left="426"/>
        <w:jc w:val="both"/>
        <w:outlineLvl w:val="0"/>
        <w:rPr>
          <w:rFonts w:ascii="Tahoma" w:hAnsi="Tahoma" w:cs="Tahoma"/>
          <w:b/>
        </w:rPr>
      </w:pPr>
      <w:r>
        <w:rPr>
          <w:rFonts w:ascii="Tahoma" w:hAnsi="Tahoma" w:cs="Tahoma"/>
          <w:b/>
        </w:rPr>
        <w:t>od 04.08.2021 r. do 03.08.2022</w:t>
      </w:r>
      <w:r w:rsidRPr="0068508E">
        <w:rPr>
          <w:rFonts w:ascii="Tahoma" w:hAnsi="Tahoma" w:cs="Tahoma"/>
          <w:b/>
        </w:rPr>
        <w:t xml:space="preserve"> r. </w:t>
      </w:r>
    </w:p>
    <w:p w14:paraId="4F577414" w14:textId="77777777" w:rsidR="00E93341" w:rsidRPr="0068508E" w:rsidRDefault="00E93341" w:rsidP="00E93341">
      <w:pPr>
        <w:ind w:left="426"/>
        <w:jc w:val="both"/>
        <w:outlineLvl w:val="0"/>
        <w:rPr>
          <w:rFonts w:ascii="Tahoma" w:hAnsi="Tahoma" w:cs="Tahoma"/>
          <w:b/>
        </w:rPr>
      </w:pPr>
      <w:r>
        <w:rPr>
          <w:rFonts w:ascii="Tahoma" w:hAnsi="Tahoma" w:cs="Tahoma"/>
          <w:b/>
        </w:rPr>
        <w:t xml:space="preserve">od 04.08.2022 </w:t>
      </w:r>
      <w:r w:rsidRPr="0068508E">
        <w:rPr>
          <w:rFonts w:ascii="Tahoma" w:hAnsi="Tahoma" w:cs="Tahoma"/>
          <w:b/>
        </w:rPr>
        <w:t xml:space="preserve">r. do </w:t>
      </w:r>
      <w:r>
        <w:rPr>
          <w:rFonts w:ascii="Tahoma" w:hAnsi="Tahoma" w:cs="Tahoma"/>
          <w:b/>
        </w:rPr>
        <w:t>03.08.2023</w:t>
      </w:r>
      <w:r w:rsidRPr="0068508E">
        <w:rPr>
          <w:rFonts w:ascii="Tahoma" w:hAnsi="Tahoma" w:cs="Tahoma"/>
          <w:b/>
        </w:rPr>
        <w:t xml:space="preserve"> r. </w:t>
      </w:r>
    </w:p>
    <w:p w14:paraId="6CB76A7A" w14:textId="77777777" w:rsidR="00911EAC" w:rsidRPr="00A1436B" w:rsidRDefault="00911EAC" w:rsidP="00B8563D">
      <w:pPr>
        <w:ind w:left="284"/>
        <w:jc w:val="both"/>
        <w:outlineLvl w:val="0"/>
        <w:rPr>
          <w:rFonts w:ascii="Tahoma" w:hAnsi="Tahoma" w:cs="Tahoma"/>
          <w:b/>
        </w:rPr>
      </w:pPr>
    </w:p>
    <w:p w14:paraId="537CC055" w14:textId="357BA245" w:rsidR="00B8563D" w:rsidRPr="0068508E" w:rsidRDefault="00392114" w:rsidP="00934CE2">
      <w:pPr>
        <w:pStyle w:val="Akapitzlist"/>
        <w:numPr>
          <w:ilvl w:val="0"/>
          <w:numId w:val="56"/>
        </w:numPr>
        <w:ind w:left="426" w:hanging="426"/>
        <w:jc w:val="both"/>
        <w:rPr>
          <w:rFonts w:ascii="Tahoma" w:hAnsi="Tahoma" w:cs="Tahoma"/>
          <w:sz w:val="20"/>
          <w:szCs w:val="20"/>
        </w:rPr>
      </w:pPr>
      <w:r w:rsidRPr="0068508E">
        <w:rPr>
          <w:rFonts w:ascii="Tahoma" w:hAnsi="Tahoma" w:cs="Tahoma"/>
          <w:sz w:val="20"/>
          <w:szCs w:val="20"/>
        </w:rPr>
        <w:lastRenderedPageBreak/>
        <w:t xml:space="preserve">Polisy dla ubezpieczeń komunikacyjnych będą wystawione na </w:t>
      </w:r>
      <w:r w:rsidR="00415C9B" w:rsidRPr="00E93341">
        <w:rPr>
          <w:rFonts w:ascii="Tahoma" w:hAnsi="Tahoma" w:cs="Tahoma"/>
          <w:b/>
          <w:sz w:val="20"/>
          <w:szCs w:val="20"/>
        </w:rPr>
        <w:t>trzy</w:t>
      </w:r>
      <w:r w:rsidR="00415C9B" w:rsidRPr="00E93341">
        <w:rPr>
          <w:rFonts w:ascii="Tahoma" w:hAnsi="Tahoma" w:cs="Tahoma"/>
          <w:sz w:val="20"/>
          <w:szCs w:val="20"/>
        </w:rPr>
        <w:t xml:space="preserve"> </w:t>
      </w:r>
      <w:r w:rsidRPr="00E93341">
        <w:rPr>
          <w:rFonts w:ascii="Tahoma" w:hAnsi="Tahoma" w:cs="Tahoma"/>
          <w:sz w:val="20"/>
          <w:szCs w:val="20"/>
        </w:rPr>
        <w:t>okres</w:t>
      </w:r>
      <w:r w:rsidR="00415C9B" w:rsidRPr="00E93341">
        <w:rPr>
          <w:rFonts w:ascii="Tahoma" w:hAnsi="Tahoma" w:cs="Tahoma"/>
          <w:sz w:val="20"/>
          <w:szCs w:val="20"/>
        </w:rPr>
        <w:t>y</w:t>
      </w:r>
      <w:r w:rsidRPr="00E93341">
        <w:rPr>
          <w:rFonts w:ascii="Tahoma" w:hAnsi="Tahoma" w:cs="Tahoma"/>
          <w:sz w:val="20"/>
          <w:szCs w:val="20"/>
        </w:rPr>
        <w:t xml:space="preserve"> roczn</w:t>
      </w:r>
      <w:r w:rsidR="00415C9B" w:rsidRPr="00E93341">
        <w:rPr>
          <w:rFonts w:ascii="Tahoma" w:hAnsi="Tahoma" w:cs="Tahoma"/>
          <w:sz w:val="20"/>
          <w:szCs w:val="20"/>
        </w:rPr>
        <w:t>e</w:t>
      </w:r>
      <w:r w:rsidRPr="00E93341">
        <w:rPr>
          <w:rFonts w:ascii="Tahoma" w:hAnsi="Tahoma" w:cs="Tahoma"/>
          <w:sz w:val="20"/>
          <w:szCs w:val="20"/>
        </w:rPr>
        <w:t xml:space="preserve"> określon</w:t>
      </w:r>
      <w:r w:rsidR="00415C9B" w:rsidRPr="00E93341">
        <w:rPr>
          <w:rFonts w:ascii="Tahoma" w:hAnsi="Tahoma" w:cs="Tahoma"/>
          <w:sz w:val="20"/>
          <w:szCs w:val="20"/>
        </w:rPr>
        <w:t>e</w:t>
      </w:r>
      <w:r w:rsidRPr="00E93341">
        <w:rPr>
          <w:rFonts w:ascii="Tahoma" w:hAnsi="Tahoma" w:cs="Tahoma"/>
          <w:sz w:val="20"/>
          <w:szCs w:val="20"/>
        </w:rPr>
        <w:t xml:space="preserve"> indywidualnie dla każdego pojazdu i wskazan</w:t>
      </w:r>
      <w:r w:rsidR="00415C9B" w:rsidRPr="00E93341">
        <w:rPr>
          <w:rFonts w:ascii="Tahoma" w:hAnsi="Tahoma" w:cs="Tahoma"/>
          <w:sz w:val="20"/>
          <w:szCs w:val="20"/>
        </w:rPr>
        <w:t>e</w:t>
      </w:r>
      <w:r w:rsidRPr="00E93341">
        <w:rPr>
          <w:rFonts w:ascii="Tahoma" w:hAnsi="Tahoma" w:cs="Tahoma"/>
          <w:sz w:val="20"/>
          <w:szCs w:val="20"/>
        </w:rPr>
        <w:t xml:space="preserve"> w załącznikach zawierających wykazy pojazdów</w:t>
      </w:r>
      <w:r w:rsidRPr="0068508E">
        <w:rPr>
          <w:rFonts w:ascii="Tahoma" w:hAnsi="Tahoma" w:cs="Tahoma"/>
          <w:sz w:val="20"/>
          <w:szCs w:val="20"/>
        </w:rPr>
        <w:t xml:space="preserve">. </w:t>
      </w:r>
      <w:r w:rsidR="004C16EC" w:rsidRPr="0068508E">
        <w:rPr>
          <w:rFonts w:ascii="Tahoma" w:hAnsi="Tahoma" w:cs="Tahoma"/>
          <w:sz w:val="20"/>
          <w:szCs w:val="20"/>
        </w:rPr>
        <w:t xml:space="preserve">Ubezpieczenia pojazdów nabywanych w trakcie trwania umowy o udzielenie zamówienia będą zawierane na okresy roczne zgodnie z  wnioskiem Zamawiającego. </w:t>
      </w:r>
    </w:p>
    <w:p w14:paraId="73EB5A03" w14:textId="1D76DB22" w:rsidR="00B8563D" w:rsidRPr="00A1436B" w:rsidRDefault="004C16EC" w:rsidP="0068508E">
      <w:pPr>
        <w:ind w:left="426"/>
        <w:jc w:val="both"/>
        <w:outlineLvl w:val="0"/>
        <w:rPr>
          <w:rFonts w:ascii="Tahoma" w:hAnsi="Tahoma" w:cs="Tahoma"/>
          <w:b/>
        </w:rPr>
      </w:pPr>
      <w:r w:rsidRPr="00A1436B">
        <w:rPr>
          <w:rFonts w:ascii="Tahoma" w:hAnsi="Tahoma" w:cs="Tahoma"/>
        </w:rPr>
        <w:t>Ostatnim dniem umożliwiającym ubezpieczenie pojazdu na warunkach umowy o udzieleni</w:t>
      </w:r>
      <w:r w:rsidR="00B8563D" w:rsidRPr="00A1436B">
        <w:rPr>
          <w:rFonts w:ascii="Tahoma" w:hAnsi="Tahoma" w:cs="Tahoma"/>
        </w:rPr>
        <w:t>e</w:t>
      </w:r>
      <w:r w:rsidRPr="00A1436B">
        <w:rPr>
          <w:rFonts w:ascii="Tahoma" w:hAnsi="Tahoma" w:cs="Tahoma"/>
        </w:rPr>
        <w:t xml:space="preserve"> zamówienia publicznego jest ostatni dzień obowiązywania umowy</w:t>
      </w:r>
      <w:r w:rsidR="00B8563D" w:rsidRPr="00A1436B">
        <w:rPr>
          <w:rFonts w:ascii="Tahoma" w:hAnsi="Tahoma" w:cs="Tahoma"/>
        </w:rPr>
        <w:t>,</w:t>
      </w:r>
      <w:r w:rsidR="00E93341">
        <w:rPr>
          <w:rFonts w:ascii="Tahoma" w:hAnsi="Tahoma" w:cs="Tahoma"/>
        </w:rPr>
        <w:t xml:space="preserve"> to jest 03.08.2023 r.</w:t>
      </w:r>
    </w:p>
    <w:p w14:paraId="26E91CD4" w14:textId="5DC311CC" w:rsidR="00392114" w:rsidRPr="00A1436B" w:rsidRDefault="00392114" w:rsidP="0068508E">
      <w:pPr>
        <w:ind w:left="426"/>
        <w:jc w:val="both"/>
        <w:rPr>
          <w:rFonts w:ascii="Tahoma" w:hAnsi="Tahoma" w:cs="Tahoma"/>
        </w:rPr>
      </w:pPr>
      <w:r w:rsidRPr="00A1436B">
        <w:rPr>
          <w:rFonts w:ascii="Tahoma" w:hAnsi="Tahoma" w:cs="Tahoma"/>
        </w:rPr>
        <w:t>Maksymalnie okres ubezpiecze</w:t>
      </w:r>
      <w:r w:rsidR="00B8563D" w:rsidRPr="00A1436B">
        <w:rPr>
          <w:rFonts w:ascii="Tahoma" w:hAnsi="Tahoma" w:cs="Tahoma"/>
        </w:rPr>
        <w:t>nia</w:t>
      </w:r>
      <w:r w:rsidRPr="00A1436B">
        <w:rPr>
          <w:rFonts w:ascii="Tahoma" w:hAnsi="Tahoma" w:cs="Tahoma"/>
        </w:rPr>
        <w:t xml:space="preserve"> </w:t>
      </w:r>
      <w:r w:rsidR="00B8563D" w:rsidRPr="00A1436B">
        <w:rPr>
          <w:rFonts w:ascii="Tahoma" w:hAnsi="Tahoma" w:cs="Tahoma"/>
        </w:rPr>
        <w:t xml:space="preserve">pojazdów </w:t>
      </w:r>
      <w:r w:rsidRPr="00A1436B">
        <w:rPr>
          <w:rFonts w:ascii="Tahoma" w:hAnsi="Tahoma" w:cs="Tahoma"/>
        </w:rPr>
        <w:t xml:space="preserve">zakończy się </w:t>
      </w:r>
      <w:r w:rsidR="00E93341">
        <w:rPr>
          <w:rFonts w:ascii="Tahoma" w:hAnsi="Tahoma" w:cs="Tahoma"/>
          <w:b/>
        </w:rPr>
        <w:t xml:space="preserve">dnia  02.08.2024 </w:t>
      </w:r>
      <w:r w:rsidRPr="00A1436B">
        <w:rPr>
          <w:rFonts w:ascii="Tahoma" w:hAnsi="Tahoma" w:cs="Tahoma"/>
          <w:b/>
        </w:rPr>
        <w:t>r</w:t>
      </w:r>
      <w:r w:rsidR="00911EAC" w:rsidRPr="00A1436B">
        <w:rPr>
          <w:rFonts w:ascii="Tahoma" w:hAnsi="Tahoma" w:cs="Tahoma"/>
          <w:b/>
        </w:rPr>
        <w:t>.</w:t>
      </w:r>
    </w:p>
    <w:p w14:paraId="5803AEAE" w14:textId="77777777" w:rsidR="00A14100" w:rsidRPr="00A1436B" w:rsidRDefault="00A14100" w:rsidP="00A14100">
      <w:pPr>
        <w:ind w:left="360"/>
        <w:jc w:val="both"/>
        <w:rPr>
          <w:rFonts w:ascii="Tahoma" w:hAnsi="Tahoma" w:cs="Tahoma"/>
          <w:b/>
          <w:bCs/>
          <w:sz w:val="24"/>
          <w:szCs w:val="24"/>
        </w:rPr>
      </w:pPr>
    </w:p>
    <w:p w14:paraId="205135DC" w14:textId="5D189FA3" w:rsidR="00A14100" w:rsidRPr="00E93341" w:rsidRDefault="00A14100" w:rsidP="0068508E">
      <w:pPr>
        <w:ind w:left="426"/>
        <w:jc w:val="both"/>
        <w:rPr>
          <w:rFonts w:ascii="Tahoma" w:hAnsi="Tahoma" w:cs="Tahoma"/>
          <w:b/>
        </w:rPr>
      </w:pPr>
      <w:r w:rsidRPr="00E93341">
        <w:rPr>
          <w:rFonts w:ascii="Tahoma" w:hAnsi="Tahoma" w:cs="Tahoma"/>
          <w:b/>
          <w:bCs/>
        </w:rPr>
        <w:t xml:space="preserve">UWAGA: Zamawiający zastrzega sobie prawo zmiany sposobu wystawienia polis ubezpieczeniowych po rozstrzygnięciu przetargu: </w:t>
      </w:r>
      <w:r w:rsidRPr="00E93341">
        <w:rPr>
          <w:rFonts w:ascii="Tahoma" w:hAnsi="Tahoma" w:cs="Tahoma"/>
          <w:b/>
        </w:rPr>
        <w:t xml:space="preserve">dla ubezpieczeń majątkowych (indywidualnych i wspólnych) może zostać wystawiona jedna polisa obejmująca ochroną wszystkie </w:t>
      </w:r>
      <w:r w:rsidR="0082744F" w:rsidRPr="00E93341">
        <w:rPr>
          <w:rFonts w:ascii="Tahoma" w:hAnsi="Tahoma" w:cs="Tahoma"/>
          <w:b/>
        </w:rPr>
        <w:t xml:space="preserve">ubezpieczone podmioty </w:t>
      </w:r>
      <w:r w:rsidRPr="00E93341">
        <w:rPr>
          <w:rFonts w:ascii="Tahoma" w:hAnsi="Tahoma" w:cs="Tahoma"/>
          <w:b/>
        </w:rPr>
        <w:t xml:space="preserve">w SIWZ.  </w:t>
      </w:r>
    </w:p>
    <w:p w14:paraId="668BFAEF" w14:textId="77777777" w:rsidR="0068508E" w:rsidRDefault="0068508E" w:rsidP="0068508E">
      <w:pPr>
        <w:ind w:left="426"/>
        <w:jc w:val="both"/>
        <w:rPr>
          <w:rFonts w:ascii="Tahoma" w:hAnsi="Tahoma" w:cs="Tahoma"/>
          <w:b/>
          <w:color w:val="FF0000"/>
        </w:rPr>
      </w:pPr>
    </w:p>
    <w:p w14:paraId="23267DA4" w14:textId="77777777" w:rsidR="0076701A" w:rsidRPr="00A1436B" w:rsidRDefault="00EE3A05" w:rsidP="00273CFC">
      <w:pPr>
        <w:pStyle w:val="Nagwek1"/>
        <w:pBdr>
          <w:top w:val="single" w:sz="4" w:space="1" w:color="auto"/>
          <w:bottom w:val="single" w:sz="4" w:space="6" w:color="auto"/>
        </w:pBdr>
        <w:shd w:val="clear" w:color="auto" w:fill="F3F3F3"/>
        <w:tabs>
          <w:tab w:val="num" w:pos="284"/>
        </w:tabs>
        <w:ind w:left="284" w:hanging="284"/>
        <w:rPr>
          <w:rFonts w:ascii="Tahoma" w:hAnsi="Tahoma" w:cs="Tahoma"/>
          <w:sz w:val="20"/>
          <w:u w:val="none"/>
        </w:rPr>
      </w:pPr>
      <w:r w:rsidRPr="00A1436B">
        <w:rPr>
          <w:rFonts w:ascii="Tahoma" w:hAnsi="Tahoma" w:cs="Tahoma"/>
          <w:sz w:val="20"/>
          <w:u w:val="none"/>
        </w:rPr>
        <w:t>8</w:t>
      </w:r>
      <w:r w:rsidR="0076701A" w:rsidRPr="00A1436B">
        <w:rPr>
          <w:rFonts w:ascii="Tahoma" w:hAnsi="Tahoma" w:cs="Tahoma"/>
          <w:sz w:val="20"/>
          <w:u w:val="none"/>
        </w:rPr>
        <w:t>. WARUNK</w:t>
      </w:r>
      <w:r w:rsidR="00563200" w:rsidRPr="00A1436B">
        <w:rPr>
          <w:rFonts w:ascii="Tahoma" w:hAnsi="Tahoma" w:cs="Tahoma"/>
          <w:sz w:val="20"/>
          <w:u w:val="none"/>
        </w:rPr>
        <w:t>I</w:t>
      </w:r>
      <w:r w:rsidR="0076701A" w:rsidRPr="00A1436B">
        <w:rPr>
          <w:rFonts w:ascii="Tahoma" w:hAnsi="Tahoma" w:cs="Tahoma"/>
          <w:sz w:val="20"/>
          <w:u w:val="none"/>
        </w:rPr>
        <w:t xml:space="preserve"> UDZIAŁU W POSTEPOWANIU</w:t>
      </w:r>
      <w:r w:rsidR="00D92536">
        <w:rPr>
          <w:rFonts w:ascii="Tahoma" w:hAnsi="Tahoma" w:cs="Tahoma"/>
          <w:sz w:val="20"/>
          <w:u w:val="none"/>
        </w:rPr>
        <w:t xml:space="preserve"> ORAZ PODSTAWY WYKLUCZENIA Z POSTĘPOWANIA</w:t>
      </w:r>
      <w:r w:rsidR="0076701A" w:rsidRPr="00A1436B">
        <w:rPr>
          <w:rFonts w:ascii="Tahoma" w:hAnsi="Tahoma" w:cs="Tahoma"/>
          <w:sz w:val="20"/>
          <w:u w:val="none"/>
        </w:rPr>
        <w:t xml:space="preserve"> </w:t>
      </w:r>
    </w:p>
    <w:p w14:paraId="16AEB5C0" w14:textId="77777777" w:rsidR="0076701A" w:rsidRPr="00252FC7" w:rsidRDefault="0076701A" w:rsidP="00F83F7C">
      <w:pPr>
        <w:ind w:left="142"/>
        <w:jc w:val="both"/>
        <w:outlineLvl w:val="0"/>
        <w:rPr>
          <w:rFonts w:ascii="Tahoma" w:hAnsi="Tahoma" w:cs="Tahoma"/>
          <w:color w:val="0070C0"/>
        </w:rPr>
      </w:pPr>
    </w:p>
    <w:p w14:paraId="477F50EE" w14:textId="77777777" w:rsidR="00273CFC" w:rsidRPr="00A1436B" w:rsidRDefault="00273CFC" w:rsidP="00273CFC">
      <w:pPr>
        <w:jc w:val="both"/>
        <w:outlineLvl w:val="0"/>
        <w:rPr>
          <w:rFonts w:ascii="Tahoma" w:hAnsi="Tahoma" w:cs="Tahoma"/>
          <w:b/>
          <w:u w:val="single"/>
        </w:rPr>
      </w:pPr>
      <w:r w:rsidRPr="00E93341">
        <w:rPr>
          <w:rFonts w:ascii="Tahoma" w:hAnsi="Tahoma" w:cs="Tahoma"/>
          <w:b/>
          <w:u w:val="single"/>
        </w:rPr>
        <w:t xml:space="preserve">Dotyczy </w:t>
      </w:r>
      <w:r w:rsidR="00675A43" w:rsidRPr="00E93341">
        <w:rPr>
          <w:rFonts w:ascii="Tahoma" w:hAnsi="Tahoma" w:cs="Tahoma"/>
          <w:b/>
          <w:u w:val="single"/>
        </w:rPr>
        <w:t>wszystkich</w:t>
      </w:r>
      <w:r w:rsidRPr="00E93341">
        <w:rPr>
          <w:rFonts w:ascii="Tahoma" w:hAnsi="Tahoma" w:cs="Tahoma"/>
          <w:b/>
          <w:u w:val="single"/>
        </w:rPr>
        <w:t xml:space="preserve"> części zamówienia:</w:t>
      </w:r>
    </w:p>
    <w:p w14:paraId="7A508D8E" w14:textId="77777777" w:rsidR="0068508E" w:rsidRPr="005063E7" w:rsidRDefault="0068508E" w:rsidP="0068508E">
      <w:pPr>
        <w:tabs>
          <w:tab w:val="left" w:pos="540"/>
        </w:tabs>
        <w:jc w:val="both"/>
        <w:rPr>
          <w:rFonts w:ascii="Tahoma" w:hAnsi="Tahoma" w:cs="Tahoma"/>
        </w:rPr>
      </w:pPr>
    </w:p>
    <w:p w14:paraId="7F536B48" w14:textId="77777777" w:rsidR="00376FC6" w:rsidRPr="005063E7" w:rsidRDefault="003F5177" w:rsidP="00934CE2">
      <w:pPr>
        <w:pStyle w:val="Akapitzlist"/>
        <w:numPr>
          <w:ilvl w:val="0"/>
          <w:numId w:val="57"/>
        </w:numPr>
        <w:tabs>
          <w:tab w:val="left" w:pos="426"/>
        </w:tabs>
        <w:ind w:left="426" w:hanging="426"/>
        <w:jc w:val="both"/>
        <w:rPr>
          <w:rFonts w:ascii="Tahoma" w:hAnsi="Tahoma" w:cs="Tahoma"/>
          <w:sz w:val="20"/>
          <w:szCs w:val="20"/>
        </w:rPr>
      </w:pPr>
      <w:r w:rsidRPr="005063E7">
        <w:rPr>
          <w:rFonts w:ascii="Tahoma" w:hAnsi="Tahoma" w:cs="Tahoma"/>
          <w:sz w:val="20"/>
          <w:szCs w:val="20"/>
        </w:rPr>
        <w:t xml:space="preserve">O </w:t>
      </w:r>
      <w:r w:rsidR="00376FC6" w:rsidRPr="005063E7">
        <w:rPr>
          <w:rFonts w:ascii="Tahoma" w:hAnsi="Tahoma" w:cs="Tahoma"/>
          <w:sz w:val="20"/>
          <w:szCs w:val="20"/>
        </w:rPr>
        <w:t>udzielenie zamówienia mogą ubiegać się wykonawcy, którzy</w:t>
      </w:r>
      <w:r w:rsidR="00A1436B" w:rsidRPr="005063E7">
        <w:rPr>
          <w:rFonts w:ascii="Tahoma" w:hAnsi="Tahoma" w:cs="Tahoma"/>
          <w:sz w:val="20"/>
          <w:szCs w:val="20"/>
        </w:rPr>
        <w:t xml:space="preserve"> nie podlegają wykluczeniu </w:t>
      </w:r>
      <w:r w:rsidR="00D74C6D" w:rsidRPr="005063E7">
        <w:rPr>
          <w:rFonts w:ascii="Tahoma" w:hAnsi="Tahoma" w:cs="Tahoma"/>
          <w:sz w:val="20"/>
          <w:szCs w:val="20"/>
        </w:rPr>
        <w:t>na podstawie art. 24. ust. 1 pkt 12-23 i ust. 5 pkt 1 oraz</w:t>
      </w:r>
      <w:r w:rsidR="00A1436B" w:rsidRPr="005063E7">
        <w:rPr>
          <w:rFonts w:ascii="Tahoma" w:hAnsi="Tahoma" w:cs="Tahoma"/>
          <w:sz w:val="20"/>
          <w:szCs w:val="20"/>
        </w:rPr>
        <w:t xml:space="preserve"> spełniają określone przez Zamawiającego</w:t>
      </w:r>
      <w:r w:rsidR="00F42C0F" w:rsidRPr="005063E7">
        <w:rPr>
          <w:rFonts w:ascii="Tahoma" w:hAnsi="Tahoma" w:cs="Tahoma"/>
          <w:sz w:val="20"/>
          <w:szCs w:val="20"/>
        </w:rPr>
        <w:t xml:space="preserve">, zgodnie z art. 22 ust. 1b Ustawy, </w:t>
      </w:r>
      <w:r w:rsidR="00A1436B" w:rsidRPr="005063E7">
        <w:rPr>
          <w:rFonts w:ascii="Tahoma" w:hAnsi="Tahoma" w:cs="Tahoma"/>
          <w:sz w:val="20"/>
          <w:szCs w:val="20"/>
        </w:rPr>
        <w:t xml:space="preserve">warunki udziału </w:t>
      </w:r>
      <w:r w:rsidR="00F42C0F" w:rsidRPr="005063E7">
        <w:rPr>
          <w:rFonts w:ascii="Tahoma" w:hAnsi="Tahoma" w:cs="Tahoma"/>
          <w:sz w:val="20"/>
          <w:szCs w:val="20"/>
        </w:rPr>
        <w:t xml:space="preserve">w postępowaniu </w:t>
      </w:r>
      <w:r w:rsidR="00A1436B" w:rsidRPr="005063E7">
        <w:rPr>
          <w:rFonts w:ascii="Tahoma" w:hAnsi="Tahoma" w:cs="Tahoma"/>
          <w:sz w:val="20"/>
          <w:szCs w:val="20"/>
        </w:rPr>
        <w:t>dotyczące</w:t>
      </w:r>
      <w:r w:rsidR="00376FC6" w:rsidRPr="005063E7">
        <w:rPr>
          <w:rFonts w:ascii="Tahoma" w:hAnsi="Tahoma" w:cs="Tahoma"/>
          <w:sz w:val="20"/>
          <w:szCs w:val="20"/>
        </w:rPr>
        <w:t>:</w:t>
      </w:r>
    </w:p>
    <w:p w14:paraId="3E479C2C" w14:textId="77777777" w:rsidR="00A1436B" w:rsidRPr="005063E7" w:rsidRDefault="00A1436B" w:rsidP="00934CE2">
      <w:pPr>
        <w:pStyle w:val="Akapitzlist"/>
        <w:numPr>
          <w:ilvl w:val="0"/>
          <w:numId w:val="53"/>
        </w:numPr>
        <w:tabs>
          <w:tab w:val="left" w:pos="540"/>
        </w:tabs>
        <w:ind w:left="993" w:hanging="284"/>
        <w:jc w:val="both"/>
        <w:rPr>
          <w:rFonts w:ascii="Tahoma" w:hAnsi="Tahoma" w:cs="Tahoma"/>
          <w:sz w:val="20"/>
          <w:szCs w:val="20"/>
        </w:rPr>
      </w:pPr>
      <w:r w:rsidRPr="005063E7">
        <w:rPr>
          <w:rFonts w:ascii="Tahoma" w:hAnsi="Tahoma" w:cs="Tahoma"/>
          <w:sz w:val="20"/>
          <w:szCs w:val="20"/>
        </w:rPr>
        <w:t xml:space="preserve">posiadania </w:t>
      </w:r>
      <w:r w:rsidR="009112EC" w:rsidRPr="005063E7">
        <w:rPr>
          <w:rFonts w:ascii="Tahoma" w:hAnsi="Tahoma" w:cs="Tahoma"/>
          <w:sz w:val="20"/>
          <w:szCs w:val="20"/>
        </w:rPr>
        <w:t xml:space="preserve">uprawnień do prowadzenia określonej działalności zawodowej, o ile wynika to z odrębnych przepisów, </w:t>
      </w:r>
      <w:r w:rsidR="00376FC6" w:rsidRPr="005063E7">
        <w:rPr>
          <w:rFonts w:ascii="Tahoma" w:hAnsi="Tahoma" w:cs="Tahoma"/>
          <w:sz w:val="20"/>
          <w:szCs w:val="20"/>
        </w:rPr>
        <w:t>tj. posiadają zezwolenie na wykonywanie działalności ubezpieczeniowej</w:t>
      </w:r>
      <w:r w:rsidR="00F05A20" w:rsidRPr="005063E7">
        <w:rPr>
          <w:rFonts w:ascii="Tahoma" w:hAnsi="Tahoma" w:cs="Tahoma"/>
          <w:sz w:val="20"/>
          <w:szCs w:val="20"/>
        </w:rPr>
        <w:t>.</w:t>
      </w:r>
    </w:p>
    <w:p w14:paraId="5C3F16EE" w14:textId="77777777" w:rsidR="002412EA" w:rsidRPr="005063E7" w:rsidRDefault="002412EA" w:rsidP="002412EA">
      <w:pPr>
        <w:pStyle w:val="Akapitzlist"/>
        <w:tabs>
          <w:tab w:val="left" w:pos="540"/>
        </w:tabs>
        <w:ind w:left="993"/>
        <w:jc w:val="both"/>
        <w:rPr>
          <w:rFonts w:ascii="Tahoma" w:hAnsi="Tahoma" w:cs="Tahoma"/>
          <w:strike/>
          <w:sz w:val="20"/>
          <w:szCs w:val="20"/>
        </w:rPr>
      </w:pPr>
    </w:p>
    <w:p w14:paraId="7B5F8538" w14:textId="77777777" w:rsidR="002E4DBB" w:rsidRPr="005063E7" w:rsidRDefault="00E7002B" w:rsidP="00F05A20">
      <w:pPr>
        <w:tabs>
          <w:tab w:val="left" w:pos="540"/>
        </w:tabs>
        <w:jc w:val="both"/>
        <w:rPr>
          <w:rFonts w:ascii="Tahoma" w:hAnsi="Tahoma" w:cs="Tahoma"/>
          <w:b/>
        </w:rPr>
      </w:pPr>
      <w:r w:rsidRPr="005063E7">
        <w:rPr>
          <w:rFonts w:ascii="Tahoma" w:hAnsi="Tahoma" w:cs="Tahoma"/>
        </w:rPr>
        <w:t>8.2.</w:t>
      </w:r>
      <w:r w:rsidRPr="005063E7">
        <w:rPr>
          <w:rFonts w:ascii="Tahoma" w:hAnsi="Tahoma" w:cs="Tahoma"/>
          <w:b/>
          <w:i/>
        </w:rPr>
        <w:t xml:space="preserve"> </w:t>
      </w:r>
      <w:r w:rsidR="00F05A20" w:rsidRPr="005063E7">
        <w:rPr>
          <w:rFonts w:ascii="Tahoma" w:hAnsi="Tahoma" w:cs="Tahoma"/>
          <w:b/>
        </w:rPr>
        <w:t>Podstawy wykluczenia, o któr</w:t>
      </w:r>
      <w:r w:rsidR="00A549FD" w:rsidRPr="005063E7">
        <w:rPr>
          <w:rFonts w:ascii="Tahoma" w:hAnsi="Tahoma" w:cs="Tahoma"/>
          <w:b/>
        </w:rPr>
        <w:t>ych mowa w art. 24 ust. 5 pkt 1</w:t>
      </w:r>
    </w:p>
    <w:p w14:paraId="1A86B09A" w14:textId="79F841C7" w:rsidR="00E90B0E" w:rsidRDefault="00A50E22" w:rsidP="00395DD1">
      <w:pPr>
        <w:autoSpaceDE w:val="0"/>
        <w:autoSpaceDN w:val="0"/>
        <w:adjustRightInd w:val="0"/>
        <w:ind w:left="357"/>
        <w:jc w:val="both"/>
        <w:rPr>
          <w:rFonts w:ascii="Tahoma" w:eastAsia="TimesNewRoman" w:hAnsi="Tahoma" w:cs="Tahoma"/>
        </w:rPr>
      </w:pPr>
      <w:r w:rsidRPr="005063E7">
        <w:rPr>
          <w:rFonts w:ascii="Tahoma" w:eastAsia="TimesNewRoman" w:hAnsi="Tahoma" w:cs="Tahoma"/>
        </w:rPr>
        <w:t xml:space="preserve">Zamawiający wyklucza z postępowania o udzielenie zamówienia wykonawcę w stosunku do którego otwarto likwidację, w zatwierdzonym przez sąd układzie w postępowaniu restrukturyzacyjnym jest przewidziane zaspokojenie wierzycieli przez likwidację jego majątku lub sąd </w:t>
      </w:r>
      <w:r w:rsidRPr="00D93B49">
        <w:rPr>
          <w:rFonts w:ascii="Tahoma" w:eastAsia="TimesNewRoman" w:hAnsi="Tahoma" w:cs="Tahoma"/>
        </w:rPr>
        <w:t xml:space="preserve">zarządził likwidację jego majątku w trybie art. 332 ust. 1 ustawy z dnia 15 maja 2015 r. – Prawo restrukturyzacyjne </w:t>
      </w:r>
      <w:r w:rsidR="005063E7" w:rsidRPr="00D93B49">
        <w:rPr>
          <w:rFonts w:ascii="Tahoma" w:eastAsia="TimesNewRoman" w:hAnsi="Tahoma" w:cs="Tahoma"/>
        </w:rPr>
        <w:t>(</w:t>
      </w:r>
      <w:r w:rsidR="00C635AF" w:rsidRPr="00D93B49">
        <w:rPr>
          <w:rFonts w:ascii="Tahoma" w:eastAsia="TimesNewRoman" w:hAnsi="Tahoma" w:cs="Tahoma"/>
        </w:rPr>
        <w:t>Dz.U. z 2019 r. poz. 243 z późn. zm.</w:t>
      </w:r>
      <w:r w:rsidR="005063E7" w:rsidRPr="00D93B49">
        <w:rPr>
          <w:rFonts w:ascii="Tahoma" w:eastAsia="TimesNewRoman" w:hAnsi="Tahoma" w:cs="Tahoma"/>
        </w:rPr>
        <w:t xml:space="preserve">) </w:t>
      </w:r>
      <w:r w:rsidRPr="00D93B49">
        <w:rPr>
          <w:rFonts w:ascii="Tahoma" w:eastAsia="TimesNewRoman" w:hAnsi="Tahoma" w:cs="Tahoma"/>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395DD1" w:rsidRPr="00D93B49">
        <w:rPr>
          <w:rFonts w:ascii="Tahoma" w:eastAsia="TimesNewRoman" w:hAnsi="Tahoma" w:cs="Tahoma"/>
        </w:rPr>
        <w:t>Dz.U. z 201</w:t>
      </w:r>
      <w:r w:rsidR="00F13493" w:rsidRPr="00D93B49">
        <w:rPr>
          <w:rFonts w:ascii="Tahoma" w:eastAsia="TimesNewRoman" w:hAnsi="Tahoma" w:cs="Tahoma"/>
        </w:rPr>
        <w:t>9</w:t>
      </w:r>
      <w:r w:rsidR="00395DD1" w:rsidRPr="00D93B49">
        <w:rPr>
          <w:rFonts w:ascii="Tahoma" w:eastAsia="TimesNewRoman" w:hAnsi="Tahoma" w:cs="Tahoma"/>
        </w:rPr>
        <w:t xml:space="preserve"> r. poz. </w:t>
      </w:r>
      <w:r w:rsidR="00F13493" w:rsidRPr="00D93B49">
        <w:rPr>
          <w:rFonts w:ascii="Tahoma" w:eastAsia="TimesNewRoman" w:hAnsi="Tahoma" w:cs="Tahoma"/>
        </w:rPr>
        <w:t>498</w:t>
      </w:r>
      <w:r w:rsidR="00395DD1" w:rsidRPr="00D93B49">
        <w:rPr>
          <w:rFonts w:ascii="Tahoma" w:eastAsia="TimesNewRoman" w:hAnsi="Tahoma" w:cs="Tahoma"/>
        </w:rPr>
        <w:t xml:space="preserve"> z późn. zm.)</w:t>
      </w:r>
      <w:r w:rsidR="00782C71" w:rsidRPr="00D93B49">
        <w:rPr>
          <w:rFonts w:ascii="Tahoma" w:eastAsia="TimesNewRoman" w:hAnsi="Tahoma" w:cs="Tahoma"/>
        </w:rPr>
        <w:t>.</w:t>
      </w:r>
    </w:p>
    <w:p w14:paraId="3C31D624" w14:textId="77777777" w:rsidR="00395DD1" w:rsidRPr="005063E7" w:rsidRDefault="00395DD1" w:rsidP="00395DD1">
      <w:pPr>
        <w:autoSpaceDE w:val="0"/>
        <w:autoSpaceDN w:val="0"/>
        <w:adjustRightInd w:val="0"/>
        <w:ind w:left="357"/>
        <w:jc w:val="both"/>
        <w:rPr>
          <w:rFonts w:ascii="Tahoma" w:hAnsi="Tahoma" w:cs="Tahoma"/>
          <w:strike/>
        </w:rPr>
      </w:pPr>
    </w:p>
    <w:p w14:paraId="5EF106E2" w14:textId="77777777" w:rsidR="005A44B2" w:rsidRPr="005063E7" w:rsidRDefault="005A44B2" w:rsidP="00934CE2">
      <w:pPr>
        <w:pStyle w:val="Tekstpodstawowywcity2"/>
        <w:numPr>
          <w:ilvl w:val="0"/>
          <w:numId w:val="58"/>
        </w:numPr>
        <w:spacing w:line="240" w:lineRule="auto"/>
        <w:ind w:left="426" w:hanging="426"/>
        <w:rPr>
          <w:rFonts w:ascii="Tahoma" w:hAnsi="Tahoma" w:cs="Tahoma"/>
          <w:b/>
          <w:sz w:val="20"/>
        </w:rPr>
      </w:pPr>
      <w:r w:rsidRPr="005063E7">
        <w:rPr>
          <w:rFonts w:ascii="Tahoma" w:hAnsi="Tahoma" w:cs="Tahoma"/>
          <w:b/>
          <w:sz w:val="20"/>
        </w:rPr>
        <w:t>Podmioty wspólnie składające of</w:t>
      </w:r>
      <w:r w:rsidR="00A549FD" w:rsidRPr="005063E7">
        <w:rPr>
          <w:rFonts w:ascii="Tahoma" w:hAnsi="Tahoma" w:cs="Tahoma"/>
          <w:b/>
          <w:sz w:val="20"/>
        </w:rPr>
        <w:t>ertę (konsorcjum, koasekuracja)</w:t>
      </w:r>
    </w:p>
    <w:p w14:paraId="5FA1E3D7" w14:textId="77777777" w:rsidR="00AE5074" w:rsidRPr="00A549FD" w:rsidRDefault="00D74C6D" w:rsidP="00E7002B">
      <w:pPr>
        <w:pStyle w:val="Tekstpodstawowywcity2"/>
        <w:spacing w:line="240" w:lineRule="auto"/>
        <w:ind w:left="284" w:firstLine="0"/>
        <w:rPr>
          <w:rFonts w:ascii="Tahoma" w:hAnsi="Tahoma" w:cs="Tahoma"/>
          <w:strike/>
          <w:color w:val="FF0000"/>
          <w:sz w:val="20"/>
        </w:rPr>
      </w:pPr>
      <w:r w:rsidRPr="005063E7">
        <w:rPr>
          <w:rFonts w:ascii="Tahoma" w:hAnsi="Tahoma" w:cs="Tahoma"/>
          <w:sz w:val="20"/>
        </w:rPr>
        <w:t xml:space="preserve">W przypadku wnoszenia oferty wspólnej przez dwóch lub więcej Wykonawców każdy z nich musi spełniać warunki udziału w postępowaniu, o których mowa w art. 22 ust. 1b pkt 1 Ustawy, oraz nie może podlegać wykluczeniu z postępowania na podstawie art. 24 ust 1 pkt 12-23 i ust. 5 pkt. 1 </w:t>
      </w:r>
      <w:r w:rsidR="00E7002B" w:rsidRPr="005063E7">
        <w:rPr>
          <w:rFonts w:ascii="Tahoma" w:hAnsi="Tahoma" w:cs="Tahoma"/>
          <w:sz w:val="20"/>
        </w:rPr>
        <w:t>U</w:t>
      </w:r>
      <w:r w:rsidRPr="005063E7">
        <w:rPr>
          <w:rFonts w:ascii="Tahoma" w:hAnsi="Tahoma" w:cs="Tahoma"/>
          <w:sz w:val="20"/>
        </w:rPr>
        <w:t>stawy.</w:t>
      </w:r>
      <w:r w:rsidRPr="00A549FD">
        <w:rPr>
          <w:rFonts w:ascii="Tahoma" w:hAnsi="Tahoma" w:cs="Tahoma"/>
          <w:sz w:val="20"/>
        </w:rPr>
        <w:t xml:space="preserve"> </w:t>
      </w:r>
    </w:p>
    <w:p w14:paraId="25453BA2" w14:textId="77777777" w:rsidR="002F26E1" w:rsidRPr="00A549FD" w:rsidRDefault="002F26E1" w:rsidP="0047518E">
      <w:pPr>
        <w:jc w:val="both"/>
        <w:rPr>
          <w:rFonts w:ascii="Tahoma" w:hAnsi="Tahoma" w:cs="Tahoma"/>
        </w:rPr>
      </w:pPr>
    </w:p>
    <w:p w14:paraId="6C0D711E" w14:textId="77777777" w:rsidR="0047518E" w:rsidRPr="00A1436B" w:rsidRDefault="0047518E" w:rsidP="0047518E">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9</w:t>
      </w:r>
      <w:r w:rsidRPr="00A1436B">
        <w:rPr>
          <w:rFonts w:ascii="Tahoma" w:hAnsi="Tahoma" w:cs="Tahoma"/>
          <w:sz w:val="20"/>
          <w:u w:val="none"/>
        </w:rPr>
        <w:t>. WYKAZ OŚWIADCZEŃ LUB DOKUMENTÓW, POTWIERDZAJĄCYCH SPEŁNIANIE WARUNKÓW UDZIAŁU W POSTĘPOWANIU ORAZ BRAK PODSTAW WYKLUCZENIA</w:t>
      </w:r>
    </w:p>
    <w:p w14:paraId="5AB97FBC" w14:textId="77777777" w:rsidR="0047518E" w:rsidRPr="00252FC7" w:rsidRDefault="0047518E" w:rsidP="0047518E">
      <w:pPr>
        <w:jc w:val="both"/>
        <w:rPr>
          <w:rFonts w:ascii="Tahoma" w:hAnsi="Tahoma" w:cs="Tahoma"/>
          <w:i/>
          <w:color w:val="0070C0"/>
        </w:rPr>
      </w:pPr>
    </w:p>
    <w:p w14:paraId="1966489C" w14:textId="3C6BF580" w:rsidR="0047518E" w:rsidRDefault="0047518E" w:rsidP="0047518E">
      <w:pPr>
        <w:jc w:val="both"/>
        <w:rPr>
          <w:rFonts w:ascii="Tahoma" w:hAnsi="Tahoma" w:cs="Tahoma"/>
          <w:b/>
          <w:u w:val="single"/>
        </w:rPr>
      </w:pPr>
      <w:r w:rsidRPr="00E93341">
        <w:rPr>
          <w:rFonts w:ascii="Tahoma" w:hAnsi="Tahoma" w:cs="Tahoma"/>
          <w:b/>
          <w:u w:val="single"/>
        </w:rPr>
        <w:t>Dotyczy wszystkich części zamówienia:</w:t>
      </w:r>
    </w:p>
    <w:p w14:paraId="14B613FB" w14:textId="77777777" w:rsidR="00E93341" w:rsidRPr="00CC5E10" w:rsidRDefault="00E93341" w:rsidP="0047518E">
      <w:pPr>
        <w:jc w:val="both"/>
        <w:rPr>
          <w:rFonts w:ascii="Tahoma" w:hAnsi="Tahoma" w:cs="Tahoma"/>
          <w:b/>
          <w:u w:val="single"/>
        </w:rPr>
      </w:pPr>
    </w:p>
    <w:p w14:paraId="03FC3F13" w14:textId="0FC05E12" w:rsidR="0047518E" w:rsidRPr="001E2164" w:rsidRDefault="0047518E" w:rsidP="0079459B">
      <w:pPr>
        <w:pStyle w:val="Tekstpodstawowywcity2"/>
        <w:spacing w:line="240" w:lineRule="auto"/>
        <w:ind w:left="0" w:firstLine="0"/>
        <w:rPr>
          <w:rFonts w:ascii="Tahoma" w:hAnsi="Tahoma" w:cs="Tahoma"/>
          <w:sz w:val="20"/>
        </w:rPr>
      </w:pPr>
      <w:r>
        <w:rPr>
          <w:rFonts w:ascii="Tahoma" w:hAnsi="Tahoma" w:cs="Tahoma"/>
          <w:sz w:val="20"/>
        </w:rPr>
        <w:t>9</w:t>
      </w:r>
      <w:r w:rsidRPr="001E2164">
        <w:rPr>
          <w:rFonts w:ascii="Tahoma" w:hAnsi="Tahoma" w:cs="Tahoma"/>
          <w:sz w:val="20"/>
        </w:rPr>
        <w:t xml:space="preserve">.1. </w:t>
      </w:r>
      <w:r w:rsidR="00B60B37" w:rsidRPr="001E2164">
        <w:rPr>
          <w:rFonts w:ascii="Tahoma" w:hAnsi="Tahoma" w:cs="Tahoma"/>
          <w:sz w:val="20"/>
        </w:rPr>
        <w:t xml:space="preserve">Zasady składania </w:t>
      </w:r>
      <w:r w:rsidR="00CB7E4A" w:rsidRPr="001E2164">
        <w:rPr>
          <w:rFonts w:ascii="Tahoma" w:hAnsi="Tahoma" w:cs="Tahoma"/>
          <w:sz w:val="20"/>
        </w:rPr>
        <w:t>oświadczeń lub dokumentów potwierdzających spełnianie warunków udziału w postępowaniu oraz brak podstaw wykluczenia określa ROZPORZĄDZENIE MINISTRA ROZWOJU</w:t>
      </w:r>
      <w:r w:rsidR="00F313A5" w:rsidRPr="001E2164">
        <w:rPr>
          <w:rFonts w:ascii="Tahoma" w:hAnsi="Tahoma" w:cs="Tahoma"/>
          <w:sz w:val="20"/>
        </w:rPr>
        <w:t xml:space="preserve"> </w:t>
      </w:r>
      <w:r w:rsidR="00CB7E4A" w:rsidRPr="001E2164">
        <w:rPr>
          <w:rFonts w:ascii="Tahoma" w:hAnsi="Tahoma" w:cs="Tahoma"/>
          <w:sz w:val="20"/>
        </w:rPr>
        <w:t xml:space="preserve">z dnia 26 lipca 2016 r. w sprawie rodzajów dokumentów, jakich może żądać zamawiający od wykonawcy w postępowaniu o udzielenie zamówienia (Dz.U. z 2016 r. poz. </w:t>
      </w:r>
      <w:r w:rsidR="00CB7E4A" w:rsidRPr="0067525B">
        <w:rPr>
          <w:rFonts w:ascii="Tahoma" w:hAnsi="Tahoma" w:cs="Tahoma"/>
          <w:sz w:val="20"/>
        </w:rPr>
        <w:t>1126</w:t>
      </w:r>
      <w:r w:rsidR="00743938" w:rsidRPr="0067525B">
        <w:rPr>
          <w:rFonts w:ascii="Tahoma" w:hAnsi="Tahoma" w:cs="Tahoma"/>
          <w:sz w:val="20"/>
        </w:rPr>
        <w:t xml:space="preserve"> z późn. zm.).</w:t>
      </w:r>
    </w:p>
    <w:p w14:paraId="19BEB05F" w14:textId="77777777" w:rsidR="00B22552" w:rsidRPr="005F7F4D" w:rsidRDefault="00B22552" w:rsidP="0079459B">
      <w:pPr>
        <w:pStyle w:val="Tekstpodstawowywcity2"/>
        <w:spacing w:line="240" w:lineRule="auto"/>
        <w:ind w:left="0" w:firstLine="0"/>
        <w:rPr>
          <w:rFonts w:ascii="Tahoma" w:hAnsi="Tahoma" w:cs="Tahoma"/>
          <w:sz w:val="20"/>
        </w:rPr>
      </w:pPr>
      <w:r w:rsidRPr="005F7F4D">
        <w:rPr>
          <w:rFonts w:ascii="Tahoma" w:hAnsi="Tahoma" w:cs="Tahoma"/>
          <w:sz w:val="20"/>
        </w:rPr>
        <w:t xml:space="preserve">Dokumenty lub oświadczenia, o których mowa w Rozporządzeniu Ministra Rozwoju z dnia 26 lipca 2016 r., składane są w oryginale w postaci papierowej lub w postaci dokumentu elektronicznego lub kopii dokumentu lub oświadczenia poświadczonej za zgodność z oryginałem. </w:t>
      </w:r>
    </w:p>
    <w:p w14:paraId="4380DD4A" w14:textId="77777777" w:rsidR="00B22552" w:rsidRPr="005F7F4D" w:rsidRDefault="00B22552" w:rsidP="0079459B">
      <w:pPr>
        <w:pStyle w:val="Tekstpodstawowywcity2"/>
        <w:spacing w:line="240" w:lineRule="auto"/>
        <w:ind w:left="0" w:firstLine="0"/>
        <w:rPr>
          <w:rFonts w:ascii="Tahoma" w:hAnsi="Tahoma" w:cs="Tahoma"/>
          <w:sz w:val="20"/>
        </w:rPr>
      </w:pPr>
      <w:r w:rsidRPr="005F7F4D">
        <w:rPr>
          <w:rFonts w:ascii="Tahoma" w:hAnsi="Tahoma" w:cs="Tahoma"/>
          <w:sz w:val="20"/>
        </w:rPr>
        <w:t>Poświadczenia za zgodność z oryginałem dokonuje odpowiednio wykonawca, wykonawcy wspólnie ubiegający się o udzielenie zamówienia publicznego albo podwykonawca, w zakresie dokumentów lub oświadczeń, które każdego z nich dotyczą. Poświadczenie za zgodność z oryginałem kopii dokumentu lub kopii oświadczenia, sporządzonych w postaci papierowej następuje przez opatrzenie jej własnoręcznym podpisem. Poświadczenie za zgodność z oryginałem elektronicznej kopii dokumentu lub oświadczenia następuje przy użyciu kwalifikowanego podpisu elektronicznego.</w:t>
      </w:r>
    </w:p>
    <w:p w14:paraId="550A5040" w14:textId="77777777" w:rsidR="006E6A23" w:rsidRPr="001E2164" w:rsidRDefault="006E6A23" w:rsidP="00F313A5">
      <w:pPr>
        <w:pStyle w:val="Tekstpodstawowywcity2"/>
        <w:spacing w:line="240" w:lineRule="auto"/>
        <w:ind w:firstLine="0"/>
        <w:rPr>
          <w:rFonts w:ascii="Tahoma" w:hAnsi="Tahoma" w:cs="Tahoma"/>
          <w:sz w:val="20"/>
        </w:rPr>
      </w:pPr>
    </w:p>
    <w:p w14:paraId="2FAC3D78" w14:textId="77777777" w:rsidR="0079459B" w:rsidRPr="00E93341" w:rsidRDefault="0079459B" w:rsidP="0079459B">
      <w:pPr>
        <w:pStyle w:val="Tekstpodstawowywcity22"/>
        <w:tabs>
          <w:tab w:val="left" w:pos="8730"/>
        </w:tabs>
        <w:spacing w:line="240" w:lineRule="auto"/>
        <w:ind w:left="0" w:firstLine="0"/>
        <w:rPr>
          <w:rFonts w:ascii="Tahoma" w:hAnsi="Tahoma" w:cs="Tahoma"/>
          <w:color w:val="FF0000"/>
          <w:sz w:val="20"/>
        </w:rPr>
      </w:pPr>
      <w:r w:rsidRPr="00E93341">
        <w:rPr>
          <w:rFonts w:ascii="Tahoma" w:hAnsi="Tahoma" w:cs="Tahoma"/>
          <w:sz w:val="20"/>
          <w:lang w:eastAsia="pl-PL"/>
        </w:rPr>
        <w:lastRenderedPageBreak/>
        <w:t>9.2.</w:t>
      </w:r>
      <w:r w:rsidRPr="0020389F">
        <w:rPr>
          <w:rFonts w:ascii="Tahoma" w:hAnsi="Tahoma" w:cs="Tahoma"/>
          <w:sz w:val="20"/>
          <w:lang w:eastAsia="pl-PL"/>
        </w:rPr>
        <w:t xml:space="preserve"> </w:t>
      </w:r>
      <w:r w:rsidRPr="00E93341">
        <w:rPr>
          <w:rFonts w:ascii="Tahoma" w:hAnsi="Tahoma" w:cs="Tahoma"/>
          <w:sz w:val="20"/>
          <w:lang w:eastAsia="pl-PL"/>
        </w:rPr>
        <w:t>Zamawiający może żądać przedstawienia oryginału lub notarialnie poświadczonej kopii dokumentów lub oświadczeń wyłącznie</w:t>
      </w:r>
      <w:r w:rsidRPr="0020389F">
        <w:rPr>
          <w:rFonts w:ascii="Tahoma" w:hAnsi="Tahoma" w:cs="Tahoma"/>
          <w:sz w:val="20"/>
        </w:rPr>
        <w:t xml:space="preserve"> wtedy, gdy złożona kopia dokumentu jest nieczytelna lub budzi wątpliwości co do jej prawdziwości. </w:t>
      </w:r>
      <w:r w:rsidRPr="00E93341">
        <w:rPr>
          <w:rFonts w:ascii="Tahoma" w:hAnsi="Tahoma" w:cs="Tahoma"/>
          <w:sz w:val="20"/>
          <w:lang w:eastAsia="pl-PL"/>
        </w:rPr>
        <w:t>Dokumenty lub oświadczenia sporządzone</w:t>
      </w:r>
      <w:r w:rsidRPr="00E93341">
        <w:rPr>
          <w:rFonts w:ascii="Tahoma" w:hAnsi="Tahoma" w:cs="Tahoma"/>
          <w:sz w:val="20"/>
        </w:rPr>
        <w:t xml:space="preserve"> w języku obcym są składane wraz z tłumaczeniem na język polski.</w:t>
      </w:r>
    </w:p>
    <w:p w14:paraId="7DBEE375" w14:textId="77777777" w:rsidR="0079459B" w:rsidRPr="00E93341" w:rsidRDefault="0079459B" w:rsidP="0079459B">
      <w:pPr>
        <w:pStyle w:val="Tekstpodstawowywcity22"/>
        <w:tabs>
          <w:tab w:val="left" w:pos="8730"/>
        </w:tabs>
        <w:spacing w:line="240" w:lineRule="auto"/>
        <w:rPr>
          <w:rFonts w:ascii="Tahoma" w:eastAsia="Garamond" w:hAnsi="Tahoma" w:cs="Garamond"/>
          <w:b/>
          <w:iCs/>
          <w:strike/>
          <w:sz w:val="20"/>
        </w:rPr>
      </w:pPr>
    </w:p>
    <w:p w14:paraId="1F28E88E" w14:textId="77777777" w:rsidR="0079459B" w:rsidRPr="001E2164" w:rsidRDefault="0079459B" w:rsidP="0079459B">
      <w:pPr>
        <w:pStyle w:val="Tekstpodstawowywcity2"/>
        <w:spacing w:line="240" w:lineRule="auto"/>
        <w:ind w:left="0" w:firstLine="0"/>
        <w:rPr>
          <w:rFonts w:ascii="Tahoma" w:hAnsi="Tahoma" w:cs="Tahoma"/>
          <w:sz w:val="20"/>
        </w:rPr>
      </w:pPr>
      <w:r w:rsidRPr="00E93341">
        <w:rPr>
          <w:rFonts w:ascii="Tahoma" w:hAnsi="Tahoma" w:cs="Tahoma"/>
          <w:sz w:val="20"/>
        </w:rPr>
        <w:t>9.3. Do oferty Wykonawca dołącza aktualne na dzień składania ofert oświadczenie, stanowiące wstępne potwierdzenie, że wykonawca nie podlega wykluczeniu w okolicznościach, o których mowa w art. 24 ust. 1 pkt 12-23 oraz ust. 5 pkt 1 oraz spełnia wskazane w pkt 8.1. SIWZ warunki udziału w postępowaniu. Dokument winien być złożony w oryginale jako załącznik do oferty, wg załączonego wzoru (oświadczenie nr 1).</w:t>
      </w:r>
    </w:p>
    <w:p w14:paraId="1C942E87" w14:textId="77777777" w:rsidR="0047518E" w:rsidRPr="001E2164" w:rsidRDefault="0047518E" w:rsidP="0047518E">
      <w:pPr>
        <w:pStyle w:val="Tekstpodstawowywcity2"/>
        <w:tabs>
          <w:tab w:val="left" w:pos="8730"/>
        </w:tabs>
        <w:spacing w:line="240" w:lineRule="auto"/>
        <w:ind w:left="0" w:firstLine="0"/>
        <w:rPr>
          <w:rFonts w:ascii="Tahoma" w:hAnsi="Tahoma" w:cs="Tahoma"/>
          <w:color w:val="0070C0"/>
          <w:sz w:val="20"/>
        </w:rPr>
      </w:pPr>
    </w:p>
    <w:p w14:paraId="7BC9AA6F" w14:textId="77777777" w:rsidR="0047518E" w:rsidRPr="00A549FD" w:rsidRDefault="00DF7F41" w:rsidP="0047518E">
      <w:pPr>
        <w:pStyle w:val="Tekstpodstawowywcity2"/>
        <w:spacing w:line="240" w:lineRule="auto"/>
        <w:ind w:left="0" w:firstLine="0"/>
        <w:rPr>
          <w:rFonts w:ascii="Tahoma" w:hAnsi="Tahoma" w:cs="Tahoma"/>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4</w:t>
      </w:r>
      <w:r w:rsidR="0047518E" w:rsidRPr="001E2164">
        <w:rPr>
          <w:rFonts w:ascii="Tahoma" w:hAnsi="Tahoma" w:cs="Tahoma"/>
          <w:sz w:val="20"/>
        </w:rPr>
        <w:t>. Wykonawca, który zamierza powierzyć wykonanie części zamówienia podwykonawcom, w celu wykazania braku istnienia wobec nich podstaw wykluczenia z udziału w postępowaniu zamieszcza informacje o  podwykonawcach w oświadczeniu nr 1.</w:t>
      </w:r>
    </w:p>
    <w:p w14:paraId="029C69C7" w14:textId="77777777" w:rsidR="0047518E" w:rsidRPr="00A549FD" w:rsidRDefault="0047518E" w:rsidP="0047518E">
      <w:pPr>
        <w:pStyle w:val="Tekstpodstawowywcity2"/>
        <w:spacing w:line="240" w:lineRule="auto"/>
        <w:ind w:left="0" w:firstLine="0"/>
        <w:rPr>
          <w:rFonts w:ascii="Tahoma" w:hAnsi="Tahoma" w:cs="Tahoma"/>
          <w:sz w:val="20"/>
        </w:rPr>
      </w:pPr>
    </w:p>
    <w:p w14:paraId="459297BD" w14:textId="77777777" w:rsidR="0047518E" w:rsidRPr="00537D37" w:rsidRDefault="00DF7F41" w:rsidP="0047518E">
      <w:pPr>
        <w:pStyle w:val="Tekstpodstawowywcity2"/>
        <w:spacing w:line="240" w:lineRule="auto"/>
        <w:ind w:left="0" w:firstLine="0"/>
        <w:rPr>
          <w:rFonts w:ascii="Tahoma" w:hAnsi="Tahoma" w:cs="Tahoma"/>
          <w:b/>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5</w:t>
      </w:r>
      <w:r w:rsidR="0047518E" w:rsidRPr="00A549FD">
        <w:rPr>
          <w:rFonts w:ascii="Tahoma" w:hAnsi="Tahoma" w:cs="Tahoma"/>
          <w:sz w:val="20"/>
        </w:rPr>
        <w:t>.</w:t>
      </w:r>
      <w:r w:rsidR="0047518E">
        <w:rPr>
          <w:rFonts w:ascii="Tahoma" w:hAnsi="Tahoma" w:cs="Tahoma"/>
          <w:b/>
          <w:sz w:val="20"/>
        </w:rPr>
        <w:t xml:space="preserve"> </w:t>
      </w:r>
      <w:r w:rsidR="0047518E" w:rsidRPr="00537D37">
        <w:rPr>
          <w:rFonts w:ascii="Tahoma" w:hAnsi="Tahoma" w:cs="Tahoma"/>
          <w:b/>
          <w:sz w:val="20"/>
        </w:rPr>
        <w:t xml:space="preserve">Podmioty wspólnie składające ofertę (konsorcjum, </w:t>
      </w:r>
      <w:r w:rsidR="00A549FD">
        <w:rPr>
          <w:rFonts w:ascii="Tahoma" w:hAnsi="Tahoma" w:cs="Tahoma"/>
          <w:b/>
          <w:sz w:val="20"/>
        </w:rPr>
        <w:t>koasekuracja)</w:t>
      </w:r>
    </w:p>
    <w:p w14:paraId="23D3FA17" w14:textId="77777777" w:rsidR="0047518E" w:rsidRPr="00A549FD" w:rsidRDefault="00DF7F41" w:rsidP="0047518E">
      <w:pPr>
        <w:pStyle w:val="Tekstpodstawowywcity2"/>
        <w:spacing w:line="240" w:lineRule="auto"/>
        <w:rPr>
          <w:rFonts w:ascii="Tahoma" w:hAnsi="Tahoma" w:cs="Tahoma"/>
          <w:sz w:val="20"/>
        </w:rPr>
      </w:pPr>
      <w:r w:rsidRPr="001E2164">
        <w:rPr>
          <w:rFonts w:ascii="Tahoma" w:hAnsi="Tahoma" w:cs="Tahoma"/>
          <w:sz w:val="20"/>
        </w:rPr>
        <w:t>9.</w:t>
      </w:r>
      <w:r w:rsidR="006E6A23" w:rsidRPr="001E2164">
        <w:rPr>
          <w:rFonts w:ascii="Tahoma" w:hAnsi="Tahoma" w:cs="Tahoma"/>
          <w:sz w:val="20"/>
        </w:rPr>
        <w:t>5</w:t>
      </w:r>
      <w:r w:rsidR="0047518E" w:rsidRPr="001E2164">
        <w:rPr>
          <w:rFonts w:ascii="Tahoma" w:hAnsi="Tahoma" w:cs="Tahoma"/>
          <w:sz w:val="20"/>
        </w:rPr>
        <w:t>.1. Oświadczenie o braku podstaw wykluczenia oraz o spełnieniu warunków udziału w postępowaniu składa każdy z Wykonawców wspólnie ubiegających się o zamówienie. Dokument ten potwierdza spełnianie warunków udziału w postępowaniu, brak podstaw wykluczenia w zakresie, w którym każdy z Wykonawców wykazuje spełnianie warunków udziału w postępowaniu.</w:t>
      </w:r>
    </w:p>
    <w:p w14:paraId="162E1954" w14:textId="77777777" w:rsidR="0047518E" w:rsidRDefault="0047518E" w:rsidP="0047518E">
      <w:pPr>
        <w:pStyle w:val="Tekstpodstawowywcity2"/>
        <w:spacing w:line="240" w:lineRule="auto"/>
        <w:ind w:firstLine="0"/>
        <w:rPr>
          <w:rFonts w:ascii="Tahoma" w:hAnsi="Tahoma" w:cs="Tahoma"/>
          <w:sz w:val="20"/>
        </w:rPr>
      </w:pPr>
    </w:p>
    <w:p w14:paraId="018E5E3F" w14:textId="77777777" w:rsidR="0047518E" w:rsidRPr="00537D37" w:rsidRDefault="00DF7F41" w:rsidP="0047518E">
      <w:pPr>
        <w:pStyle w:val="Tekstpodstawowywcity2"/>
        <w:spacing w:line="240" w:lineRule="auto"/>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2.</w:t>
      </w:r>
      <w:r w:rsidR="0047518E" w:rsidRPr="00537D37">
        <w:rPr>
          <w:rFonts w:ascii="Tahoma" w:hAnsi="Tahoma" w:cs="Tahoma"/>
          <w:sz w:val="20"/>
        </w:rPr>
        <w:tab/>
        <w:t xml:space="preserve">Wykonawcy występujący wspólnie w postępowaniu o udzielenie zamówienia publicznego zobowiązani są stosownie do treści art. 23 ust. 2 Ustawy, ustanowić pełnomocnika </w:t>
      </w:r>
      <w:r w:rsidR="0047518E" w:rsidRPr="00537D37">
        <w:rPr>
          <w:rFonts w:ascii="Tahoma" w:hAnsi="Tahoma" w:cs="Tahoma"/>
          <w:sz w:val="20"/>
          <w:u w:val="single"/>
        </w:rPr>
        <w:t>do reprezentowania ich w postępowaniu o udzielenie zamówienia publicznego lub do reprezentowania w postępowaniu i zawarcia umowy.</w:t>
      </w:r>
    </w:p>
    <w:p w14:paraId="4DC2493D" w14:textId="77777777" w:rsidR="0047518E" w:rsidRPr="00537D37" w:rsidRDefault="00DF7F41" w:rsidP="0047518E">
      <w:pPr>
        <w:pStyle w:val="Styl1"/>
        <w:widowControl/>
        <w:spacing w:before="0"/>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3.</w:t>
      </w:r>
      <w:r w:rsidR="0047518E" w:rsidRPr="00537D37">
        <w:rPr>
          <w:rFonts w:ascii="Tahoma" w:hAnsi="Tahoma" w:cs="Tahoma"/>
          <w:sz w:val="20"/>
        </w:rPr>
        <w:tab/>
        <w:t xml:space="preserve">Pełnomocnictwo winno być podpisane przez uprawnionych przedstawicieli każdego z partnerów. </w:t>
      </w:r>
      <w:r w:rsidR="0047518E" w:rsidRPr="00537D37">
        <w:rPr>
          <w:rFonts w:ascii="Tahoma" w:hAnsi="Tahoma" w:cs="Tahoma"/>
          <w:sz w:val="20"/>
          <w:u w:val="single"/>
        </w:rPr>
        <w:t>Pełnomocnictwo powinno być złożone w oryginale lub kopii potwierdzonej za zgodność z oryginałem przez notariusza.</w:t>
      </w:r>
    </w:p>
    <w:p w14:paraId="31808566" w14:textId="77777777" w:rsidR="0047518E" w:rsidRPr="00537D37" w:rsidRDefault="00DF7F41" w:rsidP="0047518E">
      <w:pPr>
        <w:pStyle w:val="Styl1"/>
        <w:widowControl/>
        <w:spacing w:before="0"/>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4.</w:t>
      </w:r>
      <w:r w:rsidR="0047518E" w:rsidRPr="00537D37">
        <w:rPr>
          <w:rFonts w:ascii="Tahoma" w:hAnsi="Tahoma" w:cs="Tahoma"/>
          <w:sz w:val="20"/>
        </w:rPr>
        <w:tab/>
      </w:r>
      <w:r w:rsidR="0047518E" w:rsidRPr="00537D37">
        <w:rPr>
          <w:rFonts w:ascii="Tahoma" w:hAnsi="Tahoma" w:cs="Tahoma"/>
          <w:bCs/>
          <w:sz w:val="20"/>
        </w:rPr>
        <w:t xml:space="preserve">Wykonawcy składający ofertę wspólną ponoszą solidarną odpowiedzialność za prawidłową realizację zamówienia. </w:t>
      </w:r>
    </w:p>
    <w:p w14:paraId="2A8A7000" w14:textId="77777777" w:rsidR="0047518E" w:rsidRDefault="0047518E" w:rsidP="0047518E">
      <w:pPr>
        <w:pStyle w:val="Tekstpodstawowywcity22"/>
        <w:tabs>
          <w:tab w:val="left" w:pos="8730"/>
        </w:tabs>
        <w:spacing w:line="240" w:lineRule="auto"/>
        <w:ind w:left="0" w:firstLine="0"/>
        <w:rPr>
          <w:rFonts w:ascii="Tahoma" w:eastAsia="Garamond" w:hAnsi="Tahoma" w:cs="Garamond"/>
          <w:b/>
          <w:iCs/>
          <w:color w:val="0070C0"/>
          <w:sz w:val="20"/>
        </w:rPr>
      </w:pPr>
    </w:p>
    <w:p w14:paraId="1BF77097" w14:textId="77777777" w:rsidR="0047518E" w:rsidRPr="00E536F4" w:rsidRDefault="00DF7F41" w:rsidP="0047518E">
      <w:pPr>
        <w:ind w:left="426" w:hanging="426"/>
        <w:jc w:val="both"/>
        <w:rPr>
          <w:rFonts w:ascii="Tahoma" w:hAnsi="Tahoma" w:cs="Tahoma"/>
          <w:b/>
        </w:rPr>
      </w:pPr>
      <w:r w:rsidRPr="00A549FD">
        <w:rPr>
          <w:rFonts w:ascii="Tahoma" w:hAnsi="Tahoma" w:cs="Tahoma"/>
        </w:rPr>
        <w:t>9</w:t>
      </w:r>
      <w:r w:rsidR="0047518E" w:rsidRPr="00A549FD">
        <w:rPr>
          <w:rFonts w:ascii="Tahoma" w:hAnsi="Tahoma" w:cs="Tahoma"/>
        </w:rPr>
        <w:t>.</w:t>
      </w:r>
      <w:r w:rsidR="006E6A23">
        <w:rPr>
          <w:rFonts w:ascii="Tahoma" w:hAnsi="Tahoma" w:cs="Tahoma"/>
        </w:rPr>
        <w:t>6</w:t>
      </w:r>
      <w:r w:rsidR="0047518E" w:rsidRPr="00A549FD">
        <w:rPr>
          <w:rFonts w:ascii="Tahoma" w:hAnsi="Tahoma" w:cs="Tahoma"/>
        </w:rPr>
        <w:t>.</w:t>
      </w:r>
      <w:r w:rsidR="0047518E">
        <w:rPr>
          <w:rFonts w:ascii="Tahoma" w:hAnsi="Tahoma" w:cs="Tahoma"/>
          <w:b/>
        </w:rPr>
        <w:t xml:space="preserve"> </w:t>
      </w:r>
      <w:r w:rsidR="0047518E" w:rsidRPr="00E536F4">
        <w:rPr>
          <w:rFonts w:ascii="Tahoma" w:hAnsi="Tahoma" w:cs="Tahoma"/>
          <w:b/>
        </w:rPr>
        <w:t>Pozostałe dokumenty i oświadczenia, jakie zobowiązani są złożyć Wykonawcy:</w:t>
      </w:r>
    </w:p>
    <w:p w14:paraId="7EA71A5B" w14:textId="77777777" w:rsidR="0047518E" w:rsidRPr="00E536F4" w:rsidRDefault="0047518E" w:rsidP="00515F9D">
      <w:pPr>
        <w:pStyle w:val="Tekstpodstawowywcity2"/>
        <w:spacing w:line="240" w:lineRule="auto"/>
        <w:ind w:firstLine="0"/>
        <w:rPr>
          <w:rFonts w:ascii="Tahoma" w:hAnsi="Tahoma" w:cs="Tahoma"/>
          <w:sz w:val="20"/>
        </w:rPr>
      </w:pPr>
      <w:r w:rsidRPr="00E536F4">
        <w:rPr>
          <w:rFonts w:ascii="Tahoma" w:hAnsi="Tahoma" w:cs="Tahoma"/>
          <w:sz w:val="20"/>
        </w:rPr>
        <w:t xml:space="preserve">Wypełniony i podpisany Formularz Oferty. </w:t>
      </w:r>
    </w:p>
    <w:p w14:paraId="2285D4F3" w14:textId="77777777" w:rsidR="00395DD1" w:rsidRPr="00A549FD" w:rsidRDefault="00395DD1" w:rsidP="0047518E">
      <w:pPr>
        <w:pStyle w:val="Tekstpodstawowywcity22"/>
        <w:tabs>
          <w:tab w:val="left" w:pos="8730"/>
        </w:tabs>
        <w:spacing w:line="240" w:lineRule="auto"/>
        <w:ind w:left="0" w:firstLine="0"/>
        <w:rPr>
          <w:rFonts w:ascii="Tahoma" w:eastAsia="Garamond" w:hAnsi="Tahoma" w:cs="Garamond"/>
          <w:iCs/>
          <w:color w:val="0070C0"/>
          <w:sz w:val="20"/>
        </w:rPr>
      </w:pPr>
    </w:p>
    <w:p w14:paraId="03474174" w14:textId="77777777" w:rsidR="0047518E" w:rsidRPr="00A549FD" w:rsidRDefault="00DF7F41" w:rsidP="0047518E">
      <w:pPr>
        <w:pStyle w:val="Tekstpodstawowywcity2"/>
        <w:spacing w:line="240" w:lineRule="auto"/>
        <w:rPr>
          <w:rFonts w:ascii="Tahoma" w:hAnsi="Tahoma" w:cs="Tahoma"/>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7</w:t>
      </w:r>
      <w:r w:rsidR="0047518E" w:rsidRPr="00A549FD">
        <w:rPr>
          <w:rFonts w:ascii="Tahoma" w:hAnsi="Tahoma" w:cs="Tahoma"/>
          <w:sz w:val="20"/>
        </w:rPr>
        <w:t xml:space="preserve">. </w:t>
      </w:r>
      <w:r w:rsidR="0047518E" w:rsidRPr="00A549FD">
        <w:rPr>
          <w:rFonts w:ascii="Tahoma" w:hAnsi="Tahoma" w:cs="Tahoma"/>
          <w:b/>
          <w:sz w:val="20"/>
        </w:rPr>
        <w:t>Grupa kapitałowa</w:t>
      </w:r>
    </w:p>
    <w:p w14:paraId="5FA6A414" w14:textId="77777777" w:rsidR="0047518E" w:rsidRPr="005A44B2" w:rsidRDefault="0047518E" w:rsidP="0047518E">
      <w:pPr>
        <w:pStyle w:val="Tekstpodstawowywcity2"/>
        <w:spacing w:line="240" w:lineRule="auto"/>
        <w:ind w:left="0" w:firstLine="0"/>
        <w:rPr>
          <w:rFonts w:ascii="Tahoma" w:hAnsi="Tahoma" w:cs="Tahoma"/>
          <w:b/>
          <w:i/>
          <w:sz w:val="20"/>
        </w:rPr>
      </w:pPr>
      <w:r w:rsidRPr="001E2164">
        <w:rPr>
          <w:rFonts w:ascii="Tahoma" w:hAnsi="Tahoma" w:cs="Tahoma"/>
          <w:sz w:val="20"/>
        </w:rPr>
        <w:t>Wykonawca, w terminie 3 dni od zamieszczenia na stronie internetowej informacji, o której mowa w art. 86 ust. 5</w:t>
      </w:r>
      <w:r w:rsidR="00DF7F41" w:rsidRPr="001E2164">
        <w:rPr>
          <w:rFonts w:ascii="Tahoma" w:hAnsi="Tahoma" w:cs="Tahoma"/>
          <w:sz w:val="20"/>
        </w:rPr>
        <w:t xml:space="preserve"> Ustawy</w:t>
      </w:r>
      <w:r w:rsidRPr="001E2164">
        <w:rPr>
          <w:rFonts w:ascii="Tahoma" w:hAnsi="Tahoma" w:cs="Tahoma"/>
          <w:sz w:val="20"/>
        </w:rPr>
        <w:t xml:space="preserve">, przekazuje zamawiającemu oświadczenie o przynależności lub braku przynależności do tej samej grupy kapitałowej, o której mowa w art. 24 ust. 1 pkt 23 Ustawy – wg </w:t>
      </w:r>
      <w:r w:rsidR="00945AFE" w:rsidRPr="001E2164">
        <w:rPr>
          <w:rFonts w:ascii="Tahoma" w:hAnsi="Tahoma" w:cs="Tahoma"/>
          <w:sz w:val="20"/>
        </w:rPr>
        <w:t xml:space="preserve">załączonego wzoru (oświadczenie </w:t>
      </w:r>
      <w:r w:rsidRPr="001E2164">
        <w:rPr>
          <w:rFonts w:ascii="Tahoma" w:hAnsi="Tahoma" w:cs="Tahoma"/>
          <w:sz w:val="20"/>
        </w:rPr>
        <w:t>nr 2). Wraz ze złożeniem oświadczenia, wykonawca może przedstawić dowody, że powiązania z innym wykonawcą nie prowadzą do zakłócenia konkurencji w postępowaniu o udzielenie zamówienia.</w:t>
      </w:r>
    </w:p>
    <w:p w14:paraId="16F1822A" w14:textId="77777777" w:rsidR="0047518E" w:rsidRDefault="0047518E" w:rsidP="0047518E">
      <w:pPr>
        <w:pStyle w:val="Tekstpodstawowywcity2"/>
        <w:spacing w:line="240" w:lineRule="auto"/>
        <w:rPr>
          <w:rFonts w:ascii="Tahoma" w:hAnsi="Tahoma" w:cs="Tahoma"/>
          <w:color w:val="0070C0"/>
          <w:sz w:val="20"/>
        </w:rPr>
      </w:pPr>
    </w:p>
    <w:p w14:paraId="4A1B4924" w14:textId="77777777" w:rsidR="0047518E" w:rsidRPr="001E2164" w:rsidRDefault="00C66B18" w:rsidP="0047518E">
      <w:pPr>
        <w:pStyle w:val="Tekstpodstawowywcity2"/>
        <w:spacing w:line="240" w:lineRule="auto"/>
        <w:ind w:left="0" w:firstLine="0"/>
        <w:rPr>
          <w:rFonts w:ascii="Tahoma" w:hAnsi="Tahoma" w:cs="Tahoma"/>
          <w:b/>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8</w:t>
      </w:r>
      <w:r w:rsidR="0047518E" w:rsidRPr="001E2164">
        <w:rPr>
          <w:rFonts w:ascii="Tahoma" w:hAnsi="Tahoma" w:cs="Tahoma"/>
          <w:sz w:val="20"/>
        </w:rPr>
        <w:t>.</w:t>
      </w:r>
      <w:r w:rsidR="0047518E" w:rsidRPr="001E2164">
        <w:rPr>
          <w:rFonts w:ascii="Tahoma" w:hAnsi="Tahoma" w:cs="Tahoma"/>
          <w:b/>
          <w:sz w:val="20"/>
        </w:rPr>
        <w:t xml:space="preserve"> Wezwanie Wykonawcy do złożenia dokumentów potwierdzających brak podstaw do wykluczenia oraz spełnienie warunków udziału w postępowaniu</w:t>
      </w:r>
    </w:p>
    <w:p w14:paraId="13D1D9A6" w14:textId="77777777" w:rsidR="0047518E" w:rsidRPr="001E2164" w:rsidRDefault="0047518E" w:rsidP="0047518E">
      <w:pPr>
        <w:jc w:val="both"/>
        <w:rPr>
          <w:rFonts w:ascii="Tahoma" w:hAnsi="Tahoma" w:cs="Tahoma"/>
        </w:rPr>
      </w:pPr>
      <w:r w:rsidRPr="001E2164">
        <w:rPr>
          <w:rFonts w:ascii="Tahoma" w:hAnsi="Tahoma" w:cs="Tahoma"/>
        </w:rPr>
        <w:t>Zamawiający wzywa</w:t>
      </w:r>
      <w:r w:rsidR="009110A5" w:rsidRPr="001E2164">
        <w:rPr>
          <w:rFonts w:ascii="Tahoma" w:hAnsi="Tahoma" w:cs="Tahoma"/>
        </w:rPr>
        <w:t xml:space="preserve"> </w:t>
      </w:r>
      <w:r w:rsidRPr="001E2164">
        <w:rPr>
          <w:rFonts w:ascii="Tahoma" w:hAnsi="Tahoma" w:cs="Tahoma"/>
        </w:rPr>
        <w:t>Wykonawcę, którego oferta została najwyżej oceniona, do złożenia w wyznaczonym, nie krótszym niż 5 dni, terminie aktualnych na dzień złożenia dokumentów potwierdzających:</w:t>
      </w:r>
    </w:p>
    <w:p w14:paraId="74977A89" w14:textId="77777777" w:rsidR="00D21F23" w:rsidRPr="001E2164" w:rsidRDefault="00D21F23" w:rsidP="0047518E">
      <w:pPr>
        <w:jc w:val="both"/>
        <w:rPr>
          <w:rFonts w:ascii="Tahoma" w:hAnsi="Tahoma" w:cs="Tahoma"/>
        </w:rPr>
      </w:pPr>
    </w:p>
    <w:p w14:paraId="7244D3AD" w14:textId="0EB9272B" w:rsidR="0047518E" w:rsidRPr="001E2164" w:rsidRDefault="00FB57D5" w:rsidP="00FB57D5">
      <w:pPr>
        <w:jc w:val="both"/>
        <w:rPr>
          <w:rFonts w:ascii="Tahoma" w:hAnsi="Tahoma" w:cs="Tahoma"/>
          <w:i/>
        </w:rPr>
      </w:pPr>
      <w:r w:rsidRPr="001E2164">
        <w:rPr>
          <w:rFonts w:ascii="Tahoma" w:hAnsi="Tahoma" w:cs="Tahoma"/>
        </w:rPr>
        <w:t>9.</w:t>
      </w:r>
      <w:r w:rsidR="006E6A23" w:rsidRPr="001E2164">
        <w:rPr>
          <w:rFonts w:ascii="Tahoma" w:hAnsi="Tahoma" w:cs="Tahoma"/>
        </w:rPr>
        <w:t>8</w:t>
      </w:r>
      <w:r w:rsidRPr="001E2164">
        <w:rPr>
          <w:rFonts w:ascii="Tahoma" w:hAnsi="Tahoma" w:cs="Tahoma"/>
        </w:rPr>
        <w:t>.1.</w:t>
      </w:r>
      <w:r w:rsidRPr="001E2164">
        <w:rPr>
          <w:rFonts w:ascii="Tahoma" w:hAnsi="Tahoma" w:cs="Tahoma"/>
          <w:b/>
        </w:rPr>
        <w:t xml:space="preserve"> </w:t>
      </w:r>
      <w:r w:rsidR="0047518E" w:rsidRPr="001E2164">
        <w:rPr>
          <w:rFonts w:ascii="Tahoma" w:hAnsi="Tahoma" w:cs="Tahoma"/>
          <w:b/>
        </w:rPr>
        <w:t>W zakresie warunku posiadania uprawnień do prowadzenia określonej działalności zawodowej, o ile wynika to z odrębnych przepisów</w:t>
      </w:r>
      <w:r w:rsidR="0047518E" w:rsidRPr="001E2164">
        <w:rPr>
          <w:rFonts w:ascii="Tahoma" w:hAnsi="Tahoma" w:cs="Tahoma"/>
        </w:rPr>
        <w:t xml:space="preserve">: </w:t>
      </w:r>
      <w:r w:rsidR="0047518E" w:rsidRPr="001E2164">
        <w:rPr>
          <w:rFonts w:ascii="Tahoma" w:hAnsi="Tahoma" w:cs="Tahoma"/>
          <w:i/>
        </w:rPr>
        <w:t xml:space="preserve">zezwolenie organu nadzoru na wykonywanie działalności ubezpieczeniowej, o którym mowa w art. art. 7 ust. 1 ustawy z dnia 11 września 2015 r. o działalności ubezpieczeniowej i </w:t>
      </w:r>
      <w:r w:rsidR="0047518E" w:rsidRPr="00D93B49">
        <w:rPr>
          <w:rFonts w:ascii="Tahoma" w:hAnsi="Tahoma" w:cs="Tahoma"/>
          <w:i/>
        </w:rPr>
        <w:t xml:space="preserve">reasekuracyjnej </w:t>
      </w:r>
      <w:r w:rsidR="00512D9C" w:rsidRPr="00D93B49">
        <w:rPr>
          <w:rFonts w:ascii="Tahoma" w:hAnsi="Tahoma" w:cs="Tahoma"/>
          <w:i/>
        </w:rPr>
        <w:t>(Dz. U. z 2019 r. poz. 381 z późn. zm),</w:t>
      </w:r>
      <w:r w:rsidR="00512D9C">
        <w:rPr>
          <w:rFonts w:ascii="Tahoma" w:hAnsi="Tahoma" w:cs="Tahoma"/>
          <w:i/>
        </w:rPr>
        <w:t xml:space="preserve"> </w:t>
      </w:r>
      <w:r w:rsidR="0047518E" w:rsidRPr="0067525B">
        <w:rPr>
          <w:rFonts w:ascii="Tahoma" w:hAnsi="Tahoma" w:cs="Tahoma"/>
          <w:i/>
        </w:rPr>
        <w:t>tzn. kopia</w:t>
      </w:r>
      <w:r w:rsidR="0047518E" w:rsidRPr="001E2164">
        <w:rPr>
          <w:rFonts w:ascii="Tahoma" w:hAnsi="Tahoma" w:cs="Tahoma"/>
          <w:i/>
        </w:rPr>
        <w:t xml:space="preserve"> zezwolenia Komisji Nadzoru Finansowego, bądź Ministra Finansów (jeżeli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ryzyk objętych przedmiotem zamówienia.</w:t>
      </w:r>
    </w:p>
    <w:p w14:paraId="55798211" w14:textId="77777777" w:rsidR="00D21F23" w:rsidRPr="001E2164" w:rsidRDefault="00D21F23" w:rsidP="00FB57D5">
      <w:pPr>
        <w:jc w:val="both"/>
        <w:rPr>
          <w:rFonts w:ascii="Tahoma" w:hAnsi="Tahoma" w:cs="Tahoma"/>
          <w:i/>
        </w:rPr>
      </w:pPr>
    </w:p>
    <w:p w14:paraId="317FA782" w14:textId="77777777" w:rsidR="0047518E" w:rsidRPr="001E2164" w:rsidRDefault="00FB57D5" w:rsidP="00FB57D5">
      <w:pPr>
        <w:jc w:val="both"/>
        <w:rPr>
          <w:rFonts w:ascii="Tahoma" w:hAnsi="Tahoma" w:cs="Tahoma"/>
        </w:rPr>
      </w:pPr>
      <w:r w:rsidRPr="001E2164">
        <w:rPr>
          <w:rFonts w:ascii="Tahoma" w:hAnsi="Tahoma" w:cs="Tahoma"/>
        </w:rPr>
        <w:t>9.</w:t>
      </w:r>
      <w:r w:rsidR="006E6A23" w:rsidRPr="001E2164">
        <w:rPr>
          <w:rFonts w:ascii="Tahoma" w:hAnsi="Tahoma" w:cs="Tahoma"/>
        </w:rPr>
        <w:t>8</w:t>
      </w:r>
      <w:r w:rsidRPr="001E2164">
        <w:rPr>
          <w:rFonts w:ascii="Tahoma" w:hAnsi="Tahoma" w:cs="Tahoma"/>
        </w:rPr>
        <w:t>.2.</w:t>
      </w:r>
      <w:r w:rsidRPr="001E2164">
        <w:rPr>
          <w:rFonts w:ascii="Tahoma" w:hAnsi="Tahoma" w:cs="Tahoma"/>
          <w:b/>
          <w:i/>
        </w:rPr>
        <w:t xml:space="preserve"> </w:t>
      </w:r>
      <w:r w:rsidR="0047518E" w:rsidRPr="001E2164">
        <w:rPr>
          <w:rFonts w:ascii="Tahoma" w:hAnsi="Tahoma" w:cs="Tahoma"/>
          <w:b/>
        </w:rPr>
        <w:t>W celu potwierdzenia, że Wykonawca nie podlega wykluczeniu w okolicznościach, o których mowa w art. 24 ust. 5 pkt 1:</w:t>
      </w:r>
      <w:r w:rsidR="0047518E" w:rsidRPr="001E2164">
        <w:rPr>
          <w:rFonts w:ascii="Tahoma" w:hAnsi="Tahoma" w:cs="Tahoma"/>
        </w:rPr>
        <w:t xml:space="preserve"> </w:t>
      </w:r>
      <w:r w:rsidR="0047518E" w:rsidRPr="001E2164">
        <w:rPr>
          <w:rFonts w:ascii="Tahoma" w:hAnsi="Tahoma" w:cs="Tahoma"/>
          <w:i/>
        </w:rPr>
        <w:t>odpis z właściwego rejestru lub z centralnej ewidencji i informacji o działalności gospodarczej, jeżeli odrębne przepis</w:t>
      </w:r>
      <w:r w:rsidR="00D03D08" w:rsidRPr="001E2164">
        <w:rPr>
          <w:rFonts w:ascii="Tahoma" w:hAnsi="Tahoma" w:cs="Tahoma"/>
          <w:i/>
        </w:rPr>
        <w:t xml:space="preserve">y </w:t>
      </w:r>
      <w:r w:rsidR="0047518E" w:rsidRPr="001E2164">
        <w:rPr>
          <w:rFonts w:ascii="Tahoma" w:hAnsi="Tahoma" w:cs="Tahoma"/>
          <w:i/>
        </w:rPr>
        <w:t>wymagają wpisu do rejestru lub ewidencji.</w:t>
      </w:r>
      <w:r w:rsidR="0047518E" w:rsidRPr="001E2164">
        <w:rPr>
          <w:rFonts w:ascii="Tahoma" w:hAnsi="Tahoma" w:cs="Tahoma"/>
        </w:rPr>
        <w:t xml:space="preserve"> </w:t>
      </w:r>
    </w:p>
    <w:p w14:paraId="0949FE32" w14:textId="77777777" w:rsidR="00D21F23" w:rsidRPr="001E2164" w:rsidRDefault="00D21F23" w:rsidP="00FB57D5">
      <w:pPr>
        <w:jc w:val="both"/>
        <w:rPr>
          <w:rFonts w:ascii="Tahoma" w:hAnsi="Tahoma" w:cs="Tahoma"/>
        </w:rPr>
      </w:pPr>
    </w:p>
    <w:p w14:paraId="76A98114" w14:textId="77777777" w:rsidR="0047518E" w:rsidRPr="001E2164" w:rsidRDefault="00D21F23" w:rsidP="0047518E">
      <w:pPr>
        <w:pStyle w:val="Tekstpodstawowywcity2"/>
        <w:spacing w:line="240" w:lineRule="auto"/>
        <w:ind w:left="0" w:firstLine="0"/>
        <w:rPr>
          <w:rFonts w:ascii="Tahoma" w:hAnsi="Tahoma" w:cs="Tahoma"/>
          <w:b/>
          <w:sz w:val="20"/>
        </w:rPr>
      </w:pPr>
      <w:r w:rsidRPr="001E2164">
        <w:rPr>
          <w:rFonts w:ascii="Tahoma" w:hAnsi="Tahoma" w:cs="Tahoma"/>
          <w:sz w:val="20"/>
        </w:rPr>
        <w:t>9.</w:t>
      </w:r>
      <w:r w:rsidR="006E6A23" w:rsidRPr="001E2164">
        <w:rPr>
          <w:rFonts w:ascii="Tahoma" w:hAnsi="Tahoma" w:cs="Tahoma"/>
          <w:sz w:val="20"/>
        </w:rPr>
        <w:t>9</w:t>
      </w:r>
      <w:r w:rsidRPr="001E2164">
        <w:rPr>
          <w:rFonts w:ascii="Tahoma" w:hAnsi="Tahoma" w:cs="Tahoma"/>
          <w:sz w:val="20"/>
        </w:rPr>
        <w:t>.</w:t>
      </w:r>
      <w:r w:rsidR="00FB57D5" w:rsidRPr="001E2164">
        <w:rPr>
          <w:rFonts w:ascii="Tahoma" w:hAnsi="Tahoma" w:cs="Tahoma"/>
          <w:b/>
          <w:sz w:val="20"/>
        </w:rPr>
        <w:t xml:space="preserve"> </w:t>
      </w:r>
      <w:r w:rsidR="0047518E" w:rsidRPr="001E2164">
        <w:rPr>
          <w:rFonts w:ascii="Tahoma" w:hAnsi="Tahoma" w:cs="Tahoma"/>
          <w:b/>
          <w:sz w:val="20"/>
        </w:rPr>
        <w:t>Podmioty wspólnie składające ofertę (konsorcjum, koasekuracja)</w:t>
      </w:r>
    </w:p>
    <w:p w14:paraId="5FC9CFF4" w14:textId="77777777" w:rsidR="0047518E" w:rsidRPr="001E2164" w:rsidRDefault="0047518E" w:rsidP="00FB57D5">
      <w:pPr>
        <w:pStyle w:val="Tekstpodstawowywcity2"/>
        <w:spacing w:line="240" w:lineRule="auto"/>
        <w:ind w:left="0" w:firstLine="0"/>
        <w:rPr>
          <w:rFonts w:ascii="Tahoma" w:hAnsi="Tahoma" w:cs="Tahoma"/>
          <w:sz w:val="20"/>
        </w:rPr>
      </w:pPr>
      <w:r w:rsidRPr="001E2164">
        <w:rPr>
          <w:rFonts w:ascii="Tahoma" w:hAnsi="Tahoma" w:cs="Tahoma"/>
          <w:sz w:val="20"/>
        </w:rPr>
        <w:lastRenderedPageBreak/>
        <w:t xml:space="preserve">Każdy z Wykonawców występujących wspólnie na wezwanie Zamawiającego musi złożyć odrębnie </w:t>
      </w:r>
      <w:r w:rsidR="00FB57D5" w:rsidRPr="001E2164">
        <w:rPr>
          <w:rFonts w:ascii="Tahoma" w:hAnsi="Tahoma" w:cs="Tahoma"/>
          <w:sz w:val="20"/>
        </w:rPr>
        <w:t>dokumenty określone w pkt 9.</w:t>
      </w:r>
      <w:r w:rsidR="006E6A23" w:rsidRPr="001E2164">
        <w:rPr>
          <w:rFonts w:ascii="Tahoma" w:hAnsi="Tahoma" w:cs="Tahoma"/>
          <w:sz w:val="20"/>
        </w:rPr>
        <w:t>8</w:t>
      </w:r>
      <w:r w:rsidR="00FB57D5" w:rsidRPr="001E2164">
        <w:rPr>
          <w:rFonts w:ascii="Tahoma" w:hAnsi="Tahoma" w:cs="Tahoma"/>
          <w:sz w:val="20"/>
        </w:rPr>
        <w:t>.1. oraz pkt 9.</w:t>
      </w:r>
      <w:r w:rsidR="006E6A23" w:rsidRPr="001E2164">
        <w:rPr>
          <w:rFonts w:ascii="Tahoma" w:hAnsi="Tahoma" w:cs="Tahoma"/>
          <w:sz w:val="20"/>
        </w:rPr>
        <w:t>8</w:t>
      </w:r>
      <w:r w:rsidR="00FB57D5" w:rsidRPr="001E2164">
        <w:rPr>
          <w:rFonts w:ascii="Tahoma" w:hAnsi="Tahoma" w:cs="Tahoma"/>
          <w:sz w:val="20"/>
        </w:rPr>
        <w:t>.2.</w:t>
      </w:r>
    </w:p>
    <w:p w14:paraId="5C3BAEDD" w14:textId="77777777" w:rsidR="0047518E" w:rsidRPr="001E2164" w:rsidRDefault="0047518E" w:rsidP="0047518E">
      <w:pPr>
        <w:ind w:left="284"/>
        <w:jc w:val="both"/>
        <w:rPr>
          <w:rFonts w:ascii="Tahoma" w:hAnsi="Tahoma" w:cs="Tahoma"/>
        </w:rPr>
      </w:pPr>
    </w:p>
    <w:p w14:paraId="78B02B59" w14:textId="77777777" w:rsidR="0047518E" w:rsidRPr="001E2164" w:rsidRDefault="00D21F23" w:rsidP="0047518E">
      <w:pPr>
        <w:pStyle w:val="Tekstpodstawowywcity2"/>
        <w:tabs>
          <w:tab w:val="left" w:pos="8730"/>
        </w:tabs>
        <w:spacing w:line="240" w:lineRule="auto"/>
        <w:ind w:left="0" w:firstLine="0"/>
        <w:rPr>
          <w:rFonts w:ascii="Tahoma" w:hAnsi="Tahoma" w:cs="Tahoma"/>
          <w:b/>
          <w:sz w:val="20"/>
        </w:rPr>
      </w:pPr>
      <w:r w:rsidRPr="001E2164">
        <w:rPr>
          <w:rFonts w:ascii="Tahoma" w:hAnsi="Tahoma" w:cs="Tahoma"/>
          <w:b/>
          <w:sz w:val="20"/>
        </w:rPr>
        <w:t>9.</w:t>
      </w:r>
      <w:r w:rsidR="006E6A23" w:rsidRPr="001E2164">
        <w:rPr>
          <w:rFonts w:ascii="Tahoma" w:hAnsi="Tahoma" w:cs="Tahoma"/>
          <w:b/>
          <w:sz w:val="20"/>
        </w:rPr>
        <w:t>10</w:t>
      </w:r>
      <w:r w:rsidRPr="001E2164">
        <w:rPr>
          <w:rFonts w:ascii="Tahoma" w:hAnsi="Tahoma" w:cs="Tahoma"/>
          <w:b/>
          <w:sz w:val="20"/>
        </w:rPr>
        <w:t>.</w:t>
      </w:r>
      <w:r w:rsidR="00A549FD" w:rsidRPr="001E2164">
        <w:rPr>
          <w:rFonts w:ascii="Tahoma" w:hAnsi="Tahoma" w:cs="Tahoma"/>
          <w:b/>
          <w:sz w:val="20"/>
        </w:rPr>
        <w:t xml:space="preserve"> Wykonawcy zagraniczni</w:t>
      </w:r>
    </w:p>
    <w:p w14:paraId="197BF816" w14:textId="77777777" w:rsidR="0047518E" w:rsidRPr="001E2164" w:rsidRDefault="0047518E" w:rsidP="00FB57D5">
      <w:pPr>
        <w:pStyle w:val="Tekstpodstawowywcity2"/>
        <w:tabs>
          <w:tab w:val="left" w:pos="426"/>
          <w:tab w:val="left" w:pos="851"/>
        </w:tabs>
        <w:spacing w:line="240" w:lineRule="auto"/>
        <w:ind w:left="0" w:firstLine="0"/>
        <w:rPr>
          <w:rFonts w:ascii="Tahoma" w:hAnsi="Tahoma" w:cs="Tahoma"/>
          <w:sz w:val="20"/>
        </w:rPr>
      </w:pPr>
      <w:r w:rsidRPr="001E2164">
        <w:rPr>
          <w:rFonts w:ascii="Tahoma" w:hAnsi="Tahoma" w:cs="Tahoma"/>
          <w:sz w:val="20"/>
        </w:rPr>
        <w:t xml:space="preserve">Jeżeli Wykonawca ma siedzibę lub miejsce zamieszkania poza terytorium Rzeczypospolitej Polskiej, </w:t>
      </w:r>
      <w:r w:rsidR="00554148" w:rsidRPr="001E2164">
        <w:rPr>
          <w:rFonts w:ascii="Tahoma" w:hAnsi="Tahoma" w:cs="Tahoma"/>
          <w:sz w:val="20"/>
        </w:rPr>
        <w:t>składa</w:t>
      </w:r>
      <w:r w:rsidRPr="001E2164">
        <w:rPr>
          <w:rFonts w:ascii="Tahoma" w:hAnsi="Tahoma" w:cs="Tahoma"/>
          <w:sz w:val="20"/>
        </w:rPr>
        <w:t xml:space="preserve"> na żądanie Zamawiającego </w:t>
      </w:r>
      <w:r w:rsidR="008930F6" w:rsidRPr="001E2164">
        <w:rPr>
          <w:rFonts w:ascii="Tahoma" w:hAnsi="Tahoma" w:cs="Tahoma"/>
          <w:sz w:val="20"/>
        </w:rPr>
        <w:t xml:space="preserve">zamiast dokumentu, o którym mowa </w:t>
      </w:r>
      <w:r w:rsidR="00554148" w:rsidRPr="001E2164">
        <w:rPr>
          <w:rFonts w:ascii="Tahoma" w:hAnsi="Tahoma" w:cs="Tahoma"/>
          <w:sz w:val="20"/>
        </w:rPr>
        <w:t>w pkt 9.</w:t>
      </w:r>
      <w:r w:rsidR="007104B9" w:rsidRPr="001E2164">
        <w:rPr>
          <w:rFonts w:ascii="Tahoma" w:hAnsi="Tahoma" w:cs="Tahoma"/>
          <w:sz w:val="20"/>
        </w:rPr>
        <w:t>8</w:t>
      </w:r>
      <w:r w:rsidR="00554148" w:rsidRPr="001E2164">
        <w:rPr>
          <w:rFonts w:ascii="Tahoma" w:hAnsi="Tahoma" w:cs="Tahoma"/>
          <w:sz w:val="20"/>
        </w:rPr>
        <w:t xml:space="preserve">.2. </w:t>
      </w:r>
      <w:r w:rsidRPr="001E2164">
        <w:rPr>
          <w:rFonts w:ascii="Tahoma" w:hAnsi="Tahoma" w:cs="Tahoma"/>
          <w:sz w:val="20"/>
        </w:rPr>
        <w:t>dokument wystawiony w kraju, w którym ma siedzibę lub miejsce zamieszkania, potwierdzający, że</w:t>
      </w:r>
      <w:r w:rsidRPr="001E2164">
        <w:rPr>
          <w:rFonts w:ascii="Tahoma" w:hAnsi="Tahoma"/>
          <w:color w:val="0070C0"/>
          <w:sz w:val="20"/>
        </w:rPr>
        <w:t xml:space="preserve"> </w:t>
      </w:r>
      <w:r w:rsidR="00554148" w:rsidRPr="001E2164">
        <w:rPr>
          <w:rFonts w:ascii="Tahoma" w:hAnsi="Tahoma"/>
          <w:sz w:val="20"/>
        </w:rPr>
        <w:t xml:space="preserve">nie otwarto jego likwidacji ani nie ogłoszono upadłości </w:t>
      </w:r>
      <w:r w:rsidRPr="001E2164">
        <w:rPr>
          <w:rFonts w:ascii="Tahoma" w:hAnsi="Tahoma"/>
          <w:sz w:val="20"/>
        </w:rPr>
        <w:t xml:space="preserve">- </w:t>
      </w:r>
      <w:r w:rsidRPr="001E2164">
        <w:rPr>
          <w:rFonts w:ascii="Tahoma" w:hAnsi="Tahoma"/>
          <w:bCs/>
          <w:sz w:val="20"/>
        </w:rPr>
        <w:t xml:space="preserve">wystawiony nie wcześniej niż 6 miesięcy </w:t>
      </w:r>
      <w:r w:rsidRPr="001E2164">
        <w:rPr>
          <w:rFonts w:ascii="Tahoma" w:hAnsi="Tahoma"/>
          <w:sz w:val="20"/>
        </w:rPr>
        <w:t xml:space="preserve">przed  </w:t>
      </w:r>
      <w:r w:rsidRPr="001E2164">
        <w:rPr>
          <w:rFonts w:ascii="Tahoma" w:hAnsi="Tahoma" w:cs="Tahoma"/>
          <w:sz w:val="20"/>
        </w:rPr>
        <w:t>upływem terminu składania ofert.</w:t>
      </w:r>
    </w:p>
    <w:p w14:paraId="43E9161F" w14:textId="77777777" w:rsidR="006D357E" w:rsidRPr="001E2164" w:rsidRDefault="0047518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Jeżeli w kraju</w:t>
      </w:r>
      <w:r w:rsidR="00810EA7" w:rsidRPr="001E2164">
        <w:rPr>
          <w:rFonts w:ascii="Tahoma" w:hAnsi="Tahoma" w:cs="Tahoma"/>
          <w:sz w:val="20"/>
        </w:rPr>
        <w:t>, w którym Wykonawca ma siedzibę lub miejsce zamieszkania lub miejsce zamieszkania ma osoba, której dokument dotyczy, nie wydaje się dokumentów, o których mowa powyżej,</w:t>
      </w:r>
      <w:r w:rsidRPr="001E2164">
        <w:rPr>
          <w:rFonts w:ascii="Tahoma" w:hAnsi="Tahoma" w:cs="Tahoma"/>
          <w:sz w:val="20"/>
        </w:rPr>
        <w:t xml:space="preserve"> zastępuje się je dokumentem zawierającym </w:t>
      </w:r>
      <w:r w:rsidR="00810EA7" w:rsidRPr="001E2164">
        <w:rPr>
          <w:rFonts w:ascii="Tahoma" w:hAnsi="Tahoma" w:cs="Tahoma"/>
          <w:sz w:val="20"/>
        </w:rPr>
        <w:t xml:space="preserve">odpowiednio </w:t>
      </w:r>
      <w:r w:rsidRPr="001E2164">
        <w:rPr>
          <w:rFonts w:ascii="Tahoma" w:hAnsi="Tahoma" w:cs="Tahoma"/>
          <w:sz w:val="20"/>
        </w:rPr>
        <w:t>oświadczenie</w:t>
      </w:r>
      <w:r w:rsidR="00810EA7" w:rsidRPr="001E2164">
        <w:rPr>
          <w:rFonts w:ascii="Tahoma" w:hAnsi="Tahoma" w:cs="Tahoma"/>
          <w:sz w:val="20"/>
        </w:rPr>
        <w:t xml:space="preserve"> Wykonawcy ze wskazaniem osoby albo osób uprawnionych do jego reprezentacji, lub oświadczenie osoby, której </w:t>
      </w:r>
      <w:r w:rsidR="006D357E" w:rsidRPr="001E2164">
        <w:rPr>
          <w:rFonts w:ascii="Tahoma" w:hAnsi="Tahoma" w:cs="Tahoma"/>
          <w:sz w:val="20"/>
        </w:rPr>
        <w:t xml:space="preserve">dokument miał dotyczyć, złożone przed notariuszem lub przed organem sądowym, administracyjnym albo organem samorządu zawodowego lub gospodarczego właściwym ze względu na siedzibę lub miejsce zamieszkania wykonawcy lub miejsce zamieszkania tej osoby. </w:t>
      </w:r>
    </w:p>
    <w:p w14:paraId="60026A98" w14:textId="77777777" w:rsidR="006D357E" w:rsidRPr="001E2164" w:rsidRDefault="006D357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7C0200F" w14:textId="77777777" w:rsidR="00554148" w:rsidRPr="00A549FD" w:rsidRDefault="00C90175"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 xml:space="preserve">Zgodnie z art. 22b ust. 2 Ustawy Wykonawca mający siedzibę lub miejsce zamieszkania poza terytorium Rzeczpospolitej Polskiej na wezwanie Zamawiającego musi </w:t>
      </w:r>
      <w:r w:rsidR="00784011" w:rsidRPr="001E2164">
        <w:rPr>
          <w:rFonts w:ascii="Tahoma" w:hAnsi="Tahoma" w:cs="Tahoma"/>
          <w:sz w:val="20"/>
        </w:rPr>
        <w:t>udowodnić</w:t>
      </w:r>
      <w:r w:rsidRPr="001E2164">
        <w:rPr>
          <w:rFonts w:ascii="Tahoma" w:hAnsi="Tahoma" w:cs="Tahoma"/>
          <w:sz w:val="20"/>
        </w:rPr>
        <w:t xml:space="preserve">, że posiada on </w:t>
      </w:r>
      <w:r w:rsidR="00784011" w:rsidRPr="001E2164">
        <w:rPr>
          <w:rFonts w:ascii="Tahoma" w:hAnsi="Tahoma" w:cs="Tahoma"/>
          <w:sz w:val="20"/>
        </w:rPr>
        <w:t>uprawnienia do prowadzenia działalności ubezpieczeniowej w swoim kraju pochodzenia.</w:t>
      </w:r>
    </w:p>
    <w:p w14:paraId="009ACD4C" w14:textId="77777777" w:rsidR="0047518E" w:rsidRDefault="0047518E" w:rsidP="0047518E">
      <w:pPr>
        <w:ind w:left="284"/>
        <w:jc w:val="both"/>
        <w:rPr>
          <w:rFonts w:ascii="Tahoma" w:hAnsi="Tahoma" w:cs="Tahoma"/>
        </w:rPr>
      </w:pPr>
    </w:p>
    <w:p w14:paraId="3DC21AC9" w14:textId="438FDD62" w:rsidR="0047518E" w:rsidRPr="001E2164" w:rsidRDefault="00784011" w:rsidP="00784011">
      <w:pPr>
        <w:jc w:val="both"/>
        <w:rPr>
          <w:rFonts w:ascii="Tahoma" w:hAnsi="Tahoma" w:cs="Tahoma"/>
        </w:rPr>
      </w:pPr>
      <w:r w:rsidRPr="001E2164">
        <w:rPr>
          <w:rFonts w:ascii="Tahoma" w:hAnsi="Tahoma" w:cs="Tahoma"/>
        </w:rPr>
        <w:t>9.</w:t>
      </w:r>
      <w:r w:rsidR="00BE6A33" w:rsidRPr="001E2164">
        <w:rPr>
          <w:rFonts w:ascii="Tahoma" w:hAnsi="Tahoma" w:cs="Tahoma"/>
        </w:rPr>
        <w:t>1</w:t>
      </w:r>
      <w:r w:rsidR="006E6A23" w:rsidRPr="001E2164">
        <w:rPr>
          <w:rFonts w:ascii="Tahoma" w:hAnsi="Tahoma" w:cs="Tahoma"/>
        </w:rPr>
        <w:t>1</w:t>
      </w:r>
      <w:r w:rsidRPr="001E2164">
        <w:rPr>
          <w:rFonts w:ascii="Tahoma" w:hAnsi="Tahoma" w:cs="Tahoma"/>
        </w:rPr>
        <w:t xml:space="preserve">. </w:t>
      </w:r>
      <w:r w:rsidR="0047518E" w:rsidRPr="001E2164">
        <w:rPr>
          <w:rFonts w:ascii="Tahoma" w:hAnsi="Tahoma" w:cs="Tahoma"/>
        </w:rPr>
        <w:t xml:space="preserve">Wykonawca nie jest obowiązany do złożenia w/w dokumentów, jeżeli zamawiający posiada dokumenty dotyczące tego Wykonawcy lub może je uzyskać za pomocą bezpłatnych i ogólnodostępnych baz danych, w szczególności rejestrów publicznych w </w:t>
      </w:r>
      <w:r w:rsidR="0047518E" w:rsidRPr="00D93B49">
        <w:rPr>
          <w:rFonts w:ascii="Tahoma" w:hAnsi="Tahoma" w:cs="Tahoma"/>
        </w:rPr>
        <w:t>rozumieniu ustawy z dnia 17 lutego 2005 r. o informatyzacji działalności podmiotów realizujących zadania publiczne (</w:t>
      </w:r>
      <w:r w:rsidR="00395DD1" w:rsidRPr="00D93B49">
        <w:rPr>
          <w:rFonts w:ascii="Tahoma" w:hAnsi="Tahoma" w:cs="Tahoma"/>
        </w:rPr>
        <w:t>Dz. U. z 201</w:t>
      </w:r>
      <w:r w:rsidR="00F13493" w:rsidRPr="00D93B49">
        <w:rPr>
          <w:rFonts w:ascii="Tahoma" w:hAnsi="Tahoma" w:cs="Tahoma"/>
        </w:rPr>
        <w:t>9</w:t>
      </w:r>
      <w:r w:rsidR="00395DD1" w:rsidRPr="00D93B49">
        <w:rPr>
          <w:rFonts w:ascii="Tahoma" w:hAnsi="Tahoma" w:cs="Tahoma"/>
        </w:rPr>
        <w:t xml:space="preserve"> poz. </w:t>
      </w:r>
      <w:r w:rsidR="00F13493" w:rsidRPr="00D93B49">
        <w:rPr>
          <w:rFonts w:ascii="Tahoma" w:hAnsi="Tahoma" w:cs="Tahoma"/>
        </w:rPr>
        <w:t>70</w:t>
      </w:r>
      <w:r w:rsidR="00395DD1" w:rsidRPr="00D93B49">
        <w:rPr>
          <w:rFonts w:ascii="Tahoma" w:hAnsi="Tahoma" w:cs="Tahoma"/>
        </w:rPr>
        <w:t>0 z późn. zm.</w:t>
      </w:r>
      <w:r w:rsidR="0047518E" w:rsidRPr="00D93B49">
        <w:rPr>
          <w:rFonts w:ascii="Tahoma" w:hAnsi="Tahoma" w:cs="Tahoma"/>
        </w:rPr>
        <w:t>).</w:t>
      </w:r>
      <w:r w:rsidR="0047518E" w:rsidRPr="001E2164">
        <w:rPr>
          <w:rFonts w:ascii="Tahoma" w:hAnsi="Tahoma" w:cs="Tahoma"/>
        </w:rPr>
        <w:t xml:space="preserve"> </w:t>
      </w:r>
    </w:p>
    <w:p w14:paraId="5A8A5BA6" w14:textId="77777777"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dost</w:t>
      </w:r>
      <w:r w:rsidRPr="001E2164">
        <w:rPr>
          <w:rFonts w:ascii="Tahoma" w:hAnsi="Tahoma" w:cs="Tahoma" w:hint="eastAsia"/>
        </w:rPr>
        <w:t>ę</w:t>
      </w:r>
      <w:r w:rsidRPr="001E2164">
        <w:rPr>
          <w:rFonts w:ascii="Tahoma" w:hAnsi="Tahoma" w:cs="Tahoma"/>
        </w:rPr>
        <w:t>pno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pkt. </w:t>
      </w:r>
      <w:r w:rsidR="00C954F0" w:rsidRPr="001E2164">
        <w:rPr>
          <w:rFonts w:ascii="Tahoma" w:hAnsi="Tahoma" w:cs="Tahoma"/>
        </w:rPr>
        <w:t>9 SIWZ</w:t>
      </w:r>
      <w:r w:rsidRPr="001E2164">
        <w:rPr>
          <w:rFonts w:ascii="Tahoma" w:hAnsi="Tahoma" w:cs="Tahoma"/>
        </w:rPr>
        <w:t>, w formie elektronicznej pod okre</w:t>
      </w:r>
      <w:r w:rsidRPr="001E2164">
        <w:rPr>
          <w:rFonts w:ascii="Tahoma" w:hAnsi="Tahoma" w:cs="Tahoma" w:hint="eastAsia"/>
        </w:rPr>
        <w:t>ś</w:t>
      </w:r>
      <w:r w:rsidRPr="001E2164">
        <w:rPr>
          <w:rFonts w:ascii="Tahoma" w:hAnsi="Tahoma" w:cs="Tahoma"/>
        </w:rPr>
        <w:t>lonymi adresami internetowymi ogólnodost</w:t>
      </w:r>
      <w:r w:rsidRPr="001E2164">
        <w:rPr>
          <w:rFonts w:ascii="Tahoma" w:hAnsi="Tahoma" w:cs="Tahoma" w:hint="eastAsia"/>
        </w:rPr>
        <w:t>ę</w:t>
      </w:r>
      <w:r w:rsidRPr="001E2164">
        <w:rPr>
          <w:rFonts w:ascii="Tahoma" w:hAnsi="Tahoma" w:cs="Tahoma"/>
        </w:rPr>
        <w:t>pnych i bezp</w:t>
      </w:r>
      <w:r w:rsidRPr="001E2164">
        <w:rPr>
          <w:rFonts w:ascii="Tahoma" w:hAnsi="Tahoma" w:cs="Tahoma" w:hint="eastAsia"/>
        </w:rPr>
        <w:t>ł</w:t>
      </w:r>
      <w:r w:rsidRPr="001E2164">
        <w:rPr>
          <w:rFonts w:ascii="Tahoma" w:hAnsi="Tahoma" w:cs="Tahoma"/>
        </w:rPr>
        <w:t>atnych baz danych, zamawiaj</w:t>
      </w:r>
      <w:r w:rsidRPr="001E2164">
        <w:rPr>
          <w:rFonts w:ascii="Tahoma" w:hAnsi="Tahoma" w:cs="Tahoma" w:hint="eastAsia"/>
        </w:rPr>
        <w:t>ą</w:t>
      </w:r>
      <w:r w:rsidRPr="001E2164">
        <w:rPr>
          <w:rFonts w:ascii="Tahoma" w:hAnsi="Tahoma" w:cs="Tahoma"/>
        </w:rPr>
        <w:t>cy pobiera samodzielnie z tych baz danych wskazane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wiadczenia lub dokumenty.</w:t>
      </w:r>
    </w:p>
    <w:p w14:paraId="08EAC5DA" w14:textId="77777777"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w:t>
      </w:r>
      <w:r w:rsidR="00C954F0" w:rsidRPr="001E2164">
        <w:rPr>
          <w:rFonts w:ascii="Tahoma" w:hAnsi="Tahoma" w:cs="Tahoma"/>
        </w:rPr>
        <w:t>pkt. 9</w:t>
      </w:r>
      <w:r w:rsidRPr="001E2164">
        <w:rPr>
          <w:rFonts w:ascii="Tahoma" w:hAnsi="Tahoma" w:cs="Tahoma"/>
        </w:rPr>
        <w:t xml:space="preserve"> SIWZ, które znajduj</w:t>
      </w:r>
      <w:r w:rsidRPr="001E2164">
        <w:rPr>
          <w:rFonts w:ascii="Tahoma" w:hAnsi="Tahoma" w:cs="Tahoma" w:hint="eastAsia"/>
        </w:rPr>
        <w:t>ą</w:t>
      </w:r>
      <w:r w:rsidRPr="001E2164">
        <w:rPr>
          <w:rFonts w:ascii="Tahoma" w:hAnsi="Tahoma" w:cs="Tahoma"/>
        </w:rPr>
        <w:t xml:space="preserve"> si</w:t>
      </w:r>
      <w:r w:rsidRPr="001E2164">
        <w:rPr>
          <w:rFonts w:ascii="Tahoma" w:hAnsi="Tahoma" w:cs="Tahoma" w:hint="eastAsia"/>
        </w:rPr>
        <w:t>ę</w:t>
      </w:r>
      <w:r w:rsidRPr="001E2164">
        <w:rPr>
          <w:rFonts w:ascii="Tahoma" w:hAnsi="Tahoma" w:cs="Tahoma"/>
        </w:rPr>
        <w:t xml:space="preserve"> w posiadaniu zamawiaj</w:t>
      </w:r>
      <w:r w:rsidRPr="001E2164">
        <w:rPr>
          <w:rFonts w:ascii="Tahoma" w:hAnsi="Tahoma" w:cs="Tahoma" w:hint="eastAsia"/>
        </w:rPr>
        <w:t>ą</w:t>
      </w:r>
      <w:r w:rsidRPr="001E2164">
        <w:rPr>
          <w:rFonts w:ascii="Tahoma" w:hAnsi="Tahoma" w:cs="Tahoma"/>
        </w:rPr>
        <w:t>cego, w szczególno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przechowywanych przez zamawiaj</w:t>
      </w:r>
      <w:r w:rsidRPr="001E2164">
        <w:rPr>
          <w:rFonts w:ascii="Tahoma" w:hAnsi="Tahoma" w:cs="Tahoma" w:hint="eastAsia"/>
        </w:rPr>
        <w:t>ą</w:t>
      </w:r>
      <w:r w:rsidRPr="001E2164">
        <w:rPr>
          <w:rFonts w:ascii="Tahoma" w:hAnsi="Tahoma" w:cs="Tahoma"/>
        </w:rPr>
        <w:t xml:space="preserve">cego zgodnie z art. 97 ust. 1 </w:t>
      </w:r>
      <w:r w:rsidR="00C954F0" w:rsidRPr="001E2164">
        <w:rPr>
          <w:rFonts w:ascii="Tahoma" w:hAnsi="Tahoma" w:cs="Tahoma"/>
        </w:rPr>
        <w:t>U</w:t>
      </w:r>
      <w:r w:rsidRPr="001E2164">
        <w:rPr>
          <w:rFonts w:ascii="Tahoma" w:hAnsi="Tahoma" w:cs="Tahoma"/>
        </w:rPr>
        <w:t>stawy, zamawiaj</w:t>
      </w:r>
      <w:r w:rsidRPr="001E2164">
        <w:rPr>
          <w:rFonts w:ascii="Tahoma" w:hAnsi="Tahoma" w:cs="Tahoma" w:hint="eastAsia"/>
        </w:rPr>
        <w:t>ą</w:t>
      </w:r>
      <w:r w:rsidRPr="001E2164">
        <w:rPr>
          <w:rFonts w:ascii="Tahoma" w:hAnsi="Tahoma" w:cs="Tahoma"/>
        </w:rPr>
        <w:t>cy w celu potwierdzenia okoliczno</w:t>
      </w:r>
      <w:r w:rsidRPr="001E2164">
        <w:rPr>
          <w:rFonts w:ascii="Tahoma" w:hAnsi="Tahoma" w:cs="Tahoma" w:hint="eastAsia"/>
        </w:rPr>
        <w:t>ś</w:t>
      </w:r>
      <w:r w:rsidRPr="001E2164">
        <w:rPr>
          <w:rFonts w:ascii="Tahoma" w:hAnsi="Tahoma" w:cs="Tahoma"/>
        </w:rPr>
        <w:t>ci, o których mowa w art. 25 ust. 1 pkt 1 i 3 ustawy, korzysta z posiadanych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ile s</w:t>
      </w:r>
      <w:r w:rsidRPr="001E2164">
        <w:rPr>
          <w:rFonts w:ascii="Tahoma" w:hAnsi="Tahoma" w:cs="Tahoma" w:hint="eastAsia"/>
        </w:rPr>
        <w:t>ą</w:t>
      </w:r>
      <w:r w:rsidRPr="001E2164">
        <w:rPr>
          <w:rFonts w:ascii="Tahoma" w:hAnsi="Tahoma" w:cs="Tahoma"/>
        </w:rPr>
        <w:t xml:space="preserve"> one aktualne.</w:t>
      </w:r>
    </w:p>
    <w:p w14:paraId="33B3AB46" w14:textId="77777777" w:rsidR="00717F50" w:rsidRDefault="00717F50" w:rsidP="00717F50">
      <w:pPr>
        <w:pStyle w:val="Tekstpodstawowywcity22"/>
        <w:tabs>
          <w:tab w:val="left" w:pos="8730"/>
        </w:tabs>
        <w:spacing w:line="240" w:lineRule="auto"/>
        <w:ind w:left="0" w:firstLine="0"/>
        <w:rPr>
          <w:rFonts w:ascii="Tahoma" w:eastAsia="Garamond" w:hAnsi="Tahoma" w:cs="Garamond"/>
          <w:i/>
          <w:iCs/>
          <w:sz w:val="20"/>
        </w:rPr>
      </w:pPr>
    </w:p>
    <w:p w14:paraId="25734E83" w14:textId="7233820D" w:rsidR="0076701A" w:rsidRPr="00163BF9" w:rsidRDefault="00B310F9"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1</w:t>
      </w:r>
      <w:r w:rsidR="0082744F">
        <w:rPr>
          <w:rFonts w:ascii="Tahoma" w:hAnsi="Tahoma" w:cs="Tahoma"/>
          <w:sz w:val="20"/>
          <w:u w:val="none"/>
        </w:rPr>
        <w:t>0</w:t>
      </w:r>
      <w:r w:rsidR="0076701A" w:rsidRPr="00163BF9">
        <w:rPr>
          <w:rFonts w:ascii="Tahoma" w:hAnsi="Tahoma" w:cs="Tahoma"/>
          <w:sz w:val="20"/>
          <w:u w:val="none"/>
        </w:rPr>
        <w:t>. INFORMACJA O SPOSOBIE POROZUMIEWANIA SIĘ ZAMAWIAJĄCEGO Z WYKONAWCAMI ORAZ PRZEKAZYWANIA OŚWIADCZEŃ I DOKUMENTÓW</w:t>
      </w:r>
    </w:p>
    <w:p w14:paraId="5397C7B0" w14:textId="77777777" w:rsidR="0076701A" w:rsidRPr="00163BF9" w:rsidRDefault="0076701A" w:rsidP="00F83F7C">
      <w:pPr>
        <w:pStyle w:val="Tekstpodstawowywcity2"/>
        <w:tabs>
          <w:tab w:val="left" w:pos="8730"/>
        </w:tabs>
        <w:spacing w:line="240" w:lineRule="auto"/>
        <w:ind w:left="0" w:firstLine="0"/>
        <w:rPr>
          <w:rFonts w:ascii="Tahoma" w:hAnsi="Tahoma" w:cs="Tahoma"/>
          <w:sz w:val="20"/>
        </w:rPr>
      </w:pPr>
    </w:p>
    <w:p w14:paraId="00D48B73" w14:textId="446C942F" w:rsidR="001E2164" w:rsidRPr="00771B9A" w:rsidRDefault="001E2164" w:rsidP="00236B20">
      <w:pPr>
        <w:jc w:val="both"/>
        <w:rPr>
          <w:rFonts w:ascii="Tahoma" w:hAnsi="Tahoma" w:cs="Tahoma"/>
        </w:rPr>
      </w:pPr>
      <w:r w:rsidRPr="00771B9A">
        <w:rPr>
          <w:rFonts w:ascii="Tahoma" w:hAnsi="Tahoma" w:cs="Tahoma"/>
        </w:rPr>
        <w:t xml:space="preserve">W postępowaniu komunikacja między Zamawiającym a Wykonawcami odbywa się zgodnie z wyborem Zamawiającego za pośrednictwem operatora pocztowego w rozumieniu ustawy z dnia 23 listopada 2012 r. – Prawo pocztowe </w:t>
      </w:r>
      <w:r w:rsidRPr="0067525B">
        <w:rPr>
          <w:rFonts w:ascii="Tahoma" w:hAnsi="Tahoma" w:cs="Tahoma"/>
        </w:rPr>
        <w:t>(</w:t>
      </w:r>
      <w:r w:rsidR="0082744F" w:rsidRPr="0067525B">
        <w:rPr>
          <w:rFonts w:ascii="Tahoma" w:hAnsi="Tahoma" w:cs="Tahoma"/>
        </w:rPr>
        <w:t xml:space="preserve">Dz.U. 2018 </w:t>
      </w:r>
      <w:r w:rsidR="0082744F" w:rsidRPr="00D93B49">
        <w:rPr>
          <w:rFonts w:ascii="Tahoma" w:hAnsi="Tahoma" w:cs="Tahoma"/>
        </w:rPr>
        <w:t>poz. 2188</w:t>
      </w:r>
      <w:r w:rsidR="00152B9F" w:rsidRPr="00D93B49">
        <w:rPr>
          <w:rFonts w:ascii="Tahoma" w:hAnsi="Tahoma" w:cs="Tahoma"/>
        </w:rPr>
        <w:t xml:space="preserve"> z późn. zm.), </w:t>
      </w:r>
      <w:r w:rsidRPr="00D93B49">
        <w:rPr>
          <w:rFonts w:ascii="Tahoma" w:hAnsi="Tahoma" w:cs="Tahoma"/>
        </w:rPr>
        <w:t xml:space="preserve"> osobiście, za pośrednictwem posłańca, faksu lub przy użyciu środków komunikacji elektronicznej w rozumieniu ustawy z dnia 18 lipca 2002 r. o świadczeniu usług drogą elektroniczną (</w:t>
      </w:r>
      <w:r w:rsidR="00F238FD" w:rsidRPr="00D93B49">
        <w:rPr>
          <w:rFonts w:ascii="Tahoma" w:hAnsi="Tahoma" w:cs="Tahoma"/>
        </w:rPr>
        <w:t>Dz. U. z 2019r. poz.</w:t>
      </w:r>
      <w:r w:rsidR="00152B9F" w:rsidRPr="00D93B49">
        <w:rPr>
          <w:rFonts w:ascii="Tahoma" w:hAnsi="Tahoma" w:cs="Tahoma"/>
        </w:rPr>
        <w:t xml:space="preserve"> </w:t>
      </w:r>
      <w:r w:rsidR="00F238FD" w:rsidRPr="00D93B49">
        <w:rPr>
          <w:rFonts w:ascii="Tahoma" w:hAnsi="Tahoma" w:cs="Tahoma"/>
        </w:rPr>
        <w:t>123</w:t>
      </w:r>
      <w:r w:rsidR="00152B9F" w:rsidRPr="00D93B49">
        <w:rPr>
          <w:rFonts w:ascii="Tahoma" w:hAnsi="Tahoma" w:cs="Tahoma"/>
        </w:rPr>
        <w:t xml:space="preserve"> z późn. zm.</w:t>
      </w:r>
      <w:r w:rsidR="00395DD1" w:rsidRPr="00D93B49">
        <w:rPr>
          <w:rFonts w:ascii="Tahoma" w:hAnsi="Tahoma" w:cs="Tahoma"/>
        </w:rPr>
        <w:t>).</w:t>
      </w:r>
    </w:p>
    <w:p w14:paraId="74F66C74" w14:textId="77777777" w:rsidR="001E2164" w:rsidRPr="00771B9A" w:rsidRDefault="001E2164" w:rsidP="00236B20">
      <w:pPr>
        <w:jc w:val="both"/>
        <w:rPr>
          <w:rFonts w:ascii="Tahoma" w:hAnsi="Tahoma" w:cs="Tahoma"/>
        </w:rPr>
      </w:pPr>
    </w:p>
    <w:p w14:paraId="2CAB8864" w14:textId="77777777" w:rsidR="001E2164" w:rsidRPr="00771B9A" w:rsidRDefault="001E2164" w:rsidP="00236B20">
      <w:pPr>
        <w:jc w:val="both"/>
        <w:rPr>
          <w:rFonts w:ascii="Tahoma" w:hAnsi="Tahoma" w:cs="Tahoma"/>
        </w:rPr>
      </w:pPr>
      <w:r w:rsidRPr="00771B9A">
        <w:rPr>
          <w:rFonts w:ascii="Tahoma" w:hAnsi="Tahoma" w:cs="Tahoma"/>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14:paraId="43465216" w14:textId="77777777" w:rsidR="009110A5" w:rsidRPr="00163BF9" w:rsidRDefault="009110A5" w:rsidP="00923C13">
      <w:pPr>
        <w:jc w:val="both"/>
        <w:rPr>
          <w:rFonts w:ascii="Tahoma" w:hAnsi="Tahoma" w:cs="Tahoma"/>
        </w:rPr>
      </w:pPr>
    </w:p>
    <w:p w14:paraId="7BC7FB11" w14:textId="1B79F346" w:rsidR="005E388D" w:rsidRPr="00163BF9" w:rsidRDefault="00FE18F7"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163BF9">
        <w:rPr>
          <w:rFonts w:ascii="Tahoma" w:hAnsi="Tahoma" w:cs="Tahoma"/>
          <w:sz w:val="20"/>
          <w:u w:val="none"/>
        </w:rPr>
        <w:t>1</w:t>
      </w:r>
      <w:r w:rsidR="0082744F">
        <w:rPr>
          <w:rFonts w:ascii="Tahoma" w:hAnsi="Tahoma" w:cs="Tahoma"/>
          <w:sz w:val="20"/>
          <w:u w:val="none"/>
        </w:rPr>
        <w:t>1</w:t>
      </w:r>
      <w:r w:rsidR="005E388D" w:rsidRPr="00163BF9">
        <w:rPr>
          <w:rFonts w:ascii="Tahoma" w:hAnsi="Tahoma" w:cs="Tahoma"/>
          <w:sz w:val="20"/>
          <w:u w:val="none"/>
        </w:rPr>
        <w:t xml:space="preserve">. OPIS SPOSOBU UDZIELANIA WYJAŚNIEŃ DOTYCZĄCYCH </w:t>
      </w:r>
      <w:r w:rsidR="00224DE7" w:rsidRPr="00163BF9">
        <w:rPr>
          <w:rFonts w:ascii="Tahoma" w:hAnsi="Tahoma" w:cs="Tahoma"/>
          <w:sz w:val="20"/>
          <w:u w:val="none"/>
        </w:rPr>
        <w:t>SIWZ</w:t>
      </w:r>
      <w:r w:rsidR="005E388D" w:rsidRPr="00163BF9">
        <w:rPr>
          <w:rFonts w:ascii="Tahoma" w:hAnsi="Tahoma" w:cs="Tahoma"/>
          <w:sz w:val="20"/>
          <w:u w:val="none"/>
        </w:rPr>
        <w:t xml:space="preserve"> ORAZ OŚWIADCZENIE, CZY ZAMIERZA SIĘ ZWOŁAĆ ZEBRANIE WYKONAWCÓW.</w:t>
      </w:r>
    </w:p>
    <w:p w14:paraId="41F7BCA7" w14:textId="77777777" w:rsidR="005E388D" w:rsidRPr="00163BF9" w:rsidRDefault="005E388D" w:rsidP="00F83F7C">
      <w:pPr>
        <w:ind w:left="426" w:hanging="426"/>
        <w:jc w:val="both"/>
        <w:outlineLvl w:val="0"/>
        <w:rPr>
          <w:rFonts w:ascii="Tahoma" w:hAnsi="Tahoma" w:cs="Tahoma"/>
          <w:i/>
          <w:u w:val="single"/>
        </w:rPr>
      </w:pPr>
    </w:p>
    <w:p w14:paraId="1E6E051D" w14:textId="280F6DC7" w:rsidR="0082744F" w:rsidRPr="00771B9A" w:rsidRDefault="0082744F" w:rsidP="00236B20">
      <w:pPr>
        <w:ind w:left="567" w:hanging="567"/>
        <w:jc w:val="both"/>
        <w:rPr>
          <w:rFonts w:ascii="Tahoma" w:hAnsi="Tahoma" w:cs="Tahoma"/>
        </w:rPr>
      </w:pPr>
      <w:r>
        <w:rPr>
          <w:rFonts w:ascii="Tahoma" w:hAnsi="Tahoma" w:cs="Tahoma"/>
        </w:rPr>
        <w:t>11</w:t>
      </w:r>
      <w:r w:rsidRPr="00163BF9">
        <w:rPr>
          <w:rFonts w:ascii="Tahoma" w:hAnsi="Tahoma" w:cs="Tahoma"/>
        </w:rPr>
        <w:t>.1</w:t>
      </w:r>
      <w:r>
        <w:rPr>
          <w:rFonts w:ascii="Tahoma" w:hAnsi="Tahoma" w:cs="Tahoma"/>
        </w:rPr>
        <w:t>.</w:t>
      </w:r>
      <w:r w:rsidRPr="00163BF9">
        <w:rPr>
          <w:rFonts w:ascii="Tahoma" w:hAnsi="Tahoma" w:cs="Tahoma"/>
        </w:rPr>
        <w:t xml:space="preserve"> </w:t>
      </w:r>
      <w:r w:rsidRPr="00163BF9">
        <w:rPr>
          <w:rFonts w:ascii="Tahoma" w:hAnsi="Tahoma" w:cs="Tahoma"/>
        </w:rPr>
        <w:tab/>
        <w:t>Wykonawca może zwrócić się do Zamawiającego o wyjaśnienie treści SIWZ</w:t>
      </w:r>
      <w:r>
        <w:rPr>
          <w:rFonts w:ascii="Tahoma" w:hAnsi="Tahoma" w:cs="Tahoma"/>
        </w:rPr>
        <w:t xml:space="preserve">. </w:t>
      </w:r>
      <w:r w:rsidRPr="00163BF9">
        <w:rPr>
          <w:rFonts w:ascii="Tahoma" w:hAnsi="Tahoma" w:cs="Tahoma"/>
        </w:rPr>
        <w:t xml:space="preserve">Zamawiający jest obowiązany udzielić wyjaśnień niezwłocznie, jednak nie później niż na 2 dni przed upływem terminu składania ofert, pod warunkiem, że wniosek o wyjaśnienie SIWZ wpłynął do Zamawiającego nie </w:t>
      </w:r>
      <w:r w:rsidRPr="00771B9A">
        <w:rPr>
          <w:rFonts w:ascii="Tahoma" w:hAnsi="Tahoma" w:cs="Tahoma"/>
        </w:rPr>
        <w:t xml:space="preserve">później niż do końca dnia, w którym upływa połowa wyznaczonego terminu składania ofert (art. 38 ust. 1 Ustawy). </w:t>
      </w:r>
    </w:p>
    <w:p w14:paraId="7DC6E866" w14:textId="72F33CE3" w:rsidR="0082744F" w:rsidRPr="00163BF9" w:rsidRDefault="0082744F" w:rsidP="00236B20">
      <w:pPr>
        <w:ind w:left="567" w:hanging="567"/>
        <w:jc w:val="both"/>
        <w:rPr>
          <w:rFonts w:ascii="Tahoma" w:hAnsi="Tahoma" w:cs="Tahoma"/>
        </w:rPr>
      </w:pPr>
      <w:r w:rsidRPr="00771B9A">
        <w:rPr>
          <w:rFonts w:ascii="Tahoma" w:hAnsi="Tahoma" w:cs="Tahoma"/>
        </w:rPr>
        <w:lastRenderedPageBreak/>
        <w:t>1</w:t>
      </w:r>
      <w:r>
        <w:rPr>
          <w:rFonts w:ascii="Tahoma" w:hAnsi="Tahoma" w:cs="Tahoma"/>
        </w:rPr>
        <w:t>1</w:t>
      </w:r>
      <w:r w:rsidRPr="00771B9A">
        <w:rPr>
          <w:rFonts w:ascii="Tahoma" w:hAnsi="Tahoma" w:cs="Tahoma"/>
        </w:rPr>
        <w:t>.2</w:t>
      </w:r>
      <w:r>
        <w:rPr>
          <w:rFonts w:ascii="Tahoma" w:hAnsi="Tahoma" w:cs="Tahoma"/>
        </w:rPr>
        <w:t>.</w:t>
      </w:r>
      <w:r w:rsidRPr="00771B9A">
        <w:rPr>
          <w:rFonts w:ascii="Tahoma" w:hAnsi="Tahoma" w:cs="Tahoma"/>
        </w:rPr>
        <w:tab/>
        <w:t>Treść zapytań wraz z wyjaśnieniami zamawiający przekazuje wykonawcom, którym przekazał specyfikację istotnych warunków zamówienia, bez ujawniania źródła zapytania, a jeżeli specyfikacja jest udostępniana na stronie internetowej, zamieszcza na tej stronie  (art.</w:t>
      </w:r>
      <w:r w:rsidRPr="00163BF9">
        <w:rPr>
          <w:rFonts w:ascii="Tahoma" w:hAnsi="Tahoma" w:cs="Tahoma"/>
        </w:rPr>
        <w:t xml:space="preserve"> 38 ust. 2 Ustawy).</w:t>
      </w:r>
    </w:p>
    <w:p w14:paraId="52CE7A1A" w14:textId="65E6C2BC" w:rsidR="0082744F" w:rsidRPr="00771B9A" w:rsidRDefault="0082744F" w:rsidP="00236B20">
      <w:pPr>
        <w:ind w:left="567" w:hanging="567"/>
        <w:jc w:val="both"/>
        <w:rPr>
          <w:rFonts w:ascii="Tahoma" w:hAnsi="Tahoma" w:cs="Tahoma"/>
        </w:rPr>
      </w:pPr>
      <w:r>
        <w:rPr>
          <w:rFonts w:ascii="Tahoma" w:hAnsi="Tahoma" w:cs="Tahoma"/>
        </w:rPr>
        <w:t>11</w:t>
      </w:r>
      <w:r w:rsidRPr="00FE5DE4">
        <w:rPr>
          <w:rFonts w:ascii="Tahoma" w:hAnsi="Tahoma" w:cs="Tahoma"/>
        </w:rPr>
        <w:t>.3</w:t>
      </w:r>
      <w:r>
        <w:rPr>
          <w:rFonts w:ascii="Tahoma" w:hAnsi="Tahoma" w:cs="Tahoma"/>
        </w:rPr>
        <w:t>.</w:t>
      </w:r>
      <w:r w:rsidRPr="00FE5DE4">
        <w:rPr>
          <w:rFonts w:ascii="Tahoma" w:hAnsi="Tahoma" w:cs="Tahoma"/>
        </w:rPr>
        <w:tab/>
        <w:t xml:space="preserve">W </w:t>
      </w:r>
      <w:r w:rsidRPr="0067525B">
        <w:rPr>
          <w:rFonts w:ascii="Tahoma" w:hAnsi="Tahoma" w:cs="Tahoma"/>
        </w:rPr>
        <w:t>uzasadnionych przypadkach Zamawiający może przed upływem terminu do składania ofert określonego w pkt. 16.1, zmienić treść SIWZ (art. 38, ust. 4 Ustawy). Dokonaną zmianę SIWZ Zamawiający udostępnia na stronie</w:t>
      </w:r>
      <w:r w:rsidRPr="00771B9A">
        <w:rPr>
          <w:rFonts w:ascii="Tahoma" w:hAnsi="Tahoma" w:cs="Tahoma"/>
        </w:rPr>
        <w:t xml:space="preserve"> internetowej. </w:t>
      </w:r>
    </w:p>
    <w:p w14:paraId="562F2AC2" w14:textId="0CFC6E9A" w:rsidR="0082744F" w:rsidRPr="00FE5DE4" w:rsidRDefault="0082744F" w:rsidP="00236B20">
      <w:pPr>
        <w:ind w:left="567" w:hanging="567"/>
        <w:jc w:val="both"/>
        <w:rPr>
          <w:rFonts w:ascii="Tahoma" w:hAnsi="Tahoma" w:cs="Tahoma"/>
        </w:rPr>
      </w:pPr>
      <w:r w:rsidRPr="00771B9A">
        <w:rPr>
          <w:rFonts w:ascii="Tahoma" w:hAnsi="Tahoma" w:cs="Tahoma"/>
        </w:rPr>
        <w:t>1</w:t>
      </w:r>
      <w:r>
        <w:rPr>
          <w:rFonts w:ascii="Tahoma" w:hAnsi="Tahoma" w:cs="Tahoma"/>
        </w:rPr>
        <w:t>1</w:t>
      </w:r>
      <w:r w:rsidRPr="00771B9A">
        <w:rPr>
          <w:rFonts w:ascii="Tahoma" w:hAnsi="Tahoma" w:cs="Tahoma"/>
        </w:rPr>
        <w:t>.4</w:t>
      </w:r>
      <w:r>
        <w:rPr>
          <w:rFonts w:ascii="Tahoma" w:hAnsi="Tahoma" w:cs="Tahoma"/>
        </w:rPr>
        <w:t>.</w:t>
      </w:r>
      <w:r w:rsidRPr="00771B9A">
        <w:rPr>
          <w:rFonts w:ascii="Tahoma" w:hAnsi="Tahoma" w:cs="Tahoma"/>
        </w:rPr>
        <w:tab/>
        <w:t>Zamawiający nie przewiduje zwołania zebrania Wykonawców</w:t>
      </w:r>
      <w:r w:rsidRPr="00FE5DE4">
        <w:rPr>
          <w:rFonts w:ascii="Tahoma" w:hAnsi="Tahoma" w:cs="Tahoma"/>
        </w:rPr>
        <w:t xml:space="preserve"> w celu wyjaśnienia  ewentualnych wątpliwości dotyczących SIWZ.</w:t>
      </w:r>
    </w:p>
    <w:p w14:paraId="3708E758" w14:textId="77777777" w:rsidR="0020301B" w:rsidRPr="00252FC7" w:rsidRDefault="0020301B" w:rsidP="00515F9D">
      <w:pPr>
        <w:jc w:val="both"/>
        <w:rPr>
          <w:rFonts w:ascii="Tahoma" w:hAnsi="Tahoma" w:cs="Tahoma"/>
          <w:color w:val="0070C0"/>
        </w:rPr>
      </w:pPr>
    </w:p>
    <w:p w14:paraId="6B9FF70E" w14:textId="42DFD1E1" w:rsidR="005E388D" w:rsidRPr="00B7179E" w:rsidRDefault="00FE18F7"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2</w:t>
      </w:r>
      <w:r w:rsidR="005E388D" w:rsidRPr="00B7179E">
        <w:rPr>
          <w:rFonts w:ascii="Tahoma" w:hAnsi="Tahoma" w:cs="Tahoma"/>
          <w:sz w:val="20"/>
          <w:u w:val="none"/>
        </w:rPr>
        <w:t>. WSKAZANIE OSÓB UP</w:t>
      </w:r>
      <w:r w:rsidR="009559D7" w:rsidRPr="00B7179E">
        <w:rPr>
          <w:rFonts w:ascii="Tahoma" w:hAnsi="Tahoma" w:cs="Tahoma"/>
          <w:sz w:val="20"/>
          <w:u w:val="none"/>
        </w:rPr>
        <w:t>R</w:t>
      </w:r>
      <w:r w:rsidR="005E388D" w:rsidRPr="00B7179E">
        <w:rPr>
          <w:rFonts w:ascii="Tahoma" w:hAnsi="Tahoma" w:cs="Tahoma"/>
          <w:sz w:val="20"/>
          <w:u w:val="none"/>
        </w:rPr>
        <w:t>AWNIONYCH DO POROZUMIEWANIA SIĘ Z WYKONAWCAMI.</w:t>
      </w:r>
    </w:p>
    <w:p w14:paraId="72D5B6FD" w14:textId="77777777" w:rsidR="005E388D" w:rsidRPr="00B7179E" w:rsidRDefault="005E388D" w:rsidP="00F83F7C">
      <w:pPr>
        <w:jc w:val="both"/>
        <w:rPr>
          <w:rFonts w:ascii="Tahoma" w:hAnsi="Tahoma" w:cs="Tahoma"/>
          <w:i/>
          <w:u w:val="single"/>
        </w:rPr>
      </w:pPr>
    </w:p>
    <w:p w14:paraId="0BD9FF20" w14:textId="77777777" w:rsidR="008230DD" w:rsidRPr="00B7179E" w:rsidRDefault="008230DD" w:rsidP="00F83F7C">
      <w:pPr>
        <w:ind w:left="993" w:hanging="567"/>
        <w:jc w:val="both"/>
        <w:rPr>
          <w:rFonts w:ascii="Tahoma" w:hAnsi="Tahoma" w:cs="Tahoma"/>
        </w:rPr>
      </w:pPr>
      <w:r w:rsidRPr="00B7179E">
        <w:rPr>
          <w:rFonts w:ascii="Tahoma" w:hAnsi="Tahoma" w:cs="Tahoma"/>
        </w:rPr>
        <w:t>Osobą uprawnioną do kontaktów z Wykonawcami jest:</w:t>
      </w:r>
    </w:p>
    <w:p w14:paraId="451D21CD" w14:textId="77777777" w:rsidR="00E377A4" w:rsidRPr="00B7179E" w:rsidRDefault="00E377A4" w:rsidP="00F83F7C">
      <w:pPr>
        <w:ind w:left="993" w:hanging="567"/>
        <w:jc w:val="both"/>
        <w:rPr>
          <w:rFonts w:ascii="Tahoma" w:hAnsi="Tahoma" w:cs="Tahoma"/>
        </w:rPr>
      </w:pPr>
      <w:r w:rsidRPr="00B7179E">
        <w:rPr>
          <w:rFonts w:ascii="Tahoma" w:hAnsi="Tahoma" w:cs="Tahoma"/>
        </w:rPr>
        <w:t>W kwestiach proceduralnych:</w:t>
      </w:r>
    </w:p>
    <w:p w14:paraId="09A691A3" w14:textId="3938736E" w:rsidR="00765CB0" w:rsidRPr="00F956D2" w:rsidRDefault="00515F9D" w:rsidP="00515F9D">
      <w:pPr>
        <w:ind w:left="426"/>
        <w:jc w:val="both"/>
        <w:rPr>
          <w:rFonts w:ascii="Tahoma" w:hAnsi="Tahoma" w:cs="Tahoma"/>
        </w:rPr>
      </w:pPr>
      <w:r w:rsidRPr="00F956D2">
        <w:rPr>
          <w:rFonts w:ascii="Tahoma" w:hAnsi="Tahoma" w:cs="Tahoma"/>
        </w:rPr>
        <w:t xml:space="preserve">Honorata Kaźmierczak – </w:t>
      </w:r>
      <w:r w:rsidR="00E54AA6">
        <w:rPr>
          <w:rFonts w:ascii="Tahoma" w:hAnsi="Tahoma" w:cs="Tahoma"/>
        </w:rPr>
        <w:t xml:space="preserve">główny specjalista </w:t>
      </w:r>
      <w:r w:rsidRPr="00F956D2">
        <w:rPr>
          <w:rFonts w:ascii="Tahoma" w:hAnsi="Tahoma" w:cs="Tahoma"/>
        </w:rPr>
        <w:t xml:space="preserve"> ds. zamówień publicznych i działalności gospodarczej (osoba do kontaktu ze strony Zamawiającego),</w:t>
      </w:r>
    </w:p>
    <w:p w14:paraId="562DDDB9" w14:textId="62771A84" w:rsidR="00B56CD1" w:rsidRPr="00515F9D" w:rsidRDefault="0086218C" w:rsidP="009110A5">
      <w:pPr>
        <w:pStyle w:val="Tekstpodstawowywcity3"/>
        <w:spacing w:line="240" w:lineRule="auto"/>
        <w:ind w:left="426"/>
        <w:rPr>
          <w:rFonts w:ascii="Tahoma" w:hAnsi="Tahoma" w:cs="Tahoma"/>
          <w:sz w:val="20"/>
        </w:rPr>
      </w:pPr>
      <w:r w:rsidRPr="00515F9D">
        <w:rPr>
          <w:rFonts w:ascii="Tahoma" w:hAnsi="Tahoma" w:cs="Tahoma"/>
          <w:sz w:val="20"/>
        </w:rPr>
        <w:t xml:space="preserve">Urząd </w:t>
      </w:r>
      <w:r w:rsidR="00515F9D" w:rsidRPr="00515F9D">
        <w:rPr>
          <w:rFonts w:ascii="Tahoma" w:hAnsi="Tahoma" w:cs="Tahoma"/>
          <w:sz w:val="20"/>
        </w:rPr>
        <w:t>Miasta i Gminy Sanniki</w:t>
      </w:r>
    </w:p>
    <w:p w14:paraId="158E9B29" w14:textId="77777777" w:rsidR="00515F9D" w:rsidRPr="00515F9D" w:rsidRDefault="00515F9D" w:rsidP="00515F9D">
      <w:pPr>
        <w:pStyle w:val="Tekstpodstawowywcity3"/>
        <w:spacing w:line="240" w:lineRule="auto"/>
        <w:ind w:left="426"/>
        <w:rPr>
          <w:rFonts w:ascii="Tahoma" w:hAnsi="Tahoma" w:cs="Tahoma"/>
          <w:sz w:val="20"/>
        </w:rPr>
      </w:pPr>
      <w:r w:rsidRPr="00515F9D">
        <w:rPr>
          <w:rFonts w:ascii="Tahoma" w:hAnsi="Tahoma" w:cs="Tahoma"/>
          <w:sz w:val="20"/>
        </w:rPr>
        <w:t xml:space="preserve">ul. Warszawska 169, 09-540 Sanniki </w:t>
      </w:r>
    </w:p>
    <w:p w14:paraId="1AE3396F" w14:textId="77777777" w:rsidR="00515F9D" w:rsidRPr="00515F9D" w:rsidRDefault="00515F9D" w:rsidP="00515F9D">
      <w:pPr>
        <w:ind w:left="426"/>
        <w:jc w:val="both"/>
        <w:rPr>
          <w:rFonts w:ascii="Tahoma" w:hAnsi="Tahoma" w:cs="Tahoma"/>
          <w:lang w:val="de-DE"/>
        </w:rPr>
      </w:pPr>
      <w:r w:rsidRPr="00515F9D">
        <w:rPr>
          <w:rFonts w:ascii="Tahoma" w:hAnsi="Tahoma" w:cs="Tahoma"/>
          <w:lang w:val="de-DE"/>
        </w:rPr>
        <w:t xml:space="preserve">e-mail: </w:t>
      </w:r>
      <w:hyperlink r:id="rId8" w:history="1">
        <w:r w:rsidRPr="00515F9D">
          <w:rPr>
            <w:rStyle w:val="Hipercze"/>
            <w:rFonts w:ascii="Tahoma" w:hAnsi="Tahoma" w:cs="Tahoma"/>
            <w:color w:val="auto"/>
            <w:lang w:val="de-DE"/>
          </w:rPr>
          <w:t>sanniki@zgwrp.org.pl</w:t>
        </w:r>
      </w:hyperlink>
      <w:r w:rsidRPr="00515F9D">
        <w:rPr>
          <w:rFonts w:ascii="Tahoma" w:hAnsi="Tahoma" w:cs="Tahoma"/>
          <w:lang w:val="de-DE"/>
        </w:rPr>
        <w:t xml:space="preserve"> </w:t>
      </w:r>
    </w:p>
    <w:p w14:paraId="64729373" w14:textId="5BAFD874" w:rsidR="00B56CD1" w:rsidRPr="009110A5" w:rsidRDefault="00515F9D" w:rsidP="009110A5">
      <w:pPr>
        <w:pStyle w:val="Tekstpodstawowywcity3"/>
        <w:spacing w:line="240" w:lineRule="auto"/>
        <w:ind w:left="426"/>
        <w:rPr>
          <w:rFonts w:ascii="Tahoma" w:hAnsi="Tahoma" w:cs="Tahoma"/>
          <w:sz w:val="20"/>
        </w:rPr>
      </w:pPr>
      <w:r>
        <w:rPr>
          <w:rFonts w:ascii="Tahoma" w:hAnsi="Tahoma" w:cs="Tahoma"/>
          <w:sz w:val="20"/>
        </w:rPr>
        <w:t xml:space="preserve">fax (24) </w:t>
      </w:r>
      <w:r w:rsidRPr="00515F9D">
        <w:rPr>
          <w:rFonts w:ascii="Tahoma" w:hAnsi="Tahoma" w:cs="Tahoma"/>
          <w:sz w:val="20"/>
        </w:rPr>
        <w:t>277</w:t>
      </w:r>
      <w:r>
        <w:rPr>
          <w:rFonts w:ascii="Tahoma" w:hAnsi="Tahoma" w:cs="Tahoma"/>
          <w:sz w:val="20"/>
        </w:rPr>
        <w:t>-</w:t>
      </w:r>
      <w:r w:rsidRPr="00515F9D">
        <w:rPr>
          <w:rFonts w:ascii="Tahoma" w:hAnsi="Tahoma" w:cs="Tahoma"/>
          <w:sz w:val="20"/>
        </w:rPr>
        <w:t>78</w:t>
      </w:r>
      <w:r>
        <w:rPr>
          <w:rFonts w:ascii="Tahoma" w:hAnsi="Tahoma" w:cs="Tahoma"/>
          <w:sz w:val="20"/>
        </w:rPr>
        <w:t>-</w:t>
      </w:r>
      <w:r w:rsidRPr="00515F9D">
        <w:rPr>
          <w:rFonts w:ascii="Tahoma" w:hAnsi="Tahoma" w:cs="Tahoma"/>
          <w:sz w:val="20"/>
        </w:rPr>
        <w:t>15</w:t>
      </w:r>
    </w:p>
    <w:p w14:paraId="1A8F7C52" w14:textId="77777777" w:rsidR="00B56CD1" w:rsidRPr="00B7179E" w:rsidRDefault="00B56CD1" w:rsidP="00F83F7C">
      <w:pPr>
        <w:ind w:left="993" w:hanging="567"/>
        <w:jc w:val="both"/>
        <w:rPr>
          <w:rFonts w:ascii="Tahoma" w:hAnsi="Tahoma" w:cs="Tahoma"/>
        </w:rPr>
      </w:pPr>
    </w:p>
    <w:p w14:paraId="0DA10B97" w14:textId="45B125F1" w:rsidR="00765CB0" w:rsidRPr="00B7179E" w:rsidRDefault="00765CB0" w:rsidP="00F83F7C">
      <w:pPr>
        <w:ind w:left="993" w:hanging="567"/>
        <w:jc w:val="both"/>
        <w:rPr>
          <w:rFonts w:ascii="Tahoma" w:hAnsi="Tahoma" w:cs="Tahoma"/>
        </w:rPr>
      </w:pPr>
      <w:r w:rsidRPr="00B7179E">
        <w:rPr>
          <w:rFonts w:ascii="Tahoma" w:hAnsi="Tahoma" w:cs="Tahoma"/>
        </w:rPr>
        <w:t>oraz</w:t>
      </w:r>
      <w:r w:rsidR="00E54AA6">
        <w:rPr>
          <w:rFonts w:ascii="Tahoma" w:hAnsi="Tahoma" w:cs="Tahoma"/>
        </w:rPr>
        <w:t>9</w:t>
      </w:r>
    </w:p>
    <w:p w14:paraId="7646635D" w14:textId="77777777" w:rsidR="009110A5" w:rsidRDefault="009110A5" w:rsidP="00F83F7C">
      <w:pPr>
        <w:ind w:left="993" w:hanging="567"/>
        <w:jc w:val="both"/>
        <w:rPr>
          <w:rFonts w:ascii="Tahoma" w:hAnsi="Tahoma" w:cs="Tahoma"/>
        </w:rPr>
      </w:pPr>
    </w:p>
    <w:p w14:paraId="055ED9E1" w14:textId="77777777" w:rsidR="00765CB0" w:rsidRPr="00B7179E" w:rsidRDefault="00E377A4" w:rsidP="00F83F7C">
      <w:pPr>
        <w:ind w:left="993" w:hanging="567"/>
        <w:jc w:val="both"/>
        <w:rPr>
          <w:rFonts w:ascii="Tahoma" w:hAnsi="Tahoma" w:cs="Tahoma"/>
        </w:rPr>
      </w:pPr>
      <w:r w:rsidRPr="00B7179E">
        <w:rPr>
          <w:rFonts w:ascii="Tahoma" w:hAnsi="Tahoma" w:cs="Tahoma"/>
        </w:rPr>
        <w:t xml:space="preserve">W kwestiach merytorycznych: </w:t>
      </w:r>
    </w:p>
    <w:p w14:paraId="22D94037" w14:textId="486092E1" w:rsidR="008230DD" w:rsidRPr="00B7179E" w:rsidRDefault="00515F9D" w:rsidP="00F83F7C">
      <w:pPr>
        <w:ind w:left="993" w:hanging="567"/>
        <w:jc w:val="both"/>
        <w:rPr>
          <w:rFonts w:ascii="Tahoma" w:hAnsi="Tahoma" w:cs="Tahoma"/>
        </w:rPr>
      </w:pPr>
      <w:r>
        <w:rPr>
          <w:rFonts w:ascii="Tahoma" w:hAnsi="Tahoma" w:cs="Tahoma"/>
        </w:rPr>
        <w:t>Tomasz Sipak</w:t>
      </w:r>
    </w:p>
    <w:p w14:paraId="03814FA8" w14:textId="77777777" w:rsidR="008230DD" w:rsidRPr="00B7179E" w:rsidRDefault="008230DD" w:rsidP="00765CB0">
      <w:pPr>
        <w:ind w:left="426"/>
        <w:jc w:val="both"/>
        <w:rPr>
          <w:rFonts w:ascii="Tahoma" w:hAnsi="Tahoma" w:cs="Tahoma"/>
        </w:rPr>
      </w:pPr>
      <w:r w:rsidRPr="00B7179E">
        <w:rPr>
          <w:rFonts w:ascii="Tahoma" w:hAnsi="Tahoma" w:cs="Tahoma"/>
        </w:rPr>
        <w:t>Maximus</w:t>
      </w:r>
      <w:r w:rsidR="00317C9C" w:rsidRPr="00B7179E">
        <w:rPr>
          <w:rFonts w:ascii="Tahoma" w:hAnsi="Tahoma" w:cs="Tahoma"/>
        </w:rPr>
        <w:t xml:space="preserve"> </w:t>
      </w:r>
      <w:r w:rsidRPr="00B7179E">
        <w:rPr>
          <w:rFonts w:ascii="Tahoma" w:hAnsi="Tahoma" w:cs="Tahoma"/>
        </w:rPr>
        <w:t>Broker Sp. z o.o.</w:t>
      </w:r>
      <w:r w:rsidR="00765CB0" w:rsidRPr="00B7179E">
        <w:rPr>
          <w:rFonts w:ascii="Tahoma" w:hAnsi="Tahoma" w:cs="Tahoma"/>
        </w:rPr>
        <w:t xml:space="preserve"> (Broker ubezpieczeniowy Zamawiającego działający na podstawie pełnomocnictwa)</w:t>
      </w:r>
    </w:p>
    <w:p w14:paraId="12D9930F" w14:textId="77777777" w:rsidR="008230DD" w:rsidRPr="00B7179E" w:rsidRDefault="008230DD" w:rsidP="00F83F7C">
      <w:pPr>
        <w:ind w:left="993" w:hanging="567"/>
        <w:jc w:val="both"/>
        <w:rPr>
          <w:rFonts w:ascii="Tahoma" w:hAnsi="Tahoma" w:cs="Tahoma"/>
        </w:rPr>
      </w:pPr>
      <w:r w:rsidRPr="00B7179E">
        <w:rPr>
          <w:rFonts w:ascii="Tahoma" w:hAnsi="Tahoma" w:cs="Tahoma"/>
        </w:rPr>
        <w:t xml:space="preserve">ul. </w:t>
      </w:r>
      <w:r w:rsidR="000B7B75" w:rsidRPr="00B7179E">
        <w:rPr>
          <w:rFonts w:ascii="Tahoma" w:hAnsi="Tahoma" w:cs="Tahoma"/>
        </w:rPr>
        <w:t>Szosa Chełmińska 164</w:t>
      </w:r>
      <w:r w:rsidRPr="00B7179E">
        <w:rPr>
          <w:rFonts w:ascii="Tahoma" w:hAnsi="Tahoma" w:cs="Tahoma"/>
        </w:rPr>
        <w:t>, 87-100 Toruń,</w:t>
      </w:r>
    </w:p>
    <w:p w14:paraId="3FEB74AD" w14:textId="6380042D" w:rsidR="0086218C" w:rsidRPr="008F288B" w:rsidRDefault="0086218C" w:rsidP="0086218C">
      <w:pPr>
        <w:ind w:left="993" w:hanging="567"/>
        <w:jc w:val="both"/>
        <w:rPr>
          <w:rFonts w:ascii="Tahoma" w:hAnsi="Tahoma" w:cs="Tahoma"/>
        </w:rPr>
      </w:pPr>
      <w:r w:rsidRPr="008F288B">
        <w:rPr>
          <w:rFonts w:ascii="Tahoma" w:hAnsi="Tahoma" w:cs="Tahoma"/>
        </w:rPr>
        <w:t>e-mail:</w:t>
      </w:r>
      <w:r w:rsidR="00515F9D">
        <w:rPr>
          <w:rFonts w:ascii="Tahoma" w:hAnsi="Tahoma" w:cs="Tahoma"/>
        </w:rPr>
        <w:t xml:space="preserve"> </w:t>
      </w:r>
      <w:r w:rsidR="00515F9D" w:rsidRPr="00515F9D">
        <w:rPr>
          <w:rFonts w:ascii="Tahoma" w:hAnsi="Tahoma" w:cs="Tahoma"/>
          <w:u w:val="single"/>
        </w:rPr>
        <w:t>tomasz.sipak@maximus-broker.pl</w:t>
      </w:r>
    </w:p>
    <w:p w14:paraId="46E7DC9A" w14:textId="7A97E3D1" w:rsidR="008230DD" w:rsidRPr="00B7179E" w:rsidRDefault="00515F9D" w:rsidP="00F83F7C">
      <w:pPr>
        <w:ind w:left="993" w:hanging="567"/>
        <w:jc w:val="both"/>
        <w:rPr>
          <w:rFonts w:ascii="Tahoma" w:hAnsi="Tahoma" w:cs="Tahoma"/>
        </w:rPr>
      </w:pPr>
      <w:r>
        <w:rPr>
          <w:rFonts w:ascii="Tahoma" w:hAnsi="Tahoma" w:cs="Tahoma"/>
        </w:rPr>
        <w:t>fax (</w:t>
      </w:r>
      <w:r w:rsidR="008230DD" w:rsidRPr="00B7179E">
        <w:rPr>
          <w:rFonts w:ascii="Tahoma" w:hAnsi="Tahoma" w:cs="Tahoma"/>
        </w:rPr>
        <w:t>56) 664-47-06</w:t>
      </w:r>
    </w:p>
    <w:p w14:paraId="4806CBEC" w14:textId="77777777" w:rsidR="00765CB0" w:rsidRDefault="00765CB0" w:rsidP="00F83F7C">
      <w:pPr>
        <w:ind w:left="993" w:hanging="567"/>
        <w:jc w:val="both"/>
        <w:rPr>
          <w:rFonts w:ascii="Tahoma" w:hAnsi="Tahoma" w:cs="Tahoma"/>
          <w:color w:val="0070C0"/>
        </w:rPr>
      </w:pPr>
    </w:p>
    <w:p w14:paraId="47C9FD9E" w14:textId="77777777" w:rsidR="00315250" w:rsidRPr="009110A5" w:rsidRDefault="00D300D6" w:rsidP="00F83F7C">
      <w:pPr>
        <w:ind w:left="993" w:hanging="567"/>
        <w:jc w:val="both"/>
        <w:rPr>
          <w:rFonts w:ascii="Tahoma" w:hAnsi="Tahoma" w:cs="Tahoma"/>
        </w:rPr>
      </w:pPr>
      <w:r w:rsidRPr="009110A5">
        <w:rPr>
          <w:rFonts w:ascii="Tahoma" w:hAnsi="Tahoma" w:cs="Tahoma"/>
        </w:rPr>
        <w:t>Adres strony internetowej, gdzie będą umieszczane będą wyjaśnienia treści SIWZ i/lub zmiany treści SIWZ:</w:t>
      </w:r>
    </w:p>
    <w:p w14:paraId="2B136AEB" w14:textId="2A2A9986" w:rsidR="00D300D6" w:rsidRDefault="00515F9D" w:rsidP="00F83F7C">
      <w:pPr>
        <w:ind w:left="993" w:hanging="567"/>
        <w:jc w:val="both"/>
        <w:rPr>
          <w:rFonts w:ascii="Tahoma" w:hAnsi="Tahoma" w:cs="Tahoma"/>
        </w:rPr>
      </w:pPr>
      <w:r>
        <w:rPr>
          <w:rFonts w:ascii="Tahoma" w:hAnsi="Tahoma" w:cs="Tahoma"/>
        </w:rPr>
        <w:t>www.sanniki.bip.org.pl</w:t>
      </w:r>
    </w:p>
    <w:p w14:paraId="1F3B3B09" w14:textId="77777777" w:rsidR="00507E72" w:rsidRPr="00D300D6" w:rsidRDefault="00507E72" w:rsidP="00515F9D">
      <w:pPr>
        <w:jc w:val="both"/>
        <w:rPr>
          <w:rFonts w:ascii="Tahoma" w:hAnsi="Tahoma" w:cs="Tahoma"/>
        </w:rPr>
      </w:pPr>
    </w:p>
    <w:p w14:paraId="22F98F04" w14:textId="10A1DC34" w:rsidR="005E388D" w:rsidRPr="00B7179E" w:rsidRDefault="00D505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3</w:t>
      </w:r>
      <w:r w:rsidR="005E388D" w:rsidRPr="00B7179E">
        <w:rPr>
          <w:rFonts w:ascii="Tahoma" w:hAnsi="Tahoma" w:cs="Tahoma"/>
          <w:sz w:val="20"/>
          <w:u w:val="none"/>
        </w:rPr>
        <w:t>. WYMAGANIA DOTYCZĄCE WADIUM.</w:t>
      </w:r>
    </w:p>
    <w:p w14:paraId="5AF05788" w14:textId="77777777" w:rsidR="00890327" w:rsidRPr="00B7179E" w:rsidRDefault="00890327" w:rsidP="00F83F7C">
      <w:pPr>
        <w:pStyle w:val="Tekstpodstawowywcity3"/>
        <w:spacing w:line="240" w:lineRule="auto"/>
        <w:rPr>
          <w:rFonts w:ascii="Tahoma" w:hAnsi="Tahoma" w:cs="Tahoma"/>
          <w:sz w:val="20"/>
        </w:rPr>
      </w:pPr>
    </w:p>
    <w:p w14:paraId="515AD665" w14:textId="77777777" w:rsidR="00A53904" w:rsidRPr="00515F9D" w:rsidRDefault="00A53904" w:rsidP="00236B20">
      <w:pPr>
        <w:jc w:val="both"/>
        <w:rPr>
          <w:rFonts w:ascii="Tahoma" w:hAnsi="Tahoma" w:cs="Tahoma"/>
        </w:rPr>
      </w:pPr>
      <w:r w:rsidRPr="00515F9D">
        <w:rPr>
          <w:rFonts w:ascii="Tahoma" w:hAnsi="Tahoma" w:cs="Tahoma"/>
        </w:rPr>
        <w:t xml:space="preserve">Zamawiający nie wymaga od </w:t>
      </w:r>
      <w:r w:rsidR="00860966" w:rsidRPr="00515F9D">
        <w:rPr>
          <w:rFonts w:ascii="Tahoma" w:hAnsi="Tahoma" w:cs="Tahoma"/>
        </w:rPr>
        <w:t>Wykonaw</w:t>
      </w:r>
      <w:r w:rsidRPr="00515F9D">
        <w:rPr>
          <w:rFonts w:ascii="Tahoma" w:hAnsi="Tahoma" w:cs="Tahoma"/>
        </w:rPr>
        <w:t>ców wnoszenia wadium.</w:t>
      </w:r>
    </w:p>
    <w:p w14:paraId="2E3DB58C" w14:textId="77777777" w:rsidR="00BE6A33" w:rsidRPr="00BE6A33" w:rsidRDefault="00BE6A33" w:rsidP="00BE6A33"/>
    <w:p w14:paraId="106A8837" w14:textId="2E2730CE"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4</w:t>
      </w:r>
      <w:r w:rsidR="005E388D" w:rsidRPr="00FE5DE4">
        <w:rPr>
          <w:rFonts w:ascii="Tahoma" w:hAnsi="Tahoma" w:cs="Tahoma"/>
          <w:sz w:val="20"/>
          <w:u w:val="none"/>
        </w:rPr>
        <w:t>. TERMIN ZWIĄZANIA OFERTĄ.</w:t>
      </w:r>
    </w:p>
    <w:p w14:paraId="61F85CFA" w14:textId="77777777" w:rsidR="005E388D" w:rsidRPr="00FE5DE4" w:rsidRDefault="005E388D" w:rsidP="00F83F7C">
      <w:pPr>
        <w:jc w:val="both"/>
        <w:outlineLvl w:val="0"/>
        <w:rPr>
          <w:rFonts w:ascii="Tahoma" w:hAnsi="Tahoma" w:cs="Tahoma"/>
          <w:i/>
          <w:u w:val="single"/>
        </w:rPr>
      </w:pPr>
    </w:p>
    <w:p w14:paraId="1013C91A" w14:textId="77777777" w:rsidR="000A79DB" w:rsidRDefault="000A79DB" w:rsidP="00236B20">
      <w:pPr>
        <w:jc w:val="both"/>
        <w:rPr>
          <w:rFonts w:ascii="Tahoma" w:hAnsi="Tahoma" w:cs="Tahoma"/>
        </w:rPr>
      </w:pPr>
      <w:r w:rsidRPr="00FE5DE4">
        <w:rPr>
          <w:rFonts w:ascii="Tahoma" w:hAnsi="Tahoma" w:cs="Tahoma"/>
        </w:rPr>
        <w:t xml:space="preserve">Składający ofertę pozostaje nią związany na </w:t>
      </w:r>
      <w:r w:rsidRPr="001E2164">
        <w:rPr>
          <w:rFonts w:ascii="Tahoma" w:hAnsi="Tahoma" w:cs="Tahoma"/>
        </w:rPr>
        <w:t>okres 30 dni</w:t>
      </w:r>
      <w:r w:rsidR="008F288B" w:rsidRPr="001E2164">
        <w:rPr>
          <w:rFonts w:ascii="Tahoma" w:hAnsi="Tahoma" w:cs="Tahoma"/>
        </w:rPr>
        <w:t>.</w:t>
      </w:r>
      <w:r w:rsidRPr="001E2164">
        <w:rPr>
          <w:rFonts w:ascii="Tahoma" w:hAnsi="Tahoma" w:cs="Tahoma"/>
        </w:rPr>
        <w:t xml:space="preserve"> </w:t>
      </w:r>
      <w:r w:rsidR="008F288B" w:rsidRPr="001E2164">
        <w:rPr>
          <w:rFonts w:ascii="Tahoma" w:hAnsi="Tahoma" w:cs="Tahoma"/>
        </w:rPr>
        <w:t xml:space="preserve">Bieg terminu związania ofertą rozpoczyna się wraz z upływem terminu składania ofert. </w:t>
      </w:r>
      <w:r w:rsidRPr="001E2164">
        <w:rPr>
          <w:rFonts w:ascii="Tahoma" w:hAnsi="Tahoma" w:cs="Tahoma"/>
        </w:rPr>
        <w:t xml:space="preserve">Wykonawca samodzielnie lub na wniosek Zamawiającego może przedłużyć </w:t>
      </w:r>
      <w:r w:rsidR="00593ABB" w:rsidRPr="001E2164">
        <w:rPr>
          <w:rFonts w:ascii="Tahoma" w:hAnsi="Tahoma" w:cs="Tahoma"/>
        </w:rPr>
        <w:t>termin</w:t>
      </w:r>
      <w:r w:rsidRPr="001E2164">
        <w:rPr>
          <w:rFonts w:ascii="Tahoma" w:hAnsi="Tahoma" w:cs="Tahoma"/>
        </w:rPr>
        <w:t xml:space="preserve"> związania ofert</w:t>
      </w:r>
      <w:r w:rsidR="00593ABB" w:rsidRPr="001E2164">
        <w:rPr>
          <w:rFonts w:ascii="Tahoma" w:hAnsi="Tahoma" w:cs="Tahoma"/>
        </w:rPr>
        <w:t>ą, w tym że Zamawiający może tylko raz,</w:t>
      </w:r>
      <w:r w:rsidRPr="001E2164">
        <w:rPr>
          <w:rFonts w:ascii="Tahoma" w:hAnsi="Tahoma" w:cs="Tahoma"/>
        </w:rPr>
        <w:t xml:space="preserve"> na co najmniej 3 dni przed </w:t>
      </w:r>
      <w:r w:rsidR="00593ABB" w:rsidRPr="001E2164">
        <w:rPr>
          <w:rFonts w:ascii="Tahoma" w:hAnsi="Tahoma" w:cs="Tahoma"/>
        </w:rPr>
        <w:t>upływem terminu związania ofertą, zwrócić się do Wykonawc</w:t>
      </w:r>
      <w:r w:rsidR="000C51B6" w:rsidRPr="001E2164">
        <w:rPr>
          <w:rFonts w:ascii="Tahoma" w:hAnsi="Tahoma" w:cs="Tahoma"/>
        </w:rPr>
        <w:t>y</w:t>
      </w:r>
      <w:r w:rsidR="00593ABB" w:rsidRPr="001E2164">
        <w:rPr>
          <w:rFonts w:ascii="Tahoma" w:hAnsi="Tahoma" w:cs="Tahoma"/>
        </w:rPr>
        <w:t xml:space="preserve"> o wyrażenie</w:t>
      </w:r>
      <w:r w:rsidR="00593ABB" w:rsidRPr="00FE5DE4">
        <w:rPr>
          <w:rFonts w:ascii="Tahoma" w:hAnsi="Tahoma" w:cs="Tahoma"/>
        </w:rPr>
        <w:t xml:space="preserve"> zgodny na przedłużenie tego terminu o oznaczony okres,</w:t>
      </w:r>
      <w:r w:rsidRPr="00FE5DE4">
        <w:rPr>
          <w:rFonts w:ascii="Tahoma" w:hAnsi="Tahoma" w:cs="Tahoma"/>
        </w:rPr>
        <w:t xml:space="preserve"> nie dłużej jednak niż 60 dni.</w:t>
      </w:r>
    </w:p>
    <w:p w14:paraId="62169B99" w14:textId="77777777" w:rsidR="00BE6A33" w:rsidRDefault="00BE6A33" w:rsidP="000A79DB">
      <w:pPr>
        <w:ind w:left="284"/>
        <w:jc w:val="both"/>
        <w:rPr>
          <w:rFonts w:ascii="Tahoma" w:hAnsi="Tahoma" w:cs="Tahoma"/>
        </w:rPr>
      </w:pPr>
    </w:p>
    <w:p w14:paraId="185C1C6B" w14:textId="7156D47C"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5</w:t>
      </w:r>
      <w:r w:rsidR="005E388D" w:rsidRPr="00FE5DE4">
        <w:rPr>
          <w:rFonts w:ascii="Tahoma" w:hAnsi="Tahoma" w:cs="Tahoma"/>
          <w:sz w:val="20"/>
          <w:u w:val="none"/>
        </w:rPr>
        <w:t>. OPIS SPOSOBU PRZYGOTOWANIA OFERT.</w:t>
      </w:r>
    </w:p>
    <w:p w14:paraId="20BAF490" w14:textId="77777777" w:rsidR="005E388D" w:rsidRPr="00FE5DE4" w:rsidRDefault="005E388D" w:rsidP="00F83F7C">
      <w:pPr>
        <w:tabs>
          <w:tab w:val="left" w:pos="1276"/>
        </w:tabs>
        <w:jc w:val="both"/>
        <w:rPr>
          <w:rFonts w:ascii="Tahoma" w:hAnsi="Tahoma" w:cs="Tahoma"/>
        </w:rPr>
      </w:pPr>
    </w:p>
    <w:p w14:paraId="6C61921D"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złożona zgodnie z załączonym wzorem powinna zawierać wszystkie wymagane dokumenty, oświadczenia i załączniki o których mowa w SIWZ Zamawiającego;</w:t>
      </w:r>
    </w:p>
    <w:p w14:paraId="762F4284"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 xml:space="preserve">Oferta musi być przygotowana zgodnie z wzorami, które stanowią załączniki do SIWZ i zgodnie </w:t>
      </w:r>
      <w:r w:rsidRPr="00D9070F">
        <w:rPr>
          <w:rFonts w:ascii="Tahoma" w:hAnsi="Tahoma" w:cs="Tahoma"/>
          <w:sz w:val="20"/>
          <w:szCs w:val="20"/>
        </w:rPr>
        <w:br/>
        <w:t>z wymaganiami SIWZ;</w:t>
      </w:r>
    </w:p>
    <w:p w14:paraId="0E17B605"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jest zobowiązany uzupełnić formularz ofertowy, jeżeli zabraknie miejsca, należy dołączyć dodatkowe strony;</w:t>
      </w:r>
    </w:p>
    <w:p w14:paraId="3EAE9F3B"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przygotowana zgodnie z Ustawą oraz z wymogami SIWZ;</w:t>
      </w:r>
    </w:p>
    <w:p w14:paraId="4C1F63DD" w14:textId="751724C3" w:rsidR="0082744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sporządzona w języku polskim, z zachowaniem formy pisemnej bez użycia ścieralnego nośnika pisma, np. ołówka;</w:t>
      </w:r>
    </w:p>
    <w:p w14:paraId="6B46EF6C"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lastRenderedPageBreak/>
        <w:t>Treść oferty musi odpowiadać treści SIWZ;</w:t>
      </w:r>
    </w:p>
    <w:p w14:paraId="1B5BEFC8"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 xml:space="preserve">Oferta musi być podpisana przez osoby </w:t>
      </w:r>
      <w:r w:rsidRPr="00D9070F">
        <w:rPr>
          <w:rFonts w:ascii="Tahoma" w:hAnsi="Tahoma" w:cs="Tahoma"/>
          <w:sz w:val="20"/>
          <w:szCs w:val="20"/>
          <w:u w:val="single"/>
        </w:rPr>
        <w:t>wskazane w dokumencie upoważniającym</w:t>
      </w:r>
      <w:r w:rsidRPr="00D9070F">
        <w:rPr>
          <w:rFonts w:ascii="Tahoma" w:hAnsi="Tahoma" w:cs="Tahoma"/>
          <w:sz w:val="20"/>
          <w:szCs w:val="20"/>
          <w:u w:val="single"/>
        </w:rPr>
        <w:br/>
        <w:t>do występowania w obrocie prawnym</w:t>
      </w:r>
      <w:r w:rsidRPr="00D9070F">
        <w:rPr>
          <w:rFonts w:ascii="Tahoma" w:hAnsi="Tahoma" w:cs="Tahoma"/>
          <w:sz w:val="20"/>
          <w:szCs w:val="20"/>
        </w:rPr>
        <w:t xml:space="preserve"> lub </w:t>
      </w:r>
      <w:r w:rsidRPr="00D9070F">
        <w:rPr>
          <w:rFonts w:ascii="Tahoma" w:hAnsi="Tahoma" w:cs="Tahoma"/>
          <w:sz w:val="20"/>
          <w:szCs w:val="20"/>
          <w:u w:val="single"/>
        </w:rPr>
        <w:t>posiadające stosowne pełnomocnictwo</w:t>
      </w:r>
      <w:r w:rsidRPr="00D9070F">
        <w:rPr>
          <w:rFonts w:ascii="Tahoma" w:hAnsi="Tahoma" w:cs="Tahoma"/>
          <w:sz w:val="20"/>
          <w:szCs w:val="20"/>
        </w:rPr>
        <w:t xml:space="preserve">; </w:t>
      </w:r>
    </w:p>
    <w:p w14:paraId="310A94B6"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Poprawki w ofercie muszą być naniesione czytelnie oraz opatrzone podpisem osoby/osób podpisujących ofertę;</w:t>
      </w:r>
    </w:p>
    <w:p w14:paraId="7DF7E7C6"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Ofertę składaną przez podmioty wspólnie ubiegające się o udzielenie zamówienia (konsorcjum, koasekuracja) podpisują wszyscy wykonawcy lub ustanowiony pełnomocnik.</w:t>
      </w:r>
    </w:p>
    <w:p w14:paraId="2A839915"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może złożyć tylko jedną ofertę z jedną ostateczną ceną (art. 82 ust. 1 Ustawy);</w:t>
      </w:r>
    </w:p>
    <w:p w14:paraId="159481BD" w14:textId="77777777" w:rsidR="0082744F" w:rsidRPr="00B22552" w:rsidRDefault="0082744F" w:rsidP="00934CE2">
      <w:pPr>
        <w:pStyle w:val="Akapitzlist"/>
        <w:numPr>
          <w:ilvl w:val="1"/>
          <w:numId w:val="70"/>
        </w:numPr>
        <w:jc w:val="both"/>
        <w:rPr>
          <w:rFonts w:ascii="Tahoma" w:hAnsi="Tahoma" w:cs="Tahoma"/>
          <w:sz w:val="20"/>
          <w:szCs w:val="20"/>
        </w:rPr>
      </w:pPr>
      <w:r w:rsidRPr="00D9070F">
        <w:rPr>
          <w:rFonts w:ascii="Tahoma" w:hAnsi="Tahoma" w:cs="Tahoma"/>
          <w:b/>
          <w:sz w:val="20"/>
          <w:szCs w:val="20"/>
        </w:rPr>
        <w:t>Za osoby uprawnione do składania oświadczeń woli w imieniu Wykonawców uznaje się</w:t>
      </w:r>
      <w:r w:rsidRPr="00D9070F">
        <w:rPr>
          <w:rFonts w:ascii="Tahoma" w:hAnsi="Tahoma" w:cs="Tahoma"/>
          <w:sz w:val="20"/>
          <w:szCs w:val="20"/>
        </w:rPr>
        <w:t xml:space="preserve">: </w:t>
      </w:r>
      <w:r w:rsidRPr="00D9070F">
        <w:rPr>
          <w:rFonts w:ascii="Tahoma" w:hAnsi="Tahoma" w:cs="Tahoma"/>
          <w:b/>
          <w:sz w:val="20"/>
          <w:szCs w:val="20"/>
        </w:rPr>
        <w:t>osoby wskazane w Krajowym Rejestrze Sądowym lub dokumencie równorzędnym, osoby legitymujące się odpowiednim pełnomocnictwem określającym zakres umocowania. Dokument ten należy złożyć w formie oryginału lub kopii</w:t>
      </w:r>
      <w:r w:rsidRPr="00D9070F">
        <w:rPr>
          <w:rFonts w:ascii="Tahoma" w:hAnsi="Tahoma" w:cs="Tahoma"/>
          <w:sz w:val="20"/>
          <w:szCs w:val="20"/>
        </w:rPr>
        <w:t xml:space="preserve"> </w:t>
      </w:r>
      <w:r w:rsidRPr="00D9070F">
        <w:rPr>
          <w:rFonts w:ascii="Tahoma" w:hAnsi="Tahoma" w:cs="Tahoma"/>
          <w:b/>
          <w:sz w:val="20"/>
          <w:szCs w:val="20"/>
        </w:rPr>
        <w:t xml:space="preserve">potwierdzonej za zgodność </w:t>
      </w:r>
      <w:r w:rsidRPr="00D9070F">
        <w:rPr>
          <w:rFonts w:ascii="Tahoma" w:hAnsi="Tahoma" w:cs="Tahoma"/>
          <w:b/>
          <w:sz w:val="20"/>
          <w:szCs w:val="20"/>
        </w:rPr>
        <w:br/>
        <w:t>z oryginałem przez notariusza.</w:t>
      </w:r>
    </w:p>
    <w:p w14:paraId="367FAE45" w14:textId="71F0E685" w:rsidR="00B22552" w:rsidRPr="00042AAA" w:rsidRDefault="00B22552" w:rsidP="00B22552">
      <w:pPr>
        <w:pStyle w:val="Akapitzlist"/>
        <w:ind w:left="709"/>
        <w:jc w:val="both"/>
        <w:rPr>
          <w:rFonts w:ascii="Tahoma" w:hAnsi="Tahoma" w:cs="Tahoma"/>
          <w:sz w:val="20"/>
          <w:szCs w:val="20"/>
        </w:rPr>
      </w:pPr>
      <w:r w:rsidRPr="00042AAA">
        <w:rPr>
          <w:rFonts w:ascii="Tahoma" w:hAnsi="Tahoma" w:cs="Tahoma"/>
          <w:b/>
          <w:sz w:val="20"/>
          <w:szCs w:val="20"/>
        </w:rPr>
        <w:t xml:space="preserve">Za oryginał uważa się również niniejszy dokument w postaci elektronicznej opatrzonej kwalifikowanym podpisem elektronicznym przez osobę uprawnioną do jego udzielenia. </w:t>
      </w:r>
    </w:p>
    <w:p w14:paraId="7D41F198"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poniesie wszelkie koszty związane z przygotowaniem i złożeniem  oferty;</w:t>
      </w:r>
    </w:p>
    <w:p w14:paraId="65DE4E6D"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złożona Zamawiającemu w nieprzejrzystej i zamkniętej kopercie z opisem:</w:t>
      </w:r>
    </w:p>
    <w:p w14:paraId="1C738F54"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pełna nazwa wykonawcy</w:t>
      </w:r>
    </w:p>
    <w:p w14:paraId="184E5A4B"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adres</w:t>
      </w:r>
    </w:p>
    <w:p w14:paraId="10EA9B62"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 xml:space="preserve">numer telefonu, faksu </w:t>
      </w:r>
    </w:p>
    <w:p w14:paraId="1357B18E" w14:textId="77777777" w:rsidR="0082744F" w:rsidRPr="00D9070F" w:rsidRDefault="0082744F" w:rsidP="0082744F">
      <w:pPr>
        <w:tabs>
          <w:tab w:val="left" w:pos="4678"/>
        </w:tabs>
        <w:ind w:left="1134" w:right="-1" w:hanging="427"/>
        <w:outlineLvl w:val="0"/>
        <w:rPr>
          <w:rFonts w:ascii="Tahoma" w:hAnsi="Tahoma" w:cs="Tahoma"/>
          <w:i/>
        </w:rPr>
      </w:pPr>
      <w:r w:rsidRPr="00D9070F">
        <w:rPr>
          <w:rFonts w:ascii="Tahoma" w:hAnsi="Tahoma" w:cs="Tahoma"/>
          <w:u w:val="single"/>
        </w:rPr>
        <w:t>NIP, REGON</w:t>
      </w:r>
      <w:r w:rsidRPr="00D9070F">
        <w:rPr>
          <w:rFonts w:ascii="Tahoma" w:hAnsi="Tahoma" w:cs="Tahoma"/>
          <w:i/>
        </w:rPr>
        <w:t xml:space="preserve"> </w:t>
      </w:r>
    </w:p>
    <w:p w14:paraId="26435BD8" w14:textId="1C9A29F6" w:rsidR="0082744F" w:rsidRPr="00F956D2" w:rsidRDefault="0082744F" w:rsidP="0082744F">
      <w:pPr>
        <w:tabs>
          <w:tab w:val="left" w:pos="993"/>
        </w:tabs>
        <w:ind w:right="-1"/>
        <w:outlineLvl w:val="0"/>
        <w:rPr>
          <w:rFonts w:ascii="Tahoma" w:hAnsi="Tahoma" w:cs="Tahoma"/>
          <w:b/>
          <w:i/>
        </w:rPr>
      </w:pPr>
      <w:r w:rsidRPr="00D9070F">
        <w:rPr>
          <w:rFonts w:ascii="Tahoma" w:hAnsi="Tahoma" w:cs="Tahoma"/>
          <w:b/>
          <w:i/>
        </w:rPr>
        <w:tab/>
      </w:r>
      <w:r w:rsidR="00936852" w:rsidRPr="00F956D2">
        <w:rPr>
          <w:rFonts w:ascii="Tahoma" w:hAnsi="Tahoma" w:cs="Tahoma"/>
          <w:b/>
          <w:i/>
        </w:rPr>
        <w:t>„</w:t>
      </w:r>
      <w:r w:rsidRPr="00F956D2">
        <w:rPr>
          <w:rFonts w:ascii="Tahoma" w:hAnsi="Tahoma" w:cs="Tahoma"/>
          <w:b/>
          <w:i/>
        </w:rPr>
        <w:t xml:space="preserve">OFERTA NA UBEZPIECZENIE MIENIA I ODPOWIEDZIALNOŚCI </w:t>
      </w:r>
      <w:r w:rsidR="00E24777" w:rsidRPr="00F956D2">
        <w:rPr>
          <w:rFonts w:ascii="Tahoma" w:hAnsi="Tahoma" w:cs="Tahoma"/>
          <w:b/>
          <w:i/>
        </w:rPr>
        <w:t>MIASTA I GMINY SANNIKI</w:t>
      </w:r>
    </w:p>
    <w:p w14:paraId="01273D59" w14:textId="68A4CB66" w:rsidR="0082744F" w:rsidRPr="00F956D2" w:rsidRDefault="00515F9D" w:rsidP="0082744F">
      <w:pPr>
        <w:tabs>
          <w:tab w:val="left" w:pos="4678"/>
        </w:tabs>
        <w:ind w:left="1988" w:right="-1"/>
        <w:outlineLvl w:val="0"/>
        <w:rPr>
          <w:rFonts w:ascii="Tahoma" w:hAnsi="Tahoma" w:cs="Tahoma"/>
          <w:b/>
          <w:i/>
        </w:rPr>
      </w:pPr>
      <w:r w:rsidRPr="00F956D2">
        <w:rPr>
          <w:rFonts w:ascii="Tahoma" w:hAnsi="Tahoma" w:cs="Tahoma"/>
          <w:b/>
          <w:i/>
        </w:rPr>
        <w:t>– NIE OTWIERAĆ PRZED 2</w:t>
      </w:r>
      <w:r w:rsidR="00E24777" w:rsidRPr="00F956D2">
        <w:rPr>
          <w:rFonts w:ascii="Tahoma" w:hAnsi="Tahoma" w:cs="Tahoma"/>
          <w:b/>
          <w:i/>
        </w:rPr>
        <w:t>1</w:t>
      </w:r>
      <w:r w:rsidRPr="00F956D2">
        <w:rPr>
          <w:rFonts w:ascii="Tahoma" w:hAnsi="Tahoma" w:cs="Tahoma"/>
          <w:b/>
          <w:i/>
        </w:rPr>
        <w:t>.07.2020 r.</w:t>
      </w:r>
      <w:r w:rsidR="005F7F4D" w:rsidRPr="00F956D2">
        <w:rPr>
          <w:rFonts w:ascii="Tahoma" w:hAnsi="Tahoma" w:cs="Tahoma"/>
          <w:b/>
          <w:i/>
        </w:rPr>
        <w:t xml:space="preserve">, </w:t>
      </w:r>
      <w:r w:rsidR="00E24777" w:rsidRPr="00F956D2">
        <w:rPr>
          <w:rFonts w:ascii="Tahoma" w:hAnsi="Tahoma" w:cs="Tahoma"/>
          <w:b/>
          <w:i/>
        </w:rPr>
        <w:t xml:space="preserve">do </w:t>
      </w:r>
      <w:r w:rsidR="005F7F4D" w:rsidRPr="00F956D2">
        <w:rPr>
          <w:rFonts w:ascii="Tahoma" w:hAnsi="Tahoma" w:cs="Tahoma"/>
          <w:b/>
          <w:i/>
        </w:rPr>
        <w:t>godz. 1</w:t>
      </w:r>
      <w:r w:rsidR="000D2017" w:rsidRPr="00F956D2">
        <w:rPr>
          <w:rFonts w:ascii="Tahoma" w:hAnsi="Tahoma" w:cs="Tahoma"/>
          <w:b/>
          <w:i/>
        </w:rPr>
        <w:t>2</w:t>
      </w:r>
      <w:r w:rsidR="00936852" w:rsidRPr="00F956D2">
        <w:rPr>
          <w:rFonts w:ascii="Tahoma" w:hAnsi="Tahoma" w:cs="Tahoma"/>
          <w:b/>
          <w:i/>
        </w:rPr>
        <w:t>:1</w:t>
      </w:r>
      <w:r w:rsidR="000D2017" w:rsidRPr="00F956D2">
        <w:rPr>
          <w:rFonts w:ascii="Tahoma" w:hAnsi="Tahoma" w:cs="Tahoma"/>
          <w:b/>
          <w:i/>
        </w:rPr>
        <w:t>0</w:t>
      </w:r>
      <w:r w:rsidR="00936852" w:rsidRPr="00F956D2">
        <w:rPr>
          <w:rFonts w:ascii="Tahoma" w:hAnsi="Tahoma" w:cs="Tahoma"/>
          <w:b/>
          <w:i/>
        </w:rPr>
        <w:t>”</w:t>
      </w:r>
      <w:r w:rsidRPr="00F956D2">
        <w:rPr>
          <w:rFonts w:ascii="Tahoma" w:hAnsi="Tahoma" w:cs="Tahoma"/>
          <w:b/>
          <w:i/>
        </w:rPr>
        <w:t xml:space="preserve"> </w:t>
      </w:r>
      <w:r w:rsidR="0082744F" w:rsidRPr="00F956D2">
        <w:rPr>
          <w:rFonts w:ascii="Tahoma" w:hAnsi="Tahoma" w:cs="Tahoma"/>
          <w:b/>
          <w:i/>
        </w:rPr>
        <w:t xml:space="preserve"> </w:t>
      </w:r>
    </w:p>
    <w:p w14:paraId="59692492" w14:textId="77777777" w:rsidR="0082744F" w:rsidRPr="00E24777" w:rsidRDefault="0082744F" w:rsidP="0082744F">
      <w:pPr>
        <w:tabs>
          <w:tab w:val="left" w:pos="4678"/>
        </w:tabs>
        <w:ind w:left="1134" w:right="-1" w:firstLine="284"/>
        <w:jc w:val="center"/>
        <w:outlineLvl w:val="0"/>
        <w:rPr>
          <w:rFonts w:ascii="Tahoma" w:hAnsi="Tahoma" w:cs="Tahoma"/>
          <w:b/>
          <w:color w:val="0B8DB5"/>
        </w:rPr>
      </w:pPr>
    </w:p>
    <w:p w14:paraId="31ACD972" w14:textId="77777777" w:rsidR="0082744F" w:rsidRPr="00D9070F" w:rsidRDefault="0082744F" w:rsidP="00934CE2">
      <w:pPr>
        <w:pStyle w:val="Akapitzlist"/>
        <w:numPr>
          <w:ilvl w:val="1"/>
          <w:numId w:val="70"/>
        </w:numPr>
        <w:tabs>
          <w:tab w:val="left" w:pos="993"/>
          <w:tab w:val="left" w:pos="1134"/>
        </w:tabs>
        <w:jc w:val="both"/>
        <w:rPr>
          <w:rFonts w:ascii="Tahoma" w:hAnsi="Tahoma" w:cs="Tahoma"/>
          <w:sz w:val="20"/>
          <w:szCs w:val="20"/>
        </w:rPr>
      </w:pPr>
      <w:r w:rsidRPr="00D9070F">
        <w:rPr>
          <w:rFonts w:ascii="Tahoma" w:hAnsi="Tahoma" w:cs="Tahoma"/>
          <w:sz w:val="20"/>
          <w:szCs w:val="20"/>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D9070F">
        <w:rPr>
          <w:rFonts w:ascii="Tahoma" w:hAnsi="Tahoma" w:cs="Tahoma"/>
          <w:b/>
          <w:sz w:val="20"/>
          <w:szCs w:val="20"/>
        </w:rPr>
        <w:t>Wykonawca nie może zastrzec nazwy (firmy) oraz jego adresu, a także informacji dotyczących ceny, terminu wykonania zamówienia, okresu gwarancji i warunków płatności zawartych w jego ofercie.</w:t>
      </w:r>
    </w:p>
    <w:p w14:paraId="798AB0C1" w14:textId="77777777" w:rsidR="009110A5" w:rsidRPr="00252FC7" w:rsidRDefault="009110A5" w:rsidP="00936852">
      <w:pPr>
        <w:jc w:val="both"/>
        <w:outlineLvl w:val="0"/>
        <w:rPr>
          <w:rFonts w:ascii="Tahoma" w:hAnsi="Tahoma" w:cs="Tahoma"/>
          <w:i/>
          <w:color w:val="0070C0"/>
          <w:u w:val="single"/>
        </w:rPr>
      </w:pPr>
    </w:p>
    <w:p w14:paraId="58ABE3CF" w14:textId="689E3754" w:rsidR="005B1F68" w:rsidRPr="00C43EC6" w:rsidRDefault="00A74DEC"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82744F">
        <w:rPr>
          <w:rFonts w:ascii="Tahoma" w:hAnsi="Tahoma" w:cs="Tahoma"/>
          <w:sz w:val="20"/>
          <w:u w:val="none"/>
        </w:rPr>
        <w:t>6</w:t>
      </w:r>
      <w:r w:rsidR="005B1F68" w:rsidRPr="00C43EC6">
        <w:rPr>
          <w:rFonts w:ascii="Tahoma" w:hAnsi="Tahoma" w:cs="Tahoma"/>
          <w:sz w:val="20"/>
          <w:u w:val="none"/>
        </w:rPr>
        <w:t xml:space="preserve">. MIEJSCE ORAZ TERMIN SKŁADANIA I </w:t>
      </w:r>
      <w:r w:rsidR="00E444D3" w:rsidRPr="00C43EC6">
        <w:rPr>
          <w:rFonts w:ascii="Tahoma" w:hAnsi="Tahoma" w:cs="Tahoma"/>
          <w:sz w:val="20"/>
          <w:u w:val="none"/>
        </w:rPr>
        <w:t>O</w:t>
      </w:r>
      <w:r w:rsidR="005B1F68" w:rsidRPr="00C43EC6">
        <w:rPr>
          <w:rFonts w:ascii="Tahoma" w:hAnsi="Tahoma" w:cs="Tahoma"/>
          <w:sz w:val="20"/>
          <w:u w:val="none"/>
        </w:rPr>
        <w:t>TWARCIA OFERT.</w:t>
      </w:r>
    </w:p>
    <w:p w14:paraId="554F543D" w14:textId="77777777" w:rsidR="005B1F68" w:rsidRPr="00252FC7" w:rsidRDefault="005B1F68" w:rsidP="00F83F7C">
      <w:pPr>
        <w:ind w:left="284" w:hanging="284"/>
        <w:jc w:val="both"/>
        <w:outlineLvl w:val="0"/>
        <w:rPr>
          <w:rFonts w:ascii="Tahoma" w:hAnsi="Tahoma" w:cs="Tahoma"/>
          <w:i/>
          <w:color w:val="0070C0"/>
          <w:u w:val="single"/>
        </w:rPr>
      </w:pPr>
    </w:p>
    <w:p w14:paraId="6D08A2A8" w14:textId="097012A4" w:rsidR="0082744F" w:rsidRDefault="0082744F" w:rsidP="00934CE2">
      <w:pPr>
        <w:pStyle w:val="Akapitzlist"/>
        <w:numPr>
          <w:ilvl w:val="1"/>
          <w:numId w:val="71"/>
        </w:numPr>
        <w:jc w:val="both"/>
        <w:rPr>
          <w:rFonts w:ascii="Tahoma" w:hAnsi="Tahoma" w:cs="Tahoma"/>
          <w:sz w:val="20"/>
          <w:szCs w:val="20"/>
        </w:rPr>
      </w:pPr>
      <w:r w:rsidRPr="00F956D2">
        <w:rPr>
          <w:rFonts w:ascii="Tahoma" w:hAnsi="Tahoma" w:cs="Tahoma"/>
          <w:sz w:val="20"/>
          <w:szCs w:val="20"/>
        </w:rPr>
        <w:t>Ofer</w:t>
      </w:r>
      <w:r w:rsidR="00936852" w:rsidRPr="00F956D2">
        <w:rPr>
          <w:rFonts w:ascii="Tahoma" w:hAnsi="Tahoma" w:cs="Tahoma"/>
          <w:sz w:val="20"/>
          <w:szCs w:val="20"/>
        </w:rPr>
        <w:t xml:space="preserve">ty należy składać do dnia </w:t>
      </w:r>
      <w:r w:rsidR="00E24777" w:rsidRPr="00F956D2">
        <w:rPr>
          <w:rFonts w:ascii="Tahoma" w:hAnsi="Tahoma" w:cs="Tahoma"/>
          <w:b/>
          <w:sz w:val="20"/>
          <w:szCs w:val="20"/>
        </w:rPr>
        <w:t>21</w:t>
      </w:r>
      <w:r w:rsidR="00936852" w:rsidRPr="00F956D2">
        <w:rPr>
          <w:rFonts w:ascii="Tahoma" w:hAnsi="Tahoma" w:cs="Tahoma"/>
          <w:b/>
          <w:sz w:val="20"/>
          <w:szCs w:val="20"/>
        </w:rPr>
        <w:t>.07.2020</w:t>
      </w:r>
      <w:r w:rsidR="00936852" w:rsidRPr="00F956D2">
        <w:rPr>
          <w:rFonts w:ascii="Tahoma" w:hAnsi="Tahoma" w:cs="Tahoma"/>
          <w:b/>
          <w:i/>
          <w:sz w:val="20"/>
          <w:szCs w:val="20"/>
        </w:rPr>
        <w:t xml:space="preserve"> r. do godz. 1</w:t>
      </w:r>
      <w:r w:rsidR="000D2017" w:rsidRPr="00F956D2">
        <w:rPr>
          <w:rFonts w:ascii="Tahoma" w:hAnsi="Tahoma" w:cs="Tahoma"/>
          <w:b/>
          <w:i/>
          <w:sz w:val="20"/>
          <w:szCs w:val="20"/>
        </w:rPr>
        <w:t>2</w:t>
      </w:r>
      <w:r w:rsidRPr="00F956D2">
        <w:rPr>
          <w:rFonts w:ascii="Tahoma" w:hAnsi="Tahoma" w:cs="Tahoma"/>
          <w:b/>
          <w:i/>
          <w:sz w:val="20"/>
          <w:szCs w:val="20"/>
          <w:vertAlign w:val="superscript"/>
        </w:rPr>
        <w:t>00</w:t>
      </w:r>
      <w:r w:rsidRPr="00F956D2">
        <w:rPr>
          <w:rFonts w:ascii="Tahoma" w:hAnsi="Tahoma" w:cs="Tahoma"/>
          <w:b/>
          <w:sz w:val="20"/>
          <w:szCs w:val="20"/>
        </w:rPr>
        <w:t xml:space="preserve"> </w:t>
      </w:r>
      <w:r w:rsidRPr="00F956D2">
        <w:rPr>
          <w:rFonts w:ascii="Tahoma" w:hAnsi="Tahoma" w:cs="Tahoma"/>
          <w:sz w:val="20"/>
          <w:szCs w:val="20"/>
        </w:rPr>
        <w:t>w</w:t>
      </w:r>
      <w:r w:rsidR="00E24777" w:rsidRPr="00F956D2">
        <w:rPr>
          <w:rFonts w:ascii="Tahoma" w:hAnsi="Tahoma" w:cs="Tahoma"/>
          <w:sz w:val="20"/>
          <w:szCs w:val="20"/>
        </w:rPr>
        <w:t xml:space="preserve"> Urzędzie Miasta i Gminy Sanniki (pokój nr 10-sekretariat)</w:t>
      </w:r>
      <w:r w:rsidRPr="00F956D2">
        <w:rPr>
          <w:rFonts w:ascii="Tahoma" w:hAnsi="Tahoma" w:cs="Tahoma"/>
          <w:sz w:val="20"/>
          <w:szCs w:val="20"/>
        </w:rPr>
        <w:t xml:space="preserve">, pod </w:t>
      </w:r>
      <w:r w:rsidRPr="00E24777">
        <w:rPr>
          <w:rFonts w:ascii="Tahoma" w:hAnsi="Tahoma" w:cs="Tahoma"/>
          <w:sz w:val="20"/>
          <w:szCs w:val="20"/>
        </w:rPr>
        <w:t>rygorem nie rozpatrzenia oferty wniesion</w:t>
      </w:r>
      <w:r w:rsidRPr="00A74DEC">
        <w:rPr>
          <w:rFonts w:ascii="Tahoma" w:hAnsi="Tahoma" w:cs="Tahoma"/>
          <w:sz w:val="20"/>
          <w:szCs w:val="20"/>
        </w:rPr>
        <w:t>ej po tym terminie bez względu na przyczyny opóźnienia (art. 84, ust. 2 Ustawy);</w:t>
      </w:r>
    </w:p>
    <w:p w14:paraId="7F54E6A3" w14:textId="77777777"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Wykonawca może wprowadzać zmiany, do złożonej oferty pod warunkiem, że Zamawiający otrzyma pisemne powiadomienie o wprowadzaniu zmian przed terminem składania ofert. Powiadomienie o wprowadzaniu zmian musi być złożone według takich samych zasad i wymagań jak składana oferta, odpowiednio oznakowane z dopiskiem "ZMIANA OFERTY",</w:t>
      </w:r>
    </w:p>
    <w:p w14:paraId="7720F2B9" w14:textId="77777777" w:rsidR="0082744F" w:rsidRPr="00F956D2"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 xml:space="preserve">Wykonawca ma prawo, przed upływem terminu składania ofert, wycofać złożoną przez siebie ofertę pod warunkiem, że Zamawiający otrzyma pisemne powiadomienie o wycofaniu oferty. Powiadomienie o wycofaniu oferty musi być złożone według takich samych zasad i wymagań jak składana oferta, </w:t>
      </w:r>
      <w:r w:rsidRPr="00F956D2">
        <w:rPr>
          <w:rFonts w:ascii="Tahoma" w:hAnsi="Tahoma" w:cs="Tahoma"/>
          <w:sz w:val="20"/>
          <w:szCs w:val="20"/>
        </w:rPr>
        <w:t>odpowiednio oznakowane z dopiskiem „WYCOFANIE OFERTY”.</w:t>
      </w:r>
    </w:p>
    <w:p w14:paraId="460C989F" w14:textId="77777777" w:rsidR="0082744F" w:rsidRPr="00F956D2" w:rsidRDefault="0082744F" w:rsidP="00934CE2">
      <w:pPr>
        <w:pStyle w:val="Akapitzlist"/>
        <w:numPr>
          <w:ilvl w:val="1"/>
          <w:numId w:val="71"/>
        </w:numPr>
        <w:jc w:val="both"/>
        <w:rPr>
          <w:rFonts w:ascii="Tahoma" w:hAnsi="Tahoma" w:cs="Tahoma"/>
          <w:sz w:val="20"/>
          <w:szCs w:val="20"/>
        </w:rPr>
      </w:pPr>
      <w:r w:rsidRPr="00F956D2">
        <w:rPr>
          <w:rFonts w:ascii="Tahoma" w:hAnsi="Tahoma" w:cs="Tahoma"/>
          <w:sz w:val="20"/>
          <w:szCs w:val="20"/>
        </w:rPr>
        <w:t xml:space="preserve">Oferty złożone po terminie zostaną bez otwierania niezwłocznie zwrócone Wykonawcy. </w:t>
      </w:r>
    </w:p>
    <w:p w14:paraId="6C47D783" w14:textId="24632098" w:rsidR="0082744F" w:rsidRPr="00F956D2" w:rsidRDefault="0082744F" w:rsidP="00934CE2">
      <w:pPr>
        <w:pStyle w:val="Akapitzlist"/>
        <w:numPr>
          <w:ilvl w:val="1"/>
          <w:numId w:val="71"/>
        </w:numPr>
        <w:jc w:val="both"/>
        <w:rPr>
          <w:rFonts w:ascii="Tahoma" w:hAnsi="Tahoma" w:cs="Tahoma"/>
          <w:sz w:val="20"/>
          <w:szCs w:val="20"/>
        </w:rPr>
      </w:pPr>
      <w:r w:rsidRPr="00F956D2">
        <w:rPr>
          <w:rFonts w:ascii="Tahoma" w:hAnsi="Tahoma" w:cs="Tahoma"/>
          <w:sz w:val="20"/>
          <w:szCs w:val="20"/>
        </w:rPr>
        <w:t xml:space="preserve">Otwarcie ofert nastąpi w </w:t>
      </w:r>
      <w:r w:rsidR="00E24777" w:rsidRPr="00F956D2">
        <w:rPr>
          <w:rFonts w:ascii="Tahoma" w:hAnsi="Tahoma" w:cs="Tahoma"/>
          <w:sz w:val="20"/>
          <w:szCs w:val="20"/>
        </w:rPr>
        <w:t xml:space="preserve">Urzędzie Miasta i Gminy Sanniki ( Sala Posiedzeń) </w:t>
      </w:r>
      <w:r w:rsidR="00936852" w:rsidRPr="00F956D2">
        <w:rPr>
          <w:rFonts w:ascii="Tahoma" w:hAnsi="Tahoma" w:cs="Tahoma"/>
          <w:sz w:val="20"/>
          <w:szCs w:val="20"/>
        </w:rPr>
        <w:t xml:space="preserve"> w dniu 2</w:t>
      </w:r>
      <w:r w:rsidR="00E24777" w:rsidRPr="00F956D2">
        <w:rPr>
          <w:rFonts w:ascii="Tahoma" w:hAnsi="Tahoma" w:cs="Tahoma"/>
          <w:sz w:val="20"/>
          <w:szCs w:val="20"/>
        </w:rPr>
        <w:t>1</w:t>
      </w:r>
      <w:r w:rsidR="00936852" w:rsidRPr="00F956D2">
        <w:rPr>
          <w:rFonts w:ascii="Tahoma" w:hAnsi="Tahoma" w:cs="Tahoma"/>
          <w:sz w:val="20"/>
          <w:szCs w:val="20"/>
        </w:rPr>
        <w:t xml:space="preserve">.07.2020 </w:t>
      </w:r>
      <w:r w:rsidRPr="00F956D2">
        <w:rPr>
          <w:rFonts w:ascii="Tahoma" w:hAnsi="Tahoma" w:cs="Tahoma"/>
          <w:sz w:val="20"/>
          <w:szCs w:val="20"/>
        </w:rPr>
        <w:t>r. o godz.</w:t>
      </w:r>
      <w:r w:rsidR="00936852" w:rsidRPr="00F956D2">
        <w:rPr>
          <w:rFonts w:ascii="Tahoma" w:hAnsi="Tahoma" w:cs="Tahoma"/>
          <w:sz w:val="20"/>
          <w:szCs w:val="20"/>
        </w:rPr>
        <w:t xml:space="preserve"> 1</w:t>
      </w:r>
      <w:r w:rsidR="000D2017" w:rsidRPr="00F956D2">
        <w:rPr>
          <w:rFonts w:ascii="Tahoma" w:hAnsi="Tahoma" w:cs="Tahoma"/>
          <w:sz w:val="20"/>
          <w:szCs w:val="20"/>
        </w:rPr>
        <w:t>2</w:t>
      </w:r>
      <w:r w:rsidR="00936852" w:rsidRPr="00F956D2">
        <w:rPr>
          <w:rFonts w:ascii="Tahoma" w:hAnsi="Tahoma" w:cs="Tahoma"/>
          <w:sz w:val="20"/>
          <w:szCs w:val="20"/>
          <w:vertAlign w:val="superscript"/>
        </w:rPr>
        <w:t>1</w:t>
      </w:r>
      <w:r w:rsidR="000D2017" w:rsidRPr="00F956D2">
        <w:rPr>
          <w:rFonts w:ascii="Tahoma" w:hAnsi="Tahoma" w:cs="Tahoma"/>
          <w:sz w:val="20"/>
          <w:szCs w:val="20"/>
          <w:vertAlign w:val="superscript"/>
        </w:rPr>
        <w:t>0</w:t>
      </w:r>
      <w:r w:rsidRPr="00F956D2">
        <w:rPr>
          <w:rFonts w:ascii="Tahoma" w:hAnsi="Tahoma" w:cs="Tahoma"/>
          <w:sz w:val="20"/>
          <w:szCs w:val="20"/>
        </w:rPr>
        <w:t>.</w:t>
      </w:r>
    </w:p>
    <w:p w14:paraId="17BA8B85" w14:textId="77777777" w:rsidR="00437A7F" w:rsidRPr="00B310F9" w:rsidRDefault="00437A7F" w:rsidP="00437A7F">
      <w:pPr>
        <w:pStyle w:val="Akapitzlist"/>
        <w:ind w:left="1134"/>
        <w:jc w:val="both"/>
        <w:rPr>
          <w:rFonts w:ascii="Tahoma" w:hAnsi="Tahoma" w:cs="Tahoma"/>
          <w:sz w:val="20"/>
          <w:szCs w:val="20"/>
        </w:rPr>
      </w:pPr>
    </w:p>
    <w:p w14:paraId="6A871C12" w14:textId="42FAC17E"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17</w:t>
      </w:r>
      <w:r w:rsidR="005B1F68" w:rsidRPr="00C43EC6">
        <w:rPr>
          <w:rFonts w:ascii="Tahoma" w:hAnsi="Tahoma" w:cs="Tahoma"/>
          <w:sz w:val="20"/>
          <w:u w:val="none"/>
        </w:rPr>
        <w:t>. OPIS SPOSOBU OBLICZENIA CENY.</w:t>
      </w:r>
    </w:p>
    <w:p w14:paraId="5C4CC590" w14:textId="77777777" w:rsidR="007847A8" w:rsidRPr="00C43EC6" w:rsidRDefault="007847A8" w:rsidP="00F83F7C">
      <w:pPr>
        <w:jc w:val="both"/>
        <w:rPr>
          <w:rFonts w:ascii="Tahoma" w:hAnsi="Tahoma" w:cs="Tahoma"/>
          <w:i/>
          <w:u w:val="single"/>
        </w:rPr>
      </w:pPr>
    </w:p>
    <w:p w14:paraId="08441C27" w14:textId="03D56B93" w:rsidR="00F9485F" w:rsidRPr="00936852" w:rsidRDefault="00F9485F" w:rsidP="00236B20">
      <w:pPr>
        <w:pStyle w:val="Tekstpodstawowywcity3"/>
        <w:spacing w:line="240" w:lineRule="auto"/>
        <w:ind w:left="0"/>
        <w:rPr>
          <w:rFonts w:ascii="Tahoma" w:hAnsi="Tahoma" w:cs="Tahoma"/>
          <w:sz w:val="20"/>
        </w:rPr>
      </w:pPr>
      <w:r w:rsidRPr="00C43EC6">
        <w:rPr>
          <w:rFonts w:ascii="Tahoma" w:hAnsi="Tahoma" w:cs="Tahoma"/>
          <w:sz w:val="20"/>
        </w:rPr>
        <w:t xml:space="preserve">Wykonawca podaje w ofercie </w:t>
      </w:r>
      <w:r w:rsidRPr="00C43EC6">
        <w:rPr>
          <w:rFonts w:ascii="Tahoma" w:hAnsi="Tahoma" w:cs="Tahoma"/>
          <w:sz w:val="20"/>
          <w:u w:val="single"/>
        </w:rPr>
        <w:t>jedną cenę</w:t>
      </w:r>
      <w:r w:rsidR="00936852">
        <w:rPr>
          <w:rFonts w:ascii="Tahoma" w:hAnsi="Tahoma" w:cs="Tahoma"/>
          <w:sz w:val="20"/>
        </w:rPr>
        <w:t xml:space="preserve"> za </w:t>
      </w:r>
      <w:r w:rsidR="003F2F3C" w:rsidRPr="00936852">
        <w:rPr>
          <w:rFonts w:ascii="Tahoma" w:hAnsi="Tahoma" w:cs="Tahoma"/>
          <w:b/>
          <w:sz w:val="20"/>
        </w:rPr>
        <w:t>odpowiednią część</w:t>
      </w:r>
      <w:r w:rsidRPr="00936852">
        <w:rPr>
          <w:rFonts w:ascii="Tahoma" w:hAnsi="Tahoma" w:cs="Tahoma"/>
          <w:sz w:val="20"/>
        </w:rPr>
        <w:t xml:space="preserve"> zamówienia. Cena musi zostać podana w złotych polskich z dokładnością do dwóch miejsc po przecinku.</w:t>
      </w:r>
    </w:p>
    <w:p w14:paraId="37F8BACB" w14:textId="7BA5E4D1" w:rsidR="00F9485F" w:rsidRPr="00C43EC6" w:rsidRDefault="00F9485F" w:rsidP="00236B20">
      <w:pPr>
        <w:pStyle w:val="Tekstpodstawowywcity3"/>
        <w:spacing w:line="240" w:lineRule="auto"/>
        <w:ind w:left="0"/>
        <w:rPr>
          <w:rFonts w:ascii="Tahoma" w:hAnsi="Tahoma" w:cs="Tahoma"/>
          <w:sz w:val="20"/>
        </w:rPr>
      </w:pPr>
      <w:r w:rsidRPr="00936852">
        <w:rPr>
          <w:rFonts w:ascii="Tahoma" w:hAnsi="Tahoma" w:cs="Tahoma"/>
          <w:sz w:val="20"/>
        </w:rPr>
        <w:t>Cenę oferty należy określić z należytą starannością</w:t>
      </w:r>
      <w:r w:rsidRPr="00C43EC6">
        <w:rPr>
          <w:rFonts w:ascii="Tahoma" w:hAnsi="Tahoma" w:cs="Tahoma"/>
          <w:sz w:val="20"/>
        </w:rPr>
        <w:t>, na podstawie przedmiotu zamówienia</w:t>
      </w:r>
      <w:r w:rsidRPr="00C43EC6">
        <w:rPr>
          <w:rFonts w:ascii="Tahoma" w:hAnsi="Tahoma" w:cs="Tahoma"/>
          <w:sz w:val="20"/>
        </w:rPr>
        <w:br/>
        <w:t>z uwzględnieniem wszystkich kosztów związanych z realizacją zadania wynikających</w:t>
      </w:r>
      <w:r w:rsidR="00236B20">
        <w:rPr>
          <w:rFonts w:ascii="Tahoma" w:hAnsi="Tahoma" w:cs="Tahoma"/>
          <w:sz w:val="20"/>
        </w:rPr>
        <w:t xml:space="preserve"> </w:t>
      </w:r>
      <w:r w:rsidRPr="00C43EC6">
        <w:rPr>
          <w:rFonts w:ascii="Tahoma" w:hAnsi="Tahoma" w:cs="Tahoma"/>
          <w:sz w:val="20"/>
        </w:rPr>
        <w:t xml:space="preserve">z zakresu </w:t>
      </w:r>
      <w:r w:rsidR="00A32E98" w:rsidRPr="00C43EC6">
        <w:rPr>
          <w:rFonts w:ascii="Tahoma" w:hAnsi="Tahoma" w:cs="Tahoma"/>
          <w:sz w:val="20"/>
        </w:rPr>
        <w:t>usługi</w:t>
      </w:r>
      <w:r w:rsidRPr="00C43EC6">
        <w:rPr>
          <w:rFonts w:ascii="Tahoma" w:hAnsi="Tahoma" w:cs="Tahoma"/>
          <w:sz w:val="20"/>
        </w:rPr>
        <w:t xml:space="preserve">, niezbędnych do wykonania zadania i doliczyć do powstałej kwoty inne składniki wpływające na ostateczną cenę. </w:t>
      </w:r>
    </w:p>
    <w:p w14:paraId="5C22C12E" w14:textId="77777777" w:rsidR="00A32E98" w:rsidRPr="00C43EC6" w:rsidRDefault="00A32E98" w:rsidP="00236B20">
      <w:pPr>
        <w:tabs>
          <w:tab w:val="left" w:pos="426"/>
        </w:tabs>
        <w:jc w:val="both"/>
        <w:rPr>
          <w:rFonts w:ascii="Tahoma" w:hAnsi="Tahoma" w:cs="Tahoma"/>
        </w:rPr>
      </w:pPr>
      <w:r w:rsidRPr="00C43EC6">
        <w:rPr>
          <w:rFonts w:ascii="Tahoma" w:hAnsi="Tahoma" w:cs="Tahoma"/>
        </w:rPr>
        <w:lastRenderedPageBreak/>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tak aby Zamawiający nie musiał już dokonywać żadnych obliczeń, przeliczeń itp. działań w celu jej określenia. Zamawiający zgodnie z art. </w:t>
      </w:r>
      <w:r w:rsidR="00144E3A" w:rsidRPr="00C43EC6">
        <w:rPr>
          <w:rFonts w:ascii="Tahoma" w:hAnsi="Tahoma" w:cs="Tahoma"/>
        </w:rPr>
        <w:t>87 ust. 2</w:t>
      </w:r>
      <w:r w:rsidRPr="00C43EC6">
        <w:rPr>
          <w:rFonts w:ascii="Tahoma" w:hAnsi="Tahoma" w:cs="Tahoma"/>
        </w:rPr>
        <w:t xml:space="preserve"> </w:t>
      </w:r>
      <w:r w:rsidR="00422EB0" w:rsidRPr="00C43EC6">
        <w:rPr>
          <w:rFonts w:ascii="Tahoma" w:hAnsi="Tahoma" w:cs="Tahoma"/>
        </w:rPr>
        <w:t>ustawy</w:t>
      </w:r>
      <w:r w:rsidRPr="00C43EC6">
        <w:rPr>
          <w:rFonts w:ascii="Tahoma" w:hAnsi="Tahoma" w:cs="Tahoma"/>
        </w:rPr>
        <w:t xml:space="preserve"> poprawia </w:t>
      </w:r>
      <w:r w:rsidR="00144E3A" w:rsidRPr="00C43EC6">
        <w:rPr>
          <w:rFonts w:ascii="Tahoma" w:hAnsi="Tahoma" w:cs="Tahoma"/>
        </w:rPr>
        <w:t>omyłki w ofercie</w:t>
      </w:r>
      <w:r w:rsidRPr="00C43EC6">
        <w:rPr>
          <w:rFonts w:ascii="Tahoma" w:hAnsi="Tahoma" w:cs="Tahoma"/>
        </w:rPr>
        <w:t>.</w:t>
      </w:r>
    </w:p>
    <w:p w14:paraId="3C59EDD5" w14:textId="77777777" w:rsidR="00A32E98" w:rsidRPr="00C43EC6" w:rsidRDefault="00A32E98" w:rsidP="00236B20">
      <w:pPr>
        <w:tabs>
          <w:tab w:val="left" w:pos="426"/>
        </w:tabs>
        <w:jc w:val="both"/>
        <w:rPr>
          <w:rFonts w:ascii="Tahoma" w:hAnsi="Tahoma" w:cs="Tahoma"/>
        </w:rPr>
      </w:pPr>
      <w:r w:rsidRPr="00C43EC6">
        <w:rPr>
          <w:rFonts w:ascii="Tahoma" w:hAnsi="Tahoma" w:cs="Tahoma"/>
        </w:rPr>
        <w:t>Zaokrąglenia cen w 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14:paraId="6105E256" w14:textId="77777777" w:rsidR="00F9485F" w:rsidRPr="00C43EC6" w:rsidRDefault="00F9485F" w:rsidP="00236B20">
      <w:pPr>
        <w:jc w:val="both"/>
        <w:outlineLvl w:val="0"/>
        <w:rPr>
          <w:rFonts w:ascii="Tahoma" w:hAnsi="Tahoma" w:cs="Tahoma"/>
          <w:b/>
        </w:rPr>
      </w:pPr>
    </w:p>
    <w:p w14:paraId="39C8F4E7" w14:textId="278A65B7" w:rsidR="00EC00CA" w:rsidRDefault="00EC00CA" w:rsidP="00236B20">
      <w:pPr>
        <w:ind w:hanging="284"/>
        <w:jc w:val="both"/>
        <w:outlineLvl w:val="0"/>
        <w:rPr>
          <w:rFonts w:ascii="Tahoma" w:hAnsi="Tahoma" w:cs="Tahoma"/>
          <w:i/>
        </w:rPr>
      </w:pPr>
      <w:r w:rsidRPr="00C43EC6">
        <w:rPr>
          <w:rFonts w:ascii="Tahoma" w:hAnsi="Tahoma" w:cs="Tahoma"/>
          <w:b/>
          <w:i/>
        </w:rPr>
        <w:t xml:space="preserve">    </w:t>
      </w:r>
      <w:r w:rsidRPr="00936852">
        <w:rPr>
          <w:rFonts w:ascii="Tahoma" w:hAnsi="Tahoma" w:cs="Tahoma"/>
          <w:b/>
          <w:i/>
        </w:rPr>
        <w:t>W trakcie wyboru najkorzystniejszej oferty będzie brana pod uwagę cena łączna</w:t>
      </w:r>
      <w:r w:rsidR="00E377A4" w:rsidRPr="00936852">
        <w:rPr>
          <w:rFonts w:ascii="Tahoma" w:hAnsi="Tahoma" w:cs="Tahoma"/>
          <w:b/>
          <w:i/>
        </w:rPr>
        <w:t xml:space="preserve"> </w:t>
      </w:r>
      <w:r w:rsidR="00E377A4" w:rsidRPr="00936852">
        <w:rPr>
          <w:rFonts w:ascii="Tahoma" w:hAnsi="Tahoma" w:cs="Tahoma"/>
          <w:i/>
        </w:rPr>
        <w:t>odr</w:t>
      </w:r>
      <w:r w:rsidR="00936852" w:rsidRPr="00936852">
        <w:rPr>
          <w:rFonts w:ascii="Tahoma" w:hAnsi="Tahoma" w:cs="Tahoma"/>
          <w:i/>
        </w:rPr>
        <w:t>ębnie za każdą część zamówienia</w:t>
      </w:r>
      <w:r w:rsidRPr="00936852">
        <w:rPr>
          <w:rFonts w:ascii="Tahoma" w:hAnsi="Tahoma" w:cs="Tahoma"/>
          <w:i/>
        </w:rPr>
        <w:t>.</w:t>
      </w:r>
    </w:p>
    <w:p w14:paraId="64020E6C" w14:textId="77777777" w:rsidR="00507E72" w:rsidRPr="00C43EC6" w:rsidRDefault="00507E72" w:rsidP="00936852">
      <w:pPr>
        <w:jc w:val="both"/>
        <w:outlineLvl w:val="0"/>
        <w:rPr>
          <w:rFonts w:ascii="Tahoma" w:hAnsi="Tahoma" w:cs="Tahoma"/>
          <w:i/>
        </w:rPr>
      </w:pPr>
    </w:p>
    <w:p w14:paraId="421587C9" w14:textId="631661D5"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18</w:t>
      </w:r>
      <w:r w:rsidR="005B1F68" w:rsidRPr="00C43EC6">
        <w:rPr>
          <w:rFonts w:ascii="Tahoma" w:hAnsi="Tahoma" w:cs="Tahoma"/>
          <w:sz w:val="20"/>
          <w:u w:val="none"/>
        </w:rPr>
        <w:t>. INFORMACJE DOTYCZĄCE WALUT OBCYCH, W JAKICH MOGĄ BYĆ PROWADZONE ROZLICZENIA MIĘDZY ZAMAWIAJĄCYM A WYKONAWCĄ.</w:t>
      </w:r>
    </w:p>
    <w:p w14:paraId="4F070E93" w14:textId="77777777" w:rsidR="005B1F68" w:rsidRPr="00C43EC6" w:rsidRDefault="005B1F68" w:rsidP="00F83F7C">
      <w:pPr>
        <w:pStyle w:val="Tekstpodstawowywcity2"/>
        <w:spacing w:line="240" w:lineRule="auto"/>
        <w:ind w:left="284" w:firstLine="0"/>
        <w:rPr>
          <w:rFonts w:ascii="Tahoma" w:hAnsi="Tahoma" w:cs="Tahoma"/>
          <w:sz w:val="20"/>
        </w:rPr>
      </w:pPr>
    </w:p>
    <w:p w14:paraId="5CC6EE19" w14:textId="77777777" w:rsidR="00E86EB4" w:rsidRDefault="00E86EB4" w:rsidP="00236B20">
      <w:pPr>
        <w:jc w:val="both"/>
        <w:rPr>
          <w:rFonts w:ascii="Tahoma" w:hAnsi="Tahoma" w:cs="Tahoma"/>
        </w:rPr>
      </w:pPr>
      <w:r w:rsidRPr="00C43EC6">
        <w:rPr>
          <w:rFonts w:ascii="Tahoma" w:hAnsi="Tahoma" w:cs="Tahoma"/>
        </w:rPr>
        <w:t xml:space="preserve">Rozliczenia pomiędzy </w:t>
      </w:r>
      <w:r w:rsidR="005B1F68" w:rsidRPr="00C43EC6">
        <w:rPr>
          <w:rFonts w:ascii="Tahoma" w:hAnsi="Tahoma" w:cs="Tahoma"/>
        </w:rPr>
        <w:t>W</w:t>
      </w:r>
      <w:r w:rsidRPr="00C43EC6">
        <w:rPr>
          <w:rFonts w:ascii="Tahoma" w:hAnsi="Tahoma" w:cs="Tahoma"/>
        </w:rPr>
        <w:t>ykonawcą</w:t>
      </w:r>
      <w:r w:rsidR="008B636C" w:rsidRPr="00C43EC6">
        <w:rPr>
          <w:rFonts w:ascii="Tahoma" w:hAnsi="Tahoma" w:cs="Tahoma"/>
        </w:rPr>
        <w:t xml:space="preserve"> a Z</w:t>
      </w:r>
      <w:r w:rsidRPr="00C43EC6">
        <w:rPr>
          <w:rFonts w:ascii="Tahoma" w:hAnsi="Tahoma" w:cs="Tahoma"/>
        </w:rPr>
        <w:t xml:space="preserve">amawiającym będą następowały w złotych polskich. </w:t>
      </w:r>
    </w:p>
    <w:p w14:paraId="56A926F9" w14:textId="77777777" w:rsidR="00437A7F" w:rsidRPr="00C43EC6" w:rsidRDefault="00437A7F" w:rsidP="00F83F7C">
      <w:pPr>
        <w:ind w:left="426" w:hanging="142"/>
        <w:jc w:val="both"/>
        <w:rPr>
          <w:rFonts w:ascii="Tahoma" w:hAnsi="Tahoma" w:cs="Tahoma"/>
        </w:rPr>
      </w:pPr>
    </w:p>
    <w:p w14:paraId="3248FBE5" w14:textId="546C25FC" w:rsidR="005B1F68" w:rsidRPr="00937D8A"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19</w:t>
      </w:r>
      <w:r w:rsidR="005B1F68" w:rsidRPr="00937D8A">
        <w:rPr>
          <w:rFonts w:ascii="Tahoma" w:hAnsi="Tahoma" w:cs="Tahoma"/>
          <w:sz w:val="20"/>
          <w:u w:val="none"/>
        </w:rPr>
        <w:t xml:space="preserve">. OPIS KRYTERIÓW, KTÓRYMI ZAMAWIAJĄCY BĘDZIE KIEROWAŁ SIĘ PRZY </w:t>
      </w:r>
      <w:r w:rsidR="00BB1343" w:rsidRPr="00937D8A">
        <w:rPr>
          <w:rFonts w:ascii="Tahoma" w:hAnsi="Tahoma" w:cs="Tahoma"/>
          <w:sz w:val="20"/>
          <w:u w:val="none"/>
        </w:rPr>
        <w:t xml:space="preserve">WYBORZE OFERTY, WRAZ Z PODANIEM </w:t>
      </w:r>
      <w:r w:rsidR="00B310F9">
        <w:rPr>
          <w:rFonts w:ascii="Tahoma" w:hAnsi="Tahoma" w:cs="Tahoma"/>
          <w:sz w:val="20"/>
          <w:u w:val="none"/>
        </w:rPr>
        <w:t xml:space="preserve">WAG </w:t>
      </w:r>
      <w:r w:rsidR="00BB1343" w:rsidRPr="00937D8A">
        <w:rPr>
          <w:rFonts w:ascii="Tahoma" w:hAnsi="Tahoma" w:cs="Tahoma"/>
          <w:sz w:val="20"/>
          <w:u w:val="none"/>
        </w:rPr>
        <w:t>TYCH KRYTERIÓW ORAZ SPOSOBU OBLICZENIA OFERT.</w:t>
      </w:r>
    </w:p>
    <w:p w14:paraId="34F44713" w14:textId="77777777" w:rsidR="005B1F68" w:rsidRPr="00937D8A" w:rsidRDefault="005B1F68" w:rsidP="00F83F7C">
      <w:pPr>
        <w:ind w:left="426" w:hanging="426"/>
        <w:jc w:val="both"/>
        <w:outlineLvl w:val="0"/>
        <w:rPr>
          <w:rFonts w:ascii="Tahoma" w:hAnsi="Tahoma" w:cs="Tahoma"/>
          <w:i/>
          <w:u w:val="single"/>
        </w:rPr>
      </w:pPr>
    </w:p>
    <w:p w14:paraId="1A57774D" w14:textId="77777777" w:rsidR="006E6117" w:rsidRPr="00937D8A" w:rsidRDefault="003243D4" w:rsidP="00F83F7C">
      <w:pPr>
        <w:tabs>
          <w:tab w:val="left" w:pos="5245"/>
        </w:tabs>
        <w:jc w:val="both"/>
        <w:rPr>
          <w:rFonts w:ascii="Tahoma" w:hAnsi="Tahoma" w:cs="Tahoma"/>
          <w:b/>
        </w:rPr>
      </w:pPr>
      <w:r w:rsidRPr="00937D8A">
        <w:rPr>
          <w:rFonts w:ascii="Tahoma" w:hAnsi="Tahoma" w:cs="Tahoma"/>
          <w:b/>
        </w:rPr>
        <w:t>K</w:t>
      </w:r>
      <w:r w:rsidR="006E6117" w:rsidRPr="00937D8A">
        <w:rPr>
          <w:rFonts w:ascii="Tahoma" w:hAnsi="Tahoma" w:cs="Tahoma"/>
          <w:b/>
        </w:rPr>
        <w:t>ryteri</w:t>
      </w:r>
      <w:r w:rsidRPr="00937D8A">
        <w:rPr>
          <w:rFonts w:ascii="Tahoma" w:hAnsi="Tahoma" w:cs="Tahoma"/>
          <w:b/>
        </w:rPr>
        <w:t xml:space="preserve">um </w:t>
      </w:r>
      <w:r w:rsidR="006E6117" w:rsidRPr="00937D8A">
        <w:rPr>
          <w:rFonts w:ascii="Tahoma" w:hAnsi="Tahoma" w:cs="Tahoma"/>
          <w:b/>
        </w:rPr>
        <w:t>oceny ofert:</w:t>
      </w:r>
    </w:p>
    <w:p w14:paraId="28887ED2" w14:textId="77777777" w:rsidR="00C519AE" w:rsidRPr="00937D8A" w:rsidRDefault="00C519AE" w:rsidP="00F83F7C">
      <w:pPr>
        <w:tabs>
          <w:tab w:val="left" w:pos="5245"/>
        </w:tabs>
        <w:jc w:val="both"/>
        <w:rPr>
          <w:rFonts w:ascii="Tahoma" w:hAnsi="Tahoma" w:cs="Tahoma"/>
          <w:b/>
        </w:rPr>
      </w:pPr>
    </w:p>
    <w:p w14:paraId="1775FA76" w14:textId="77777777" w:rsidR="00075A20" w:rsidRPr="00936852" w:rsidRDefault="00075A20" w:rsidP="00F83F7C">
      <w:pPr>
        <w:tabs>
          <w:tab w:val="left" w:pos="5245"/>
        </w:tabs>
        <w:jc w:val="both"/>
        <w:rPr>
          <w:rFonts w:ascii="Tahoma" w:hAnsi="Tahoma" w:cs="Tahoma"/>
          <w:b/>
        </w:rPr>
      </w:pPr>
      <w:r w:rsidRPr="00936852">
        <w:rPr>
          <w:rFonts w:ascii="Tahoma" w:hAnsi="Tahoma" w:cs="Tahoma"/>
          <w:b/>
        </w:rPr>
        <w:t>Cześć I Zamówienia:</w:t>
      </w:r>
    </w:p>
    <w:p w14:paraId="24162EE0" w14:textId="229CB35A" w:rsidR="003243D4" w:rsidRPr="00936852" w:rsidRDefault="00F362F1" w:rsidP="00F83F7C">
      <w:pPr>
        <w:tabs>
          <w:tab w:val="left" w:pos="5245"/>
        </w:tabs>
        <w:jc w:val="both"/>
        <w:rPr>
          <w:rFonts w:ascii="Tahoma" w:hAnsi="Tahoma" w:cs="Tahoma"/>
          <w:i/>
        </w:rPr>
      </w:pPr>
      <w:r w:rsidRPr="00936852">
        <w:rPr>
          <w:rFonts w:ascii="Tahoma" w:hAnsi="Tahoma" w:cs="Tahoma"/>
          <w:i/>
        </w:rPr>
        <w:t xml:space="preserve">A. </w:t>
      </w:r>
      <w:r w:rsidR="003243D4" w:rsidRPr="00936852">
        <w:rPr>
          <w:rFonts w:ascii="Tahoma" w:hAnsi="Tahoma" w:cs="Tahoma"/>
          <w:i/>
        </w:rPr>
        <w:t xml:space="preserve">Cena łączna ubezpieczenia </w:t>
      </w:r>
      <w:r w:rsidR="00437A7F" w:rsidRPr="00936852">
        <w:rPr>
          <w:rFonts w:ascii="Tahoma" w:hAnsi="Tahoma" w:cs="Tahoma"/>
          <w:i/>
        </w:rPr>
        <w:t xml:space="preserve">– </w:t>
      </w:r>
      <w:r w:rsidR="00382A75" w:rsidRPr="00936852">
        <w:rPr>
          <w:rFonts w:ascii="Tahoma" w:hAnsi="Tahoma" w:cs="Tahoma"/>
          <w:i/>
        </w:rPr>
        <w:t xml:space="preserve">waga </w:t>
      </w:r>
      <w:r w:rsidR="00341580" w:rsidRPr="00936852">
        <w:rPr>
          <w:rFonts w:ascii="Tahoma" w:hAnsi="Tahoma" w:cs="Tahoma"/>
          <w:i/>
        </w:rPr>
        <w:t>7</w:t>
      </w:r>
      <w:r w:rsidR="001D382E" w:rsidRPr="00936852">
        <w:rPr>
          <w:rFonts w:ascii="Tahoma" w:hAnsi="Tahoma" w:cs="Tahoma"/>
          <w:i/>
        </w:rPr>
        <w:t>0%</w:t>
      </w:r>
    </w:p>
    <w:p w14:paraId="02110F16" w14:textId="462CC73D" w:rsidR="00086098" w:rsidRPr="00936852" w:rsidRDefault="00086098" w:rsidP="00086098">
      <w:pPr>
        <w:tabs>
          <w:tab w:val="left" w:pos="5245"/>
        </w:tabs>
        <w:jc w:val="both"/>
        <w:rPr>
          <w:rFonts w:ascii="Tahoma" w:hAnsi="Tahoma" w:cs="Tahoma"/>
          <w:i/>
        </w:rPr>
      </w:pPr>
      <w:r w:rsidRPr="00936852">
        <w:rPr>
          <w:rFonts w:ascii="Tahoma" w:hAnsi="Tahoma" w:cs="Tahoma"/>
          <w:i/>
        </w:rPr>
        <w:t xml:space="preserve">B. Zaakceptowanie klauzul dodatkowych – waga </w:t>
      </w:r>
      <w:r w:rsidR="00341580" w:rsidRPr="00936852">
        <w:rPr>
          <w:rFonts w:ascii="Tahoma" w:hAnsi="Tahoma" w:cs="Tahoma"/>
          <w:i/>
        </w:rPr>
        <w:t>20</w:t>
      </w:r>
      <w:r w:rsidRPr="00936852">
        <w:rPr>
          <w:rFonts w:ascii="Tahoma" w:hAnsi="Tahoma" w:cs="Tahoma"/>
          <w:i/>
        </w:rPr>
        <w:t>%</w:t>
      </w:r>
    </w:p>
    <w:p w14:paraId="637C6BF3" w14:textId="41567F9D" w:rsidR="00086098" w:rsidRPr="00936852" w:rsidRDefault="00086098" w:rsidP="00086098">
      <w:pPr>
        <w:tabs>
          <w:tab w:val="left" w:pos="5245"/>
        </w:tabs>
        <w:jc w:val="both"/>
        <w:rPr>
          <w:rFonts w:ascii="Tahoma" w:hAnsi="Tahoma" w:cs="Tahoma"/>
          <w:i/>
        </w:rPr>
      </w:pPr>
      <w:r w:rsidRPr="00936852">
        <w:rPr>
          <w:rFonts w:ascii="Tahoma" w:hAnsi="Tahoma" w:cs="Tahoma"/>
          <w:i/>
        </w:rPr>
        <w:t>C. Zwiększenie limitów odpowiedzialności –  waga 1</w:t>
      </w:r>
      <w:r w:rsidR="00341580" w:rsidRPr="00936852">
        <w:rPr>
          <w:rFonts w:ascii="Tahoma" w:hAnsi="Tahoma" w:cs="Tahoma"/>
          <w:i/>
        </w:rPr>
        <w:t>0</w:t>
      </w:r>
      <w:r w:rsidRPr="00936852">
        <w:rPr>
          <w:rFonts w:ascii="Tahoma" w:hAnsi="Tahoma" w:cs="Tahoma"/>
          <w:i/>
        </w:rPr>
        <w:t>%</w:t>
      </w:r>
    </w:p>
    <w:p w14:paraId="37462285" w14:textId="77777777" w:rsidR="006E6117" w:rsidRPr="00936852" w:rsidRDefault="006E6117" w:rsidP="00F83F7C">
      <w:pPr>
        <w:pStyle w:val="Tekstpodstawowywcity3"/>
        <w:spacing w:line="240" w:lineRule="auto"/>
        <w:rPr>
          <w:rFonts w:ascii="Tahoma" w:hAnsi="Tahoma" w:cs="Tahoma"/>
          <w:sz w:val="20"/>
        </w:rPr>
      </w:pPr>
    </w:p>
    <w:p w14:paraId="18A71F9C" w14:textId="6305FCE7" w:rsidR="006E6117" w:rsidRPr="00936852" w:rsidRDefault="00382A75" w:rsidP="00540942">
      <w:pPr>
        <w:numPr>
          <w:ilvl w:val="0"/>
          <w:numId w:val="21"/>
        </w:numPr>
        <w:jc w:val="both"/>
        <w:rPr>
          <w:rFonts w:ascii="Tahoma" w:hAnsi="Tahoma" w:cs="Tahoma"/>
        </w:rPr>
      </w:pPr>
      <w:r w:rsidRPr="00936852">
        <w:rPr>
          <w:rFonts w:ascii="Tahoma" w:hAnsi="Tahoma" w:cs="Tahoma"/>
          <w:b/>
          <w:u w:val="single"/>
        </w:rPr>
        <w:t>C</w:t>
      </w:r>
      <w:r w:rsidR="006E6117" w:rsidRPr="00936852">
        <w:rPr>
          <w:rFonts w:ascii="Tahoma" w:hAnsi="Tahoma" w:cs="Tahoma"/>
          <w:b/>
          <w:u w:val="single"/>
        </w:rPr>
        <w:t>ena łączna ubezpieczenia</w:t>
      </w:r>
      <w:r w:rsidR="006E6117" w:rsidRPr="00936852">
        <w:rPr>
          <w:rFonts w:ascii="Tahoma" w:hAnsi="Tahoma" w:cs="Tahoma"/>
        </w:rPr>
        <w:t xml:space="preserve"> – suma składek za wszystkie ubezpieczenia</w:t>
      </w:r>
      <w:r w:rsidR="00936852" w:rsidRPr="00936852">
        <w:rPr>
          <w:rFonts w:ascii="Tahoma" w:hAnsi="Tahoma" w:cs="Tahoma"/>
        </w:rPr>
        <w:t xml:space="preserve"> będące przedmiotem niniejszej części zamówienia</w:t>
      </w:r>
      <w:r w:rsidR="006E6117" w:rsidRPr="00936852">
        <w:rPr>
          <w:rFonts w:ascii="Tahoma" w:hAnsi="Tahoma" w:cs="Tahoma"/>
        </w:rPr>
        <w:t>.</w:t>
      </w:r>
    </w:p>
    <w:p w14:paraId="5E746E99" w14:textId="77777777" w:rsidR="006E6117" w:rsidRPr="00937D8A" w:rsidRDefault="006E6117" w:rsidP="00F83F7C">
      <w:pPr>
        <w:tabs>
          <w:tab w:val="num" w:pos="709"/>
        </w:tabs>
        <w:ind w:left="851" w:hanging="425"/>
        <w:jc w:val="both"/>
        <w:rPr>
          <w:rFonts w:ascii="Tahoma" w:hAnsi="Tahoma" w:cs="Tahoma"/>
        </w:rPr>
      </w:pPr>
      <w:r w:rsidRPr="00937D8A">
        <w:rPr>
          <w:rFonts w:ascii="Tahoma" w:hAnsi="Tahoma" w:cs="Tahoma"/>
        </w:rPr>
        <w:tab/>
        <w:t xml:space="preserve">Oferty będą podlegały ocenie </w:t>
      </w:r>
      <w:r w:rsidR="00E721D5" w:rsidRPr="00937D8A">
        <w:rPr>
          <w:rFonts w:ascii="Tahoma" w:hAnsi="Tahoma" w:cs="Tahoma"/>
        </w:rPr>
        <w:t xml:space="preserve">w kryterium A </w:t>
      </w:r>
      <w:r w:rsidRPr="00937D8A">
        <w:rPr>
          <w:rFonts w:ascii="Tahoma" w:hAnsi="Tahoma" w:cs="Tahoma"/>
        </w:rPr>
        <w:t>według następującego wzoru:</w:t>
      </w:r>
    </w:p>
    <w:p w14:paraId="33C3D600" w14:textId="77777777" w:rsidR="006E6117" w:rsidRPr="00937D8A" w:rsidRDefault="006E6117" w:rsidP="00F83F7C">
      <w:pPr>
        <w:ind w:left="567"/>
        <w:jc w:val="both"/>
        <w:rPr>
          <w:rFonts w:ascii="Tahoma" w:hAnsi="Tahoma" w:cs="Tahoma"/>
        </w:rPr>
      </w:pPr>
    </w:p>
    <w:p w14:paraId="7AF57F7C" w14:textId="77777777" w:rsidR="006E6117" w:rsidRPr="00937D8A" w:rsidRDefault="006E6117" w:rsidP="00F83F7C">
      <w:pPr>
        <w:ind w:left="2836"/>
        <w:jc w:val="both"/>
        <w:rPr>
          <w:rFonts w:ascii="Tahoma" w:hAnsi="Tahoma" w:cs="Tahoma"/>
          <w:vertAlign w:val="subscript"/>
          <w:lang w:val="de-DE"/>
        </w:rPr>
      </w:pPr>
      <w:r w:rsidRPr="00937D8A">
        <w:rPr>
          <w:rFonts w:ascii="Tahoma" w:hAnsi="Tahoma" w:cs="Tahoma"/>
        </w:rPr>
        <w:t xml:space="preserve">       </w:t>
      </w:r>
      <w:r w:rsidRPr="00937D8A">
        <w:rPr>
          <w:rFonts w:ascii="Tahoma" w:hAnsi="Tahoma" w:cs="Tahoma"/>
          <w:lang w:val="de-DE"/>
        </w:rPr>
        <w:t xml:space="preserve">P </w:t>
      </w:r>
      <w:r w:rsidRPr="00937D8A">
        <w:rPr>
          <w:rFonts w:ascii="Tahoma" w:hAnsi="Tahoma" w:cs="Tahoma"/>
          <w:vertAlign w:val="subscript"/>
          <w:lang w:val="de-DE"/>
        </w:rPr>
        <w:t>min</w:t>
      </w:r>
    </w:p>
    <w:p w14:paraId="3728AECF" w14:textId="77777777" w:rsidR="006E6117" w:rsidRPr="00937D8A" w:rsidRDefault="006E6117" w:rsidP="00F83F7C">
      <w:pPr>
        <w:ind w:left="315"/>
        <w:jc w:val="both"/>
        <w:rPr>
          <w:rFonts w:ascii="Tahoma" w:hAnsi="Tahoma" w:cs="Tahoma"/>
          <w:position w:val="2"/>
        </w:rPr>
      </w:pPr>
      <w:r w:rsidRPr="00937D8A">
        <w:rPr>
          <w:rFonts w:ascii="Tahoma" w:hAnsi="Tahoma" w:cs="Tahoma"/>
          <w:lang w:val="de-DE"/>
        </w:rPr>
        <w:t xml:space="preserve">                                    A</w:t>
      </w:r>
      <w:r w:rsidRPr="00937D8A">
        <w:rPr>
          <w:rFonts w:ascii="Tahoma" w:hAnsi="Tahoma" w:cs="Tahoma"/>
          <w:position w:val="-4"/>
          <w:lang w:val="de-DE"/>
        </w:rPr>
        <w:t xml:space="preserve">n </w:t>
      </w:r>
      <w:r w:rsidRPr="00937D8A">
        <w:rPr>
          <w:rFonts w:ascii="Tahoma" w:hAnsi="Tahoma" w:cs="Tahoma"/>
          <w:lang w:val="de-DE"/>
        </w:rPr>
        <w:t xml:space="preserve">= </w:t>
      </w:r>
      <w:r w:rsidRPr="00937D8A">
        <w:rPr>
          <w:rFonts w:ascii="Tahoma" w:hAnsi="Tahoma" w:cs="Tahoma"/>
          <w:position w:val="14"/>
          <w:lang w:val="de-DE"/>
        </w:rPr>
        <w:t>__________</w:t>
      </w:r>
      <w:r w:rsidRPr="00937D8A">
        <w:rPr>
          <w:rFonts w:ascii="Tahoma" w:hAnsi="Tahoma" w:cs="Tahoma"/>
          <w:lang w:val="de-DE"/>
        </w:rPr>
        <w:t xml:space="preserve"> </w:t>
      </w:r>
      <w:r w:rsidRPr="00937D8A">
        <w:rPr>
          <w:rFonts w:ascii="Tahoma" w:hAnsi="Tahoma" w:cs="Tahoma"/>
          <w:position w:val="2"/>
          <w:lang w:val="de-DE"/>
        </w:rPr>
        <w:t>x</w:t>
      </w:r>
      <w:r w:rsidRPr="00937D8A">
        <w:rPr>
          <w:rFonts w:ascii="Tahoma" w:hAnsi="Tahoma" w:cs="Tahoma"/>
          <w:lang w:val="de-DE"/>
        </w:rPr>
        <w:t xml:space="preserve"> 100 pkt.</w:t>
      </w:r>
      <w:r w:rsidRPr="00937D8A">
        <w:rPr>
          <w:rFonts w:ascii="Tahoma" w:hAnsi="Tahoma" w:cs="Tahoma"/>
          <w:lang w:val="de-DE"/>
        </w:rPr>
        <w:cr/>
      </w:r>
      <w:r w:rsidRPr="00937D8A">
        <w:rPr>
          <w:rFonts w:ascii="Tahoma" w:hAnsi="Tahoma" w:cs="Tahoma"/>
          <w:position w:val="6"/>
          <w:lang w:val="de-DE"/>
        </w:rPr>
        <w:t xml:space="preserve">                                                  </w:t>
      </w:r>
      <w:r w:rsidRPr="00937D8A">
        <w:rPr>
          <w:rFonts w:ascii="Tahoma" w:hAnsi="Tahoma" w:cs="Tahoma"/>
          <w:position w:val="6"/>
        </w:rPr>
        <w:t>P</w:t>
      </w:r>
      <w:r w:rsidRPr="00937D8A">
        <w:rPr>
          <w:rFonts w:ascii="Tahoma" w:hAnsi="Tahoma" w:cs="Tahoma"/>
          <w:position w:val="2"/>
        </w:rPr>
        <w:t>n</w:t>
      </w:r>
    </w:p>
    <w:p w14:paraId="2EC7114B" w14:textId="77777777" w:rsidR="000B371D" w:rsidRPr="00937D8A" w:rsidRDefault="006E6117" w:rsidP="000B371D">
      <w:pPr>
        <w:ind w:left="284"/>
        <w:rPr>
          <w:rFonts w:ascii="Tahoma" w:hAnsi="Tahoma" w:cs="Tahoma"/>
        </w:rPr>
      </w:pPr>
      <w:r w:rsidRPr="00937D8A">
        <w:rPr>
          <w:rFonts w:ascii="Tahoma" w:hAnsi="Tahoma" w:cs="Tahoma"/>
        </w:rPr>
        <w:t xml:space="preserve">  </w:t>
      </w:r>
      <w:r w:rsidR="000B371D" w:rsidRPr="00937D8A">
        <w:rPr>
          <w:rFonts w:ascii="Tahoma" w:hAnsi="Tahoma" w:cs="Tahoma"/>
        </w:rPr>
        <w:t>A</w:t>
      </w:r>
      <w:r w:rsidR="000B371D" w:rsidRPr="00937D8A">
        <w:rPr>
          <w:rFonts w:ascii="Tahoma" w:hAnsi="Tahoma" w:cs="Tahoma"/>
          <w:position w:val="-4"/>
        </w:rPr>
        <w:t>n</w:t>
      </w:r>
      <w:r w:rsidR="000B371D" w:rsidRPr="00937D8A">
        <w:rPr>
          <w:rFonts w:ascii="Tahoma" w:hAnsi="Tahoma" w:cs="Tahoma"/>
          <w:vertAlign w:val="subscript"/>
        </w:rPr>
        <w:t xml:space="preserve">     </w:t>
      </w:r>
      <w:r w:rsidR="000B371D" w:rsidRPr="00086098">
        <w:rPr>
          <w:rFonts w:ascii="Tahoma" w:hAnsi="Tahoma" w:cs="Tahoma"/>
        </w:rPr>
        <w:t xml:space="preserve">- </w:t>
      </w:r>
      <w:r w:rsidR="000A7312" w:rsidRPr="00086098">
        <w:rPr>
          <w:rFonts w:ascii="Tahoma" w:hAnsi="Tahoma" w:cs="Tahoma"/>
        </w:rPr>
        <w:t>liczba punktów przyznana</w:t>
      </w:r>
      <w:r w:rsidR="00253E17" w:rsidRPr="00086098">
        <w:rPr>
          <w:rFonts w:ascii="Tahoma" w:hAnsi="Tahoma" w:cs="Tahoma"/>
        </w:rPr>
        <w:t xml:space="preserve"> ofercie</w:t>
      </w:r>
      <w:r w:rsidR="007F6327" w:rsidRPr="00086098">
        <w:rPr>
          <w:rFonts w:ascii="Tahoma" w:hAnsi="Tahoma" w:cs="Tahoma"/>
        </w:rPr>
        <w:t xml:space="preserve"> n</w:t>
      </w:r>
      <w:r w:rsidR="000B371D" w:rsidRPr="00086098">
        <w:rPr>
          <w:rFonts w:ascii="Tahoma" w:hAnsi="Tahoma" w:cs="Tahoma"/>
        </w:rPr>
        <w:t xml:space="preserve"> </w:t>
      </w:r>
      <w:r w:rsidR="00A8707A" w:rsidRPr="00086098">
        <w:rPr>
          <w:rFonts w:ascii="Tahoma" w:hAnsi="Tahoma" w:cs="Tahoma"/>
        </w:rPr>
        <w:t>dla</w:t>
      </w:r>
      <w:r w:rsidR="000B371D" w:rsidRPr="00086098">
        <w:rPr>
          <w:rFonts w:ascii="Tahoma" w:hAnsi="Tahoma" w:cs="Tahoma"/>
        </w:rPr>
        <w:t xml:space="preserve"> kryterium A</w:t>
      </w:r>
      <w:r w:rsidR="000B371D" w:rsidRPr="00937D8A">
        <w:rPr>
          <w:rFonts w:ascii="Tahoma" w:hAnsi="Tahoma" w:cs="Tahoma"/>
        </w:rPr>
        <w:t xml:space="preserve"> </w:t>
      </w:r>
    </w:p>
    <w:p w14:paraId="25EF38C6" w14:textId="77777777" w:rsidR="000B371D" w:rsidRPr="00937D8A" w:rsidRDefault="000B371D" w:rsidP="000B371D">
      <w:pPr>
        <w:ind w:left="284"/>
        <w:jc w:val="both"/>
        <w:rPr>
          <w:rFonts w:ascii="Tahoma" w:hAnsi="Tahoma" w:cs="Tahoma"/>
        </w:rPr>
      </w:pPr>
      <w:r w:rsidRPr="00937D8A">
        <w:rPr>
          <w:rFonts w:ascii="Tahoma" w:hAnsi="Tahoma" w:cs="Tahoma"/>
        </w:rPr>
        <w:t xml:space="preserve">  n    - numer oferty</w:t>
      </w:r>
    </w:p>
    <w:p w14:paraId="6561C531" w14:textId="77777777" w:rsidR="000B371D" w:rsidRPr="00937D8A" w:rsidRDefault="000B371D" w:rsidP="000B371D">
      <w:pPr>
        <w:ind w:left="284"/>
        <w:jc w:val="both"/>
        <w:rPr>
          <w:rFonts w:ascii="Tahoma" w:hAnsi="Tahoma" w:cs="Tahoma"/>
        </w:rPr>
      </w:pPr>
      <w:r w:rsidRPr="00937D8A">
        <w:rPr>
          <w:rFonts w:ascii="Tahoma" w:hAnsi="Tahoma" w:cs="Tahoma"/>
        </w:rPr>
        <w:t xml:space="preserve">  P</w:t>
      </w:r>
      <w:r w:rsidRPr="00937D8A">
        <w:rPr>
          <w:rFonts w:ascii="Tahoma" w:hAnsi="Tahoma" w:cs="Tahoma"/>
          <w:position w:val="-4"/>
        </w:rPr>
        <w:t>min</w:t>
      </w:r>
      <w:r w:rsidRPr="00937D8A">
        <w:rPr>
          <w:rFonts w:ascii="Tahoma" w:hAnsi="Tahoma" w:cs="Tahoma"/>
        </w:rPr>
        <w:t xml:space="preserve"> - cena minimalna wśród złożonych ofert</w:t>
      </w:r>
    </w:p>
    <w:p w14:paraId="72D6CAA8" w14:textId="77777777" w:rsidR="006E6117" w:rsidRPr="00937D8A" w:rsidRDefault="000B371D" w:rsidP="000B371D">
      <w:pPr>
        <w:ind w:left="284"/>
        <w:rPr>
          <w:rFonts w:ascii="Tahoma" w:hAnsi="Tahoma" w:cs="Tahoma"/>
        </w:rPr>
      </w:pPr>
      <w:r w:rsidRPr="00937D8A">
        <w:rPr>
          <w:rFonts w:ascii="Tahoma" w:hAnsi="Tahoma" w:cs="Tahoma"/>
        </w:rPr>
        <w:t xml:space="preserve">  P</w:t>
      </w:r>
      <w:r w:rsidRPr="00937D8A">
        <w:rPr>
          <w:rFonts w:ascii="Tahoma" w:hAnsi="Tahoma" w:cs="Tahoma"/>
          <w:position w:val="-4"/>
        </w:rPr>
        <w:t>n</w:t>
      </w:r>
      <w:r w:rsidRPr="00937D8A">
        <w:rPr>
          <w:rFonts w:ascii="Tahoma" w:hAnsi="Tahoma" w:cs="Tahoma"/>
        </w:rPr>
        <w:t xml:space="preserve">    - cena zaproponowana przez </w:t>
      </w:r>
      <w:r w:rsidR="00E17875" w:rsidRPr="00937D8A">
        <w:rPr>
          <w:rFonts w:ascii="Tahoma" w:hAnsi="Tahoma" w:cs="Tahoma"/>
        </w:rPr>
        <w:t>W</w:t>
      </w:r>
      <w:r w:rsidRPr="00937D8A">
        <w:rPr>
          <w:rFonts w:ascii="Tahoma" w:hAnsi="Tahoma" w:cs="Tahoma"/>
        </w:rPr>
        <w:t>ykonawcę</w:t>
      </w:r>
      <w:r w:rsidR="00C85D56" w:rsidRPr="00937D8A">
        <w:rPr>
          <w:rFonts w:ascii="Tahoma" w:hAnsi="Tahoma" w:cs="Tahoma"/>
        </w:rPr>
        <w:t xml:space="preserve"> w ofercie n</w:t>
      </w:r>
    </w:p>
    <w:p w14:paraId="3529716A" w14:textId="77777777" w:rsidR="000B371D" w:rsidRPr="00937D8A" w:rsidRDefault="000B371D" w:rsidP="000B371D">
      <w:pPr>
        <w:ind w:left="284"/>
        <w:rPr>
          <w:rFonts w:ascii="Tahoma" w:hAnsi="Tahoma" w:cs="Tahoma"/>
          <w:u w:val="single"/>
        </w:rPr>
      </w:pPr>
    </w:p>
    <w:p w14:paraId="11F0B605" w14:textId="77777777" w:rsidR="009062FB" w:rsidRPr="00936852" w:rsidRDefault="00382A75" w:rsidP="00540942">
      <w:pPr>
        <w:numPr>
          <w:ilvl w:val="0"/>
          <w:numId w:val="21"/>
        </w:numPr>
        <w:tabs>
          <w:tab w:val="num" w:pos="-76"/>
        </w:tabs>
        <w:ind w:left="644"/>
        <w:jc w:val="both"/>
        <w:rPr>
          <w:rFonts w:ascii="Tahoma" w:hAnsi="Tahoma" w:cs="Tahoma"/>
        </w:rPr>
      </w:pPr>
      <w:r w:rsidRPr="00382A75">
        <w:rPr>
          <w:rFonts w:ascii="Tahoma" w:hAnsi="Tahoma" w:cs="Tahoma"/>
          <w:b/>
          <w:u w:val="single"/>
        </w:rPr>
        <w:t>Z</w:t>
      </w:r>
      <w:r w:rsidR="009062FB" w:rsidRPr="00382A75">
        <w:rPr>
          <w:rFonts w:ascii="Tahoma" w:hAnsi="Tahoma" w:cs="Tahoma"/>
          <w:b/>
          <w:u w:val="single"/>
        </w:rPr>
        <w:t>aakceptowanie klauzul dodatkowych</w:t>
      </w:r>
      <w:r w:rsidR="009062FB" w:rsidRPr="00937D8A">
        <w:rPr>
          <w:rFonts w:ascii="Tahoma" w:hAnsi="Tahoma" w:cs="Tahoma"/>
          <w:b/>
        </w:rPr>
        <w:t xml:space="preserve"> </w:t>
      </w:r>
      <w:r w:rsidR="009062FB" w:rsidRPr="00937D8A">
        <w:rPr>
          <w:rFonts w:ascii="Tahoma" w:hAnsi="Tahoma" w:cs="Tahoma"/>
        </w:rPr>
        <w:t xml:space="preserve">– ocena kryterium polega na przyznaniu punktów za wprowadzenie do oferty dodatkowych klauzul rozszerzających ochronę ubezpieczeniową wg. następujących </w:t>
      </w:r>
      <w:r w:rsidR="009062FB" w:rsidRPr="00936852">
        <w:rPr>
          <w:rFonts w:ascii="Tahoma" w:hAnsi="Tahoma" w:cs="Tahoma"/>
        </w:rPr>
        <w:t>zasad:</w:t>
      </w:r>
    </w:p>
    <w:p w14:paraId="5A838E5E" w14:textId="510894C2" w:rsidR="00086098" w:rsidRPr="00936852"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za rozszerzenie ochrony o klauzule o nr 4</w:t>
      </w:r>
      <w:r w:rsidR="003317CE">
        <w:rPr>
          <w:rFonts w:ascii="Tahoma" w:hAnsi="Tahoma" w:cs="Tahoma"/>
        </w:rPr>
        <w:t>1</w:t>
      </w:r>
      <w:r w:rsidR="003D4809" w:rsidRPr="00936852">
        <w:rPr>
          <w:rFonts w:ascii="Tahoma" w:hAnsi="Tahoma" w:cs="Tahoma"/>
        </w:rPr>
        <w:t xml:space="preserve">, </w:t>
      </w:r>
      <w:r w:rsidR="003317CE">
        <w:rPr>
          <w:rFonts w:ascii="Tahoma" w:hAnsi="Tahoma" w:cs="Tahoma"/>
        </w:rPr>
        <w:t>44</w:t>
      </w:r>
      <w:r w:rsidR="00282B8F" w:rsidRPr="00936852">
        <w:rPr>
          <w:rFonts w:ascii="Tahoma" w:hAnsi="Tahoma" w:cs="Tahoma"/>
        </w:rPr>
        <w:t xml:space="preserve">, </w:t>
      </w:r>
      <w:r w:rsidR="003D4809" w:rsidRPr="00936852">
        <w:rPr>
          <w:rFonts w:ascii="Tahoma" w:hAnsi="Tahoma" w:cs="Tahoma"/>
        </w:rPr>
        <w:t>4</w:t>
      </w:r>
      <w:r w:rsidR="003317CE">
        <w:rPr>
          <w:rFonts w:ascii="Tahoma" w:hAnsi="Tahoma" w:cs="Tahoma"/>
        </w:rPr>
        <w:t>6</w:t>
      </w:r>
      <w:r w:rsidR="003D4809" w:rsidRPr="00936852">
        <w:rPr>
          <w:rFonts w:ascii="Tahoma" w:hAnsi="Tahoma" w:cs="Tahoma"/>
        </w:rPr>
        <w:t xml:space="preserve">, </w:t>
      </w:r>
      <w:r w:rsidR="003317CE">
        <w:rPr>
          <w:rFonts w:ascii="Tahoma" w:hAnsi="Tahoma" w:cs="Tahoma"/>
        </w:rPr>
        <w:t>48</w:t>
      </w:r>
      <w:r w:rsidRPr="00936852">
        <w:rPr>
          <w:rFonts w:ascii="Tahoma" w:hAnsi="Tahoma" w:cs="Tahoma"/>
        </w:rPr>
        <w:t xml:space="preserve"> zostanie przyznanych po 4 punktów za każdą klauzulę,</w:t>
      </w:r>
    </w:p>
    <w:p w14:paraId="03F9A0F7" w14:textId="2D668098" w:rsidR="00086098" w:rsidRPr="00936852"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 xml:space="preserve">za rozszerzenie ochrony o klauzule o nr </w:t>
      </w:r>
      <w:r w:rsidR="003317CE">
        <w:rPr>
          <w:rFonts w:ascii="Tahoma" w:hAnsi="Tahoma" w:cs="Tahoma"/>
        </w:rPr>
        <w:t>38</w:t>
      </w:r>
      <w:r w:rsidR="003D4809" w:rsidRPr="00936852">
        <w:rPr>
          <w:rFonts w:ascii="Tahoma" w:hAnsi="Tahoma" w:cs="Tahoma"/>
        </w:rPr>
        <w:t xml:space="preserve">, </w:t>
      </w:r>
      <w:r w:rsidR="003317CE">
        <w:rPr>
          <w:rFonts w:ascii="Tahoma" w:hAnsi="Tahoma" w:cs="Tahoma"/>
        </w:rPr>
        <w:t>39</w:t>
      </w:r>
      <w:r w:rsidR="003D4809" w:rsidRPr="00936852">
        <w:rPr>
          <w:rFonts w:ascii="Tahoma" w:hAnsi="Tahoma" w:cs="Tahoma"/>
        </w:rPr>
        <w:t xml:space="preserve">, </w:t>
      </w:r>
      <w:r w:rsidRPr="00936852">
        <w:rPr>
          <w:rFonts w:ascii="Tahoma" w:hAnsi="Tahoma" w:cs="Tahoma"/>
        </w:rPr>
        <w:t>4</w:t>
      </w:r>
      <w:r w:rsidR="003317CE">
        <w:rPr>
          <w:rFonts w:ascii="Tahoma" w:hAnsi="Tahoma" w:cs="Tahoma"/>
        </w:rPr>
        <w:t>0</w:t>
      </w:r>
      <w:r w:rsidRPr="00936852">
        <w:rPr>
          <w:rFonts w:ascii="Tahoma" w:hAnsi="Tahoma" w:cs="Tahoma"/>
        </w:rPr>
        <w:t xml:space="preserve">, </w:t>
      </w:r>
      <w:r w:rsidR="003317CE">
        <w:rPr>
          <w:rFonts w:ascii="Tahoma" w:hAnsi="Tahoma" w:cs="Tahoma"/>
        </w:rPr>
        <w:t>49</w:t>
      </w:r>
      <w:r w:rsidR="003D2AAE" w:rsidRPr="00936852">
        <w:rPr>
          <w:rFonts w:ascii="Tahoma" w:hAnsi="Tahoma" w:cs="Tahoma"/>
        </w:rPr>
        <w:t xml:space="preserve"> </w:t>
      </w:r>
      <w:r w:rsidRPr="00936852">
        <w:rPr>
          <w:rFonts w:ascii="Tahoma" w:hAnsi="Tahoma" w:cs="Tahoma"/>
        </w:rPr>
        <w:t>zostanie przyznanych po 6 punktów za każdą klauzulę,</w:t>
      </w:r>
    </w:p>
    <w:p w14:paraId="1AA0DE07" w14:textId="6FC561E9" w:rsidR="003D4809" w:rsidRPr="00936852" w:rsidRDefault="003D4809" w:rsidP="003D4809">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za rozszerzenie ochrony o klauzule o nr 4</w:t>
      </w:r>
      <w:r w:rsidR="003317CE">
        <w:rPr>
          <w:rFonts w:ascii="Tahoma" w:hAnsi="Tahoma" w:cs="Tahoma"/>
        </w:rPr>
        <w:t>2</w:t>
      </w:r>
      <w:r w:rsidR="003D2AAE" w:rsidRPr="00936852">
        <w:rPr>
          <w:rFonts w:ascii="Tahoma" w:hAnsi="Tahoma" w:cs="Tahoma"/>
        </w:rPr>
        <w:t>, 4</w:t>
      </w:r>
      <w:r w:rsidR="003317CE">
        <w:rPr>
          <w:rFonts w:ascii="Tahoma" w:hAnsi="Tahoma" w:cs="Tahoma"/>
        </w:rPr>
        <w:t>7</w:t>
      </w:r>
      <w:r w:rsidR="00282B8F" w:rsidRPr="00936852">
        <w:rPr>
          <w:rFonts w:ascii="Tahoma" w:hAnsi="Tahoma" w:cs="Tahoma"/>
        </w:rPr>
        <w:t xml:space="preserve">, </w:t>
      </w:r>
      <w:r w:rsidRPr="00936852">
        <w:rPr>
          <w:rFonts w:ascii="Tahoma" w:hAnsi="Tahoma" w:cs="Tahoma"/>
        </w:rPr>
        <w:t>5</w:t>
      </w:r>
      <w:r w:rsidR="003317CE">
        <w:rPr>
          <w:rFonts w:ascii="Tahoma" w:hAnsi="Tahoma" w:cs="Tahoma"/>
        </w:rPr>
        <w:t>1 i 52</w:t>
      </w:r>
      <w:r w:rsidRPr="00936852">
        <w:rPr>
          <w:rFonts w:ascii="Tahoma" w:hAnsi="Tahoma" w:cs="Tahoma"/>
        </w:rPr>
        <w:t xml:space="preserve"> zostanie przyznanych po 8 punktów za każdą klauzulę,</w:t>
      </w:r>
    </w:p>
    <w:p w14:paraId="28727229" w14:textId="1A7F1098" w:rsidR="003D4809" w:rsidRPr="00936852" w:rsidRDefault="003D4809" w:rsidP="00086098">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 xml:space="preserve">za rozszerzenie ochrony </w:t>
      </w:r>
      <w:r w:rsidR="003D2AAE" w:rsidRPr="00936852">
        <w:rPr>
          <w:rFonts w:ascii="Tahoma" w:hAnsi="Tahoma" w:cs="Tahoma"/>
        </w:rPr>
        <w:t>o klauzule nr 4</w:t>
      </w:r>
      <w:r w:rsidR="003317CE">
        <w:rPr>
          <w:rFonts w:ascii="Tahoma" w:hAnsi="Tahoma" w:cs="Tahoma"/>
        </w:rPr>
        <w:t>5</w:t>
      </w:r>
      <w:r w:rsidR="003D2AAE" w:rsidRPr="00936852">
        <w:rPr>
          <w:rFonts w:ascii="Tahoma" w:hAnsi="Tahoma" w:cs="Tahoma"/>
        </w:rPr>
        <w:t xml:space="preserve"> i 5</w:t>
      </w:r>
      <w:r w:rsidR="00515AEF">
        <w:rPr>
          <w:rFonts w:ascii="Tahoma" w:hAnsi="Tahoma" w:cs="Tahoma"/>
        </w:rPr>
        <w:t>0</w:t>
      </w:r>
      <w:r w:rsidRPr="00936852">
        <w:rPr>
          <w:rFonts w:ascii="Tahoma" w:hAnsi="Tahoma" w:cs="Tahoma"/>
        </w:rPr>
        <w:t xml:space="preserve"> zostanie przyznanych </w:t>
      </w:r>
      <w:r w:rsidR="003D2AAE" w:rsidRPr="00936852">
        <w:rPr>
          <w:rFonts w:ascii="Tahoma" w:hAnsi="Tahoma" w:cs="Tahoma"/>
        </w:rPr>
        <w:t xml:space="preserve">po </w:t>
      </w:r>
      <w:r w:rsidRPr="00936852">
        <w:rPr>
          <w:rFonts w:ascii="Tahoma" w:hAnsi="Tahoma" w:cs="Tahoma"/>
        </w:rPr>
        <w:t>1</w:t>
      </w:r>
      <w:r w:rsidR="00282B8F" w:rsidRPr="00936852">
        <w:rPr>
          <w:rFonts w:ascii="Tahoma" w:hAnsi="Tahoma" w:cs="Tahoma"/>
        </w:rPr>
        <w:t>0</w:t>
      </w:r>
      <w:r w:rsidRPr="00936852">
        <w:rPr>
          <w:rFonts w:ascii="Tahoma" w:hAnsi="Tahoma" w:cs="Tahoma"/>
        </w:rPr>
        <w:t xml:space="preserve"> punktów</w:t>
      </w:r>
      <w:r w:rsidR="003D2AAE" w:rsidRPr="00936852">
        <w:rPr>
          <w:rFonts w:ascii="Tahoma" w:hAnsi="Tahoma" w:cs="Tahoma"/>
        </w:rPr>
        <w:t xml:space="preserve"> za każdą klauzulę</w:t>
      </w:r>
      <w:r w:rsidRPr="00936852">
        <w:rPr>
          <w:rFonts w:ascii="Tahoma" w:hAnsi="Tahoma" w:cs="Tahoma"/>
        </w:rPr>
        <w:t>,</w:t>
      </w:r>
    </w:p>
    <w:p w14:paraId="49924A8A" w14:textId="4778434F" w:rsidR="00E137A6" w:rsidRPr="00936852"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za rozszerzenie ochrony o klauzule nr 4</w:t>
      </w:r>
      <w:r w:rsidR="00515AEF">
        <w:rPr>
          <w:rFonts w:ascii="Tahoma" w:hAnsi="Tahoma" w:cs="Tahoma"/>
        </w:rPr>
        <w:t>3</w:t>
      </w:r>
      <w:r w:rsidRPr="00936852">
        <w:rPr>
          <w:rFonts w:ascii="Tahoma" w:hAnsi="Tahoma" w:cs="Tahoma"/>
        </w:rPr>
        <w:t xml:space="preserve"> zostanie przyznanych 1</w:t>
      </w:r>
      <w:r w:rsidR="003D2AAE" w:rsidRPr="00936852">
        <w:rPr>
          <w:rFonts w:ascii="Tahoma" w:hAnsi="Tahoma" w:cs="Tahoma"/>
        </w:rPr>
        <w:t>6</w:t>
      </w:r>
      <w:r w:rsidRPr="00936852">
        <w:rPr>
          <w:rFonts w:ascii="Tahoma" w:hAnsi="Tahoma" w:cs="Tahoma"/>
        </w:rPr>
        <w:t xml:space="preserve"> punktów</w:t>
      </w:r>
      <w:r w:rsidR="00E137A6" w:rsidRPr="00936852">
        <w:rPr>
          <w:rFonts w:ascii="Tahoma" w:hAnsi="Tahoma" w:cs="Tahoma"/>
        </w:rPr>
        <w:t>.</w:t>
      </w:r>
    </w:p>
    <w:p w14:paraId="0C425A17" w14:textId="77777777" w:rsidR="00B75C87" w:rsidRPr="00937D8A" w:rsidRDefault="00B75C87" w:rsidP="001D7068">
      <w:pPr>
        <w:tabs>
          <w:tab w:val="num" w:pos="1560"/>
        </w:tabs>
        <w:suppressAutoHyphens/>
        <w:ind w:left="1200"/>
        <w:jc w:val="both"/>
        <w:rPr>
          <w:rFonts w:ascii="Tahoma" w:hAnsi="Tahoma" w:cs="Tahoma"/>
        </w:rPr>
      </w:pPr>
    </w:p>
    <w:p w14:paraId="6886E28B" w14:textId="77777777" w:rsidR="00993F9E" w:rsidRPr="00937D8A" w:rsidRDefault="00993F9E" w:rsidP="00993F9E">
      <w:pPr>
        <w:ind w:left="567"/>
        <w:jc w:val="both"/>
        <w:rPr>
          <w:rFonts w:ascii="Tahoma" w:hAnsi="Tahoma" w:cs="Tahoma"/>
        </w:rPr>
      </w:pPr>
    </w:p>
    <w:p w14:paraId="19ADE58F" w14:textId="77777777" w:rsidR="00A8707A" w:rsidRPr="00937D8A" w:rsidRDefault="00AB70D4" w:rsidP="00993F9E">
      <w:pPr>
        <w:ind w:left="284"/>
        <w:rPr>
          <w:rFonts w:ascii="Tahoma" w:hAnsi="Tahoma" w:cs="Tahoma"/>
          <w:u w:val="single"/>
        </w:rPr>
      </w:pPr>
      <w:r w:rsidRPr="00086098">
        <w:rPr>
          <w:rFonts w:ascii="Tahoma" w:hAnsi="Tahoma" w:cs="Tahoma"/>
          <w:u w:val="single"/>
        </w:rPr>
        <w:t>W kryterium B Wykonawca może otrzymać maksymalnie 100 pkt (w przypadku akceptacji wszystkich klauzul dodatkowych).</w:t>
      </w:r>
    </w:p>
    <w:p w14:paraId="3F4C6A7A" w14:textId="77777777" w:rsidR="009062FB" w:rsidRPr="00937D8A" w:rsidRDefault="009062FB" w:rsidP="009062FB">
      <w:pPr>
        <w:suppressAutoHyphens/>
        <w:ind w:left="1200"/>
        <w:jc w:val="both"/>
        <w:rPr>
          <w:rFonts w:ascii="Tahoma" w:hAnsi="Tahoma" w:cs="Tahoma"/>
        </w:rPr>
      </w:pPr>
      <w:r w:rsidRPr="00937D8A">
        <w:rPr>
          <w:rFonts w:ascii="Tahoma" w:hAnsi="Tahoma" w:cs="Tahoma"/>
        </w:rPr>
        <w:lastRenderedPageBreak/>
        <w:t xml:space="preserve"> </w:t>
      </w:r>
    </w:p>
    <w:p w14:paraId="719DA7C1" w14:textId="77777777" w:rsidR="009062FB" w:rsidRPr="00937D8A" w:rsidRDefault="009062FB" w:rsidP="009062FB">
      <w:pPr>
        <w:ind w:left="709"/>
        <w:jc w:val="both"/>
        <w:rPr>
          <w:rFonts w:ascii="Tahoma" w:hAnsi="Tahoma" w:cs="Tahoma"/>
          <w:b/>
        </w:rPr>
      </w:pPr>
      <w:r w:rsidRPr="00937D8A">
        <w:rPr>
          <w:rFonts w:ascii="Tahoma" w:hAnsi="Tahoma" w:cs="Tahoma"/>
          <w:b/>
        </w:rPr>
        <w:t>UWAGA:</w:t>
      </w:r>
    </w:p>
    <w:p w14:paraId="4839845C" w14:textId="03C08C6B" w:rsidR="00253D8B" w:rsidRPr="00937D8A" w:rsidRDefault="00253D8B" w:rsidP="00253D8B">
      <w:pPr>
        <w:ind w:left="709"/>
        <w:jc w:val="both"/>
        <w:rPr>
          <w:rFonts w:ascii="Tahoma" w:hAnsi="Tahoma" w:cs="Tahoma"/>
          <w:b/>
          <w:bCs/>
        </w:rPr>
      </w:pPr>
      <w:r w:rsidRPr="00937D8A">
        <w:rPr>
          <w:rFonts w:ascii="Tahoma" w:hAnsi="Tahoma" w:cs="Tahoma"/>
          <w:b/>
          <w:bCs/>
        </w:rPr>
        <w:t xml:space="preserve">Brak zgody na włączenie do zakresu ubezpieczenia bądź zmiana treści którejkolwiek </w:t>
      </w:r>
      <w:r w:rsidRPr="00937D8A">
        <w:rPr>
          <w:rFonts w:ascii="Tahoma" w:hAnsi="Tahoma" w:cs="Tahoma"/>
          <w:b/>
          <w:bCs/>
        </w:rPr>
        <w:br/>
        <w:t xml:space="preserve">z klauzul </w:t>
      </w:r>
      <w:r w:rsidRPr="00936852">
        <w:rPr>
          <w:rFonts w:ascii="Tahoma" w:hAnsi="Tahoma" w:cs="Tahoma"/>
          <w:b/>
          <w:bCs/>
        </w:rPr>
        <w:t xml:space="preserve">oznaczonych numerami od 1 do </w:t>
      </w:r>
      <w:r w:rsidR="00AB70D4" w:rsidRPr="00515AEF">
        <w:rPr>
          <w:rFonts w:ascii="Tahoma" w:hAnsi="Tahoma" w:cs="Tahoma"/>
          <w:b/>
          <w:bCs/>
        </w:rPr>
        <w:t>3</w:t>
      </w:r>
      <w:r w:rsidR="00515AEF" w:rsidRPr="00515AEF">
        <w:rPr>
          <w:rFonts w:ascii="Tahoma" w:hAnsi="Tahoma" w:cs="Tahoma"/>
          <w:b/>
          <w:bCs/>
        </w:rPr>
        <w:t>7</w:t>
      </w:r>
      <w:r w:rsidRPr="00515AEF">
        <w:rPr>
          <w:rFonts w:ascii="Tahoma" w:hAnsi="Tahoma" w:cs="Tahoma"/>
          <w:b/>
          <w:bCs/>
        </w:rPr>
        <w:t xml:space="preserve"> spowoduje </w:t>
      </w:r>
      <w:r w:rsidRPr="00936852">
        <w:rPr>
          <w:rFonts w:ascii="Tahoma" w:hAnsi="Tahoma" w:cs="Tahoma"/>
          <w:b/>
          <w:bCs/>
        </w:rPr>
        <w:t>odrzucenie oferty dla tej części Zamówienia.</w:t>
      </w:r>
    </w:p>
    <w:p w14:paraId="619790F7" w14:textId="77777777" w:rsidR="006E6117" w:rsidRPr="00937D8A" w:rsidRDefault="006E6117" w:rsidP="00F83F7C">
      <w:pPr>
        <w:ind w:left="709"/>
        <w:jc w:val="both"/>
        <w:rPr>
          <w:rFonts w:ascii="Tahoma" w:hAnsi="Tahoma" w:cs="Tahoma"/>
          <w:b/>
        </w:rPr>
      </w:pPr>
    </w:p>
    <w:p w14:paraId="0EA141E1" w14:textId="77777777" w:rsidR="006E6117" w:rsidRPr="00937D8A" w:rsidRDefault="006E6117" w:rsidP="00F83F7C">
      <w:pPr>
        <w:ind w:left="709"/>
        <w:jc w:val="both"/>
        <w:rPr>
          <w:rFonts w:ascii="Tahoma" w:hAnsi="Tahoma" w:cs="Tahoma"/>
          <w:b/>
        </w:rPr>
      </w:pPr>
      <w:r w:rsidRPr="00937D8A">
        <w:rPr>
          <w:rFonts w:ascii="Tahoma" w:hAnsi="Tahoma" w:cs="Tahoma"/>
          <w:b/>
        </w:rPr>
        <w:t xml:space="preserve">UWAGA – w przypadku dopisków oraz zmian w treści klauzul fakultatywnych, odbiegających od treści zawartej w </w:t>
      </w:r>
      <w:r w:rsidR="00F229BE" w:rsidRPr="00937D8A">
        <w:rPr>
          <w:rFonts w:ascii="Tahoma" w:hAnsi="Tahoma" w:cs="Tahoma"/>
          <w:b/>
        </w:rPr>
        <w:t>SIWZ</w:t>
      </w:r>
      <w:r w:rsidRPr="00937D8A">
        <w:rPr>
          <w:rFonts w:ascii="Tahoma" w:hAnsi="Tahoma" w:cs="Tahoma"/>
          <w:b/>
        </w:rPr>
        <w:t xml:space="preserve">, za zmienioną klauzulę przyznanych będzie 0 punktów. </w:t>
      </w:r>
    </w:p>
    <w:p w14:paraId="5B6908AA" w14:textId="77777777" w:rsidR="00AB70D4" w:rsidRDefault="00AB70D4" w:rsidP="00A8707A">
      <w:pPr>
        <w:ind w:left="426" w:hanging="426"/>
        <w:jc w:val="both"/>
        <w:outlineLvl w:val="0"/>
        <w:rPr>
          <w:rFonts w:ascii="Tahoma" w:hAnsi="Tahoma" w:cs="Tahoma"/>
          <w:i/>
          <w:spacing w:val="-16"/>
          <w:u w:val="single"/>
        </w:rPr>
      </w:pPr>
    </w:p>
    <w:p w14:paraId="677E36E0" w14:textId="77777777" w:rsidR="00086098" w:rsidRPr="00C12255" w:rsidRDefault="00086098" w:rsidP="00540942">
      <w:pPr>
        <w:pStyle w:val="Akapitzlist"/>
        <w:numPr>
          <w:ilvl w:val="0"/>
          <w:numId w:val="21"/>
        </w:numPr>
        <w:jc w:val="both"/>
        <w:outlineLvl w:val="0"/>
        <w:rPr>
          <w:rFonts w:ascii="Tahoma" w:hAnsi="Tahoma" w:cs="Tahoma"/>
          <w:i/>
          <w:spacing w:val="-16"/>
          <w:sz w:val="20"/>
          <w:szCs w:val="20"/>
          <w:u w:val="single"/>
        </w:rPr>
      </w:pPr>
      <w:r w:rsidRPr="00C12255">
        <w:rPr>
          <w:rFonts w:ascii="Tahoma" w:hAnsi="Tahoma" w:cs="Tahoma"/>
          <w:b/>
          <w:sz w:val="20"/>
          <w:szCs w:val="20"/>
          <w:u w:val="single"/>
        </w:rPr>
        <w:t>Zwiększenie limitów odpowiedzialności</w:t>
      </w:r>
      <w:r w:rsidRPr="00C12255">
        <w:rPr>
          <w:rFonts w:ascii="Tahoma" w:hAnsi="Tahoma" w:cs="Tahoma"/>
          <w:b/>
          <w:sz w:val="20"/>
          <w:szCs w:val="20"/>
        </w:rPr>
        <w:t xml:space="preserve"> </w:t>
      </w:r>
      <w:r w:rsidRPr="00C12255">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Style w:val="Tabela-Siatka"/>
        <w:tblW w:w="0" w:type="auto"/>
        <w:tblInd w:w="442" w:type="dxa"/>
        <w:tblLayout w:type="fixed"/>
        <w:tblLook w:val="04A0" w:firstRow="1" w:lastRow="0" w:firstColumn="1" w:lastColumn="0" w:noHBand="0" w:noVBand="1"/>
      </w:tblPr>
      <w:tblGrid>
        <w:gridCol w:w="850"/>
        <w:gridCol w:w="5089"/>
        <w:gridCol w:w="2658"/>
        <w:gridCol w:w="1134"/>
      </w:tblGrid>
      <w:tr w:rsidR="00A8707A" w:rsidRPr="00C12255" w14:paraId="475DDA79" w14:textId="77777777" w:rsidTr="00AC0D6F">
        <w:tc>
          <w:tcPr>
            <w:tcW w:w="850" w:type="dxa"/>
            <w:vAlign w:val="center"/>
          </w:tcPr>
          <w:p w14:paraId="700C1666"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Nr</w:t>
            </w:r>
          </w:p>
        </w:tc>
        <w:tc>
          <w:tcPr>
            <w:tcW w:w="5089" w:type="dxa"/>
            <w:vAlign w:val="center"/>
          </w:tcPr>
          <w:p w14:paraId="1AC43DE5"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Opis kryterium oceny ofert</w:t>
            </w:r>
          </w:p>
        </w:tc>
        <w:tc>
          <w:tcPr>
            <w:tcW w:w="2658" w:type="dxa"/>
            <w:vAlign w:val="center"/>
          </w:tcPr>
          <w:p w14:paraId="758730F6" w14:textId="77777777" w:rsidR="00A8707A" w:rsidRPr="00C12255" w:rsidRDefault="003D4809" w:rsidP="00AC0D6F">
            <w:pPr>
              <w:pStyle w:val="Akapitzlist"/>
              <w:ind w:left="0"/>
              <w:jc w:val="center"/>
              <w:outlineLvl w:val="0"/>
              <w:rPr>
                <w:rFonts w:ascii="Tahoma" w:hAnsi="Tahoma" w:cs="Tahoma"/>
                <w:b/>
                <w:sz w:val="20"/>
                <w:szCs w:val="20"/>
                <w:u w:val="single"/>
              </w:rPr>
            </w:pPr>
            <w:r w:rsidRPr="00C12255">
              <w:rPr>
                <w:rFonts w:ascii="Tahoma" w:hAnsi="Tahoma" w:cs="Tahoma"/>
                <w:b/>
                <w:sz w:val="20"/>
                <w:szCs w:val="20"/>
                <w:u w:val="single"/>
              </w:rPr>
              <w:t>Zmiany limitów wprowadzone w ofercie przez Wykonawcę</w:t>
            </w:r>
          </w:p>
        </w:tc>
        <w:tc>
          <w:tcPr>
            <w:tcW w:w="1134" w:type="dxa"/>
            <w:vAlign w:val="center"/>
          </w:tcPr>
          <w:p w14:paraId="5E6E451A"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Liczba punktów</w:t>
            </w:r>
          </w:p>
        </w:tc>
      </w:tr>
      <w:tr w:rsidR="00A8707A" w:rsidRPr="00AC0D6F" w14:paraId="536359C1" w14:textId="77777777" w:rsidTr="008C1823">
        <w:tc>
          <w:tcPr>
            <w:tcW w:w="850" w:type="dxa"/>
            <w:vMerge w:val="restart"/>
            <w:vAlign w:val="center"/>
          </w:tcPr>
          <w:p w14:paraId="7693409A" w14:textId="77777777" w:rsidR="00A8707A" w:rsidRPr="00C12255" w:rsidRDefault="00A8707A" w:rsidP="008C1823">
            <w:pPr>
              <w:pStyle w:val="Akapitzlist"/>
              <w:ind w:left="0"/>
              <w:jc w:val="center"/>
              <w:outlineLvl w:val="0"/>
              <w:rPr>
                <w:rFonts w:ascii="Tahoma" w:hAnsi="Tahoma" w:cs="Tahoma"/>
                <w:sz w:val="20"/>
                <w:szCs w:val="20"/>
              </w:rPr>
            </w:pPr>
            <w:r w:rsidRPr="00C12255">
              <w:rPr>
                <w:rFonts w:ascii="Tahoma" w:hAnsi="Tahoma" w:cs="Tahoma"/>
                <w:sz w:val="20"/>
                <w:szCs w:val="20"/>
              </w:rPr>
              <w:t>C1</w:t>
            </w:r>
          </w:p>
        </w:tc>
        <w:tc>
          <w:tcPr>
            <w:tcW w:w="5089" w:type="dxa"/>
            <w:vMerge w:val="restart"/>
          </w:tcPr>
          <w:p w14:paraId="0A223C53" w14:textId="77777777" w:rsidR="00A8707A" w:rsidRPr="00C12255" w:rsidRDefault="00A8707A" w:rsidP="00AB70D4">
            <w:pPr>
              <w:pStyle w:val="Akapitzlist"/>
              <w:ind w:left="0"/>
              <w:jc w:val="both"/>
              <w:outlineLvl w:val="0"/>
              <w:rPr>
                <w:rFonts w:ascii="Tahoma" w:hAnsi="Tahoma" w:cs="Tahoma"/>
                <w:sz w:val="20"/>
                <w:szCs w:val="20"/>
              </w:rPr>
            </w:pPr>
            <w:r w:rsidRPr="00C12255">
              <w:rPr>
                <w:rFonts w:ascii="Tahoma" w:hAnsi="Tahoma" w:cs="Tahoma"/>
                <w:sz w:val="20"/>
                <w:szCs w:val="20"/>
              </w:rPr>
              <w:t xml:space="preserve">Zwiększenie limitu odpowiedzialności dla ryzyka przepięcia/przetężenia </w:t>
            </w:r>
            <w:r w:rsidR="00AB70D4" w:rsidRPr="00C12255">
              <w:rPr>
                <w:rFonts w:ascii="Tahoma" w:hAnsi="Tahoma" w:cs="Tahoma"/>
                <w:sz w:val="20"/>
                <w:szCs w:val="20"/>
              </w:rPr>
              <w:t xml:space="preserve">z przyczyn innych niż wyładowania atmosferyczne </w:t>
            </w:r>
          </w:p>
        </w:tc>
        <w:tc>
          <w:tcPr>
            <w:tcW w:w="2658" w:type="dxa"/>
          </w:tcPr>
          <w:p w14:paraId="5E70F0AD" w14:textId="77777777" w:rsidR="00A8707A" w:rsidRPr="00C12255" w:rsidRDefault="00A8707A" w:rsidP="008C1823">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2DCE035A" w14:textId="77777777" w:rsidR="00A8707A" w:rsidRPr="00086098" w:rsidRDefault="00D66463" w:rsidP="008C1823">
            <w:pPr>
              <w:pStyle w:val="Akapitzlist"/>
              <w:ind w:left="0"/>
              <w:jc w:val="center"/>
              <w:outlineLvl w:val="0"/>
              <w:rPr>
                <w:rFonts w:ascii="Tahoma" w:hAnsi="Tahoma" w:cs="Tahoma"/>
                <w:sz w:val="20"/>
                <w:szCs w:val="20"/>
              </w:rPr>
            </w:pPr>
            <w:r w:rsidRPr="00C12255">
              <w:rPr>
                <w:rFonts w:ascii="Tahoma" w:hAnsi="Tahoma" w:cs="Tahoma"/>
                <w:sz w:val="20"/>
                <w:szCs w:val="20"/>
              </w:rPr>
              <w:t xml:space="preserve">4 </w:t>
            </w:r>
            <w:r w:rsidR="00A8707A" w:rsidRPr="00C12255">
              <w:rPr>
                <w:rFonts w:ascii="Tahoma" w:hAnsi="Tahoma" w:cs="Tahoma"/>
                <w:sz w:val="20"/>
                <w:szCs w:val="20"/>
              </w:rPr>
              <w:t>pkt</w:t>
            </w:r>
          </w:p>
        </w:tc>
      </w:tr>
      <w:tr w:rsidR="00A8707A" w:rsidRPr="00AC0D6F" w14:paraId="2781F99D" w14:textId="77777777" w:rsidTr="008C1823">
        <w:tc>
          <w:tcPr>
            <w:tcW w:w="850" w:type="dxa"/>
            <w:vMerge/>
          </w:tcPr>
          <w:p w14:paraId="25771496"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45D7F4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1E9B1BE"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2D54C122"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7</w:t>
            </w:r>
            <w:r w:rsidR="00A8707A" w:rsidRPr="00086098">
              <w:rPr>
                <w:rFonts w:ascii="Tahoma" w:hAnsi="Tahoma" w:cs="Tahoma"/>
                <w:sz w:val="20"/>
                <w:szCs w:val="20"/>
              </w:rPr>
              <w:t xml:space="preserve"> pkt</w:t>
            </w:r>
          </w:p>
        </w:tc>
      </w:tr>
      <w:tr w:rsidR="00A8707A" w:rsidRPr="00AC0D6F" w14:paraId="452EBC50" w14:textId="77777777" w:rsidTr="008C1823">
        <w:tc>
          <w:tcPr>
            <w:tcW w:w="850" w:type="dxa"/>
            <w:vMerge w:val="restart"/>
            <w:vAlign w:val="center"/>
          </w:tcPr>
          <w:p w14:paraId="4051C1B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C2</w:t>
            </w:r>
          </w:p>
        </w:tc>
        <w:tc>
          <w:tcPr>
            <w:tcW w:w="5089" w:type="dxa"/>
            <w:vMerge w:val="restart"/>
          </w:tcPr>
          <w:p w14:paraId="1B8186D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ryzyka dewastacji</w:t>
            </w:r>
          </w:p>
        </w:tc>
        <w:tc>
          <w:tcPr>
            <w:tcW w:w="2658" w:type="dxa"/>
          </w:tcPr>
          <w:p w14:paraId="531E952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74D226E"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8707A" w:rsidRPr="00AC0D6F" w14:paraId="77BAE72A" w14:textId="77777777" w:rsidTr="008C1823">
        <w:tc>
          <w:tcPr>
            <w:tcW w:w="850" w:type="dxa"/>
            <w:vMerge/>
          </w:tcPr>
          <w:p w14:paraId="2CFB278C"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A290193"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522E2477"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F39CEAF" w14:textId="77777777" w:rsidR="00A8707A"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0</w:t>
            </w:r>
            <w:r w:rsidR="00A8707A" w:rsidRPr="00086098">
              <w:rPr>
                <w:rFonts w:ascii="Tahoma" w:hAnsi="Tahoma" w:cs="Tahoma"/>
                <w:sz w:val="20"/>
                <w:szCs w:val="20"/>
              </w:rPr>
              <w:t xml:space="preserve"> pkt</w:t>
            </w:r>
          </w:p>
        </w:tc>
      </w:tr>
      <w:tr w:rsidR="00A8707A" w:rsidRPr="00AC0D6F" w14:paraId="0CE00CF3" w14:textId="77777777" w:rsidTr="008C1823">
        <w:tc>
          <w:tcPr>
            <w:tcW w:w="850" w:type="dxa"/>
            <w:vMerge w:val="restart"/>
            <w:vAlign w:val="center"/>
          </w:tcPr>
          <w:p w14:paraId="58431D0F"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C3</w:t>
            </w:r>
          </w:p>
        </w:tc>
        <w:tc>
          <w:tcPr>
            <w:tcW w:w="5089" w:type="dxa"/>
            <w:vMerge w:val="restart"/>
          </w:tcPr>
          <w:p w14:paraId="21BEAA62"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(sumy ubezpieczenia) dla ryzyka kradzieży zwykłej</w:t>
            </w:r>
          </w:p>
        </w:tc>
        <w:tc>
          <w:tcPr>
            <w:tcW w:w="2658" w:type="dxa"/>
          </w:tcPr>
          <w:p w14:paraId="2A9B349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1F3D472B"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4</w:t>
            </w:r>
            <w:r w:rsidR="00A8707A" w:rsidRPr="00086098">
              <w:rPr>
                <w:rFonts w:ascii="Tahoma" w:hAnsi="Tahoma" w:cs="Tahoma"/>
                <w:sz w:val="20"/>
                <w:szCs w:val="20"/>
              </w:rPr>
              <w:t xml:space="preserve"> pkt</w:t>
            </w:r>
          </w:p>
        </w:tc>
      </w:tr>
      <w:tr w:rsidR="00A8707A" w:rsidRPr="00AC0D6F" w14:paraId="28C83721" w14:textId="77777777" w:rsidTr="008C1823">
        <w:tc>
          <w:tcPr>
            <w:tcW w:w="850" w:type="dxa"/>
            <w:vMerge/>
          </w:tcPr>
          <w:p w14:paraId="0A5D6EF8"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D76C569"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108012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1C45472C"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8</w:t>
            </w:r>
            <w:r w:rsidR="00A8707A" w:rsidRPr="00086098">
              <w:rPr>
                <w:rFonts w:ascii="Tahoma" w:hAnsi="Tahoma" w:cs="Tahoma"/>
                <w:sz w:val="20"/>
                <w:szCs w:val="20"/>
              </w:rPr>
              <w:t xml:space="preserve"> pkt</w:t>
            </w:r>
          </w:p>
        </w:tc>
      </w:tr>
      <w:tr w:rsidR="00A8707A" w:rsidRPr="00AC0D6F" w14:paraId="17755B75" w14:textId="77777777" w:rsidTr="008C1823">
        <w:tc>
          <w:tcPr>
            <w:tcW w:w="850" w:type="dxa"/>
            <w:vMerge w:val="restart"/>
            <w:vAlign w:val="center"/>
          </w:tcPr>
          <w:p w14:paraId="23F7C6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C4</w:t>
            </w:r>
          </w:p>
        </w:tc>
        <w:tc>
          <w:tcPr>
            <w:tcW w:w="5089" w:type="dxa"/>
            <w:vMerge w:val="restart"/>
          </w:tcPr>
          <w:p w14:paraId="7379A5D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kosztów odtworzenia dokumentów (w klauzuli kosztów odtworzenia dokumentów)</w:t>
            </w:r>
          </w:p>
        </w:tc>
        <w:tc>
          <w:tcPr>
            <w:tcW w:w="2658" w:type="dxa"/>
          </w:tcPr>
          <w:p w14:paraId="1CDC7450"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066EBEA"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3</w:t>
            </w:r>
            <w:r w:rsidR="00A8707A" w:rsidRPr="00086098">
              <w:rPr>
                <w:rFonts w:ascii="Tahoma" w:hAnsi="Tahoma" w:cs="Tahoma"/>
                <w:sz w:val="20"/>
                <w:szCs w:val="20"/>
              </w:rPr>
              <w:t xml:space="preserve"> pkt</w:t>
            </w:r>
          </w:p>
        </w:tc>
      </w:tr>
      <w:tr w:rsidR="00A8707A" w:rsidRPr="00AC0D6F" w14:paraId="778A1A0F" w14:textId="77777777" w:rsidTr="008C1823">
        <w:tc>
          <w:tcPr>
            <w:tcW w:w="850" w:type="dxa"/>
            <w:vMerge/>
          </w:tcPr>
          <w:p w14:paraId="0C425D1E"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8FAF18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E11D47C"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0D119B93"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B70D4" w:rsidRPr="00AC0D6F" w14:paraId="5C376A93" w14:textId="77777777" w:rsidTr="008C1823">
        <w:tc>
          <w:tcPr>
            <w:tcW w:w="850" w:type="dxa"/>
            <w:vMerge w:val="restart"/>
            <w:vAlign w:val="center"/>
          </w:tcPr>
          <w:p w14:paraId="0816B27B"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C5</w:t>
            </w:r>
          </w:p>
        </w:tc>
        <w:tc>
          <w:tcPr>
            <w:tcW w:w="5089" w:type="dxa"/>
            <w:vMerge w:val="restart"/>
          </w:tcPr>
          <w:p w14:paraId="69C9C411"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ryzyka zalania przez nieszczelny dach, okna i złącza (klauzula zalaniowa)</w:t>
            </w:r>
          </w:p>
        </w:tc>
        <w:tc>
          <w:tcPr>
            <w:tcW w:w="2658" w:type="dxa"/>
          </w:tcPr>
          <w:p w14:paraId="7C73A088"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7AE271DF"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5 pkt</w:t>
            </w:r>
          </w:p>
        </w:tc>
      </w:tr>
      <w:tr w:rsidR="00AB70D4" w:rsidRPr="00AC0D6F" w14:paraId="334DEA52" w14:textId="77777777" w:rsidTr="00343AD5">
        <w:tc>
          <w:tcPr>
            <w:tcW w:w="850" w:type="dxa"/>
            <w:vMerge/>
            <w:vAlign w:val="center"/>
          </w:tcPr>
          <w:p w14:paraId="55007F43" w14:textId="77777777" w:rsidR="00AB70D4" w:rsidRPr="00086098" w:rsidRDefault="00AB70D4" w:rsidP="00AB70D4">
            <w:pPr>
              <w:pStyle w:val="Akapitzlist"/>
              <w:ind w:left="0"/>
              <w:jc w:val="center"/>
              <w:outlineLvl w:val="0"/>
              <w:rPr>
                <w:rFonts w:ascii="Tahoma" w:hAnsi="Tahoma" w:cs="Tahoma"/>
                <w:sz w:val="20"/>
                <w:szCs w:val="20"/>
              </w:rPr>
            </w:pPr>
          </w:p>
        </w:tc>
        <w:tc>
          <w:tcPr>
            <w:tcW w:w="5089" w:type="dxa"/>
            <w:vMerge/>
          </w:tcPr>
          <w:p w14:paraId="0F1F22D5"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vAlign w:val="center"/>
          </w:tcPr>
          <w:p w14:paraId="3887F1AA"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524EC7A5"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10 pkt</w:t>
            </w:r>
          </w:p>
        </w:tc>
      </w:tr>
      <w:tr w:rsidR="00AB70D4" w:rsidRPr="00AC0D6F" w14:paraId="4D8253C1" w14:textId="77777777" w:rsidTr="008C1823">
        <w:tc>
          <w:tcPr>
            <w:tcW w:w="850" w:type="dxa"/>
            <w:vMerge w:val="restart"/>
            <w:vAlign w:val="center"/>
          </w:tcPr>
          <w:p w14:paraId="4F231C69"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C6</w:t>
            </w:r>
          </w:p>
        </w:tc>
        <w:tc>
          <w:tcPr>
            <w:tcW w:w="5089" w:type="dxa"/>
            <w:vMerge w:val="restart"/>
          </w:tcPr>
          <w:p w14:paraId="1105D312"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przezornej sumy ubezpieczenia (w klauzuli przezornej sumy ubezpieczenia)</w:t>
            </w:r>
          </w:p>
        </w:tc>
        <w:tc>
          <w:tcPr>
            <w:tcW w:w="2658" w:type="dxa"/>
          </w:tcPr>
          <w:p w14:paraId="277F14B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14B36CE"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6</w:t>
            </w:r>
            <w:r w:rsidR="00AB70D4" w:rsidRPr="00086098">
              <w:rPr>
                <w:rFonts w:ascii="Tahoma" w:hAnsi="Tahoma" w:cs="Tahoma"/>
                <w:sz w:val="20"/>
                <w:szCs w:val="20"/>
              </w:rPr>
              <w:t xml:space="preserve"> pkt</w:t>
            </w:r>
          </w:p>
        </w:tc>
      </w:tr>
      <w:tr w:rsidR="00AB70D4" w:rsidRPr="00AC0D6F" w14:paraId="25AF0DD1" w14:textId="77777777" w:rsidTr="008C1823">
        <w:tc>
          <w:tcPr>
            <w:tcW w:w="850" w:type="dxa"/>
            <w:vMerge/>
          </w:tcPr>
          <w:p w14:paraId="1BD3E191"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5089" w:type="dxa"/>
            <w:vMerge/>
          </w:tcPr>
          <w:p w14:paraId="2A8131F9"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2658" w:type="dxa"/>
            <w:vAlign w:val="center"/>
          </w:tcPr>
          <w:p w14:paraId="3966DD12"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3A3BDD8C" w14:textId="77777777" w:rsidR="00AB70D4"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2</w:t>
            </w:r>
            <w:r w:rsidR="00AB70D4" w:rsidRPr="00086098">
              <w:rPr>
                <w:rFonts w:ascii="Tahoma" w:hAnsi="Tahoma" w:cs="Tahoma"/>
                <w:sz w:val="20"/>
                <w:szCs w:val="20"/>
              </w:rPr>
              <w:t xml:space="preserve"> pkt</w:t>
            </w:r>
          </w:p>
        </w:tc>
      </w:tr>
      <w:tr w:rsidR="00AB70D4" w:rsidRPr="00AC0D6F" w14:paraId="08447F8F" w14:textId="77777777" w:rsidTr="008C1823">
        <w:tc>
          <w:tcPr>
            <w:tcW w:w="850" w:type="dxa"/>
            <w:vMerge w:val="restart"/>
            <w:vAlign w:val="center"/>
          </w:tcPr>
          <w:p w14:paraId="47B1C91E"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C7</w:t>
            </w:r>
          </w:p>
        </w:tc>
        <w:tc>
          <w:tcPr>
            <w:tcW w:w="5089" w:type="dxa"/>
            <w:vMerge w:val="restart"/>
          </w:tcPr>
          <w:p w14:paraId="0A7D549A"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szkód mechanicznych (w klauzuli szkód mechanicznych)</w:t>
            </w:r>
          </w:p>
        </w:tc>
        <w:tc>
          <w:tcPr>
            <w:tcW w:w="2658" w:type="dxa"/>
          </w:tcPr>
          <w:p w14:paraId="05233D1D"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33EC389C" w14:textId="77777777" w:rsidR="00AB70D4" w:rsidRPr="00086098" w:rsidRDefault="00D66463" w:rsidP="00AB70D4">
            <w:pPr>
              <w:pStyle w:val="Akapitzlist"/>
              <w:ind w:left="0"/>
              <w:jc w:val="center"/>
              <w:outlineLvl w:val="0"/>
              <w:rPr>
                <w:rFonts w:ascii="Tahoma" w:hAnsi="Tahoma" w:cs="Tahoma"/>
                <w:sz w:val="20"/>
                <w:szCs w:val="20"/>
              </w:rPr>
            </w:pPr>
            <w:r w:rsidRPr="00086098">
              <w:rPr>
                <w:rFonts w:ascii="Tahoma" w:hAnsi="Tahoma" w:cs="Tahoma"/>
                <w:sz w:val="20"/>
                <w:szCs w:val="20"/>
              </w:rPr>
              <w:t>5</w:t>
            </w:r>
            <w:r w:rsidR="00AB70D4" w:rsidRPr="00086098">
              <w:rPr>
                <w:rFonts w:ascii="Tahoma" w:hAnsi="Tahoma" w:cs="Tahoma"/>
                <w:sz w:val="20"/>
                <w:szCs w:val="20"/>
              </w:rPr>
              <w:t xml:space="preserve"> pkt</w:t>
            </w:r>
          </w:p>
        </w:tc>
      </w:tr>
      <w:tr w:rsidR="00AB70D4" w:rsidRPr="00AC0D6F" w14:paraId="2B69ACF4" w14:textId="77777777" w:rsidTr="008C1823">
        <w:tc>
          <w:tcPr>
            <w:tcW w:w="850" w:type="dxa"/>
            <w:vMerge/>
          </w:tcPr>
          <w:p w14:paraId="46DE3DFB" w14:textId="77777777" w:rsidR="00AB70D4" w:rsidRPr="00086098" w:rsidRDefault="00AB70D4" w:rsidP="00AB70D4">
            <w:pPr>
              <w:pStyle w:val="Akapitzlist"/>
              <w:ind w:left="0"/>
              <w:jc w:val="both"/>
              <w:outlineLvl w:val="0"/>
              <w:rPr>
                <w:rFonts w:ascii="Tahoma" w:hAnsi="Tahoma" w:cs="Tahoma"/>
                <w:sz w:val="20"/>
                <w:szCs w:val="20"/>
              </w:rPr>
            </w:pPr>
          </w:p>
        </w:tc>
        <w:tc>
          <w:tcPr>
            <w:tcW w:w="5089" w:type="dxa"/>
            <w:vMerge/>
          </w:tcPr>
          <w:p w14:paraId="56FCA664"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tcPr>
          <w:p w14:paraId="35882CD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42DC84B"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9</w:t>
            </w:r>
            <w:r w:rsidR="00AB70D4" w:rsidRPr="00086098">
              <w:rPr>
                <w:rFonts w:ascii="Tahoma" w:hAnsi="Tahoma" w:cs="Tahoma"/>
                <w:sz w:val="20"/>
                <w:szCs w:val="20"/>
              </w:rPr>
              <w:t xml:space="preserve"> pkt</w:t>
            </w:r>
          </w:p>
        </w:tc>
      </w:tr>
      <w:tr w:rsidR="00AB70D4" w:rsidRPr="00C12255" w14:paraId="3CDEC504" w14:textId="77777777" w:rsidTr="008C1823">
        <w:tc>
          <w:tcPr>
            <w:tcW w:w="850" w:type="dxa"/>
            <w:vMerge w:val="restart"/>
            <w:vAlign w:val="center"/>
          </w:tcPr>
          <w:p w14:paraId="101CDFF7" w14:textId="77777777" w:rsidR="00AB70D4" w:rsidRPr="00C12255" w:rsidRDefault="00AB70D4" w:rsidP="00AB70D4">
            <w:pPr>
              <w:pStyle w:val="Akapitzlist"/>
              <w:ind w:left="0"/>
              <w:jc w:val="center"/>
              <w:outlineLvl w:val="0"/>
              <w:rPr>
                <w:rFonts w:ascii="Tahoma" w:hAnsi="Tahoma" w:cs="Tahoma"/>
                <w:sz w:val="20"/>
                <w:szCs w:val="20"/>
              </w:rPr>
            </w:pPr>
            <w:r w:rsidRPr="00C12255">
              <w:rPr>
                <w:rFonts w:ascii="Tahoma" w:hAnsi="Tahoma" w:cs="Tahoma"/>
                <w:sz w:val="20"/>
                <w:szCs w:val="20"/>
              </w:rPr>
              <w:t>C8</w:t>
            </w:r>
          </w:p>
        </w:tc>
        <w:tc>
          <w:tcPr>
            <w:tcW w:w="5089" w:type="dxa"/>
            <w:vMerge w:val="restart"/>
          </w:tcPr>
          <w:p w14:paraId="3EC8B99B"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odpowiedzialności dla szkód elektrycznych (w klauzuli szkód elektrycznych)</w:t>
            </w:r>
          </w:p>
        </w:tc>
        <w:tc>
          <w:tcPr>
            <w:tcW w:w="2658" w:type="dxa"/>
          </w:tcPr>
          <w:p w14:paraId="358555F6"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573F925C" w14:textId="77777777" w:rsidR="00AB70D4" w:rsidRPr="00C12255" w:rsidRDefault="00D66463" w:rsidP="00AB70D4">
            <w:pPr>
              <w:pStyle w:val="Akapitzlist"/>
              <w:ind w:left="0"/>
              <w:jc w:val="center"/>
              <w:outlineLvl w:val="0"/>
              <w:rPr>
                <w:rFonts w:ascii="Tahoma" w:hAnsi="Tahoma" w:cs="Tahoma"/>
                <w:sz w:val="20"/>
                <w:szCs w:val="20"/>
              </w:rPr>
            </w:pPr>
            <w:r w:rsidRPr="00C12255">
              <w:rPr>
                <w:rFonts w:ascii="Tahoma" w:hAnsi="Tahoma" w:cs="Tahoma"/>
                <w:sz w:val="20"/>
                <w:szCs w:val="20"/>
              </w:rPr>
              <w:t>5</w:t>
            </w:r>
            <w:r w:rsidR="00AB70D4" w:rsidRPr="00C12255">
              <w:rPr>
                <w:rFonts w:ascii="Tahoma" w:hAnsi="Tahoma" w:cs="Tahoma"/>
                <w:sz w:val="20"/>
                <w:szCs w:val="20"/>
              </w:rPr>
              <w:t xml:space="preserve"> pkt</w:t>
            </w:r>
          </w:p>
        </w:tc>
      </w:tr>
      <w:tr w:rsidR="00AB70D4" w:rsidRPr="00C12255" w14:paraId="2BEA6960" w14:textId="77777777" w:rsidTr="008C1823">
        <w:tc>
          <w:tcPr>
            <w:tcW w:w="850" w:type="dxa"/>
            <w:vMerge/>
          </w:tcPr>
          <w:p w14:paraId="4938EC04" w14:textId="77777777" w:rsidR="00AB70D4" w:rsidRPr="00C12255" w:rsidRDefault="00AB70D4" w:rsidP="00AB70D4">
            <w:pPr>
              <w:pStyle w:val="Akapitzlist"/>
              <w:ind w:left="0"/>
              <w:jc w:val="both"/>
              <w:outlineLvl w:val="0"/>
              <w:rPr>
                <w:rFonts w:ascii="Tahoma" w:hAnsi="Tahoma" w:cs="Tahoma"/>
                <w:sz w:val="20"/>
                <w:szCs w:val="20"/>
              </w:rPr>
            </w:pPr>
          </w:p>
        </w:tc>
        <w:tc>
          <w:tcPr>
            <w:tcW w:w="5089" w:type="dxa"/>
            <w:vMerge/>
          </w:tcPr>
          <w:p w14:paraId="27C32CD2" w14:textId="77777777" w:rsidR="00AB70D4" w:rsidRPr="00C12255" w:rsidRDefault="00AB70D4" w:rsidP="00AB70D4">
            <w:pPr>
              <w:pStyle w:val="Akapitzlist"/>
              <w:ind w:left="0"/>
              <w:jc w:val="both"/>
              <w:outlineLvl w:val="0"/>
              <w:rPr>
                <w:rFonts w:ascii="Tahoma" w:hAnsi="Tahoma" w:cs="Tahoma"/>
                <w:sz w:val="20"/>
                <w:szCs w:val="20"/>
              </w:rPr>
            </w:pPr>
          </w:p>
        </w:tc>
        <w:tc>
          <w:tcPr>
            <w:tcW w:w="2658" w:type="dxa"/>
          </w:tcPr>
          <w:p w14:paraId="059B4631"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100%</w:t>
            </w:r>
          </w:p>
        </w:tc>
        <w:tc>
          <w:tcPr>
            <w:tcW w:w="1134" w:type="dxa"/>
            <w:vAlign w:val="center"/>
          </w:tcPr>
          <w:p w14:paraId="30E0675F" w14:textId="77777777" w:rsidR="00AB70D4" w:rsidRPr="00C12255" w:rsidRDefault="000A7312" w:rsidP="00AB70D4">
            <w:pPr>
              <w:pStyle w:val="Akapitzlist"/>
              <w:ind w:left="0"/>
              <w:jc w:val="center"/>
              <w:outlineLvl w:val="0"/>
              <w:rPr>
                <w:rFonts w:ascii="Tahoma" w:hAnsi="Tahoma" w:cs="Tahoma"/>
                <w:sz w:val="20"/>
                <w:szCs w:val="20"/>
              </w:rPr>
            </w:pPr>
            <w:r w:rsidRPr="00C12255">
              <w:rPr>
                <w:rFonts w:ascii="Tahoma" w:hAnsi="Tahoma" w:cs="Tahoma"/>
                <w:sz w:val="20"/>
                <w:szCs w:val="20"/>
              </w:rPr>
              <w:t>9</w:t>
            </w:r>
            <w:r w:rsidR="00AB70D4" w:rsidRPr="00C12255">
              <w:rPr>
                <w:rFonts w:ascii="Tahoma" w:hAnsi="Tahoma" w:cs="Tahoma"/>
                <w:sz w:val="20"/>
                <w:szCs w:val="20"/>
              </w:rPr>
              <w:t xml:space="preserve"> pkt</w:t>
            </w:r>
          </w:p>
        </w:tc>
      </w:tr>
      <w:tr w:rsidR="00086098" w:rsidRPr="00C12255" w14:paraId="01CC2B45" w14:textId="77777777" w:rsidTr="00845C1A">
        <w:tc>
          <w:tcPr>
            <w:tcW w:w="850" w:type="dxa"/>
            <w:vMerge w:val="restart"/>
            <w:vAlign w:val="center"/>
          </w:tcPr>
          <w:p w14:paraId="5AD954C0"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C9</w:t>
            </w:r>
          </w:p>
        </w:tc>
        <w:tc>
          <w:tcPr>
            <w:tcW w:w="5089" w:type="dxa"/>
            <w:vMerge w:val="restart"/>
          </w:tcPr>
          <w:p w14:paraId="5E953186" w14:textId="77777777" w:rsidR="00086098" w:rsidRPr="00C12255" w:rsidRDefault="00086098" w:rsidP="00086098">
            <w:pPr>
              <w:pStyle w:val="Akapitzlist"/>
              <w:ind w:left="0"/>
              <w:jc w:val="both"/>
              <w:outlineLvl w:val="0"/>
              <w:rPr>
                <w:rFonts w:ascii="Tahoma" w:hAnsi="Tahoma" w:cs="Tahoma"/>
                <w:sz w:val="20"/>
                <w:szCs w:val="20"/>
              </w:rPr>
            </w:pPr>
            <w:r w:rsidRPr="00C12255">
              <w:rPr>
                <w:rFonts w:ascii="Tahoma" w:hAnsi="Tahoma" w:cs="Tahoma"/>
                <w:sz w:val="20"/>
                <w:szCs w:val="20"/>
              </w:rPr>
              <w:t>Zwiększenie sumy gwarancyjnej w ubezpieczeniu odpowiedzialności cywilnej deliktowej i kontraktowej</w:t>
            </w:r>
          </w:p>
        </w:tc>
        <w:tc>
          <w:tcPr>
            <w:tcW w:w="2658" w:type="dxa"/>
          </w:tcPr>
          <w:p w14:paraId="1C99D17A"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25%</w:t>
            </w:r>
          </w:p>
        </w:tc>
        <w:tc>
          <w:tcPr>
            <w:tcW w:w="1134" w:type="dxa"/>
            <w:vAlign w:val="center"/>
          </w:tcPr>
          <w:p w14:paraId="5405E918"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5A4C8138" w14:textId="77777777" w:rsidTr="00845C1A">
        <w:tc>
          <w:tcPr>
            <w:tcW w:w="850" w:type="dxa"/>
            <w:vMerge/>
            <w:vAlign w:val="center"/>
          </w:tcPr>
          <w:p w14:paraId="10A4989D" w14:textId="77777777" w:rsidR="00086098" w:rsidRPr="00C12255" w:rsidRDefault="00086098" w:rsidP="00086098">
            <w:pPr>
              <w:pStyle w:val="Akapitzlist"/>
              <w:ind w:left="0"/>
              <w:jc w:val="center"/>
              <w:outlineLvl w:val="0"/>
              <w:rPr>
                <w:rFonts w:ascii="Tahoma" w:hAnsi="Tahoma" w:cs="Tahoma"/>
                <w:sz w:val="20"/>
                <w:szCs w:val="20"/>
              </w:rPr>
            </w:pPr>
          </w:p>
        </w:tc>
        <w:tc>
          <w:tcPr>
            <w:tcW w:w="5089" w:type="dxa"/>
            <w:vMerge/>
          </w:tcPr>
          <w:p w14:paraId="157F6867" w14:textId="77777777" w:rsidR="00086098" w:rsidRPr="00C12255" w:rsidRDefault="00086098" w:rsidP="00086098">
            <w:pPr>
              <w:pStyle w:val="Akapitzlist"/>
              <w:ind w:left="0"/>
              <w:jc w:val="both"/>
              <w:outlineLvl w:val="0"/>
              <w:rPr>
                <w:rFonts w:ascii="Tahoma" w:hAnsi="Tahoma" w:cs="Tahoma"/>
                <w:sz w:val="20"/>
                <w:szCs w:val="20"/>
              </w:rPr>
            </w:pPr>
          </w:p>
        </w:tc>
        <w:tc>
          <w:tcPr>
            <w:tcW w:w="2658" w:type="dxa"/>
          </w:tcPr>
          <w:p w14:paraId="53D4E5B9"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50%</w:t>
            </w:r>
          </w:p>
        </w:tc>
        <w:tc>
          <w:tcPr>
            <w:tcW w:w="1134" w:type="dxa"/>
            <w:vAlign w:val="center"/>
          </w:tcPr>
          <w:p w14:paraId="297DCDCA"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r w:rsidR="00086098" w:rsidRPr="00C12255" w14:paraId="532A817F" w14:textId="77777777" w:rsidTr="00845C1A">
        <w:tc>
          <w:tcPr>
            <w:tcW w:w="850" w:type="dxa"/>
            <w:vMerge w:val="restart"/>
            <w:vAlign w:val="center"/>
          </w:tcPr>
          <w:p w14:paraId="44061C15"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C10</w:t>
            </w:r>
          </w:p>
        </w:tc>
        <w:tc>
          <w:tcPr>
            <w:tcW w:w="5089" w:type="dxa"/>
            <w:vMerge w:val="restart"/>
          </w:tcPr>
          <w:p w14:paraId="39702A32" w14:textId="77C40600" w:rsidR="00086098" w:rsidRPr="00936852" w:rsidRDefault="00086098" w:rsidP="00936852">
            <w:pPr>
              <w:pStyle w:val="Akapitzlist"/>
              <w:ind w:left="0"/>
              <w:jc w:val="both"/>
              <w:outlineLvl w:val="0"/>
              <w:rPr>
                <w:rFonts w:ascii="Tahoma" w:hAnsi="Tahoma" w:cs="Tahoma"/>
                <w:sz w:val="20"/>
                <w:szCs w:val="20"/>
              </w:rPr>
            </w:pPr>
            <w:r w:rsidRPr="00936852">
              <w:rPr>
                <w:rFonts w:ascii="Tahoma" w:hAnsi="Tahoma" w:cs="Tahoma"/>
                <w:sz w:val="20"/>
                <w:szCs w:val="20"/>
              </w:rPr>
              <w:t xml:space="preserve">Zwiększenie </w:t>
            </w:r>
            <w:r w:rsidR="00EE099B" w:rsidRPr="00936852">
              <w:rPr>
                <w:rFonts w:ascii="Tahoma" w:hAnsi="Tahoma" w:cs="Tahoma"/>
                <w:sz w:val="20"/>
                <w:szCs w:val="20"/>
              </w:rPr>
              <w:t>limitu odpowiedzialności</w:t>
            </w:r>
            <w:r w:rsidRPr="00936852">
              <w:rPr>
                <w:rFonts w:ascii="Tahoma" w:hAnsi="Tahoma" w:cs="Tahoma"/>
                <w:sz w:val="20"/>
                <w:szCs w:val="20"/>
              </w:rPr>
              <w:t xml:space="preserve"> w ubezpieczeniu odpowiedzialności cywilnej zarządcy drogi</w:t>
            </w:r>
            <w:r w:rsidR="00507E72" w:rsidRPr="00936852">
              <w:rPr>
                <w:rFonts w:ascii="Tahoma" w:hAnsi="Tahoma" w:cs="Tahoma"/>
                <w:sz w:val="20"/>
                <w:szCs w:val="20"/>
              </w:rPr>
              <w:t xml:space="preserve"> </w:t>
            </w:r>
          </w:p>
        </w:tc>
        <w:tc>
          <w:tcPr>
            <w:tcW w:w="2658" w:type="dxa"/>
          </w:tcPr>
          <w:p w14:paraId="1F0F8E77" w14:textId="1853C39A" w:rsidR="00086098" w:rsidRPr="00936852" w:rsidRDefault="00086098" w:rsidP="004E653E">
            <w:pPr>
              <w:pStyle w:val="Akapitzlist"/>
              <w:ind w:left="0"/>
              <w:outlineLvl w:val="0"/>
              <w:rPr>
                <w:rFonts w:ascii="Tahoma" w:hAnsi="Tahoma" w:cs="Tahoma"/>
                <w:sz w:val="20"/>
                <w:szCs w:val="20"/>
              </w:rPr>
            </w:pPr>
            <w:r w:rsidRPr="00936852">
              <w:rPr>
                <w:rFonts w:ascii="Tahoma" w:hAnsi="Tahoma" w:cs="Tahoma"/>
                <w:sz w:val="20"/>
                <w:szCs w:val="20"/>
              </w:rPr>
              <w:t xml:space="preserve">Zwiększenie </w:t>
            </w:r>
            <w:r w:rsidR="004E653E" w:rsidRPr="00936852">
              <w:rPr>
                <w:rFonts w:ascii="Tahoma" w:hAnsi="Tahoma" w:cs="Tahoma"/>
                <w:sz w:val="20"/>
                <w:szCs w:val="20"/>
              </w:rPr>
              <w:t>limitu</w:t>
            </w:r>
            <w:r w:rsidRPr="00936852">
              <w:rPr>
                <w:rFonts w:ascii="Tahoma" w:hAnsi="Tahoma" w:cs="Tahoma"/>
                <w:sz w:val="20"/>
                <w:szCs w:val="20"/>
              </w:rPr>
              <w:t xml:space="preserve"> o 25%</w:t>
            </w:r>
          </w:p>
        </w:tc>
        <w:tc>
          <w:tcPr>
            <w:tcW w:w="1134" w:type="dxa"/>
            <w:vAlign w:val="center"/>
          </w:tcPr>
          <w:p w14:paraId="32D93DF4"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38D01868" w14:textId="77777777" w:rsidTr="00845C1A">
        <w:tc>
          <w:tcPr>
            <w:tcW w:w="850" w:type="dxa"/>
            <w:vMerge/>
          </w:tcPr>
          <w:p w14:paraId="20B6C665" w14:textId="77777777" w:rsidR="00086098" w:rsidRPr="00C12255" w:rsidRDefault="00086098" w:rsidP="00086098">
            <w:pPr>
              <w:pStyle w:val="Akapitzlist"/>
              <w:ind w:left="0"/>
              <w:jc w:val="both"/>
              <w:outlineLvl w:val="0"/>
              <w:rPr>
                <w:rFonts w:ascii="Tahoma" w:hAnsi="Tahoma" w:cs="Tahoma"/>
                <w:sz w:val="20"/>
                <w:szCs w:val="20"/>
              </w:rPr>
            </w:pPr>
          </w:p>
        </w:tc>
        <w:tc>
          <w:tcPr>
            <w:tcW w:w="5089" w:type="dxa"/>
            <w:vMerge/>
          </w:tcPr>
          <w:p w14:paraId="1EE5E1B1" w14:textId="77777777" w:rsidR="00086098" w:rsidRPr="00936852" w:rsidRDefault="00086098" w:rsidP="00086098">
            <w:pPr>
              <w:pStyle w:val="Akapitzlist"/>
              <w:ind w:left="0"/>
              <w:jc w:val="both"/>
              <w:outlineLvl w:val="0"/>
              <w:rPr>
                <w:rFonts w:ascii="Tahoma" w:hAnsi="Tahoma" w:cs="Tahoma"/>
                <w:sz w:val="20"/>
                <w:szCs w:val="20"/>
              </w:rPr>
            </w:pPr>
          </w:p>
        </w:tc>
        <w:tc>
          <w:tcPr>
            <w:tcW w:w="2658" w:type="dxa"/>
          </w:tcPr>
          <w:p w14:paraId="74100456" w14:textId="37CE1F76" w:rsidR="00086098" w:rsidRPr="00936852" w:rsidRDefault="00086098" w:rsidP="004E653E">
            <w:pPr>
              <w:pStyle w:val="Akapitzlist"/>
              <w:ind w:left="0"/>
              <w:outlineLvl w:val="0"/>
              <w:rPr>
                <w:rFonts w:ascii="Tahoma" w:hAnsi="Tahoma" w:cs="Tahoma"/>
                <w:sz w:val="20"/>
                <w:szCs w:val="20"/>
              </w:rPr>
            </w:pPr>
            <w:r w:rsidRPr="00936852">
              <w:rPr>
                <w:rFonts w:ascii="Tahoma" w:hAnsi="Tahoma" w:cs="Tahoma"/>
                <w:sz w:val="20"/>
                <w:szCs w:val="20"/>
              </w:rPr>
              <w:t xml:space="preserve">Zwiększenie </w:t>
            </w:r>
            <w:r w:rsidR="004E653E" w:rsidRPr="00936852">
              <w:rPr>
                <w:rFonts w:ascii="Tahoma" w:hAnsi="Tahoma" w:cs="Tahoma"/>
                <w:sz w:val="20"/>
                <w:szCs w:val="20"/>
              </w:rPr>
              <w:t>limitu</w:t>
            </w:r>
            <w:r w:rsidRPr="00936852">
              <w:rPr>
                <w:rFonts w:ascii="Tahoma" w:hAnsi="Tahoma" w:cs="Tahoma"/>
                <w:sz w:val="20"/>
                <w:szCs w:val="20"/>
              </w:rPr>
              <w:t xml:space="preserve"> o 50%</w:t>
            </w:r>
          </w:p>
        </w:tc>
        <w:tc>
          <w:tcPr>
            <w:tcW w:w="1134" w:type="dxa"/>
            <w:vAlign w:val="center"/>
          </w:tcPr>
          <w:p w14:paraId="25834A8F"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bl>
    <w:p w14:paraId="22451A0F" w14:textId="77777777" w:rsidR="00A8707A" w:rsidRPr="00C12255" w:rsidRDefault="00A8707A" w:rsidP="00A8707A">
      <w:pPr>
        <w:pStyle w:val="Akapitzlist"/>
        <w:jc w:val="both"/>
        <w:outlineLvl w:val="0"/>
        <w:rPr>
          <w:rFonts w:ascii="Tahoma" w:hAnsi="Tahoma" w:cs="Tahoma"/>
          <w:b/>
          <w:sz w:val="20"/>
          <w:szCs w:val="20"/>
          <w:u w:val="single"/>
        </w:rPr>
      </w:pPr>
    </w:p>
    <w:p w14:paraId="500587D7" w14:textId="77777777" w:rsidR="00D66463" w:rsidRPr="00C12255" w:rsidRDefault="00D66463" w:rsidP="00D66463">
      <w:pPr>
        <w:ind w:left="284"/>
        <w:rPr>
          <w:rFonts w:ascii="Tahoma" w:hAnsi="Tahoma" w:cs="Tahoma"/>
          <w:u w:val="single"/>
        </w:rPr>
      </w:pPr>
      <w:r w:rsidRPr="00C12255">
        <w:rPr>
          <w:rFonts w:ascii="Tahoma" w:hAnsi="Tahoma" w:cs="Tahoma"/>
          <w:u w:val="single"/>
        </w:rPr>
        <w:t>W kryterium C Wykonawca może otrzymać maksymalnie 100 punktów.</w:t>
      </w:r>
    </w:p>
    <w:p w14:paraId="7F392D80" w14:textId="77777777" w:rsidR="00D66463" w:rsidRDefault="00D66463" w:rsidP="00D66463">
      <w:pPr>
        <w:ind w:left="284"/>
        <w:rPr>
          <w:rFonts w:ascii="Tahoma" w:hAnsi="Tahoma" w:cs="Tahoma"/>
          <w:u w:val="single"/>
        </w:rPr>
      </w:pPr>
    </w:p>
    <w:p w14:paraId="4F938501" w14:textId="77777777" w:rsidR="001F4B1A" w:rsidRPr="00937D8A" w:rsidRDefault="001F4B1A" w:rsidP="00D66463">
      <w:pPr>
        <w:ind w:left="284"/>
        <w:rPr>
          <w:rFonts w:ascii="Tahoma" w:hAnsi="Tahoma" w:cs="Tahoma"/>
          <w:u w:val="single"/>
        </w:rPr>
      </w:pPr>
    </w:p>
    <w:p w14:paraId="69625ACA" w14:textId="77777777" w:rsidR="00A8707A" w:rsidRPr="007044AE" w:rsidRDefault="00A8707A" w:rsidP="00A8707A">
      <w:pPr>
        <w:tabs>
          <w:tab w:val="left" w:pos="5245"/>
        </w:tabs>
        <w:jc w:val="both"/>
        <w:rPr>
          <w:rFonts w:ascii="Tahoma" w:hAnsi="Tahoma" w:cs="Tahoma"/>
          <w:b/>
          <w:highlight w:val="lightGray"/>
        </w:rPr>
      </w:pPr>
    </w:p>
    <w:p w14:paraId="7D41F901" w14:textId="77777777" w:rsidR="006E6117" w:rsidRPr="00937D8A" w:rsidRDefault="006E6117" w:rsidP="00892282">
      <w:pPr>
        <w:tabs>
          <w:tab w:val="num" w:pos="1866"/>
        </w:tabs>
        <w:ind w:left="502"/>
        <w:jc w:val="both"/>
        <w:rPr>
          <w:rFonts w:ascii="Tahoma" w:hAnsi="Tahoma" w:cs="Tahoma"/>
        </w:rPr>
      </w:pPr>
      <w:r w:rsidRPr="00937D8A">
        <w:rPr>
          <w:rFonts w:ascii="Tahoma" w:hAnsi="Tahoma" w:cs="Tahoma"/>
        </w:rPr>
        <w:t>W celu wyboru najkorzystniejszej oferty w powiązaniu z przedstawionym wyżej kryterium Zamawiający będzie posługiwał się następującym wzorem:</w:t>
      </w:r>
    </w:p>
    <w:p w14:paraId="66FAA4B4" w14:textId="77777777" w:rsidR="006E6117" w:rsidRPr="00937D8A" w:rsidRDefault="006E6117" w:rsidP="00F83F7C">
      <w:pPr>
        <w:jc w:val="both"/>
        <w:rPr>
          <w:rFonts w:ascii="Tahoma" w:hAnsi="Tahoma" w:cs="Tahoma"/>
        </w:rPr>
      </w:pPr>
    </w:p>
    <w:p w14:paraId="388D8BA5" w14:textId="6F20389F" w:rsidR="00845C1A" w:rsidRPr="00437A7F" w:rsidRDefault="00845C1A" w:rsidP="00845C1A">
      <w:pPr>
        <w:ind w:left="284"/>
        <w:jc w:val="center"/>
        <w:rPr>
          <w:rFonts w:ascii="Tahoma" w:hAnsi="Tahoma" w:cs="Tahoma"/>
          <w:position w:val="2"/>
        </w:rPr>
      </w:pPr>
      <w:r w:rsidRPr="00936852">
        <w:rPr>
          <w:rFonts w:ascii="Tahoma" w:hAnsi="Tahoma" w:cs="Tahoma"/>
        </w:rPr>
        <w:t>WO</w:t>
      </w:r>
      <w:r w:rsidRPr="00936852">
        <w:rPr>
          <w:rFonts w:ascii="Tahoma" w:hAnsi="Tahoma" w:cs="Tahoma"/>
          <w:position w:val="-4"/>
        </w:rPr>
        <w:t>n</w:t>
      </w:r>
      <w:r w:rsidRPr="00936852">
        <w:rPr>
          <w:rFonts w:ascii="Tahoma" w:hAnsi="Tahoma" w:cs="Tahoma"/>
        </w:rPr>
        <w:t xml:space="preserve"> = A</w:t>
      </w:r>
      <w:r w:rsidRPr="00936852">
        <w:rPr>
          <w:rFonts w:ascii="Tahoma" w:hAnsi="Tahoma" w:cs="Tahoma"/>
          <w:position w:val="-4"/>
        </w:rPr>
        <w:t>n</w:t>
      </w:r>
      <w:r w:rsidRPr="00936852">
        <w:rPr>
          <w:rFonts w:ascii="Tahoma" w:hAnsi="Tahoma" w:cs="Tahoma"/>
        </w:rPr>
        <w:t xml:space="preserve"> </w:t>
      </w:r>
      <w:r w:rsidRPr="00936852">
        <w:rPr>
          <w:rFonts w:ascii="Tahoma" w:hAnsi="Tahoma" w:cs="Tahoma"/>
          <w:position w:val="4"/>
        </w:rPr>
        <w:t>x</w:t>
      </w:r>
      <w:r w:rsidRPr="00936852">
        <w:rPr>
          <w:rFonts w:ascii="Tahoma" w:hAnsi="Tahoma" w:cs="Tahoma"/>
        </w:rPr>
        <w:t xml:space="preserve"> 0,</w:t>
      </w:r>
      <w:r w:rsidR="00341580" w:rsidRPr="00936852">
        <w:rPr>
          <w:rFonts w:ascii="Tahoma" w:hAnsi="Tahoma" w:cs="Tahoma"/>
        </w:rPr>
        <w:t>7</w:t>
      </w:r>
      <w:r w:rsidRPr="00936852">
        <w:rPr>
          <w:rFonts w:ascii="Tahoma" w:hAnsi="Tahoma" w:cs="Tahoma"/>
        </w:rPr>
        <w:t>0 + B</w:t>
      </w:r>
      <w:r w:rsidRPr="00936852">
        <w:rPr>
          <w:rFonts w:ascii="Tahoma" w:hAnsi="Tahoma" w:cs="Tahoma"/>
          <w:position w:val="-4"/>
        </w:rPr>
        <w:t>n</w:t>
      </w:r>
      <w:r w:rsidRPr="00936852">
        <w:rPr>
          <w:rFonts w:ascii="Tahoma" w:hAnsi="Tahoma" w:cs="Tahoma"/>
        </w:rPr>
        <w:t xml:space="preserve"> </w:t>
      </w:r>
      <w:r w:rsidRPr="00936852">
        <w:rPr>
          <w:rFonts w:ascii="Tahoma" w:hAnsi="Tahoma" w:cs="Tahoma"/>
          <w:position w:val="-4"/>
          <w:vertAlign w:val="subscript"/>
        </w:rPr>
        <w:t xml:space="preserve"> </w:t>
      </w:r>
      <w:r w:rsidRPr="00936852">
        <w:rPr>
          <w:rFonts w:ascii="Tahoma" w:hAnsi="Tahoma" w:cs="Tahoma"/>
          <w:position w:val="4"/>
        </w:rPr>
        <w:t>x</w:t>
      </w:r>
      <w:r w:rsidRPr="00936852">
        <w:rPr>
          <w:rFonts w:ascii="Tahoma" w:hAnsi="Tahoma" w:cs="Tahoma"/>
        </w:rPr>
        <w:t xml:space="preserve"> 0,</w:t>
      </w:r>
      <w:r w:rsidR="00341580" w:rsidRPr="00936852">
        <w:rPr>
          <w:rFonts w:ascii="Tahoma" w:hAnsi="Tahoma" w:cs="Tahoma"/>
        </w:rPr>
        <w:t>20</w:t>
      </w:r>
      <w:r w:rsidRPr="00936852">
        <w:rPr>
          <w:rFonts w:ascii="Tahoma" w:hAnsi="Tahoma" w:cs="Tahoma"/>
        </w:rPr>
        <w:t xml:space="preserve"> + C</w:t>
      </w:r>
      <w:r w:rsidRPr="00936852">
        <w:rPr>
          <w:rFonts w:ascii="Tahoma" w:hAnsi="Tahoma" w:cs="Tahoma"/>
          <w:position w:val="-4"/>
        </w:rPr>
        <w:t xml:space="preserve">n </w:t>
      </w:r>
      <w:r w:rsidRPr="00936852">
        <w:rPr>
          <w:rFonts w:ascii="Tahoma" w:hAnsi="Tahoma" w:cs="Tahoma"/>
          <w:position w:val="4"/>
        </w:rPr>
        <w:t>x</w:t>
      </w:r>
      <w:r w:rsidRPr="00936852">
        <w:rPr>
          <w:rFonts w:ascii="Tahoma" w:hAnsi="Tahoma" w:cs="Tahoma"/>
        </w:rPr>
        <w:t xml:space="preserve"> 0,1</w:t>
      </w:r>
      <w:r w:rsidR="00341580" w:rsidRPr="00936852">
        <w:rPr>
          <w:rFonts w:ascii="Tahoma" w:hAnsi="Tahoma" w:cs="Tahoma"/>
        </w:rPr>
        <w:t>0</w:t>
      </w:r>
    </w:p>
    <w:p w14:paraId="29331541" w14:textId="77777777" w:rsidR="00845C1A" w:rsidRPr="00937D8A" w:rsidRDefault="00845C1A" w:rsidP="00845C1A">
      <w:pPr>
        <w:ind w:left="284"/>
        <w:jc w:val="both"/>
        <w:rPr>
          <w:rFonts w:ascii="Tahoma" w:hAnsi="Tahoma" w:cs="Tahoma"/>
        </w:rPr>
      </w:pPr>
    </w:p>
    <w:p w14:paraId="27C33010" w14:textId="77777777" w:rsidR="00845C1A" w:rsidRPr="00486194" w:rsidRDefault="00845C1A" w:rsidP="00845C1A">
      <w:pPr>
        <w:ind w:left="284"/>
        <w:jc w:val="both"/>
        <w:rPr>
          <w:rFonts w:ascii="Tahoma" w:hAnsi="Tahoma" w:cs="Tahoma"/>
          <w:u w:val="single"/>
        </w:rPr>
      </w:pPr>
      <w:r w:rsidRPr="00486194">
        <w:rPr>
          <w:rFonts w:ascii="Tahoma" w:hAnsi="Tahoma" w:cs="Tahoma"/>
          <w:u w:val="single"/>
        </w:rPr>
        <w:t>gdzie:</w:t>
      </w:r>
    </w:p>
    <w:p w14:paraId="06179A4D" w14:textId="77777777" w:rsidR="00845C1A" w:rsidRPr="00486194" w:rsidRDefault="00845C1A" w:rsidP="00845C1A">
      <w:pPr>
        <w:ind w:left="284"/>
        <w:jc w:val="both"/>
        <w:rPr>
          <w:rFonts w:ascii="Tahoma" w:hAnsi="Tahoma" w:cs="Tahoma"/>
        </w:rPr>
      </w:pPr>
      <w:r w:rsidRPr="00486194">
        <w:rPr>
          <w:rFonts w:ascii="Tahoma" w:hAnsi="Tahoma" w:cs="Tahoma"/>
        </w:rPr>
        <w:t>WO</w:t>
      </w:r>
      <w:r w:rsidRPr="00486194">
        <w:rPr>
          <w:rFonts w:ascii="Tahoma" w:hAnsi="Tahoma" w:cs="Tahoma"/>
          <w:position w:val="-4"/>
        </w:rPr>
        <w:t>n</w:t>
      </w:r>
      <w:r w:rsidRPr="00486194">
        <w:rPr>
          <w:rFonts w:ascii="Tahoma" w:hAnsi="Tahoma" w:cs="Tahoma"/>
        </w:rPr>
        <w:t xml:space="preserve"> - wskaźnik oceny oferty n</w:t>
      </w:r>
    </w:p>
    <w:p w14:paraId="52873032" w14:textId="77777777" w:rsidR="00845C1A" w:rsidRPr="00486194" w:rsidRDefault="00845C1A" w:rsidP="00845C1A">
      <w:pPr>
        <w:ind w:left="284"/>
        <w:jc w:val="both"/>
        <w:rPr>
          <w:rFonts w:ascii="Tahoma" w:hAnsi="Tahoma" w:cs="Tahoma"/>
          <w:position w:val="-4"/>
        </w:rPr>
      </w:pPr>
      <w:r w:rsidRPr="00486194">
        <w:rPr>
          <w:rFonts w:ascii="Tahoma" w:hAnsi="Tahoma" w:cs="Tahoma"/>
        </w:rPr>
        <w:t>A</w:t>
      </w:r>
      <w:r w:rsidRPr="00486194">
        <w:rPr>
          <w:rFonts w:ascii="Tahoma" w:hAnsi="Tahoma" w:cs="Tahoma"/>
          <w:position w:val="-4"/>
        </w:rPr>
        <w:t xml:space="preserve">n - </w:t>
      </w:r>
      <w:r w:rsidRPr="00486194">
        <w:rPr>
          <w:rFonts w:ascii="Tahoma" w:hAnsi="Tahoma" w:cs="Tahoma"/>
        </w:rPr>
        <w:t>liczba punktów przyznana ofercie n dla kryterium A</w:t>
      </w:r>
    </w:p>
    <w:p w14:paraId="2750DF28" w14:textId="77777777" w:rsidR="00845C1A" w:rsidRPr="00486194" w:rsidRDefault="00845C1A" w:rsidP="00845C1A">
      <w:pPr>
        <w:ind w:left="284"/>
        <w:jc w:val="both"/>
        <w:rPr>
          <w:rFonts w:ascii="Tahoma" w:hAnsi="Tahoma" w:cs="Tahoma"/>
          <w:position w:val="-4"/>
        </w:rPr>
      </w:pPr>
      <w:r w:rsidRPr="00486194">
        <w:rPr>
          <w:rFonts w:ascii="Tahoma" w:hAnsi="Tahoma" w:cs="Tahoma"/>
        </w:rPr>
        <w:t>B</w:t>
      </w:r>
      <w:r w:rsidRPr="00486194">
        <w:rPr>
          <w:rFonts w:ascii="Tahoma" w:hAnsi="Tahoma" w:cs="Tahoma"/>
          <w:position w:val="-4"/>
        </w:rPr>
        <w:t xml:space="preserve">n - </w:t>
      </w:r>
      <w:r w:rsidRPr="00486194">
        <w:rPr>
          <w:rFonts w:ascii="Tahoma" w:hAnsi="Tahoma" w:cs="Tahoma"/>
        </w:rPr>
        <w:t>liczba punktów przyznana ofercie n dla kryterium B</w:t>
      </w:r>
    </w:p>
    <w:p w14:paraId="648DD812" w14:textId="77777777" w:rsidR="00845C1A" w:rsidRDefault="00845C1A" w:rsidP="00845C1A">
      <w:pPr>
        <w:ind w:left="284"/>
        <w:jc w:val="both"/>
        <w:rPr>
          <w:rFonts w:ascii="Tahoma" w:hAnsi="Tahoma" w:cs="Tahoma"/>
        </w:rPr>
      </w:pPr>
      <w:r w:rsidRPr="00486194">
        <w:rPr>
          <w:rFonts w:ascii="Tahoma" w:hAnsi="Tahoma" w:cs="Tahoma"/>
        </w:rPr>
        <w:t>C</w:t>
      </w:r>
      <w:r w:rsidRPr="00486194">
        <w:rPr>
          <w:rFonts w:ascii="Tahoma" w:hAnsi="Tahoma" w:cs="Tahoma"/>
          <w:position w:val="-4"/>
        </w:rPr>
        <w:t xml:space="preserve">n - </w:t>
      </w:r>
      <w:r w:rsidRPr="00486194">
        <w:rPr>
          <w:rFonts w:ascii="Tahoma" w:hAnsi="Tahoma" w:cs="Tahoma"/>
        </w:rPr>
        <w:t>liczba punktów przyznana ofercie n dla kryterium C</w:t>
      </w:r>
    </w:p>
    <w:p w14:paraId="30A722E0" w14:textId="77777777" w:rsidR="00282F37" w:rsidRPr="00937D8A" w:rsidRDefault="00282F37" w:rsidP="00F83F7C">
      <w:pPr>
        <w:ind w:left="284"/>
        <w:jc w:val="both"/>
        <w:rPr>
          <w:rFonts w:ascii="Tahoma" w:hAnsi="Tahoma" w:cs="Tahoma"/>
        </w:rPr>
      </w:pPr>
    </w:p>
    <w:p w14:paraId="16F1BA47" w14:textId="77777777" w:rsidR="00F44AAD" w:rsidRPr="00937D8A" w:rsidRDefault="00F44AAD" w:rsidP="00F83F7C">
      <w:pPr>
        <w:ind w:left="284"/>
        <w:jc w:val="both"/>
        <w:rPr>
          <w:rFonts w:ascii="Tahoma" w:hAnsi="Tahoma" w:cs="Tahoma"/>
        </w:rPr>
      </w:pPr>
    </w:p>
    <w:p w14:paraId="69C85011" w14:textId="598614AB" w:rsidR="00A8707A" w:rsidRDefault="00936852" w:rsidP="00936852">
      <w:pPr>
        <w:ind w:left="284"/>
        <w:jc w:val="both"/>
        <w:rPr>
          <w:rFonts w:ascii="Tahoma" w:hAnsi="Tahoma" w:cs="Tahoma"/>
        </w:rPr>
      </w:pPr>
      <w:r>
        <w:rPr>
          <w:rFonts w:ascii="Tahoma" w:hAnsi="Tahoma" w:cs="Tahoma"/>
        </w:rPr>
        <w:t>Zamówienie publiczne w części I zamówienia zostanie udzielone</w:t>
      </w:r>
      <w:r w:rsidR="006E6117" w:rsidRPr="00936852">
        <w:rPr>
          <w:rFonts w:ascii="Tahoma" w:hAnsi="Tahoma" w:cs="Tahoma"/>
        </w:rPr>
        <w:t xml:space="preserve"> wykonawcy, który u</w:t>
      </w:r>
      <w:r w:rsidR="007044AE" w:rsidRPr="00936852">
        <w:rPr>
          <w:rFonts w:ascii="Tahoma" w:hAnsi="Tahoma" w:cs="Tahoma"/>
        </w:rPr>
        <w:t xml:space="preserve">zyska największą liczbę punktów na podstawie </w:t>
      </w:r>
      <w:r w:rsidR="00D66463" w:rsidRPr="00936852">
        <w:rPr>
          <w:rFonts w:ascii="Tahoma" w:hAnsi="Tahoma" w:cs="Tahoma"/>
        </w:rPr>
        <w:t xml:space="preserve">ww. </w:t>
      </w:r>
      <w:r w:rsidR="007044AE" w:rsidRPr="00936852">
        <w:rPr>
          <w:rFonts w:ascii="Tahoma" w:hAnsi="Tahoma" w:cs="Tahoma"/>
        </w:rPr>
        <w:t>wskaźnika wyliczonego dla każdej oferty.</w:t>
      </w:r>
    </w:p>
    <w:p w14:paraId="101AB9CC" w14:textId="77777777" w:rsidR="00936852" w:rsidRPr="00936852" w:rsidRDefault="00936852" w:rsidP="00936852">
      <w:pPr>
        <w:ind w:left="284"/>
        <w:jc w:val="both"/>
        <w:rPr>
          <w:rFonts w:ascii="Tahoma" w:hAnsi="Tahoma" w:cs="Tahoma"/>
        </w:rPr>
      </w:pPr>
    </w:p>
    <w:p w14:paraId="6013C495" w14:textId="77777777" w:rsidR="00BF1488" w:rsidRPr="00936852" w:rsidRDefault="00BF1488" w:rsidP="002A0C78">
      <w:pPr>
        <w:tabs>
          <w:tab w:val="left" w:pos="5245"/>
        </w:tabs>
        <w:jc w:val="both"/>
        <w:rPr>
          <w:rFonts w:ascii="Tahoma" w:hAnsi="Tahoma" w:cs="Tahoma"/>
          <w:b/>
        </w:rPr>
      </w:pPr>
    </w:p>
    <w:p w14:paraId="71696410" w14:textId="77777777" w:rsidR="00486194" w:rsidRPr="00936852" w:rsidRDefault="00486194" w:rsidP="00486194">
      <w:pPr>
        <w:tabs>
          <w:tab w:val="left" w:pos="5245"/>
        </w:tabs>
        <w:jc w:val="both"/>
        <w:rPr>
          <w:rFonts w:ascii="Tahoma" w:hAnsi="Tahoma" w:cs="Tahoma"/>
          <w:b/>
        </w:rPr>
      </w:pPr>
      <w:r w:rsidRPr="00936852">
        <w:rPr>
          <w:rFonts w:ascii="Tahoma" w:hAnsi="Tahoma" w:cs="Tahoma"/>
          <w:b/>
        </w:rPr>
        <w:t>Cześć II Zamówienia:</w:t>
      </w:r>
    </w:p>
    <w:p w14:paraId="7330B524" w14:textId="3F7A40A2" w:rsidR="00486194" w:rsidRPr="00936852" w:rsidRDefault="00486194" w:rsidP="00486194">
      <w:pPr>
        <w:tabs>
          <w:tab w:val="left" w:pos="5245"/>
        </w:tabs>
        <w:jc w:val="both"/>
        <w:rPr>
          <w:rFonts w:ascii="Tahoma" w:hAnsi="Tahoma" w:cs="Tahoma"/>
          <w:i/>
        </w:rPr>
      </w:pPr>
      <w:r w:rsidRPr="00936852">
        <w:rPr>
          <w:rFonts w:ascii="Tahoma" w:hAnsi="Tahoma" w:cs="Tahoma"/>
          <w:i/>
        </w:rPr>
        <w:t xml:space="preserve">D Cena łączna ubezpieczenia – waga </w:t>
      </w:r>
      <w:r w:rsidR="00341580" w:rsidRPr="00936852">
        <w:rPr>
          <w:rFonts w:ascii="Tahoma" w:hAnsi="Tahoma" w:cs="Tahoma"/>
          <w:i/>
        </w:rPr>
        <w:t>8</w:t>
      </w:r>
      <w:r w:rsidRPr="00936852">
        <w:rPr>
          <w:rFonts w:ascii="Tahoma" w:hAnsi="Tahoma" w:cs="Tahoma"/>
          <w:i/>
        </w:rPr>
        <w:t>0%</w:t>
      </w:r>
    </w:p>
    <w:p w14:paraId="2EA225AF" w14:textId="542A0641" w:rsidR="00486194" w:rsidRPr="00936852" w:rsidRDefault="00486194" w:rsidP="00486194">
      <w:pPr>
        <w:tabs>
          <w:tab w:val="left" w:pos="5245"/>
        </w:tabs>
        <w:jc w:val="both"/>
        <w:rPr>
          <w:rFonts w:ascii="Tahoma" w:hAnsi="Tahoma" w:cs="Tahoma"/>
          <w:i/>
        </w:rPr>
      </w:pPr>
      <w:r w:rsidRPr="00936852">
        <w:rPr>
          <w:rFonts w:ascii="Tahoma" w:hAnsi="Tahoma" w:cs="Tahoma"/>
          <w:i/>
        </w:rPr>
        <w:t xml:space="preserve">E. Zaakceptowanie klauzul dodatkowych – waga </w:t>
      </w:r>
      <w:r w:rsidR="00341580" w:rsidRPr="00936852">
        <w:rPr>
          <w:rFonts w:ascii="Tahoma" w:hAnsi="Tahoma" w:cs="Tahoma"/>
          <w:i/>
        </w:rPr>
        <w:t>2</w:t>
      </w:r>
      <w:r w:rsidR="003D2AAE" w:rsidRPr="00936852">
        <w:rPr>
          <w:rFonts w:ascii="Tahoma" w:hAnsi="Tahoma" w:cs="Tahoma"/>
          <w:i/>
        </w:rPr>
        <w:t>0</w:t>
      </w:r>
      <w:r w:rsidRPr="00936852">
        <w:rPr>
          <w:rFonts w:ascii="Tahoma" w:hAnsi="Tahoma" w:cs="Tahoma"/>
          <w:i/>
        </w:rPr>
        <w:t>%</w:t>
      </w:r>
    </w:p>
    <w:p w14:paraId="2EEF5427" w14:textId="77777777" w:rsidR="00486194" w:rsidRPr="00937D8A" w:rsidRDefault="00486194" w:rsidP="00486194">
      <w:pPr>
        <w:pStyle w:val="Tekstpodstawowywcity3"/>
        <w:spacing w:line="240" w:lineRule="auto"/>
        <w:rPr>
          <w:rFonts w:ascii="Tahoma" w:hAnsi="Tahoma" w:cs="Tahoma"/>
          <w:sz w:val="20"/>
          <w:highlight w:val="green"/>
        </w:rPr>
      </w:pPr>
    </w:p>
    <w:p w14:paraId="2E7C2347" w14:textId="77777777" w:rsidR="00486194" w:rsidRPr="00936852" w:rsidRDefault="00486194" w:rsidP="00540942">
      <w:pPr>
        <w:numPr>
          <w:ilvl w:val="0"/>
          <w:numId w:val="21"/>
        </w:numPr>
        <w:jc w:val="both"/>
        <w:rPr>
          <w:rFonts w:ascii="Tahoma" w:hAnsi="Tahoma" w:cs="Tahoma"/>
        </w:rPr>
      </w:pPr>
      <w:r w:rsidRPr="00936852">
        <w:rPr>
          <w:rFonts w:ascii="Tahoma" w:hAnsi="Tahoma" w:cs="Tahoma"/>
          <w:b/>
        </w:rPr>
        <w:t>cena łączna ubezpieczenia w części II zamówienia</w:t>
      </w:r>
      <w:r w:rsidRPr="00936852">
        <w:rPr>
          <w:rFonts w:ascii="Tahoma" w:hAnsi="Tahoma" w:cs="Tahoma"/>
        </w:rPr>
        <w:t xml:space="preserve"> – suma składek za wszystkie ubezpieczenia będące przedmiotem niniejszej części zamówienia.</w:t>
      </w:r>
    </w:p>
    <w:p w14:paraId="6B621CBA" w14:textId="77777777" w:rsidR="00486194" w:rsidRPr="00936852" w:rsidRDefault="00486194" w:rsidP="00486194">
      <w:pPr>
        <w:tabs>
          <w:tab w:val="num" w:pos="709"/>
        </w:tabs>
        <w:ind w:left="851" w:hanging="425"/>
        <w:jc w:val="both"/>
        <w:rPr>
          <w:rFonts w:ascii="Tahoma" w:hAnsi="Tahoma" w:cs="Tahoma"/>
        </w:rPr>
      </w:pPr>
      <w:r w:rsidRPr="00936852">
        <w:rPr>
          <w:rFonts w:ascii="Tahoma" w:hAnsi="Tahoma" w:cs="Tahoma"/>
        </w:rPr>
        <w:tab/>
        <w:t>Oferty będą podlegały ocenie w kryterium D według następującego wzoru:</w:t>
      </w:r>
    </w:p>
    <w:p w14:paraId="2DF505C8" w14:textId="77777777" w:rsidR="00486194" w:rsidRPr="00936852" w:rsidRDefault="00486194" w:rsidP="00486194">
      <w:pPr>
        <w:ind w:left="567"/>
        <w:jc w:val="both"/>
        <w:rPr>
          <w:rFonts w:ascii="Tahoma" w:hAnsi="Tahoma" w:cs="Tahoma"/>
        </w:rPr>
      </w:pPr>
    </w:p>
    <w:p w14:paraId="2BEB8706" w14:textId="77777777" w:rsidR="00486194" w:rsidRPr="00936852" w:rsidRDefault="00486194" w:rsidP="00486194">
      <w:pPr>
        <w:ind w:left="2836"/>
        <w:jc w:val="both"/>
        <w:rPr>
          <w:rFonts w:ascii="Tahoma" w:hAnsi="Tahoma" w:cs="Tahoma"/>
          <w:vertAlign w:val="subscript"/>
          <w:lang w:val="de-DE"/>
        </w:rPr>
      </w:pPr>
      <w:r w:rsidRPr="00936852">
        <w:rPr>
          <w:rFonts w:ascii="Tahoma" w:hAnsi="Tahoma" w:cs="Tahoma"/>
        </w:rPr>
        <w:t xml:space="preserve">       </w:t>
      </w:r>
      <w:r w:rsidRPr="00936852">
        <w:rPr>
          <w:rFonts w:ascii="Tahoma" w:hAnsi="Tahoma" w:cs="Tahoma"/>
          <w:lang w:val="de-DE"/>
        </w:rPr>
        <w:t xml:space="preserve">P </w:t>
      </w:r>
      <w:r w:rsidRPr="00936852">
        <w:rPr>
          <w:rFonts w:ascii="Tahoma" w:hAnsi="Tahoma" w:cs="Tahoma"/>
          <w:vertAlign w:val="subscript"/>
          <w:lang w:val="de-DE"/>
        </w:rPr>
        <w:t>min</w:t>
      </w:r>
    </w:p>
    <w:p w14:paraId="05A7C1F5" w14:textId="77777777" w:rsidR="00486194" w:rsidRPr="00936852" w:rsidRDefault="00486194" w:rsidP="00486194">
      <w:pPr>
        <w:ind w:left="315"/>
        <w:jc w:val="both"/>
        <w:rPr>
          <w:rFonts w:ascii="Tahoma" w:hAnsi="Tahoma" w:cs="Tahoma"/>
          <w:position w:val="2"/>
        </w:rPr>
      </w:pPr>
      <w:r w:rsidRPr="00936852">
        <w:rPr>
          <w:rFonts w:ascii="Tahoma" w:hAnsi="Tahoma" w:cs="Tahoma"/>
          <w:lang w:val="de-DE"/>
        </w:rPr>
        <w:t xml:space="preserve">                                    D</w:t>
      </w:r>
      <w:r w:rsidRPr="00936852">
        <w:rPr>
          <w:rFonts w:ascii="Tahoma" w:hAnsi="Tahoma" w:cs="Tahoma"/>
          <w:position w:val="-4"/>
          <w:lang w:val="de-DE"/>
        </w:rPr>
        <w:t xml:space="preserve">n </w:t>
      </w:r>
      <w:r w:rsidRPr="00936852">
        <w:rPr>
          <w:rFonts w:ascii="Tahoma" w:hAnsi="Tahoma" w:cs="Tahoma"/>
          <w:lang w:val="de-DE"/>
        </w:rPr>
        <w:t xml:space="preserve">= </w:t>
      </w:r>
      <w:r w:rsidRPr="00936852">
        <w:rPr>
          <w:rFonts w:ascii="Tahoma" w:hAnsi="Tahoma" w:cs="Tahoma"/>
          <w:position w:val="14"/>
          <w:lang w:val="de-DE"/>
        </w:rPr>
        <w:t>__________</w:t>
      </w:r>
      <w:r w:rsidRPr="00936852">
        <w:rPr>
          <w:rFonts w:ascii="Tahoma" w:hAnsi="Tahoma" w:cs="Tahoma"/>
          <w:lang w:val="de-DE"/>
        </w:rPr>
        <w:t xml:space="preserve"> </w:t>
      </w:r>
      <w:r w:rsidRPr="00936852">
        <w:rPr>
          <w:rFonts w:ascii="Tahoma" w:hAnsi="Tahoma" w:cs="Tahoma"/>
          <w:position w:val="2"/>
          <w:lang w:val="de-DE"/>
        </w:rPr>
        <w:t>x</w:t>
      </w:r>
      <w:r w:rsidRPr="00936852">
        <w:rPr>
          <w:rFonts w:ascii="Tahoma" w:hAnsi="Tahoma" w:cs="Tahoma"/>
          <w:lang w:val="de-DE"/>
        </w:rPr>
        <w:t xml:space="preserve"> 100 pkt.</w:t>
      </w:r>
      <w:r w:rsidRPr="00936852">
        <w:rPr>
          <w:rFonts w:ascii="Tahoma" w:hAnsi="Tahoma" w:cs="Tahoma"/>
          <w:lang w:val="de-DE"/>
        </w:rPr>
        <w:cr/>
      </w:r>
      <w:r w:rsidRPr="00936852">
        <w:rPr>
          <w:rFonts w:ascii="Tahoma" w:hAnsi="Tahoma" w:cs="Tahoma"/>
          <w:position w:val="6"/>
          <w:lang w:val="de-DE"/>
        </w:rPr>
        <w:t xml:space="preserve">                                                  </w:t>
      </w:r>
      <w:r w:rsidRPr="00936852">
        <w:rPr>
          <w:rFonts w:ascii="Tahoma" w:hAnsi="Tahoma" w:cs="Tahoma"/>
          <w:position w:val="6"/>
        </w:rPr>
        <w:t>P</w:t>
      </w:r>
      <w:r w:rsidRPr="00936852">
        <w:rPr>
          <w:rFonts w:ascii="Tahoma" w:hAnsi="Tahoma" w:cs="Tahoma"/>
          <w:position w:val="2"/>
        </w:rPr>
        <w:t>n</w:t>
      </w:r>
    </w:p>
    <w:p w14:paraId="0FC88024" w14:textId="77777777" w:rsidR="00486194" w:rsidRPr="00936852" w:rsidRDefault="00486194" w:rsidP="00486194">
      <w:pPr>
        <w:ind w:left="284"/>
        <w:rPr>
          <w:rFonts w:ascii="Tahoma" w:hAnsi="Tahoma" w:cs="Tahoma"/>
        </w:rPr>
      </w:pPr>
      <w:r w:rsidRPr="00936852">
        <w:rPr>
          <w:rFonts w:ascii="Tahoma" w:hAnsi="Tahoma" w:cs="Tahoma"/>
        </w:rPr>
        <w:t xml:space="preserve">  D</w:t>
      </w:r>
      <w:r w:rsidRPr="00936852">
        <w:rPr>
          <w:rFonts w:ascii="Tahoma" w:hAnsi="Tahoma" w:cs="Tahoma"/>
          <w:position w:val="-4"/>
        </w:rPr>
        <w:t>n</w:t>
      </w:r>
      <w:r w:rsidRPr="00936852">
        <w:rPr>
          <w:rFonts w:ascii="Tahoma" w:hAnsi="Tahoma" w:cs="Tahoma"/>
          <w:vertAlign w:val="subscript"/>
        </w:rPr>
        <w:t xml:space="preserve">     </w:t>
      </w:r>
      <w:r w:rsidRPr="00936852">
        <w:rPr>
          <w:rFonts w:ascii="Tahoma" w:hAnsi="Tahoma" w:cs="Tahoma"/>
        </w:rPr>
        <w:t>- liczba punktów przyznana ofercie n dla kryterium D</w:t>
      </w:r>
    </w:p>
    <w:p w14:paraId="19E89808" w14:textId="77777777" w:rsidR="00486194" w:rsidRPr="00936852" w:rsidRDefault="00486194" w:rsidP="00486194">
      <w:pPr>
        <w:ind w:left="284"/>
        <w:jc w:val="both"/>
        <w:rPr>
          <w:rFonts w:ascii="Tahoma" w:hAnsi="Tahoma" w:cs="Tahoma"/>
        </w:rPr>
      </w:pPr>
      <w:r w:rsidRPr="00936852">
        <w:rPr>
          <w:rFonts w:ascii="Tahoma" w:hAnsi="Tahoma" w:cs="Tahoma"/>
        </w:rPr>
        <w:t xml:space="preserve">  n    - numer oferty</w:t>
      </w:r>
    </w:p>
    <w:p w14:paraId="0B1D322B" w14:textId="77777777" w:rsidR="00486194" w:rsidRPr="00936852" w:rsidRDefault="00486194" w:rsidP="00486194">
      <w:pPr>
        <w:ind w:left="284"/>
        <w:jc w:val="both"/>
        <w:rPr>
          <w:rFonts w:ascii="Tahoma" w:hAnsi="Tahoma" w:cs="Tahoma"/>
        </w:rPr>
      </w:pPr>
      <w:r w:rsidRPr="00936852">
        <w:rPr>
          <w:rFonts w:ascii="Tahoma" w:hAnsi="Tahoma" w:cs="Tahoma"/>
        </w:rPr>
        <w:t xml:space="preserve">  P</w:t>
      </w:r>
      <w:r w:rsidRPr="00936852">
        <w:rPr>
          <w:rFonts w:ascii="Tahoma" w:hAnsi="Tahoma" w:cs="Tahoma"/>
          <w:position w:val="-4"/>
        </w:rPr>
        <w:t>min</w:t>
      </w:r>
      <w:r w:rsidRPr="00936852">
        <w:rPr>
          <w:rFonts w:ascii="Tahoma" w:hAnsi="Tahoma" w:cs="Tahoma"/>
        </w:rPr>
        <w:t xml:space="preserve"> - cena minimalna wśród złożonych ofert</w:t>
      </w:r>
    </w:p>
    <w:p w14:paraId="7A1A4521" w14:textId="77777777" w:rsidR="00486194" w:rsidRPr="00936852" w:rsidRDefault="00486194" w:rsidP="00486194">
      <w:pPr>
        <w:ind w:left="284"/>
        <w:rPr>
          <w:rFonts w:ascii="Tahoma" w:hAnsi="Tahoma" w:cs="Tahoma"/>
        </w:rPr>
      </w:pPr>
      <w:r w:rsidRPr="00936852">
        <w:rPr>
          <w:rFonts w:ascii="Tahoma" w:hAnsi="Tahoma" w:cs="Tahoma"/>
        </w:rPr>
        <w:t xml:space="preserve">  P</w:t>
      </w:r>
      <w:r w:rsidRPr="00936852">
        <w:rPr>
          <w:rFonts w:ascii="Tahoma" w:hAnsi="Tahoma" w:cs="Tahoma"/>
          <w:position w:val="-4"/>
        </w:rPr>
        <w:t>n</w:t>
      </w:r>
      <w:r w:rsidRPr="00936852">
        <w:rPr>
          <w:rFonts w:ascii="Tahoma" w:hAnsi="Tahoma" w:cs="Tahoma"/>
        </w:rPr>
        <w:t xml:space="preserve">    - cena zaproponowana przez Wykonawcę w ofercie n</w:t>
      </w:r>
    </w:p>
    <w:p w14:paraId="5CDAF4F4" w14:textId="77777777" w:rsidR="00486194" w:rsidRPr="00937D8A" w:rsidRDefault="00486194" w:rsidP="00486194">
      <w:pPr>
        <w:ind w:left="284"/>
        <w:rPr>
          <w:rFonts w:ascii="Tahoma" w:hAnsi="Tahoma" w:cs="Tahoma"/>
          <w:highlight w:val="green"/>
          <w:u w:val="single"/>
        </w:rPr>
      </w:pPr>
    </w:p>
    <w:p w14:paraId="56F4191E" w14:textId="77777777" w:rsidR="0061709F" w:rsidRPr="00936852" w:rsidRDefault="0061709F" w:rsidP="00540942">
      <w:pPr>
        <w:numPr>
          <w:ilvl w:val="0"/>
          <w:numId w:val="21"/>
        </w:numPr>
        <w:tabs>
          <w:tab w:val="num" w:pos="-76"/>
        </w:tabs>
        <w:ind w:left="644"/>
        <w:jc w:val="both"/>
        <w:rPr>
          <w:rFonts w:ascii="Tahoma" w:hAnsi="Tahoma" w:cs="Tahoma"/>
        </w:rPr>
      </w:pPr>
      <w:r w:rsidRPr="00936852">
        <w:rPr>
          <w:rFonts w:ascii="Tahoma" w:hAnsi="Tahoma" w:cs="Tahoma"/>
          <w:b/>
        </w:rPr>
        <w:t xml:space="preserve">zaakceptowanie klauzul dodatkowych w części II zamówienia </w:t>
      </w:r>
      <w:r w:rsidRPr="00936852">
        <w:rPr>
          <w:rFonts w:ascii="Tahoma" w:hAnsi="Tahoma" w:cs="Tahoma"/>
        </w:rPr>
        <w:t>– ocena kryterium polega na przyznaniu punktów za wprowadzenie do oferty dodatkowych klauzul rozszerzających ochronę ubezpieczeniową wg. następujących zasad:</w:t>
      </w:r>
    </w:p>
    <w:p w14:paraId="6D7483FD" w14:textId="39DB86A9" w:rsidR="0061709F" w:rsidRPr="0093685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 xml:space="preserve">za rozszerzenie ochrony o klauzule nr </w:t>
      </w:r>
      <w:r w:rsidR="00282B8F" w:rsidRPr="00936852">
        <w:rPr>
          <w:rFonts w:ascii="Tahoma" w:hAnsi="Tahoma" w:cs="Tahoma"/>
        </w:rPr>
        <w:t>5</w:t>
      </w:r>
      <w:r w:rsidRPr="00936852">
        <w:rPr>
          <w:rFonts w:ascii="Tahoma" w:hAnsi="Tahoma" w:cs="Tahoma"/>
        </w:rPr>
        <w:t xml:space="preserve">, </w:t>
      </w:r>
      <w:r w:rsidR="00282B8F" w:rsidRPr="00936852">
        <w:rPr>
          <w:rFonts w:ascii="Tahoma" w:hAnsi="Tahoma" w:cs="Tahoma"/>
        </w:rPr>
        <w:t>8</w:t>
      </w:r>
      <w:r w:rsidRPr="00936852">
        <w:rPr>
          <w:rFonts w:ascii="Tahoma" w:hAnsi="Tahoma" w:cs="Tahoma"/>
        </w:rPr>
        <w:t>, 1</w:t>
      </w:r>
      <w:r w:rsidR="00282B8F" w:rsidRPr="00936852">
        <w:rPr>
          <w:rFonts w:ascii="Tahoma" w:hAnsi="Tahoma" w:cs="Tahoma"/>
        </w:rPr>
        <w:t>3</w:t>
      </w:r>
      <w:r w:rsidRPr="00936852">
        <w:rPr>
          <w:rFonts w:ascii="Tahoma" w:hAnsi="Tahoma" w:cs="Tahoma"/>
        </w:rPr>
        <w:t xml:space="preserve">, </w:t>
      </w:r>
      <w:r w:rsidR="003D2AAE" w:rsidRPr="00936852">
        <w:rPr>
          <w:rFonts w:ascii="Tahoma" w:hAnsi="Tahoma" w:cs="Tahoma"/>
        </w:rPr>
        <w:t>1</w:t>
      </w:r>
      <w:r w:rsidR="00282B8F" w:rsidRPr="00936852">
        <w:rPr>
          <w:rFonts w:ascii="Tahoma" w:hAnsi="Tahoma" w:cs="Tahoma"/>
        </w:rPr>
        <w:t>4</w:t>
      </w:r>
      <w:r w:rsidR="003D2AAE" w:rsidRPr="00936852">
        <w:rPr>
          <w:rFonts w:ascii="Tahoma" w:hAnsi="Tahoma" w:cs="Tahoma"/>
        </w:rPr>
        <w:t>, 1</w:t>
      </w:r>
      <w:r w:rsidR="00282B8F" w:rsidRPr="00936852">
        <w:rPr>
          <w:rFonts w:ascii="Tahoma" w:hAnsi="Tahoma" w:cs="Tahoma"/>
        </w:rPr>
        <w:t>5</w:t>
      </w:r>
      <w:r w:rsidRPr="00936852">
        <w:rPr>
          <w:rFonts w:ascii="Tahoma" w:hAnsi="Tahoma" w:cs="Tahoma"/>
        </w:rPr>
        <w:t xml:space="preserve"> zostanie przyznanych po 6 punktów za każdą klauzulę,</w:t>
      </w:r>
    </w:p>
    <w:p w14:paraId="29F876ED" w14:textId="66E4BFA9" w:rsidR="0061709F" w:rsidRPr="0093685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 xml:space="preserve">za rozszerzenie ochrony o klauzule nr </w:t>
      </w:r>
      <w:r w:rsidR="00282B8F" w:rsidRPr="00936852">
        <w:rPr>
          <w:rFonts w:ascii="Tahoma" w:hAnsi="Tahoma" w:cs="Tahoma"/>
        </w:rPr>
        <w:t>7</w:t>
      </w:r>
      <w:r w:rsidRPr="00936852">
        <w:rPr>
          <w:rFonts w:ascii="Tahoma" w:hAnsi="Tahoma" w:cs="Tahoma"/>
        </w:rPr>
        <w:t xml:space="preserve">, </w:t>
      </w:r>
      <w:r w:rsidR="00282B8F" w:rsidRPr="00936852">
        <w:rPr>
          <w:rFonts w:ascii="Tahoma" w:hAnsi="Tahoma" w:cs="Tahoma"/>
        </w:rPr>
        <w:t>9</w:t>
      </w:r>
      <w:r w:rsidRPr="00936852">
        <w:rPr>
          <w:rFonts w:ascii="Tahoma" w:hAnsi="Tahoma" w:cs="Tahoma"/>
        </w:rPr>
        <w:t xml:space="preserve">, </w:t>
      </w:r>
      <w:r w:rsidR="00282B8F" w:rsidRPr="00936852">
        <w:rPr>
          <w:rFonts w:ascii="Tahoma" w:hAnsi="Tahoma" w:cs="Tahoma"/>
        </w:rPr>
        <w:t xml:space="preserve">10, </w:t>
      </w:r>
      <w:r w:rsidRPr="00936852">
        <w:rPr>
          <w:rFonts w:ascii="Tahoma" w:hAnsi="Tahoma" w:cs="Tahoma"/>
        </w:rPr>
        <w:t>1</w:t>
      </w:r>
      <w:r w:rsidR="00282B8F" w:rsidRPr="00936852">
        <w:rPr>
          <w:rFonts w:ascii="Tahoma" w:hAnsi="Tahoma" w:cs="Tahoma"/>
        </w:rPr>
        <w:t>2</w:t>
      </w:r>
      <w:r w:rsidRPr="00936852">
        <w:rPr>
          <w:rFonts w:ascii="Tahoma" w:hAnsi="Tahoma" w:cs="Tahoma"/>
        </w:rPr>
        <w:t xml:space="preserve"> i 1</w:t>
      </w:r>
      <w:r w:rsidR="00282B8F" w:rsidRPr="00936852">
        <w:rPr>
          <w:rFonts w:ascii="Tahoma" w:hAnsi="Tahoma" w:cs="Tahoma"/>
        </w:rPr>
        <w:t>6</w:t>
      </w:r>
      <w:r w:rsidRPr="00936852">
        <w:rPr>
          <w:rFonts w:ascii="Tahoma" w:hAnsi="Tahoma" w:cs="Tahoma"/>
        </w:rPr>
        <w:t xml:space="preserve"> zostanie przyznanych po 8 punktów za każdą klauzulę,</w:t>
      </w:r>
    </w:p>
    <w:p w14:paraId="3BF718DF" w14:textId="4F86D0BA" w:rsidR="0061709F" w:rsidRPr="0093685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za rozszerzenie ochrony o klauzulę nr 1</w:t>
      </w:r>
      <w:r w:rsidR="00282B8F" w:rsidRPr="00936852">
        <w:rPr>
          <w:rFonts w:ascii="Tahoma" w:hAnsi="Tahoma" w:cs="Tahoma"/>
        </w:rPr>
        <w:t xml:space="preserve">1 </w:t>
      </w:r>
      <w:r w:rsidRPr="00936852">
        <w:rPr>
          <w:rFonts w:ascii="Tahoma" w:hAnsi="Tahoma" w:cs="Tahoma"/>
        </w:rPr>
        <w:t>zostanie przyznanych 10 punktów,</w:t>
      </w:r>
    </w:p>
    <w:p w14:paraId="1181F463" w14:textId="2B4BA3E4" w:rsidR="0061709F" w:rsidRPr="0093685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 xml:space="preserve">za rozszerzenie ochrony o klauzulę nr </w:t>
      </w:r>
      <w:r w:rsidR="00282B8F" w:rsidRPr="00936852">
        <w:rPr>
          <w:rFonts w:ascii="Tahoma" w:hAnsi="Tahoma" w:cs="Tahoma"/>
        </w:rPr>
        <w:t>6</w:t>
      </w:r>
      <w:r w:rsidRPr="00936852">
        <w:rPr>
          <w:rFonts w:ascii="Tahoma" w:hAnsi="Tahoma" w:cs="Tahoma"/>
        </w:rPr>
        <w:t xml:space="preserve"> zostanie przyznanych 20 punktów.</w:t>
      </w:r>
    </w:p>
    <w:p w14:paraId="4189377B" w14:textId="77777777" w:rsidR="00486194" w:rsidRPr="00936852" w:rsidRDefault="00486194" w:rsidP="00486194">
      <w:pPr>
        <w:tabs>
          <w:tab w:val="num" w:pos="1560"/>
        </w:tabs>
        <w:suppressAutoHyphens/>
        <w:ind w:left="1560"/>
        <w:jc w:val="both"/>
        <w:rPr>
          <w:rFonts w:ascii="Tahoma" w:hAnsi="Tahoma" w:cs="Tahoma"/>
        </w:rPr>
      </w:pPr>
    </w:p>
    <w:p w14:paraId="48224865" w14:textId="77777777" w:rsidR="00486194" w:rsidRPr="00936852" w:rsidRDefault="00486194" w:rsidP="00486194">
      <w:pPr>
        <w:tabs>
          <w:tab w:val="num" w:pos="1560"/>
        </w:tabs>
        <w:suppressAutoHyphens/>
        <w:ind w:left="1200"/>
        <w:jc w:val="both"/>
        <w:rPr>
          <w:rFonts w:ascii="Tahoma" w:hAnsi="Tahoma" w:cs="Tahoma"/>
        </w:rPr>
      </w:pPr>
    </w:p>
    <w:p w14:paraId="664014F1" w14:textId="77777777" w:rsidR="00486194" w:rsidRPr="00D6449E" w:rsidRDefault="00486194" w:rsidP="00486194">
      <w:pPr>
        <w:ind w:left="284"/>
        <w:rPr>
          <w:rFonts w:ascii="Tahoma" w:hAnsi="Tahoma" w:cs="Tahoma"/>
          <w:u w:val="single"/>
        </w:rPr>
      </w:pPr>
      <w:r w:rsidRPr="00936852">
        <w:rPr>
          <w:rFonts w:ascii="Tahoma" w:hAnsi="Tahoma" w:cs="Tahoma"/>
          <w:u w:val="single"/>
        </w:rPr>
        <w:t>W kryterium E Wykonawca może otrzymać maksymalnie 100 pkt (w przypadku akceptacji wszystkich klauzul dodatkowych).</w:t>
      </w:r>
    </w:p>
    <w:p w14:paraId="437061FA" w14:textId="77777777" w:rsidR="00486194" w:rsidRPr="00D6449E" w:rsidRDefault="00486194" w:rsidP="00486194">
      <w:pPr>
        <w:ind w:left="284"/>
        <w:rPr>
          <w:rFonts w:ascii="Tahoma" w:hAnsi="Tahoma" w:cs="Tahoma"/>
          <w:u w:val="single"/>
        </w:rPr>
      </w:pPr>
    </w:p>
    <w:p w14:paraId="496B9A66" w14:textId="77777777" w:rsidR="00486194" w:rsidRPr="00937D8A" w:rsidRDefault="00486194" w:rsidP="00486194">
      <w:pPr>
        <w:suppressAutoHyphens/>
        <w:ind w:left="1200"/>
        <w:jc w:val="both"/>
        <w:rPr>
          <w:rFonts w:ascii="Tahoma" w:hAnsi="Tahoma" w:cs="Tahoma"/>
          <w:highlight w:val="green"/>
        </w:rPr>
      </w:pPr>
    </w:p>
    <w:p w14:paraId="400F0815" w14:textId="77777777" w:rsidR="00486194" w:rsidRPr="00936852" w:rsidRDefault="00486194" w:rsidP="00486194">
      <w:pPr>
        <w:ind w:left="709"/>
        <w:jc w:val="both"/>
        <w:rPr>
          <w:rFonts w:ascii="Tahoma" w:hAnsi="Tahoma" w:cs="Tahoma"/>
          <w:b/>
        </w:rPr>
      </w:pPr>
      <w:r w:rsidRPr="00936852">
        <w:rPr>
          <w:rFonts w:ascii="Tahoma" w:hAnsi="Tahoma" w:cs="Tahoma"/>
          <w:b/>
        </w:rPr>
        <w:t>UWAGA:</w:t>
      </w:r>
    </w:p>
    <w:p w14:paraId="1BB5DCFB" w14:textId="22300939" w:rsidR="00486194" w:rsidRPr="00936852" w:rsidRDefault="00486194" w:rsidP="00486194">
      <w:pPr>
        <w:ind w:left="709"/>
        <w:jc w:val="both"/>
        <w:rPr>
          <w:rFonts w:ascii="Tahoma" w:hAnsi="Tahoma" w:cs="Tahoma"/>
          <w:b/>
          <w:bCs/>
        </w:rPr>
      </w:pPr>
      <w:r w:rsidRPr="00936852">
        <w:rPr>
          <w:rFonts w:ascii="Tahoma" w:hAnsi="Tahoma" w:cs="Tahoma"/>
          <w:b/>
          <w:bCs/>
        </w:rPr>
        <w:t xml:space="preserve">Brak zgody na włączenie do zakresu ubezpieczenia bądź zmiana treści którejkolwiek </w:t>
      </w:r>
      <w:r w:rsidRPr="00936852">
        <w:rPr>
          <w:rFonts w:ascii="Tahoma" w:hAnsi="Tahoma" w:cs="Tahoma"/>
          <w:b/>
          <w:bCs/>
        </w:rPr>
        <w:br/>
        <w:t xml:space="preserve">z klauzul oznaczonych numerami od 1 do </w:t>
      </w:r>
      <w:r w:rsidR="00282B8F" w:rsidRPr="00936852">
        <w:rPr>
          <w:rFonts w:ascii="Tahoma" w:hAnsi="Tahoma" w:cs="Tahoma"/>
          <w:b/>
          <w:bCs/>
        </w:rPr>
        <w:t>4</w:t>
      </w:r>
      <w:r w:rsidRPr="00936852">
        <w:rPr>
          <w:rFonts w:ascii="Tahoma" w:hAnsi="Tahoma" w:cs="Tahoma"/>
          <w:b/>
          <w:bCs/>
        </w:rPr>
        <w:t xml:space="preserve"> spowoduje odrzucenie oferty dla tej części Zamówienia.</w:t>
      </w:r>
    </w:p>
    <w:p w14:paraId="2AEB4A5F" w14:textId="77777777" w:rsidR="00486194" w:rsidRPr="00936852" w:rsidRDefault="00486194" w:rsidP="00486194">
      <w:pPr>
        <w:ind w:left="709"/>
        <w:jc w:val="both"/>
        <w:rPr>
          <w:rFonts w:ascii="Tahoma" w:hAnsi="Tahoma" w:cs="Tahoma"/>
          <w:b/>
        </w:rPr>
      </w:pPr>
    </w:p>
    <w:p w14:paraId="1F90F967" w14:textId="77777777" w:rsidR="00486194" w:rsidRPr="00936852" w:rsidRDefault="00486194" w:rsidP="00486194">
      <w:pPr>
        <w:ind w:left="709"/>
        <w:jc w:val="both"/>
        <w:rPr>
          <w:rFonts w:ascii="Tahoma" w:hAnsi="Tahoma" w:cs="Tahoma"/>
          <w:b/>
        </w:rPr>
      </w:pPr>
      <w:r w:rsidRPr="00936852">
        <w:rPr>
          <w:rFonts w:ascii="Tahoma" w:hAnsi="Tahoma" w:cs="Tahoma"/>
          <w:b/>
        </w:rPr>
        <w:t xml:space="preserve">UWAGA – w przypadku dopisków oraz zmian w treści klauzul fakultatywnych, odbiegających od treści zawartej w SIWZ, za zmienioną klauzulę przyznanych będzie 0 punktów. </w:t>
      </w:r>
    </w:p>
    <w:p w14:paraId="17BCA48F" w14:textId="77777777" w:rsidR="00486194" w:rsidRPr="00937D8A" w:rsidRDefault="00486194" w:rsidP="00486194">
      <w:pPr>
        <w:jc w:val="both"/>
        <w:rPr>
          <w:rFonts w:ascii="Tahoma" w:hAnsi="Tahoma" w:cs="Tahoma"/>
          <w:highlight w:val="green"/>
        </w:rPr>
      </w:pPr>
    </w:p>
    <w:p w14:paraId="6109B8CC" w14:textId="77777777" w:rsidR="00486194" w:rsidRPr="005F4525" w:rsidRDefault="00486194" w:rsidP="00486194">
      <w:pPr>
        <w:ind w:left="360"/>
        <w:jc w:val="both"/>
        <w:rPr>
          <w:rFonts w:ascii="Tahoma" w:hAnsi="Tahoma" w:cs="Tahoma"/>
          <w:highlight w:val="green"/>
        </w:rPr>
      </w:pPr>
    </w:p>
    <w:p w14:paraId="4D036511" w14:textId="77777777" w:rsidR="00486194" w:rsidRPr="00936852" w:rsidRDefault="00486194" w:rsidP="00486194">
      <w:pPr>
        <w:tabs>
          <w:tab w:val="num" w:pos="1866"/>
        </w:tabs>
        <w:ind w:left="502"/>
        <w:jc w:val="both"/>
        <w:rPr>
          <w:rFonts w:ascii="Tahoma" w:hAnsi="Tahoma" w:cs="Tahoma"/>
        </w:rPr>
      </w:pPr>
      <w:r w:rsidRPr="00936852">
        <w:rPr>
          <w:rFonts w:ascii="Tahoma" w:hAnsi="Tahoma" w:cs="Tahoma"/>
        </w:rPr>
        <w:t>W celu wyboru najkorzystniejszej oferty w powiązaniu z przedstawionym wyżej kryterium Zamawiający będzie posługiwał się następującym wzorem:</w:t>
      </w:r>
    </w:p>
    <w:p w14:paraId="164919CA" w14:textId="77777777" w:rsidR="00486194" w:rsidRPr="00936852" w:rsidRDefault="00486194" w:rsidP="00486194">
      <w:pPr>
        <w:jc w:val="both"/>
        <w:rPr>
          <w:rFonts w:ascii="Tahoma" w:hAnsi="Tahoma" w:cs="Tahoma"/>
        </w:rPr>
      </w:pPr>
    </w:p>
    <w:p w14:paraId="0D6F2158" w14:textId="71B822EB" w:rsidR="00486194" w:rsidRPr="00936852" w:rsidRDefault="00486194" w:rsidP="00486194">
      <w:pPr>
        <w:ind w:left="284"/>
        <w:jc w:val="center"/>
        <w:rPr>
          <w:rFonts w:ascii="Tahoma" w:hAnsi="Tahoma" w:cs="Tahoma"/>
          <w:position w:val="2"/>
          <w:vertAlign w:val="superscript"/>
        </w:rPr>
      </w:pPr>
      <w:r w:rsidRPr="00936852">
        <w:rPr>
          <w:rFonts w:ascii="Tahoma" w:hAnsi="Tahoma" w:cs="Tahoma"/>
        </w:rPr>
        <w:t>WO</w:t>
      </w:r>
      <w:r w:rsidRPr="00936852">
        <w:rPr>
          <w:rFonts w:ascii="Tahoma" w:hAnsi="Tahoma" w:cs="Tahoma"/>
          <w:position w:val="-4"/>
        </w:rPr>
        <w:t>n</w:t>
      </w:r>
      <w:r w:rsidRPr="00936852">
        <w:rPr>
          <w:rFonts w:ascii="Tahoma" w:hAnsi="Tahoma" w:cs="Tahoma"/>
        </w:rPr>
        <w:t xml:space="preserve"> = D</w:t>
      </w:r>
      <w:r w:rsidRPr="00936852">
        <w:rPr>
          <w:rFonts w:ascii="Tahoma" w:hAnsi="Tahoma" w:cs="Tahoma"/>
          <w:position w:val="-4"/>
        </w:rPr>
        <w:t>n</w:t>
      </w:r>
      <w:r w:rsidRPr="00936852">
        <w:rPr>
          <w:rFonts w:ascii="Tahoma" w:hAnsi="Tahoma" w:cs="Tahoma"/>
        </w:rPr>
        <w:t xml:space="preserve"> </w:t>
      </w:r>
      <w:r w:rsidRPr="00936852">
        <w:rPr>
          <w:rFonts w:ascii="Tahoma" w:hAnsi="Tahoma" w:cs="Tahoma"/>
          <w:position w:val="4"/>
        </w:rPr>
        <w:t>x</w:t>
      </w:r>
      <w:r w:rsidRPr="00936852">
        <w:rPr>
          <w:rFonts w:ascii="Tahoma" w:hAnsi="Tahoma" w:cs="Tahoma"/>
        </w:rPr>
        <w:t xml:space="preserve"> 0,</w:t>
      </w:r>
      <w:r w:rsidR="00341580" w:rsidRPr="00936852">
        <w:rPr>
          <w:rFonts w:ascii="Tahoma" w:hAnsi="Tahoma" w:cs="Tahoma"/>
        </w:rPr>
        <w:t>8</w:t>
      </w:r>
      <w:r w:rsidRPr="00936852">
        <w:rPr>
          <w:rFonts w:ascii="Tahoma" w:hAnsi="Tahoma" w:cs="Tahoma"/>
        </w:rPr>
        <w:t>0 + E</w:t>
      </w:r>
      <w:r w:rsidRPr="00936852">
        <w:rPr>
          <w:rFonts w:ascii="Tahoma" w:hAnsi="Tahoma" w:cs="Tahoma"/>
          <w:position w:val="-4"/>
        </w:rPr>
        <w:t>n</w:t>
      </w:r>
      <w:r w:rsidRPr="00936852">
        <w:rPr>
          <w:rFonts w:ascii="Tahoma" w:hAnsi="Tahoma" w:cs="Tahoma"/>
        </w:rPr>
        <w:t xml:space="preserve"> </w:t>
      </w:r>
      <w:r w:rsidRPr="00936852">
        <w:rPr>
          <w:rFonts w:ascii="Tahoma" w:hAnsi="Tahoma" w:cs="Tahoma"/>
          <w:position w:val="-4"/>
          <w:vertAlign w:val="subscript"/>
        </w:rPr>
        <w:t xml:space="preserve"> </w:t>
      </w:r>
      <w:r w:rsidRPr="00936852">
        <w:rPr>
          <w:rFonts w:ascii="Tahoma" w:hAnsi="Tahoma" w:cs="Tahoma"/>
          <w:position w:val="4"/>
        </w:rPr>
        <w:t>x</w:t>
      </w:r>
      <w:r w:rsidRPr="00936852">
        <w:rPr>
          <w:rFonts w:ascii="Tahoma" w:hAnsi="Tahoma" w:cs="Tahoma"/>
        </w:rPr>
        <w:t xml:space="preserve"> 0,</w:t>
      </w:r>
      <w:r w:rsidR="00341580" w:rsidRPr="00936852">
        <w:rPr>
          <w:rFonts w:ascii="Tahoma" w:hAnsi="Tahoma" w:cs="Tahoma"/>
        </w:rPr>
        <w:t>2</w:t>
      </w:r>
      <w:r w:rsidR="00037F8E" w:rsidRPr="00936852">
        <w:rPr>
          <w:rFonts w:ascii="Tahoma" w:hAnsi="Tahoma" w:cs="Tahoma"/>
        </w:rPr>
        <w:t>0</w:t>
      </w:r>
    </w:p>
    <w:p w14:paraId="7B5EE0F7" w14:textId="77777777" w:rsidR="00486194" w:rsidRPr="00936852" w:rsidRDefault="00486194" w:rsidP="00486194">
      <w:pPr>
        <w:ind w:left="284"/>
        <w:jc w:val="both"/>
        <w:rPr>
          <w:rFonts w:ascii="Tahoma" w:hAnsi="Tahoma" w:cs="Tahoma"/>
          <w:u w:val="single"/>
        </w:rPr>
      </w:pPr>
      <w:r w:rsidRPr="00936852">
        <w:rPr>
          <w:rFonts w:ascii="Tahoma" w:hAnsi="Tahoma" w:cs="Tahoma"/>
          <w:u w:val="single"/>
        </w:rPr>
        <w:t>gdzie:</w:t>
      </w:r>
    </w:p>
    <w:p w14:paraId="01E9662F" w14:textId="77777777" w:rsidR="00486194" w:rsidRPr="00936852" w:rsidRDefault="00486194" w:rsidP="00486194">
      <w:pPr>
        <w:ind w:left="284"/>
        <w:jc w:val="both"/>
        <w:rPr>
          <w:rFonts w:ascii="Tahoma" w:hAnsi="Tahoma" w:cs="Tahoma"/>
        </w:rPr>
      </w:pPr>
      <w:r w:rsidRPr="00936852">
        <w:rPr>
          <w:rFonts w:ascii="Tahoma" w:hAnsi="Tahoma" w:cs="Tahoma"/>
        </w:rPr>
        <w:t>WO</w:t>
      </w:r>
      <w:r w:rsidRPr="00936852">
        <w:rPr>
          <w:rFonts w:ascii="Tahoma" w:hAnsi="Tahoma" w:cs="Tahoma"/>
          <w:position w:val="-4"/>
        </w:rPr>
        <w:t>n</w:t>
      </w:r>
      <w:r w:rsidRPr="00936852">
        <w:rPr>
          <w:rFonts w:ascii="Tahoma" w:hAnsi="Tahoma" w:cs="Tahoma"/>
        </w:rPr>
        <w:t xml:space="preserve"> - wskaźnik oceny oferty n</w:t>
      </w:r>
    </w:p>
    <w:p w14:paraId="7201D5B0" w14:textId="77777777" w:rsidR="00486194" w:rsidRPr="00936852" w:rsidRDefault="00486194" w:rsidP="00486194">
      <w:pPr>
        <w:ind w:left="284"/>
        <w:jc w:val="both"/>
        <w:rPr>
          <w:rFonts w:ascii="Tahoma" w:hAnsi="Tahoma" w:cs="Tahoma"/>
          <w:position w:val="-4"/>
        </w:rPr>
      </w:pPr>
      <w:r w:rsidRPr="00936852">
        <w:rPr>
          <w:rFonts w:ascii="Tahoma" w:hAnsi="Tahoma" w:cs="Tahoma"/>
        </w:rPr>
        <w:t>D</w:t>
      </w:r>
      <w:r w:rsidRPr="00936852">
        <w:rPr>
          <w:rFonts w:ascii="Tahoma" w:hAnsi="Tahoma" w:cs="Tahoma"/>
          <w:position w:val="-4"/>
        </w:rPr>
        <w:t xml:space="preserve">n - </w:t>
      </w:r>
      <w:r w:rsidRPr="00936852">
        <w:rPr>
          <w:rFonts w:ascii="Tahoma" w:hAnsi="Tahoma" w:cs="Tahoma"/>
        </w:rPr>
        <w:t>liczba punktów przyznana ofercie n dla kryterium D</w:t>
      </w:r>
    </w:p>
    <w:p w14:paraId="4B6FBF1E" w14:textId="77777777" w:rsidR="00486194" w:rsidRPr="00936852" w:rsidRDefault="00486194" w:rsidP="00486194">
      <w:pPr>
        <w:ind w:left="284"/>
        <w:jc w:val="both"/>
        <w:rPr>
          <w:rFonts w:ascii="Tahoma" w:hAnsi="Tahoma" w:cs="Tahoma"/>
        </w:rPr>
      </w:pPr>
      <w:r w:rsidRPr="00936852">
        <w:rPr>
          <w:rFonts w:ascii="Tahoma" w:hAnsi="Tahoma" w:cs="Tahoma"/>
        </w:rPr>
        <w:t>E</w:t>
      </w:r>
      <w:r w:rsidRPr="00936852">
        <w:rPr>
          <w:rFonts w:ascii="Tahoma" w:hAnsi="Tahoma" w:cs="Tahoma"/>
          <w:position w:val="-4"/>
        </w:rPr>
        <w:t xml:space="preserve">n - </w:t>
      </w:r>
      <w:r w:rsidRPr="00936852">
        <w:rPr>
          <w:rFonts w:ascii="Tahoma" w:hAnsi="Tahoma" w:cs="Tahoma"/>
        </w:rPr>
        <w:t>liczba punktów przyznana ofercie n dla kryterium E</w:t>
      </w:r>
    </w:p>
    <w:p w14:paraId="420EF342" w14:textId="77777777" w:rsidR="00486194" w:rsidRPr="00936852" w:rsidRDefault="00486194" w:rsidP="00486194">
      <w:pPr>
        <w:ind w:left="284"/>
        <w:jc w:val="both"/>
        <w:rPr>
          <w:rFonts w:ascii="Tahoma" w:hAnsi="Tahoma" w:cs="Tahoma"/>
        </w:rPr>
      </w:pPr>
    </w:p>
    <w:p w14:paraId="52971227" w14:textId="77777777" w:rsidR="00486194" w:rsidRPr="00936852" w:rsidRDefault="00486194" w:rsidP="00486194">
      <w:pPr>
        <w:ind w:left="284"/>
        <w:jc w:val="both"/>
        <w:rPr>
          <w:rFonts w:ascii="Tahoma" w:hAnsi="Tahoma" w:cs="Tahoma"/>
        </w:rPr>
      </w:pPr>
      <w:r w:rsidRPr="00936852">
        <w:rPr>
          <w:rFonts w:ascii="Tahoma" w:hAnsi="Tahoma" w:cs="Tahoma"/>
        </w:rPr>
        <w:t>Zamówienie publiczne w części II zamówienia zostanie udzielone wykonawcy, który uzyska największą liczbę punktów na podstawie ww. wskaźnika wyliczonego dla każdej oferty.</w:t>
      </w:r>
    </w:p>
    <w:p w14:paraId="08A04095" w14:textId="77777777" w:rsidR="00486194" w:rsidRDefault="00486194" w:rsidP="00486194">
      <w:pPr>
        <w:ind w:left="284"/>
        <w:jc w:val="both"/>
        <w:rPr>
          <w:rFonts w:ascii="Tahoma" w:hAnsi="Tahoma" w:cs="Tahoma"/>
          <w:highlight w:val="green"/>
        </w:rPr>
      </w:pPr>
    </w:p>
    <w:p w14:paraId="1181CC06" w14:textId="77777777" w:rsidR="003D2AAE" w:rsidRPr="00937D8A" w:rsidRDefault="003D2AAE" w:rsidP="00236B20">
      <w:pPr>
        <w:jc w:val="both"/>
        <w:rPr>
          <w:rFonts w:ascii="Tahoma" w:hAnsi="Tahoma" w:cs="Tahoma"/>
          <w:highlight w:val="green"/>
        </w:rPr>
      </w:pPr>
    </w:p>
    <w:p w14:paraId="3B7CB7C1" w14:textId="77777777" w:rsidR="00486194" w:rsidRPr="00936852" w:rsidRDefault="00486194" w:rsidP="00486194">
      <w:pPr>
        <w:tabs>
          <w:tab w:val="left" w:pos="5245"/>
        </w:tabs>
        <w:jc w:val="both"/>
        <w:rPr>
          <w:rFonts w:ascii="Tahoma" w:hAnsi="Tahoma" w:cs="Tahoma"/>
          <w:b/>
        </w:rPr>
      </w:pPr>
      <w:r w:rsidRPr="00936852">
        <w:rPr>
          <w:rFonts w:ascii="Tahoma" w:hAnsi="Tahoma" w:cs="Tahoma"/>
          <w:b/>
        </w:rPr>
        <w:t>Cześć III Zamówienia:</w:t>
      </w:r>
    </w:p>
    <w:p w14:paraId="3AA23C15" w14:textId="3B2495AB" w:rsidR="00486194" w:rsidRPr="00936852" w:rsidRDefault="00282B8F" w:rsidP="00486194">
      <w:pPr>
        <w:tabs>
          <w:tab w:val="left" w:pos="5245"/>
        </w:tabs>
        <w:jc w:val="both"/>
        <w:rPr>
          <w:rFonts w:ascii="Tahoma" w:hAnsi="Tahoma" w:cs="Tahoma"/>
          <w:i/>
        </w:rPr>
      </w:pPr>
      <w:r w:rsidRPr="00936852">
        <w:rPr>
          <w:rFonts w:ascii="Tahoma" w:hAnsi="Tahoma" w:cs="Tahoma"/>
          <w:i/>
        </w:rPr>
        <w:t>F.</w:t>
      </w:r>
      <w:r w:rsidR="00486194" w:rsidRPr="00936852">
        <w:rPr>
          <w:rFonts w:ascii="Tahoma" w:hAnsi="Tahoma" w:cs="Tahoma"/>
          <w:i/>
        </w:rPr>
        <w:t xml:space="preserve"> Cena łączna ubezpieczenia – waga </w:t>
      </w:r>
      <w:r w:rsidR="00341580" w:rsidRPr="00936852">
        <w:rPr>
          <w:rFonts w:ascii="Tahoma" w:hAnsi="Tahoma" w:cs="Tahoma"/>
          <w:i/>
        </w:rPr>
        <w:t>8</w:t>
      </w:r>
      <w:r w:rsidR="00486194" w:rsidRPr="00936852">
        <w:rPr>
          <w:rFonts w:ascii="Tahoma" w:hAnsi="Tahoma" w:cs="Tahoma"/>
          <w:i/>
        </w:rPr>
        <w:t>0%</w:t>
      </w:r>
    </w:p>
    <w:p w14:paraId="7CE7CAB7" w14:textId="4B34BD08" w:rsidR="00486194" w:rsidRPr="00936852" w:rsidRDefault="00282B8F" w:rsidP="00486194">
      <w:pPr>
        <w:tabs>
          <w:tab w:val="left" w:pos="5245"/>
        </w:tabs>
        <w:jc w:val="both"/>
        <w:rPr>
          <w:rFonts w:ascii="Tahoma" w:hAnsi="Tahoma" w:cs="Tahoma"/>
          <w:i/>
        </w:rPr>
      </w:pPr>
      <w:r w:rsidRPr="00936852">
        <w:rPr>
          <w:rFonts w:ascii="Tahoma" w:hAnsi="Tahoma" w:cs="Tahoma"/>
          <w:i/>
        </w:rPr>
        <w:t>G</w:t>
      </w:r>
      <w:r w:rsidR="00486194" w:rsidRPr="00936852">
        <w:rPr>
          <w:rFonts w:ascii="Tahoma" w:hAnsi="Tahoma" w:cs="Tahoma"/>
          <w:i/>
        </w:rPr>
        <w:t xml:space="preserve">. Zaakceptowanie klauzul dodatkowych – waga </w:t>
      </w:r>
      <w:r w:rsidR="00341580" w:rsidRPr="00936852">
        <w:rPr>
          <w:rFonts w:ascii="Tahoma" w:hAnsi="Tahoma" w:cs="Tahoma"/>
          <w:i/>
        </w:rPr>
        <w:t>2</w:t>
      </w:r>
      <w:r w:rsidR="00486194" w:rsidRPr="00936852">
        <w:rPr>
          <w:rFonts w:ascii="Tahoma" w:hAnsi="Tahoma" w:cs="Tahoma"/>
          <w:i/>
        </w:rPr>
        <w:t>0%</w:t>
      </w:r>
    </w:p>
    <w:p w14:paraId="6358CD8F" w14:textId="77777777" w:rsidR="00486194" w:rsidRPr="00936852" w:rsidRDefault="00486194" w:rsidP="00486194">
      <w:pPr>
        <w:pStyle w:val="Tekstpodstawowywcity3"/>
        <w:spacing w:line="240" w:lineRule="auto"/>
        <w:rPr>
          <w:rFonts w:ascii="Tahoma" w:hAnsi="Tahoma" w:cs="Tahoma"/>
          <w:sz w:val="20"/>
        </w:rPr>
      </w:pPr>
    </w:p>
    <w:p w14:paraId="60D2C32F" w14:textId="3CCCBACA" w:rsidR="00486194" w:rsidRPr="00936852" w:rsidRDefault="00282B8F" w:rsidP="00486194">
      <w:pPr>
        <w:ind w:left="360"/>
        <w:jc w:val="both"/>
        <w:rPr>
          <w:rFonts w:ascii="Tahoma" w:hAnsi="Tahoma" w:cs="Tahoma"/>
        </w:rPr>
      </w:pPr>
      <w:r w:rsidRPr="00936852">
        <w:rPr>
          <w:rFonts w:ascii="Tahoma" w:hAnsi="Tahoma" w:cs="Tahoma"/>
          <w:b/>
        </w:rPr>
        <w:t>F</w:t>
      </w:r>
      <w:r w:rsidR="00486194" w:rsidRPr="00936852">
        <w:rPr>
          <w:rFonts w:ascii="Tahoma" w:hAnsi="Tahoma" w:cs="Tahoma"/>
          <w:b/>
        </w:rPr>
        <w:t>. cena łączna ubezpieczenia w części III zamówienia</w:t>
      </w:r>
      <w:r w:rsidR="00486194" w:rsidRPr="00936852">
        <w:rPr>
          <w:rFonts w:ascii="Tahoma" w:hAnsi="Tahoma" w:cs="Tahoma"/>
        </w:rPr>
        <w:t xml:space="preserve"> – suma składek za wszystkie ubezpieczenia będące przedmiotem niniejszej części zamówienia.</w:t>
      </w:r>
    </w:p>
    <w:p w14:paraId="1096D2EB" w14:textId="77777777" w:rsidR="00486194" w:rsidRPr="00936852" w:rsidRDefault="00486194" w:rsidP="00486194">
      <w:pPr>
        <w:tabs>
          <w:tab w:val="num" w:pos="709"/>
        </w:tabs>
        <w:ind w:left="851" w:hanging="425"/>
        <w:jc w:val="both"/>
        <w:rPr>
          <w:rFonts w:ascii="Tahoma" w:hAnsi="Tahoma" w:cs="Tahoma"/>
        </w:rPr>
      </w:pPr>
      <w:r w:rsidRPr="00936852">
        <w:rPr>
          <w:rFonts w:ascii="Tahoma" w:hAnsi="Tahoma" w:cs="Tahoma"/>
        </w:rPr>
        <w:tab/>
        <w:t xml:space="preserve">Oferty będą podlegały ocenie w kryterium </w:t>
      </w:r>
      <w:r w:rsidR="00E00FE7" w:rsidRPr="00936852">
        <w:rPr>
          <w:rFonts w:ascii="Tahoma" w:hAnsi="Tahoma" w:cs="Tahoma"/>
        </w:rPr>
        <w:t>G</w:t>
      </w:r>
      <w:r w:rsidRPr="00936852">
        <w:rPr>
          <w:rFonts w:ascii="Tahoma" w:hAnsi="Tahoma" w:cs="Tahoma"/>
        </w:rPr>
        <w:t xml:space="preserve"> według następującego wzoru:</w:t>
      </w:r>
    </w:p>
    <w:p w14:paraId="052649FB" w14:textId="77777777" w:rsidR="00486194" w:rsidRPr="005F4525" w:rsidRDefault="00486194" w:rsidP="00486194">
      <w:pPr>
        <w:ind w:left="2836"/>
        <w:jc w:val="both"/>
        <w:rPr>
          <w:rFonts w:ascii="Tahoma" w:hAnsi="Tahoma" w:cs="Tahoma"/>
          <w:highlight w:val="green"/>
        </w:rPr>
      </w:pPr>
    </w:p>
    <w:p w14:paraId="28F0D609" w14:textId="77777777" w:rsidR="00486194" w:rsidRPr="00936852" w:rsidRDefault="00486194" w:rsidP="00486194">
      <w:pPr>
        <w:ind w:left="2836"/>
        <w:jc w:val="both"/>
        <w:rPr>
          <w:rFonts w:ascii="Tahoma" w:hAnsi="Tahoma" w:cs="Tahoma"/>
        </w:rPr>
      </w:pPr>
    </w:p>
    <w:p w14:paraId="3A4FE56C" w14:textId="77777777" w:rsidR="00486194" w:rsidRPr="00936852" w:rsidRDefault="00486194" w:rsidP="00486194">
      <w:pPr>
        <w:ind w:left="2836"/>
        <w:jc w:val="both"/>
        <w:rPr>
          <w:rFonts w:ascii="Tahoma" w:hAnsi="Tahoma" w:cs="Tahoma"/>
          <w:vertAlign w:val="subscript"/>
          <w:lang w:val="de-DE"/>
        </w:rPr>
      </w:pPr>
      <w:r w:rsidRPr="00936852">
        <w:rPr>
          <w:rFonts w:ascii="Tahoma" w:hAnsi="Tahoma" w:cs="Tahoma"/>
        </w:rPr>
        <w:t xml:space="preserve">       </w:t>
      </w:r>
      <w:r w:rsidRPr="00936852">
        <w:rPr>
          <w:rFonts w:ascii="Tahoma" w:hAnsi="Tahoma" w:cs="Tahoma"/>
          <w:lang w:val="de-DE"/>
        </w:rPr>
        <w:t xml:space="preserve">P </w:t>
      </w:r>
      <w:r w:rsidRPr="00936852">
        <w:rPr>
          <w:rFonts w:ascii="Tahoma" w:hAnsi="Tahoma" w:cs="Tahoma"/>
          <w:vertAlign w:val="subscript"/>
          <w:lang w:val="de-DE"/>
        </w:rPr>
        <w:t>min</w:t>
      </w:r>
    </w:p>
    <w:p w14:paraId="26212505" w14:textId="06D17BBF" w:rsidR="00486194" w:rsidRPr="00936852" w:rsidRDefault="00486194" w:rsidP="00486194">
      <w:pPr>
        <w:ind w:left="315"/>
        <w:jc w:val="both"/>
        <w:rPr>
          <w:rFonts w:ascii="Tahoma" w:hAnsi="Tahoma" w:cs="Tahoma"/>
          <w:position w:val="2"/>
        </w:rPr>
      </w:pPr>
      <w:r w:rsidRPr="00936852">
        <w:rPr>
          <w:rFonts w:ascii="Tahoma" w:hAnsi="Tahoma" w:cs="Tahoma"/>
          <w:lang w:val="de-DE"/>
        </w:rPr>
        <w:t xml:space="preserve">                                    </w:t>
      </w:r>
      <w:r w:rsidR="00282B8F" w:rsidRPr="00936852">
        <w:rPr>
          <w:rFonts w:ascii="Tahoma" w:hAnsi="Tahoma" w:cs="Tahoma"/>
          <w:lang w:val="de-DE"/>
        </w:rPr>
        <w:t>F</w:t>
      </w:r>
      <w:r w:rsidRPr="00936852">
        <w:rPr>
          <w:rFonts w:ascii="Tahoma" w:hAnsi="Tahoma" w:cs="Tahoma"/>
          <w:position w:val="-4"/>
          <w:lang w:val="de-DE"/>
        </w:rPr>
        <w:t xml:space="preserve">n </w:t>
      </w:r>
      <w:r w:rsidRPr="00936852">
        <w:rPr>
          <w:rFonts w:ascii="Tahoma" w:hAnsi="Tahoma" w:cs="Tahoma"/>
          <w:lang w:val="de-DE"/>
        </w:rPr>
        <w:t xml:space="preserve">= </w:t>
      </w:r>
      <w:r w:rsidRPr="00936852">
        <w:rPr>
          <w:rFonts w:ascii="Tahoma" w:hAnsi="Tahoma" w:cs="Tahoma"/>
          <w:position w:val="14"/>
          <w:lang w:val="de-DE"/>
        </w:rPr>
        <w:t>__________</w:t>
      </w:r>
      <w:r w:rsidRPr="00936852">
        <w:rPr>
          <w:rFonts w:ascii="Tahoma" w:hAnsi="Tahoma" w:cs="Tahoma"/>
          <w:lang w:val="de-DE"/>
        </w:rPr>
        <w:t xml:space="preserve"> </w:t>
      </w:r>
      <w:r w:rsidRPr="00936852">
        <w:rPr>
          <w:rFonts w:ascii="Tahoma" w:hAnsi="Tahoma" w:cs="Tahoma"/>
          <w:position w:val="2"/>
          <w:lang w:val="de-DE"/>
        </w:rPr>
        <w:t>x</w:t>
      </w:r>
      <w:r w:rsidRPr="00936852">
        <w:rPr>
          <w:rFonts w:ascii="Tahoma" w:hAnsi="Tahoma" w:cs="Tahoma"/>
          <w:lang w:val="de-DE"/>
        </w:rPr>
        <w:t xml:space="preserve"> 100 pkt.</w:t>
      </w:r>
      <w:r w:rsidRPr="00936852">
        <w:rPr>
          <w:rFonts w:ascii="Tahoma" w:hAnsi="Tahoma" w:cs="Tahoma"/>
          <w:lang w:val="de-DE"/>
        </w:rPr>
        <w:cr/>
      </w:r>
      <w:r w:rsidRPr="00936852">
        <w:rPr>
          <w:rFonts w:ascii="Tahoma" w:hAnsi="Tahoma" w:cs="Tahoma"/>
          <w:position w:val="6"/>
          <w:lang w:val="de-DE"/>
        </w:rPr>
        <w:t xml:space="preserve">                                                  </w:t>
      </w:r>
      <w:r w:rsidRPr="00936852">
        <w:rPr>
          <w:rFonts w:ascii="Tahoma" w:hAnsi="Tahoma" w:cs="Tahoma"/>
          <w:position w:val="6"/>
        </w:rPr>
        <w:t>P</w:t>
      </w:r>
      <w:r w:rsidRPr="00936852">
        <w:rPr>
          <w:rFonts w:ascii="Tahoma" w:hAnsi="Tahoma" w:cs="Tahoma"/>
          <w:position w:val="2"/>
        </w:rPr>
        <w:t>n</w:t>
      </w:r>
    </w:p>
    <w:p w14:paraId="609600EA" w14:textId="2158C610" w:rsidR="00486194" w:rsidRPr="00936852" w:rsidRDefault="00486194" w:rsidP="00486194">
      <w:pPr>
        <w:ind w:left="284"/>
        <w:rPr>
          <w:rFonts w:ascii="Tahoma" w:hAnsi="Tahoma" w:cs="Tahoma"/>
        </w:rPr>
      </w:pPr>
      <w:r w:rsidRPr="00936852">
        <w:rPr>
          <w:rFonts w:ascii="Tahoma" w:hAnsi="Tahoma" w:cs="Tahoma"/>
        </w:rPr>
        <w:t xml:space="preserve">  </w:t>
      </w:r>
      <w:r w:rsidR="00282B8F" w:rsidRPr="00936852">
        <w:rPr>
          <w:rFonts w:ascii="Tahoma" w:hAnsi="Tahoma" w:cs="Tahoma"/>
        </w:rPr>
        <w:t>F</w:t>
      </w:r>
      <w:r w:rsidRPr="00936852">
        <w:rPr>
          <w:rFonts w:ascii="Tahoma" w:hAnsi="Tahoma" w:cs="Tahoma"/>
          <w:position w:val="-4"/>
        </w:rPr>
        <w:t>n</w:t>
      </w:r>
      <w:r w:rsidRPr="00936852">
        <w:rPr>
          <w:rFonts w:ascii="Tahoma" w:hAnsi="Tahoma" w:cs="Tahoma"/>
          <w:vertAlign w:val="subscript"/>
        </w:rPr>
        <w:t xml:space="preserve">     </w:t>
      </w:r>
      <w:r w:rsidRPr="00936852">
        <w:rPr>
          <w:rFonts w:ascii="Tahoma" w:hAnsi="Tahoma" w:cs="Tahoma"/>
        </w:rPr>
        <w:t xml:space="preserve">- liczba punktów przyznana ofercie n dla kryterium </w:t>
      </w:r>
      <w:r w:rsidR="00282B8F" w:rsidRPr="00936852">
        <w:rPr>
          <w:rFonts w:ascii="Tahoma" w:hAnsi="Tahoma" w:cs="Tahoma"/>
        </w:rPr>
        <w:t>F</w:t>
      </w:r>
    </w:p>
    <w:p w14:paraId="75ADF183" w14:textId="77777777" w:rsidR="00486194" w:rsidRPr="00936852" w:rsidRDefault="00486194" w:rsidP="00486194">
      <w:pPr>
        <w:ind w:left="284"/>
        <w:jc w:val="both"/>
        <w:rPr>
          <w:rFonts w:ascii="Tahoma" w:hAnsi="Tahoma" w:cs="Tahoma"/>
        </w:rPr>
      </w:pPr>
      <w:r w:rsidRPr="00936852">
        <w:rPr>
          <w:rFonts w:ascii="Tahoma" w:hAnsi="Tahoma" w:cs="Tahoma"/>
        </w:rPr>
        <w:t xml:space="preserve">  n    - numer oferty</w:t>
      </w:r>
    </w:p>
    <w:p w14:paraId="2D172CFF" w14:textId="77777777" w:rsidR="00486194" w:rsidRPr="00936852" w:rsidRDefault="00486194" w:rsidP="00486194">
      <w:pPr>
        <w:ind w:left="284"/>
        <w:jc w:val="both"/>
        <w:rPr>
          <w:rFonts w:ascii="Tahoma" w:hAnsi="Tahoma" w:cs="Tahoma"/>
        </w:rPr>
      </w:pPr>
      <w:r w:rsidRPr="00936852">
        <w:rPr>
          <w:rFonts w:ascii="Tahoma" w:hAnsi="Tahoma" w:cs="Tahoma"/>
        </w:rPr>
        <w:t xml:space="preserve">  P</w:t>
      </w:r>
      <w:r w:rsidRPr="00936852">
        <w:rPr>
          <w:rFonts w:ascii="Tahoma" w:hAnsi="Tahoma" w:cs="Tahoma"/>
          <w:position w:val="-4"/>
        </w:rPr>
        <w:t>min</w:t>
      </w:r>
      <w:r w:rsidRPr="00936852">
        <w:rPr>
          <w:rFonts w:ascii="Tahoma" w:hAnsi="Tahoma" w:cs="Tahoma"/>
        </w:rPr>
        <w:t xml:space="preserve"> - cena minimalna wśród złożonych ofert</w:t>
      </w:r>
    </w:p>
    <w:p w14:paraId="6D25F698" w14:textId="77777777" w:rsidR="00486194" w:rsidRPr="00936852" w:rsidRDefault="00486194" w:rsidP="00486194">
      <w:pPr>
        <w:ind w:left="284"/>
        <w:rPr>
          <w:rFonts w:ascii="Tahoma" w:hAnsi="Tahoma" w:cs="Tahoma"/>
        </w:rPr>
      </w:pPr>
      <w:r w:rsidRPr="00936852">
        <w:rPr>
          <w:rFonts w:ascii="Tahoma" w:hAnsi="Tahoma" w:cs="Tahoma"/>
        </w:rPr>
        <w:t xml:space="preserve">  P</w:t>
      </w:r>
      <w:r w:rsidRPr="00936852">
        <w:rPr>
          <w:rFonts w:ascii="Tahoma" w:hAnsi="Tahoma" w:cs="Tahoma"/>
          <w:position w:val="-4"/>
        </w:rPr>
        <w:t>n</w:t>
      </w:r>
      <w:r w:rsidRPr="00936852">
        <w:rPr>
          <w:rFonts w:ascii="Tahoma" w:hAnsi="Tahoma" w:cs="Tahoma"/>
        </w:rPr>
        <w:t xml:space="preserve">    - cena zaproponowana przez Wykonawcę w ofercie n</w:t>
      </w:r>
    </w:p>
    <w:p w14:paraId="64721BC1" w14:textId="77777777" w:rsidR="00486194" w:rsidRPr="00936852" w:rsidRDefault="00486194" w:rsidP="00486194">
      <w:pPr>
        <w:ind w:left="284"/>
        <w:rPr>
          <w:rFonts w:ascii="Tahoma" w:hAnsi="Tahoma" w:cs="Tahoma"/>
          <w:u w:val="single"/>
        </w:rPr>
      </w:pPr>
    </w:p>
    <w:p w14:paraId="089FA2BE" w14:textId="219B6301" w:rsidR="00486194" w:rsidRPr="00936852" w:rsidRDefault="00282B8F" w:rsidP="00486194">
      <w:pPr>
        <w:ind w:left="426"/>
        <w:jc w:val="both"/>
        <w:rPr>
          <w:rFonts w:ascii="Tahoma" w:hAnsi="Tahoma" w:cs="Tahoma"/>
        </w:rPr>
      </w:pPr>
      <w:r w:rsidRPr="00936852">
        <w:rPr>
          <w:rFonts w:ascii="Tahoma" w:hAnsi="Tahoma" w:cs="Tahoma"/>
          <w:b/>
        </w:rPr>
        <w:t>G</w:t>
      </w:r>
      <w:r w:rsidR="00486194" w:rsidRPr="00936852">
        <w:rPr>
          <w:rFonts w:ascii="Tahoma" w:hAnsi="Tahoma" w:cs="Tahoma"/>
          <w:b/>
        </w:rPr>
        <w:t xml:space="preserve">. zaakceptowanie klauzul dodatkowych w części III zamówienia </w:t>
      </w:r>
      <w:r w:rsidR="00486194" w:rsidRPr="00936852">
        <w:rPr>
          <w:rFonts w:ascii="Tahoma" w:hAnsi="Tahoma" w:cs="Tahoma"/>
        </w:rPr>
        <w:t>– ocena kryterium polega na przyznaniu punktów za wprowadzenie do oferty dodatkowych klauzul rozszerzających ochronę ubezpieczeniową wg. następujących zasad:</w:t>
      </w:r>
    </w:p>
    <w:p w14:paraId="6F330E84" w14:textId="426B25C3" w:rsidR="00486194" w:rsidRPr="00936852"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za</w:t>
      </w:r>
      <w:r w:rsidR="00282B8F" w:rsidRPr="00936852">
        <w:rPr>
          <w:rFonts w:ascii="Tahoma" w:hAnsi="Tahoma" w:cs="Tahoma"/>
        </w:rPr>
        <w:t xml:space="preserve"> rozszerzenie ochrony o klauzule o</w:t>
      </w:r>
      <w:r w:rsidRPr="00936852">
        <w:rPr>
          <w:rFonts w:ascii="Tahoma" w:hAnsi="Tahoma" w:cs="Tahoma"/>
        </w:rPr>
        <w:t xml:space="preserve"> nr </w:t>
      </w:r>
      <w:r w:rsidR="00282B8F" w:rsidRPr="00936852">
        <w:rPr>
          <w:rFonts w:ascii="Tahoma" w:hAnsi="Tahoma" w:cs="Tahoma"/>
        </w:rPr>
        <w:t>5 i 13</w:t>
      </w:r>
      <w:r w:rsidRPr="00936852">
        <w:rPr>
          <w:rFonts w:ascii="Tahoma" w:hAnsi="Tahoma" w:cs="Tahoma"/>
        </w:rPr>
        <w:t xml:space="preserve"> zostanie przyznanych </w:t>
      </w:r>
      <w:r w:rsidR="00282B8F" w:rsidRPr="00936852">
        <w:rPr>
          <w:rFonts w:ascii="Tahoma" w:hAnsi="Tahoma" w:cs="Tahoma"/>
        </w:rPr>
        <w:t>po 6</w:t>
      </w:r>
      <w:r w:rsidRPr="00936852">
        <w:rPr>
          <w:rFonts w:ascii="Tahoma" w:hAnsi="Tahoma" w:cs="Tahoma"/>
        </w:rPr>
        <w:t xml:space="preserve"> punktów</w:t>
      </w:r>
      <w:r w:rsidR="00282B8F" w:rsidRPr="00936852">
        <w:rPr>
          <w:rFonts w:ascii="Tahoma" w:hAnsi="Tahoma" w:cs="Tahoma"/>
        </w:rPr>
        <w:t xml:space="preserve"> za każdą klauzulę</w:t>
      </w:r>
      <w:r w:rsidRPr="00936852">
        <w:rPr>
          <w:rFonts w:ascii="Tahoma" w:hAnsi="Tahoma" w:cs="Tahoma"/>
        </w:rPr>
        <w:t>,</w:t>
      </w:r>
    </w:p>
    <w:p w14:paraId="14C0C056" w14:textId="109592E7" w:rsidR="00486194" w:rsidRPr="00936852"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 xml:space="preserve">za rozszerzenie ochrony o klauzule o nr </w:t>
      </w:r>
      <w:r w:rsidR="001020BF" w:rsidRPr="00936852">
        <w:rPr>
          <w:rFonts w:ascii="Tahoma" w:hAnsi="Tahoma" w:cs="Tahoma"/>
        </w:rPr>
        <w:t>7</w:t>
      </w:r>
      <w:r w:rsidRPr="00936852">
        <w:rPr>
          <w:rFonts w:ascii="Tahoma" w:hAnsi="Tahoma" w:cs="Tahoma"/>
        </w:rPr>
        <w:t xml:space="preserve">, </w:t>
      </w:r>
      <w:r w:rsidR="001020BF" w:rsidRPr="00936852">
        <w:rPr>
          <w:rFonts w:ascii="Tahoma" w:hAnsi="Tahoma" w:cs="Tahoma"/>
        </w:rPr>
        <w:t>8, 11, 12, 14</w:t>
      </w:r>
      <w:r w:rsidRPr="00936852">
        <w:rPr>
          <w:rFonts w:ascii="Tahoma" w:hAnsi="Tahoma" w:cs="Tahoma"/>
        </w:rPr>
        <w:t xml:space="preserve"> i 1</w:t>
      </w:r>
      <w:r w:rsidR="001020BF" w:rsidRPr="00936852">
        <w:rPr>
          <w:rFonts w:ascii="Tahoma" w:hAnsi="Tahoma" w:cs="Tahoma"/>
        </w:rPr>
        <w:t>5</w:t>
      </w:r>
      <w:r w:rsidRPr="00936852">
        <w:rPr>
          <w:rFonts w:ascii="Tahoma" w:hAnsi="Tahoma" w:cs="Tahoma"/>
        </w:rPr>
        <w:t xml:space="preserve"> zostanie przyznanych po </w:t>
      </w:r>
      <w:r w:rsidR="001020BF" w:rsidRPr="00936852">
        <w:rPr>
          <w:rFonts w:ascii="Tahoma" w:hAnsi="Tahoma" w:cs="Tahoma"/>
        </w:rPr>
        <w:t>8</w:t>
      </w:r>
      <w:r w:rsidRPr="00936852">
        <w:rPr>
          <w:rFonts w:ascii="Tahoma" w:hAnsi="Tahoma" w:cs="Tahoma"/>
        </w:rPr>
        <w:t xml:space="preserve"> punktów za każdą klauzulę,</w:t>
      </w:r>
    </w:p>
    <w:p w14:paraId="17C5A3B1" w14:textId="23DA9000" w:rsidR="001020BF" w:rsidRPr="00936852" w:rsidRDefault="001020BF" w:rsidP="00486194">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za rozszerzenie ochrony o klauzulę nr 10 zostanie przyznanych 10 punktów,</w:t>
      </w:r>
    </w:p>
    <w:p w14:paraId="1BA8C1AB" w14:textId="4B6AA4D9" w:rsidR="00486194" w:rsidRPr="00936852" w:rsidRDefault="00486194" w:rsidP="001020BF">
      <w:pPr>
        <w:numPr>
          <w:ilvl w:val="0"/>
          <w:numId w:val="2"/>
        </w:numPr>
        <w:tabs>
          <w:tab w:val="clear" w:pos="502"/>
          <w:tab w:val="num" w:pos="720"/>
          <w:tab w:val="num" w:pos="1560"/>
        </w:tabs>
        <w:suppressAutoHyphens/>
        <w:ind w:left="1560"/>
        <w:jc w:val="both"/>
        <w:rPr>
          <w:rFonts w:ascii="Tahoma" w:hAnsi="Tahoma" w:cs="Tahoma"/>
        </w:rPr>
      </w:pPr>
      <w:r w:rsidRPr="00936852">
        <w:rPr>
          <w:rFonts w:ascii="Tahoma" w:hAnsi="Tahoma" w:cs="Tahoma"/>
        </w:rPr>
        <w:t xml:space="preserve">za rozszerzenie ochrony o klauzule o nr </w:t>
      </w:r>
      <w:r w:rsidR="001020BF" w:rsidRPr="00936852">
        <w:rPr>
          <w:rFonts w:ascii="Tahoma" w:hAnsi="Tahoma" w:cs="Tahoma"/>
        </w:rPr>
        <w:t xml:space="preserve">6 i 9 </w:t>
      </w:r>
      <w:r w:rsidRPr="00936852">
        <w:rPr>
          <w:rFonts w:ascii="Tahoma" w:hAnsi="Tahoma" w:cs="Tahoma"/>
        </w:rPr>
        <w:t xml:space="preserve">zostanie przyznanych </w:t>
      </w:r>
      <w:r w:rsidR="001020BF" w:rsidRPr="00936852">
        <w:rPr>
          <w:rFonts w:ascii="Tahoma" w:hAnsi="Tahoma" w:cs="Tahoma"/>
        </w:rPr>
        <w:t>po 15 punktów za każdą klauzulę.</w:t>
      </w:r>
    </w:p>
    <w:p w14:paraId="341A8B92" w14:textId="77777777" w:rsidR="00486194" w:rsidRPr="00937D8A" w:rsidRDefault="00486194" w:rsidP="00486194">
      <w:pPr>
        <w:tabs>
          <w:tab w:val="num" w:pos="1560"/>
        </w:tabs>
        <w:suppressAutoHyphens/>
        <w:ind w:left="1560"/>
        <w:jc w:val="both"/>
        <w:rPr>
          <w:rFonts w:ascii="Tahoma" w:hAnsi="Tahoma" w:cs="Tahoma"/>
          <w:highlight w:val="green"/>
        </w:rPr>
      </w:pPr>
    </w:p>
    <w:p w14:paraId="796940B2" w14:textId="77777777" w:rsidR="00486194" w:rsidRPr="00937D8A" w:rsidRDefault="00486194" w:rsidP="00486194">
      <w:pPr>
        <w:tabs>
          <w:tab w:val="num" w:pos="1560"/>
        </w:tabs>
        <w:suppressAutoHyphens/>
        <w:ind w:left="1200"/>
        <w:jc w:val="both"/>
        <w:rPr>
          <w:rFonts w:ascii="Tahoma" w:hAnsi="Tahoma" w:cs="Tahoma"/>
          <w:highlight w:val="green"/>
        </w:rPr>
      </w:pPr>
    </w:p>
    <w:p w14:paraId="55E3D2A4" w14:textId="50844A00" w:rsidR="00486194" w:rsidRPr="00936852" w:rsidRDefault="00486194" w:rsidP="00486194">
      <w:pPr>
        <w:ind w:left="284"/>
        <w:rPr>
          <w:rFonts w:ascii="Tahoma" w:hAnsi="Tahoma" w:cs="Tahoma"/>
          <w:u w:val="single"/>
        </w:rPr>
      </w:pPr>
      <w:r w:rsidRPr="00936852">
        <w:rPr>
          <w:rFonts w:ascii="Tahoma" w:hAnsi="Tahoma" w:cs="Tahoma"/>
          <w:u w:val="single"/>
        </w:rPr>
        <w:t xml:space="preserve">W kryterium </w:t>
      </w:r>
      <w:r w:rsidR="00282B8F" w:rsidRPr="00936852">
        <w:rPr>
          <w:rFonts w:ascii="Tahoma" w:hAnsi="Tahoma" w:cs="Tahoma"/>
          <w:u w:val="single"/>
        </w:rPr>
        <w:t>G</w:t>
      </w:r>
      <w:r w:rsidRPr="00936852">
        <w:rPr>
          <w:rFonts w:ascii="Tahoma" w:hAnsi="Tahoma" w:cs="Tahoma"/>
          <w:u w:val="single"/>
        </w:rPr>
        <w:t xml:space="preserve"> Wykonawca może otrzymać maksymalnie 100 pkt (w przypadku akceptacji wszystkich klauzul dodatkowych).</w:t>
      </w:r>
    </w:p>
    <w:p w14:paraId="2014BFA9" w14:textId="77777777" w:rsidR="00486194" w:rsidRPr="00936852" w:rsidRDefault="00486194" w:rsidP="00486194">
      <w:pPr>
        <w:ind w:left="284"/>
        <w:rPr>
          <w:rFonts w:ascii="Tahoma" w:hAnsi="Tahoma" w:cs="Tahoma"/>
          <w:u w:val="single"/>
        </w:rPr>
      </w:pPr>
    </w:p>
    <w:p w14:paraId="57098751" w14:textId="77777777" w:rsidR="00486194" w:rsidRPr="00936852" w:rsidRDefault="00486194" w:rsidP="00486194">
      <w:pPr>
        <w:suppressAutoHyphens/>
        <w:ind w:left="1200"/>
        <w:jc w:val="both"/>
        <w:rPr>
          <w:rFonts w:ascii="Tahoma" w:hAnsi="Tahoma" w:cs="Tahoma"/>
        </w:rPr>
      </w:pPr>
      <w:r w:rsidRPr="00936852">
        <w:rPr>
          <w:rFonts w:ascii="Tahoma" w:hAnsi="Tahoma" w:cs="Tahoma"/>
        </w:rPr>
        <w:t xml:space="preserve"> </w:t>
      </w:r>
    </w:p>
    <w:p w14:paraId="23990EDC" w14:textId="77777777" w:rsidR="00486194" w:rsidRPr="00936852" w:rsidRDefault="00486194" w:rsidP="00486194">
      <w:pPr>
        <w:ind w:left="709"/>
        <w:jc w:val="both"/>
        <w:rPr>
          <w:rFonts w:ascii="Tahoma" w:hAnsi="Tahoma" w:cs="Tahoma"/>
          <w:b/>
        </w:rPr>
      </w:pPr>
      <w:r w:rsidRPr="00936852">
        <w:rPr>
          <w:rFonts w:ascii="Tahoma" w:hAnsi="Tahoma" w:cs="Tahoma"/>
          <w:b/>
        </w:rPr>
        <w:t>UWAGA:</w:t>
      </w:r>
    </w:p>
    <w:p w14:paraId="41DBDEFF" w14:textId="6EE18089" w:rsidR="00486194" w:rsidRPr="00936852" w:rsidRDefault="00486194" w:rsidP="00486194">
      <w:pPr>
        <w:ind w:left="709"/>
        <w:jc w:val="both"/>
        <w:rPr>
          <w:rFonts w:ascii="Tahoma" w:hAnsi="Tahoma" w:cs="Tahoma"/>
          <w:b/>
          <w:bCs/>
        </w:rPr>
      </w:pPr>
      <w:r w:rsidRPr="00936852">
        <w:rPr>
          <w:rFonts w:ascii="Tahoma" w:hAnsi="Tahoma" w:cs="Tahoma"/>
          <w:b/>
          <w:bCs/>
        </w:rPr>
        <w:t xml:space="preserve">Brak zgody na włączenie do zakresu ubezpieczenia bądź zmiana treści którejkolwiek </w:t>
      </w:r>
      <w:r w:rsidRPr="00936852">
        <w:rPr>
          <w:rFonts w:ascii="Tahoma" w:hAnsi="Tahoma" w:cs="Tahoma"/>
          <w:b/>
          <w:bCs/>
        </w:rPr>
        <w:br/>
        <w:t xml:space="preserve">z klauzul oznaczonych numerami od 1 do </w:t>
      </w:r>
      <w:r w:rsidR="00282B8F" w:rsidRPr="00936852">
        <w:rPr>
          <w:rFonts w:ascii="Tahoma" w:hAnsi="Tahoma" w:cs="Tahoma"/>
          <w:b/>
          <w:bCs/>
        </w:rPr>
        <w:t>4</w:t>
      </w:r>
      <w:r w:rsidRPr="00936852">
        <w:rPr>
          <w:rFonts w:ascii="Tahoma" w:hAnsi="Tahoma" w:cs="Tahoma"/>
          <w:b/>
          <w:bCs/>
        </w:rPr>
        <w:t xml:space="preserve"> spowoduje odrzucenie oferty dla tej części Zamówienia.</w:t>
      </w:r>
    </w:p>
    <w:p w14:paraId="2B06A4A5" w14:textId="77777777" w:rsidR="00486194" w:rsidRPr="00936852" w:rsidRDefault="00486194" w:rsidP="00486194">
      <w:pPr>
        <w:ind w:left="709"/>
        <w:jc w:val="both"/>
        <w:rPr>
          <w:rFonts w:ascii="Tahoma" w:hAnsi="Tahoma" w:cs="Tahoma"/>
          <w:b/>
        </w:rPr>
      </w:pPr>
    </w:p>
    <w:p w14:paraId="38E716C6" w14:textId="77777777" w:rsidR="00486194" w:rsidRPr="00936852" w:rsidRDefault="00486194" w:rsidP="00486194">
      <w:pPr>
        <w:ind w:left="709"/>
        <w:jc w:val="both"/>
        <w:rPr>
          <w:rFonts w:ascii="Tahoma" w:hAnsi="Tahoma" w:cs="Tahoma"/>
          <w:b/>
        </w:rPr>
      </w:pPr>
      <w:r w:rsidRPr="00936852">
        <w:rPr>
          <w:rFonts w:ascii="Tahoma" w:hAnsi="Tahoma" w:cs="Tahoma"/>
          <w:b/>
        </w:rPr>
        <w:t xml:space="preserve">UWAGA – w przypadku dopisków oraz zmian w treści klauzul fakultatywnych, odbiegających od treści zawartej w SIWZ, za zmienioną klauzulę przyznanych będzie 0 punktów. </w:t>
      </w:r>
    </w:p>
    <w:p w14:paraId="146172B0" w14:textId="77777777" w:rsidR="00486194" w:rsidRPr="00936852" w:rsidRDefault="00486194" w:rsidP="00486194">
      <w:pPr>
        <w:jc w:val="both"/>
        <w:rPr>
          <w:rFonts w:ascii="Tahoma" w:hAnsi="Tahoma" w:cs="Tahoma"/>
        </w:rPr>
      </w:pPr>
    </w:p>
    <w:p w14:paraId="79798BB9" w14:textId="77777777" w:rsidR="00486194" w:rsidRPr="00936852" w:rsidRDefault="00486194" w:rsidP="00486194">
      <w:pPr>
        <w:ind w:left="360"/>
        <w:jc w:val="both"/>
        <w:rPr>
          <w:rFonts w:ascii="Tahoma" w:hAnsi="Tahoma" w:cs="Tahoma"/>
        </w:rPr>
      </w:pPr>
    </w:p>
    <w:p w14:paraId="46F2247A" w14:textId="77777777" w:rsidR="00486194" w:rsidRPr="00936852" w:rsidRDefault="00486194" w:rsidP="00486194">
      <w:pPr>
        <w:ind w:left="360"/>
        <w:jc w:val="both"/>
        <w:rPr>
          <w:rFonts w:ascii="Tahoma" w:hAnsi="Tahoma" w:cs="Tahoma"/>
        </w:rPr>
      </w:pPr>
    </w:p>
    <w:p w14:paraId="526E484B" w14:textId="77777777" w:rsidR="00486194" w:rsidRPr="00936852" w:rsidRDefault="00486194" w:rsidP="00486194">
      <w:pPr>
        <w:tabs>
          <w:tab w:val="num" w:pos="1866"/>
        </w:tabs>
        <w:ind w:left="502"/>
        <w:jc w:val="both"/>
        <w:rPr>
          <w:rFonts w:ascii="Tahoma" w:hAnsi="Tahoma" w:cs="Tahoma"/>
        </w:rPr>
      </w:pPr>
      <w:r w:rsidRPr="00936852">
        <w:rPr>
          <w:rFonts w:ascii="Tahoma" w:hAnsi="Tahoma" w:cs="Tahoma"/>
        </w:rPr>
        <w:t>W celu wyboru najkorzystniejszej oferty w powiązaniu z przedstawionym wyżej kryterium Zamawiający będzie posługiwał się następującym wzorem:</w:t>
      </w:r>
    </w:p>
    <w:p w14:paraId="6BD83544" w14:textId="77777777" w:rsidR="00486194" w:rsidRPr="00936852" w:rsidRDefault="00486194" w:rsidP="00486194">
      <w:pPr>
        <w:jc w:val="both"/>
        <w:rPr>
          <w:rFonts w:ascii="Tahoma" w:hAnsi="Tahoma" w:cs="Tahoma"/>
        </w:rPr>
      </w:pPr>
    </w:p>
    <w:p w14:paraId="6080719B" w14:textId="49C42CD9" w:rsidR="00486194" w:rsidRPr="00936852" w:rsidRDefault="00486194" w:rsidP="00486194">
      <w:pPr>
        <w:ind w:left="284"/>
        <w:jc w:val="center"/>
        <w:rPr>
          <w:rFonts w:ascii="Tahoma" w:hAnsi="Tahoma" w:cs="Tahoma"/>
          <w:position w:val="2"/>
          <w:vertAlign w:val="superscript"/>
        </w:rPr>
      </w:pPr>
      <w:r w:rsidRPr="00936852">
        <w:rPr>
          <w:rFonts w:ascii="Tahoma" w:hAnsi="Tahoma" w:cs="Tahoma"/>
        </w:rPr>
        <w:t>WO</w:t>
      </w:r>
      <w:r w:rsidRPr="00936852">
        <w:rPr>
          <w:rFonts w:ascii="Tahoma" w:hAnsi="Tahoma" w:cs="Tahoma"/>
          <w:position w:val="-4"/>
        </w:rPr>
        <w:t>n</w:t>
      </w:r>
      <w:r w:rsidRPr="00936852">
        <w:rPr>
          <w:rFonts w:ascii="Tahoma" w:hAnsi="Tahoma" w:cs="Tahoma"/>
        </w:rPr>
        <w:t xml:space="preserve"> = </w:t>
      </w:r>
      <w:r w:rsidR="00282B8F" w:rsidRPr="00936852">
        <w:rPr>
          <w:rFonts w:ascii="Tahoma" w:hAnsi="Tahoma" w:cs="Tahoma"/>
        </w:rPr>
        <w:t>F</w:t>
      </w:r>
      <w:r w:rsidRPr="00936852">
        <w:rPr>
          <w:rFonts w:ascii="Tahoma" w:hAnsi="Tahoma" w:cs="Tahoma"/>
          <w:position w:val="-4"/>
        </w:rPr>
        <w:t>n</w:t>
      </w:r>
      <w:r w:rsidRPr="00936852">
        <w:rPr>
          <w:rFonts w:ascii="Tahoma" w:hAnsi="Tahoma" w:cs="Tahoma"/>
        </w:rPr>
        <w:t xml:space="preserve"> </w:t>
      </w:r>
      <w:r w:rsidRPr="00936852">
        <w:rPr>
          <w:rFonts w:ascii="Tahoma" w:hAnsi="Tahoma" w:cs="Tahoma"/>
          <w:position w:val="4"/>
        </w:rPr>
        <w:t>x</w:t>
      </w:r>
      <w:r w:rsidRPr="00936852">
        <w:rPr>
          <w:rFonts w:ascii="Tahoma" w:hAnsi="Tahoma" w:cs="Tahoma"/>
        </w:rPr>
        <w:t xml:space="preserve"> 0,</w:t>
      </w:r>
      <w:r w:rsidR="00341580" w:rsidRPr="00936852">
        <w:rPr>
          <w:rFonts w:ascii="Tahoma" w:hAnsi="Tahoma" w:cs="Tahoma"/>
        </w:rPr>
        <w:t>8</w:t>
      </w:r>
      <w:r w:rsidRPr="00936852">
        <w:rPr>
          <w:rFonts w:ascii="Tahoma" w:hAnsi="Tahoma" w:cs="Tahoma"/>
        </w:rPr>
        <w:t xml:space="preserve">0 + </w:t>
      </w:r>
      <w:r w:rsidR="00282B8F" w:rsidRPr="00936852">
        <w:rPr>
          <w:rFonts w:ascii="Tahoma" w:hAnsi="Tahoma" w:cs="Tahoma"/>
        </w:rPr>
        <w:t>G</w:t>
      </w:r>
      <w:r w:rsidRPr="00936852">
        <w:rPr>
          <w:rFonts w:ascii="Tahoma" w:hAnsi="Tahoma" w:cs="Tahoma"/>
          <w:position w:val="-4"/>
        </w:rPr>
        <w:t>n</w:t>
      </w:r>
      <w:r w:rsidRPr="00936852">
        <w:rPr>
          <w:rFonts w:ascii="Tahoma" w:hAnsi="Tahoma" w:cs="Tahoma"/>
        </w:rPr>
        <w:t xml:space="preserve"> </w:t>
      </w:r>
      <w:r w:rsidRPr="00936852">
        <w:rPr>
          <w:rFonts w:ascii="Tahoma" w:hAnsi="Tahoma" w:cs="Tahoma"/>
          <w:position w:val="-4"/>
          <w:vertAlign w:val="subscript"/>
        </w:rPr>
        <w:t xml:space="preserve"> </w:t>
      </w:r>
      <w:r w:rsidRPr="00936852">
        <w:rPr>
          <w:rFonts w:ascii="Tahoma" w:hAnsi="Tahoma" w:cs="Tahoma"/>
          <w:position w:val="4"/>
        </w:rPr>
        <w:t>x</w:t>
      </w:r>
      <w:r w:rsidRPr="00936852">
        <w:rPr>
          <w:rFonts w:ascii="Tahoma" w:hAnsi="Tahoma" w:cs="Tahoma"/>
        </w:rPr>
        <w:t xml:space="preserve"> 0,</w:t>
      </w:r>
      <w:r w:rsidR="00341580" w:rsidRPr="00936852">
        <w:rPr>
          <w:rFonts w:ascii="Tahoma" w:hAnsi="Tahoma" w:cs="Tahoma"/>
        </w:rPr>
        <w:t>2</w:t>
      </w:r>
      <w:r w:rsidRPr="00936852">
        <w:rPr>
          <w:rFonts w:ascii="Tahoma" w:hAnsi="Tahoma" w:cs="Tahoma"/>
        </w:rPr>
        <w:t xml:space="preserve">0 </w:t>
      </w:r>
    </w:p>
    <w:p w14:paraId="3A93238C" w14:textId="77777777" w:rsidR="00486194" w:rsidRPr="00936852" w:rsidRDefault="00486194" w:rsidP="00486194">
      <w:pPr>
        <w:ind w:left="284"/>
        <w:jc w:val="both"/>
        <w:rPr>
          <w:rFonts w:ascii="Tahoma" w:hAnsi="Tahoma" w:cs="Tahoma"/>
        </w:rPr>
      </w:pPr>
    </w:p>
    <w:p w14:paraId="39C77C57" w14:textId="77777777" w:rsidR="00486194" w:rsidRPr="00936852" w:rsidRDefault="00486194" w:rsidP="00486194">
      <w:pPr>
        <w:ind w:left="284"/>
        <w:jc w:val="both"/>
        <w:rPr>
          <w:rFonts w:ascii="Tahoma" w:hAnsi="Tahoma" w:cs="Tahoma"/>
          <w:u w:val="single"/>
        </w:rPr>
      </w:pPr>
      <w:r w:rsidRPr="00936852">
        <w:rPr>
          <w:rFonts w:ascii="Tahoma" w:hAnsi="Tahoma" w:cs="Tahoma"/>
          <w:u w:val="single"/>
        </w:rPr>
        <w:t>gdzie:</w:t>
      </w:r>
    </w:p>
    <w:p w14:paraId="34F9DE36" w14:textId="77777777" w:rsidR="00486194" w:rsidRPr="00936852" w:rsidRDefault="00486194" w:rsidP="00486194">
      <w:pPr>
        <w:ind w:left="284"/>
        <w:jc w:val="both"/>
        <w:rPr>
          <w:rFonts w:ascii="Tahoma" w:hAnsi="Tahoma" w:cs="Tahoma"/>
        </w:rPr>
      </w:pPr>
      <w:r w:rsidRPr="00936852">
        <w:rPr>
          <w:rFonts w:ascii="Tahoma" w:hAnsi="Tahoma" w:cs="Tahoma"/>
        </w:rPr>
        <w:t>WO</w:t>
      </w:r>
      <w:r w:rsidRPr="00936852">
        <w:rPr>
          <w:rFonts w:ascii="Tahoma" w:hAnsi="Tahoma" w:cs="Tahoma"/>
          <w:position w:val="-4"/>
        </w:rPr>
        <w:t>n</w:t>
      </w:r>
      <w:r w:rsidRPr="00936852">
        <w:rPr>
          <w:rFonts w:ascii="Tahoma" w:hAnsi="Tahoma" w:cs="Tahoma"/>
        </w:rPr>
        <w:t xml:space="preserve"> - wskaźnik oceny oferty n</w:t>
      </w:r>
    </w:p>
    <w:p w14:paraId="70CE97D4" w14:textId="2050B15B" w:rsidR="00486194" w:rsidRPr="00936852" w:rsidRDefault="00282B8F" w:rsidP="00486194">
      <w:pPr>
        <w:ind w:left="284"/>
        <w:jc w:val="both"/>
        <w:rPr>
          <w:rFonts w:ascii="Tahoma" w:hAnsi="Tahoma" w:cs="Tahoma"/>
          <w:position w:val="-4"/>
        </w:rPr>
      </w:pPr>
      <w:r w:rsidRPr="00936852">
        <w:rPr>
          <w:rFonts w:ascii="Tahoma" w:hAnsi="Tahoma" w:cs="Tahoma"/>
        </w:rPr>
        <w:t>F</w:t>
      </w:r>
      <w:r w:rsidR="00486194" w:rsidRPr="00936852">
        <w:rPr>
          <w:rFonts w:ascii="Tahoma" w:hAnsi="Tahoma" w:cs="Tahoma"/>
          <w:position w:val="-4"/>
        </w:rPr>
        <w:t xml:space="preserve">n - </w:t>
      </w:r>
      <w:r w:rsidR="00486194" w:rsidRPr="00936852">
        <w:rPr>
          <w:rFonts w:ascii="Tahoma" w:hAnsi="Tahoma" w:cs="Tahoma"/>
        </w:rPr>
        <w:t xml:space="preserve">liczba punktów przyznana ofercie n dla kryterium </w:t>
      </w:r>
      <w:r w:rsidRPr="00936852">
        <w:rPr>
          <w:rFonts w:ascii="Tahoma" w:hAnsi="Tahoma" w:cs="Tahoma"/>
        </w:rPr>
        <w:t>F</w:t>
      </w:r>
    </w:p>
    <w:p w14:paraId="40A39488" w14:textId="3F993620" w:rsidR="00486194" w:rsidRPr="00936852" w:rsidRDefault="00282B8F" w:rsidP="00486194">
      <w:pPr>
        <w:ind w:left="284"/>
        <w:jc w:val="both"/>
        <w:rPr>
          <w:rFonts w:ascii="Tahoma" w:hAnsi="Tahoma" w:cs="Tahoma"/>
          <w:position w:val="-4"/>
        </w:rPr>
      </w:pPr>
      <w:r w:rsidRPr="00936852">
        <w:rPr>
          <w:rFonts w:ascii="Tahoma" w:hAnsi="Tahoma" w:cs="Tahoma"/>
        </w:rPr>
        <w:t>G</w:t>
      </w:r>
      <w:r w:rsidR="00486194" w:rsidRPr="00936852">
        <w:rPr>
          <w:rFonts w:ascii="Tahoma" w:hAnsi="Tahoma" w:cs="Tahoma"/>
          <w:position w:val="-4"/>
        </w:rPr>
        <w:t xml:space="preserve">n - </w:t>
      </w:r>
      <w:r w:rsidR="00486194" w:rsidRPr="00936852">
        <w:rPr>
          <w:rFonts w:ascii="Tahoma" w:hAnsi="Tahoma" w:cs="Tahoma"/>
        </w:rPr>
        <w:t xml:space="preserve">liczba punktów przyznana ofercie n dla kryterium </w:t>
      </w:r>
      <w:r w:rsidRPr="00936852">
        <w:rPr>
          <w:rFonts w:ascii="Tahoma" w:hAnsi="Tahoma" w:cs="Tahoma"/>
        </w:rPr>
        <w:t>G</w:t>
      </w:r>
    </w:p>
    <w:p w14:paraId="5E85EA44" w14:textId="77777777" w:rsidR="00486194" w:rsidRPr="00936852" w:rsidRDefault="00486194" w:rsidP="00486194">
      <w:pPr>
        <w:ind w:left="284"/>
        <w:jc w:val="both"/>
        <w:rPr>
          <w:rFonts w:ascii="Tahoma" w:hAnsi="Tahoma" w:cs="Tahoma"/>
        </w:rPr>
      </w:pPr>
    </w:p>
    <w:p w14:paraId="527909C5" w14:textId="77777777" w:rsidR="00486194" w:rsidRPr="00937D8A" w:rsidRDefault="00486194" w:rsidP="00486194">
      <w:pPr>
        <w:ind w:left="284"/>
        <w:jc w:val="both"/>
        <w:rPr>
          <w:rFonts w:ascii="Tahoma" w:hAnsi="Tahoma" w:cs="Tahoma"/>
        </w:rPr>
      </w:pPr>
      <w:r w:rsidRPr="00936852">
        <w:rPr>
          <w:rFonts w:ascii="Tahoma" w:hAnsi="Tahoma" w:cs="Tahoma"/>
        </w:rPr>
        <w:t>Zamówienie publiczne w części III zamówienia zostanie udzielone wykonawcy, który uzyska największą liczbę punktów na podstawie ww. wskaźnika wyliczonego dla każdej oferty.</w:t>
      </w:r>
    </w:p>
    <w:p w14:paraId="17A9B70F" w14:textId="77777777" w:rsidR="002A0C78" w:rsidRDefault="002A0C78" w:rsidP="00236B20">
      <w:pPr>
        <w:jc w:val="both"/>
        <w:rPr>
          <w:rFonts w:ascii="Tahoma" w:hAnsi="Tahoma" w:cs="Tahoma"/>
        </w:rPr>
      </w:pPr>
    </w:p>
    <w:p w14:paraId="08DC8DFA" w14:textId="77777777" w:rsidR="00520F7F" w:rsidRDefault="00520F7F" w:rsidP="00236B20">
      <w:pPr>
        <w:jc w:val="both"/>
        <w:rPr>
          <w:rFonts w:ascii="Tahoma" w:hAnsi="Tahoma" w:cs="Tahoma"/>
        </w:rPr>
      </w:pPr>
    </w:p>
    <w:p w14:paraId="103F6313" w14:textId="77777777" w:rsidR="00520F7F" w:rsidRDefault="00520F7F" w:rsidP="00236B20">
      <w:pPr>
        <w:jc w:val="both"/>
        <w:rPr>
          <w:rFonts w:ascii="Tahoma" w:hAnsi="Tahoma" w:cs="Tahoma"/>
        </w:rPr>
      </w:pPr>
    </w:p>
    <w:p w14:paraId="6AC88CAB" w14:textId="77777777" w:rsidR="00520F7F" w:rsidRDefault="00520F7F" w:rsidP="00236B20">
      <w:pPr>
        <w:jc w:val="both"/>
        <w:rPr>
          <w:rFonts w:ascii="Tahoma" w:hAnsi="Tahoma" w:cs="Tahoma"/>
        </w:rPr>
      </w:pPr>
    </w:p>
    <w:p w14:paraId="64E07AD0" w14:textId="3B79B877" w:rsidR="00591A88" w:rsidRPr="00FE5DE4" w:rsidRDefault="00EE3A05"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lastRenderedPageBreak/>
        <w:t>2</w:t>
      </w:r>
      <w:r w:rsidR="0082744F">
        <w:rPr>
          <w:rFonts w:ascii="Tahoma" w:hAnsi="Tahoma" w:cs="Tahoma"/>
          <w:sz w:val="20"/>
          <w:u w:val="none"/>
        </w:rPr>
        <w:t>0</w:t>
      </w:r>
      <w:r w:rsidR="00F70290" w:rsidRPr="00FE5DE4">
        <w:rPr>
          <w:rFonts w:ascii="Tahoma" w:hAnsi="Tahoma" w:cs="Tahoma"/>
          <w:sz w:val="20"/>
          <w:u w:val="none"/>
        </w:rPr>
        <w:t>. CZYNNOŚCI WYKONYWANE PRZY OTWARCIU I OCENIE OFERT</w:t>
      </w:r>
    </w:p>
    <w:p w14:paraId="12D45887" w14:textId="77777777" w:rsidR="00F70290" w:rsidRPr="00FE5DE4" w:rsidRDefault="00F70290" w:rsidP="00F83F7C">
      <w:pPr>
        <w:pStyle w:val="Tekstpodstawowywcity3"/>
        <w:spacing w:line="240" w:lineRule="auto"/>
        <w:ind w:left="993" w:hanging="709"/>
        <w:rPr>
          <w:rFonts w:ascii="Tahoma" w:hAnsi="Tahoma" w:cs="Tahoma"/>
          <w:sz w:val="20"/>
        </w:rPr>
      </w:pPr>
    </w:p>
    <w:p w14:paraId="0EFA9EFB" w14:textId="77777777" w:rsidR="0082744F" w:rsidRDefault="0082744F" w:rsidP="00236B20">
      <w:pPr>
        <w:pStyle w:val="Tekstpodstawowywcity3"/>
        <w:numPr>
          <w:ilvl w:val="1"/>
          <w:numId w:val="72"/>
        </w:numPr>
        <w:spacing w:line="240" w:lineRule="auto"/>
        <w:ind w:left="709"/>
        <w:rPr>
          <w:rFonts w:ascii="Tahoma" w:hAnsi="Tahoma" w:cs="Tahoma"/>
          <w:sz w:val="20"/>
        </w:rPr>
      </w:pPr>
      <w:r w:rsidRPr="00FE5DE4">
        <w:rPr>
          <w:rFonts w:ascii="Tahoma" w:hAnsi="Tahoma" w:cs="Tahoma"/>
          <w:sz w:val="20"/>
        </w:rPr>
        <w:t>Otwarcie ofert jest jawne i następuje po upływie terminu do ich składania, z tym że dzień, w którym upływa termin składania ofert, jest dniem ich otwarcia (art. 86 ust. 2 Ustawy);</w:t>
      </w:r>
    </w:p>
    <w:p w14:paraId="3FB1C7BE" w14:textId="77777777" w:rsidR="0082744F" w:rsidRPr="00D34133" w:rsidRDefault="0082744F" w:rsidP="00236B20">
      <w:pPr>
        <w:pStyle w:val="Tekstpodstawowywcity3"/>
        <w:numPr>
          <w:ilvl w:val="1"/>
          <w:numId w:val="72"/>
        </w:numPr>
        <w:spacing w:line="240" w:lineRule="auto"/>
        <w:ind w:left="709"/>
        <w:rPr>
          <w:rFonts w:ascii="Tahoma" w:hAnsi="Tahoma" w:cs="Tahoma"/>
          <w:sz w:val="20"/>
        </w:rPr>
      </w:pPr>
      <w:r w:rsidRPr="00D34133">
        <w:rPr>
          <w:rFonts w:ascii="Tahoma" w:hAnsi="Tahoma" w:cs="Tahoma"/>
          <w:sz w:val="20"/>
        </w:rPr>
        <w:t>Bezpośrednio przed otwarciem ofert Zamawiający poda kwotę, jaką zamierza przeznaczyć na sfinansowanie zamówienia;</w:t>
      </w:r>
    </w:p>
    <w:p w14:paraId="2248A595" w14:textId="77777777" w:rsidR="0082744F" w:rsidRPr="00D34133" w:rsidRDefault="0082744F" w:rsidP="00236B20">
      <w:pPr>
        <w:pStyle w:val="Tekstpodstawowywcity3"/>
        <w:numPr>
          <w:ilvl w:val="1"/>
          <w:numId w:val="72"/>
        </w:numPr>
        <w:spacing w:line="240" w:lineRule="auto"/>
        <w:ind w:left="709"/>
        <w:rPr>
          <w:rFonts w:ascii="Tahoma" w:hAnsi="Tahoma" w:cs="Tahoma"/>
          <w:sz w:val="20"/>
        </w:rPr>
      </w:pPr>
      <w:r w:rsidRPr="00D34133">
        <w:rPr>
          <w:rFonts w:ascii="Tahoma" w:hAnsi="Tahoma" w:cs="Tahoma"/>
          <w:sz w:val="20"/>
        </w:rPr>
        <w:t>Niezwłocznie  po  otwarciu  ofert  zamawiający  zamieszcza  na  stronie  internetowej informacje dotyczące (art. 86 ust. 5 Ustawy):</w:t>
      </w:r>
    </w:p>
    <w:p w14:paraId="58050BA3" w14:textId="77777777" w:rsidR="0082744F" w:rsidRPr="00D34133" w:rsidRDefault="0082744F" w:rsidP="00236B20">
      <w:pPr>
        <w:pStyle w:val="Tekstpodstawowywcity3"/>
        <w:spacing w:line="240" w:lineRule="auto"/>
        <w:ind w:left="709"/>
        <w:rPr>
          <w:rFonts w:ascii="Tahoma" w:hAnsi="Tahoma" w:cs="Tahoma"/>
          <w:sz w:val="20"/>
        </w:rPr>
      </w:pPr>
      <w:r w:rsidRPr="00D34133">
        <w:rPr>
          <w:rFonts w:ascii="Tahoma" w:hAnsi="Tahoma" w:cs="Tahoma"/>
          <w:sz w:val="20"/>
        </w:rPr>
        <w:t>1)  kwoty, jaką zamierza przeznaczyć na sfinansowanie zamówienia;</w:t>
      </w:r>
    </w:p>
    <w:p w14:paraId="549C4321" w14:textId="77777777" w:rsidR="0082744F" w:rsidRPr="00D34133" w:rsidRDefault="0082744F" w:rsidP="00236B20">
      <w:pPr>
        <w:pStyle w:val="Tekstpodstawowywcity3"/>
        <w:spacing w:line="240" w:lineRule="auto"/>
        <w:ind w:left="709"/>
        <w:rPr>
          <w:rFonts w:ascii="Tahoma" w:hAnsi="Tahoma" w:cs="Tahoma"/>
          <w:sz w:val="20"/>
        </w:rPr>
      </w:pPr>
      <w:r w:rsidRPr="00D34133">
        <w:rPr>
          <w:rFonts w:ascii="Tahoma" w:hAnsi="Tahoma" w:cs="Tahoma"/>
          <w:sz w:val="20"/>
        </w:rPr>
        <w:t>2)  firm oraz adresów wykonawców, którzy złożyli oferty w terminie;</w:t>
      </w:r>
    </w:p>
    <w:p w14:paraId="09C83DCE" w14:textId="77777777" w:rsidR="0082744F" w:rsidRPr="00D34133" w:rsidRDefault="0082744F" w:rsidP="00236B20">
      <w:pPr>
        <w:pStyle w:val="Tekstpodstawowywcity3"/>
        <w:spacing w:line="240" w:lineRule="auto"/>
        <w:ind w:left="709"/>
        <w:rPr>
          <w:rFonts w:ascii="Tahoma" w:hAnsi="Tahoma" w:cs="Tahoma"/>
          <w:sz w:val="20"/>
        </w:rPr>
      </w:pPr>
      <w:r w:rsidRPr="00D34133">
        <w:rPr>
          <w:rFonts w:ascii="Tahoma" w:hAnsi="Tahoma" w:cs="Tahoma"/>
          <w:sz w:val="20"/>
        </w:rPr>
        <w:t>3)  cen zawartych w ofertach;</w:t>
      </w:r>
    </w:p>
    <w:p w14:paraId="61F7C221" w14:textId="77777777" w:rsidR="0082744F" w:rsidRPr="00D93B49" w:rsidRDefault="0082744F" w:rsidP="00236B20">
      <w:pPr>
        <w:pStyle w:val="Tekstpodstawowywcity3"/>
        <w:numPr>
          <w:ilvl w:val="1"/>
          <w:numId w:val="72"/>
        </w:numPr>
        <w:spacing w:line="240" w:lineRule="auto"/>
        <w:ind w:left="709"/>
        <w:rPr>
          <w:rFonts w:ascii="Tahoma" w:hAnsi="Tahoma" w:cs="Tahoma"/>
          <w:b/>
          <w:i/>
          <w:sz w:val="20"/>
        </w:rPr>
      </w:pPr>
      <w:r w:rsidRPr="00D34133">
        <w:rPr>
          <w:rFonts w:ascii="Tahoma" w:hAnsi="Tahoma" w:cs="Tahoma"/>
          <w:sz w:val="20"/>
        </w:rPr>
        <w:t>Podczas otwarcia ofert zostaną ogłoszone nazwy (firmy</w:t>
      </w:r>
      <w:r w:rsidRPr="00FE5DE4">
        <w:rPr>
          <w:rFonts w:ascii="Tahoma" w:hAnsi="Tahoma" w:cs="Tahoma"/>
          <w:sz w:val="20"/>
        </w:rPr>
        <w:t xml:space="preserve">), adresy Wykonawców, ceny i terminy </w:t>
      </w:r>
      <w:r w:rsidRPr="00D34133">
        <w:rPr>
          <w:rFonts w:ascii="Tahoma" w:hAnsi="Tahoma" w:cs="Tahoma"/>
          <w:sz w:val="20"/>
        </w:rPr>
        <w:t xml:space="preserve">wykonania Zamówienia oraz warunki płatności zawarte w złożonych ofertach (art. 86 ust. 4 Ustawy)Zamawiający sprawdzi czy </w:t>
      </w:r>
      <w:r w:rsidRPr="00D93B49">
        <w:rPr>
          <w:rFonts w:ascii="Tahoma" w:hAnsi="Tahoma" w:cs="Tahoma"/>
          <w:sz w:val="20"/>
        </w:rPr>
        <w:t xml:space="preserve">Wykonawcy spełniają warunki określone w SIWZ oraz w ustawie Prawo zamówień publicznych; </w:t>
      </w:r>
    </w:p>
    <w:p w14:paraId="78DF51F6" w14:textId="4AED9272" w:rsidR="0082744F" w:rsidRPr="00507E72" w:rsidRDefault="0082744F" w:rsidP="00236B20">
      <w:pPr>
        <w:pStyle w:val="Tekstpodstawowywcity3"/>
        <w:numPr>
          <w:ilvl w:val="1"/>
          <w:numId w:val="72"/>
        </w:numPr>
        <w:spacing w:line="240" w:lineRule="auto"/>
        <w:ind w:left="709"/>
        <w:rPr>
          <w:rFonts w:ascii="Tahoma" w:hAnsi="Tahoma" w:cs="Tahoma"/>
          <w:sz w:val="20"/>
        </w:rPr>
      </w:pPr>
      <w:r w:rsidRPr="00D93B49">
        <w:rPr>
          <w:rFonts w:ascii="Tahoma" w:hAnsi="Tahoma" w:cs="Tahoma"/>
          <w:sz w:val="20"/>
        </w:rPr>
        <w:t xml:space="preserve">Zgodnie z art. 24aa ust. 1 Ustawy Zamawiający, w postępowaniu prowadzonym w trybie przetargu </w:t>
      </w:r>
      <w:r w:rsidRPr="00507E72">
        <w:rPr>
          <w:rFonts w:ascii="Tahoma" w:hAnsi="Tahoma" w:cs="Tahoma"/>
          <w:sz w:val="20"/>
        </w:rPr>
        <w:t>nieograniczonego, najpierw dokon</w:t>
      </w:r>
      <w:r w:rsidR="003C38B9" w:rsidRPr="00507E72">
        <w:rPr>
          <w:rFonts w:ascii="Tahoma" w:hAnsi="Tahoma" w:cs="Tahoma"/>
          <w:sz w:val="20"/>
        </w:rPr>
        <w:t>uje</w:t>
      </w:r>
      <w:r w:rsidRPr="00507E72">
        <w:rPr>
          <w:rFonts w:ascii="Tahoma" w:hAnsi="Tahoma" w:cs="Tahoma"/>
          <w:sz w:val="20"/>
        </w:rPr>
        <w:t xml:space="preserve"> oceny ofert, a następnie </w:t>
      </w:r>
      <w:r w:rsidR="003C38B9" w:rsidRPr="00507E72">
        <w:rPr>
          <w:rFonts w:ascii="Tahoma" w:hAnsi="Tahoma" w:cs="Tahoma"/>
          <w:sz w:val="20"/>
        </w:rPr>
        <w:t>bada</w:t>
      </w:r>
      <w:r w:rsidRPr="00507E72">
        <w:rPr>
          <w:rFonts w:ascii="Tahoma" w:hAnsi="Tahoma" w:cs="Tahoma"/>
          <w:sz w:val="20"/>
        </w:rPr>
        <w:t>, czy wykonawca, którego oferta została oceniona jako najkorzystniejsza, nie podlega wykluczeniu oraz spełnia warunki udziału w postępowaniu.</w:t>
      </w:r>
    </w:p>
    <w:p w14:paraId="2A5852BD" w14:textId="1DC87025" w:rsidR="0082744F" w:rsidRPr="00236B20" w:rsidRDefault="0082744F" w:rsidP="00236B20">
      <w:pPr>
        <w:pStyle w:val="Tekstpodstawowywcity3"/>
        <w:numPr>
          <w:ilvl w:val="1"/>
          <w:numId w:val="72"/>
        </w:numPr>
        <w:spacing w:line="240" w:lineRule="auto"/>
        <w:ind w:left="709"/>
        <w:rPr>
          <w:rFonts w:ascii="Tahoma" w:hAnsi="Tahoma" w:cs="Tahoma"/>
          <w:sz w:val="20"/>
        </w:rPr>
      </w:pPr>
      <w:r w:rsidRPr="00507E72">
        <w:rPr>
          <w:rFonts w:ascii="Tahoma" w:hAnsi="Tahoma" w:cs="Tahoma"/>
          <w:sz w:val="20"/>
        </w:rPr>
        <w:t xml:space="preserve">Zamawiający wzywa Wykonawcę, którego oferta została najwyżej oceniona, do złożenia w </w:t>
      </w:r>
      <w:r w:rsidRPr="00936852">
        <w:rPr>
          <w:rFonts w:ascii="Tahoma" w:hAnsi="Tahoma" w:cs="Tahoma"/>
          <w:sz w:val="20"/>
        </w:rPr>
        <w:t xml:space="preserve">wyznaczonym, </w:t>
      </w:r>
      <w:r w:rsidRPr="00236B20">
        <w:rPr>
          <w:rFonts w:ascii="Tahoma" w:hAnsi="Tahoma" w:cs="Tahoma"/>
          <w:sz w:val="20"/>
        </w:rPr>
        <w:t>nie krótszym niż 5 dni, terminie aktualnych na dzień złożenia dokumentów wskazanych w pkt 9.8.1 i 9.8.2. SIWZ;</w:t>
      </w:r>
      <w:r w:rsidR="00565068" w:rsidRPr="00236B20">
        <w:rPr>
          <w:rFonts w:ascii="Tahoma" w:hAnsi="Tahoma" w:cs="Tahoma"/>
          <w:sz w:val="20"/>
        </w:rPr>
        <w:t xml:space="preserve"> Zamawiający dopuszcza złożenie niniejszych dokumentów w postaci papierowej lub w postaci dokumentu elektronicznego, zgodnie z zasadami opisanymi w punkcie 9.1.</w:t>
      </w:r>
      <w:r w:rsidR="001C70B6" w:rsidRPr="00236B20">
        <w:rPr>
          <w:rFonts w:ascii="Tahoma" w:hAnsi="Tahoma" w:cs="Tahoma"/>
          <w:sz w:val="20"/>
        </w:rPr>
        <w:t>, przy użyciu środków komunikacji elektronicznej, o których mowa w pkt. 10 SIWZ.</w:t>
      </w:r>
    </w:p>
    <w:p w14:paraId="0DAB29BC" w14:textId="50253270" w:rsidR="00492587" w:rsidRPr="00236B20" w:rsidRDefault="00492587" w:rsidP="00236B20">
      <w:pPr>
        <w:pStyle w:val="Tekstpodstawowywcity3"/>
        <w:numPr>
          <w:ilvl w:val="1"/>
          <w:numId w:val="72"/>
        </w:numPr>
        <w:spacing w:line="240" w:lineRule="auto"/>
        <w:ind w:left="709"/>
        <w:rPr>
          <w:rFonts w:ascii="Tahoma" w:hAnsi="Tahoma" w:cs="Tahoma"/>
          <w:b/>
          <w:i/>
          <w:sz w:val="20"/>
        </w:rPr>
      </w:pPr>
      <w:r w:rsidRPr="00236B20">
        <w:rPr>
          <w:rFonts w:ascii="Tahoma" w:hAnsi="Tahoma" w:cs="Tahoma"/>
          <w:sz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Zamawiający w takim przypadku dopuszcza możliwość  złożenia pełnomocnictwa, w postaci elektronicznej opatrzonej kwalifikowanym podpisem elektronicznym oraz przesłania go przez Wykonawcę przy użyciu środków komunikacji elektronicznej (zgodnie z pkt. 10 SIWZ).</w:t>
      </w:r>
    </w:p>
    <w:p w14:paraId="196AE69E" w14:textId="7A6CB928" w:rsidR="0082744F" w:rsidRPr="00492587" w:rsidRDefault="0082744F" w:rsidP="00236B20">
      <w:pPr>
        <w:pStyle w:val="Tekstpodstawowywcity3"/>
        <w:numPr>
          <w:ilvl w:val="1"/>
          <w:numId w:val="72"/>
        </w:numPr>
        <w:spacing w:line="240" w:lineRule="auto"/>
        <w:ind w:left="709"/>
        <w:rPr>
          <w:rFonts w:ascii="Tahoma" w:hAnsi="Tahoma" w:cs="Tahoma"/>
          <w:b/>
          <w:i/>
          <w:sz w:val="20"/>
        </w:rPr>
      </w:pPr>
      <w:r w:rsidRPr="00507E72">
        <w:rPr>
          <w:rFonts w:ascii="Tahoma" w:hAnsi="Tahoma" w:cs="Tahoma"/>
          <w:sz w:val="20"/>
        </w:rPr>
        <w:t>W toku badania i oceny złożonych ofert Zamawiający może żądać udzielenia przez Wykonawców</w:t>
      </w:r>
      <w:r w:rsidRPr="00492587">
        <w:rPr>
          <w:rFonts w:ascii="Tahoma" w:hAnsi="Tahoma" w:cs="Tahoma"/>
          <w:sz w:val="20"/>
        </w:rPr>
        <w:t xml:space="preserve"> wyjaśnień dotyczących treści złożonych przez nich ofert;</w:t>
      </w:r>
    </w:p>
    <w:p w14:paraId="351DF997" w14:textId="77777777" w:rsidR="0082744F" w:rsidRPr="00936852" w:rsidRDefault="0082744F" w:rsidP="00236B20">
      <w:pPr>
        <w:pStyle w:val="Tekstpodstawowywcity3"/>
        <w:numPr>
          <w:ilvl w:val="1"/>
          <w:numId w:val="72"/>
        </w:numPr>
        <w:spacing w:line="240" w:lineRule="auto"/>
        <w:ind w:left="709"/>
        <w:rPr>
          <w:rFonts w:ascii="Tahoma" w:hAnsi="Tahoma" w:cs="Tahoma"/>
          <w:b/>
          <w:i/>
          <w:sz w:val="20"/>
        </w:rPr>
      </w:pPr>
      <w:r w:rsidRPr="009B1E18">
        <w:rPr>
          <w:rFonts w:ascii="Tahoma" w:hAnsi="Tahoma" w:cs="Tahoma"/>
          <w:sz w:val="20"/>
        </w:rPr>
        <w:t>Komisja Przetargowa proponuje wybór oferty najkorzystniejszej, przez co należy rozumieć ofertę, która otrzymała łącznie za wszystkie kryteria najwyższą liczbę punktów.</w:t>
      </w:r>
    </w:p>
    <w:p w14:paraId="07D3BECA" w14:textId="77777777" w:rsidR="00936852" w:rsidRPr="009B1E18" w:rsidRDefault="00936852" w:rsidP="00936852">
      <w:pPr>
        <w:pStyle w:val="Tekstpodstawowywcity3"/>
        <w:spacing w:line="240" w:lineRule="auto"/>
        <w:ind w:left="1004"/>
        <w:rPr>
          <w:rFonts w:ascii="Tahoma" w:hAnsi="Tahoma" w:cs="Tahoma"/>
          <w:b/>
          <w:i/>
          <w:sz w:val="20"/>
        </w:rPr>
      </w:pPr>
    </w:p>
    <w:p w14:paraId="2149B961" w14:textId="5625A11D" w:rsidR="00F70290" w:rsidRPr="00937D8A" w:rsidRDefault="00EE3A05"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937D8A">
        <w:rPr>
          <w:rFonts w:ascii="Tahoma" w:hAnsi="Tahoma" w:cs="Tahoma"/>
          <w:sz w:val="20"/>
          <w:u w:val="none"/>
        </w:rPr>
        <w:t>2</w:t>
      </w:r>
      <w:r w:rsidR="0082744F">
        <w:rPr>
          <w:rFonts w:ascii="Tahoma" w:hAnsi="Tahoma" w:cs="Tahoma"/>
          <w:sz w:val="20"/>
          <w:u w:val="none"/>
        </w:rPr>
        <w:t>1</w:t>
      </w:r>
      <w:r w:rsidR="00F70290" w:rsidRPr="00937D8A">
        <w:rPr>
          <w:rFonts w:ascii="Tahoma" w:hAnsi="Tahoma" w:cs="Tahoma"/>
          <w:sz w:val="20"/>
          <w:u w:val="none"/>
        </w:rPr>
        <w:t>. INFORMACJA O FORMALNOŚCIACH, JAKIE POWINNY ZOSTAĆ DOPEŁNIONE PO WYBORZE OFERTY W CELU ZAWARCIA UMOWY W SPRAWIE ZAMÓWIENIA PUBLICZNEGO.</w:t>
      </w:r>
    </w:p>
    <w:p w14:paraId="245982BA" w14:textId="77777777" w:rsidR="00DE3698" w:rsidRDefault="00DE3698" w:rsidP="00DE3698">
      <w:pPr>
        <w:pStyle w:val="Akapitzlist"/>
        <w:jc w:val="both"/>
        <w:rPr>
          <w:rFonts w:ascii="Tahoma" w:hAnsi="Tahoma" w:cs="Tahoma"/>
          <w:sz w:val="20"/>
          <w:szCs w:val="20"/>
          <w:highlight w:val="lightGray"/>
        </w:rPr>
      </w:pPr>
    </w:p>
    <w:p w14:paraId="7847ADAA" w14:textId="77777777" w:rsidR="0082744F" w:rsidRPr="00D34133"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t>Zamawiający informuje niezwłocznie wszystkich wykonawców o:</w:t>
      </w:r>
    </w:p>
    <w:p w14:paraId="70DE4DA3" w14:textId="77777777" w:rsidR="0082744F" w:rsidRPr="00D34133" w:rsidRDefault="0082744F" w:rsidP="0082744F">
      <w:pPr>
        <w:ind w:left="426"/>
        <w:jc w:val="both"/>
        <w:rPr>
          <w:rFonts w:ascii="Tahoma" w:hAnsi="Tahoma" w:cs="Tahoma"/>
        </w:rPr>
      </w:pPr>
      <w:r w:rsidRPr="00D34133">
        <w:rPr>
          <w:rFonts w:ascii="Tahoma" w:hAnsi="Tahoma" w:cs="Tahoma"/>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1B556239" w14:textId="77777777" w:rsidR="0082744F" w:rsidRPr="00D34133" w:rsidRDefault="0082744F" w:rsidP="0082744F">
      <w:pPr>
        <w:ind w:left="426"/>
        <w:jc w:val="both"/>
        <w:rPr>
          <w:rFonts w:ascii="Tahoma" w:hAnsi="Tahoma" w:cs="Tahoma"/>
        </w:rPr>
      </w:pPr>
      <w:r w:rsidRPr="00D34133">
        <w:rPr>
          <w:rFonts w:ascii="Tahoma" w:hAnsi="Tahoma" w:cs="Tahoma"/>
        </w:rPr>
        <w:t>2)  wykonawcach, którzy zostali wykluczeni,</w:t>
      </w:r>
    </w:p>
    <w:p w14:paraId="35A5EFDC" w14:textId="77777777" w:rsidR="0082744F" w:rsidRPr="00D34133" w:rsidRDefault="0082744F" w:rsidP="0082744F">
      <w:pPr>
        <w:ind w:left="426"/>
        <w:jc w:val="both"/>
        <w:rPr>
          <w:rFonts w:ascii="Tahoma" w:hAnsi="Tahoma" w:cs="Tahoma"/>
        </w:rPr>
      </w:pPr>
      <w:r w:rsidRPr="00D34133">
        <w:rPr>
          <w:rFonts w:ascii="Tahoma" w:hAnsi="Tahoma" w:cs="Tahoma"/>
        </w:rPr>
        <w:t>3) wykonawcach, których oferty zostały odrzucone, powodach odrzucenia oferty,</w:t>
      </w:r>
    </w:p>
    <w:p w14:paraId="3AA1B23A" w14:textId="028D7BFD" w:rsidR="0082744F" w:rsidRPr="00D34133" w:rsidRDefault="00F23DEA" w:rsidP="0082744F">
      <w:pPr>
        <w:ind w:left="426"/>
        <w:jc w:val="both"/>
        <w:rPr>
          <w:rFonts w:ascii="Tahoma" w:hAnsi="Tahoma" w:cs="Tahoma"/>
        </w:rPr>
      </w:pPr>
      <w:r>
        <w:rPr>
          <w:rFonts w:ascii="Tahoma" w:hAnsi="Tahoma" w:cs="Tahoma"/>
        </w:rPr>
        <w:t>4</w:t>
      </w:r>
      <w:r w:rsidR="0082744F" w:rsidRPr="00D34133">
        <w:rPr>
          <w:rFonts w:ascii="Tahoma" w:hAnsi="Tahoma" w:cs="Tahoma"/>
        </w:rPr>
        <w:t>)  unieważnieniu postępowania</w:t>
      </w:r>
    </w:p>
    <w:p w14:paraId="683F2C97" w14:textId="77777777" w:rsidR="0082744F" w:rsidRPr="00D34133" w:rsidRDefault="0082744F" w:rsidP="0082744F">
      <w:pPr>
        <w:ind w:left="426"/>
        <w:jc w:val="both"/>
        <w:rPr>
          <w:rFonts w:ascii="Tahoma" w:hAnsi="Tahoma" w:cs="Tahoma"/>
        </w:rPr>
      </w:pPr>
      <w:r w:rsidRPr="00D34133">
        <w:rPr>
          <w:rFonts w:ascii="Tahoma" w:hAnsi="Tahoma" w:cs="Tahoma"/>
        </w:rPr>
        <w:t>– podając uzasadnienie faktyczne i prawne.</w:t>
      </w:r>
    </w:p>
    <w:p w14:paraId="5A9E8EAC" w14:textId="77777777" w:rsidR="0082744F" w:rsidRDefault="0082744F" w:rsidP="0082744F">
      <w:pPr>
        <w:pStyle w:val="Akapitzlist"/>
        <w:ind w:left="0"/>
        <w:jc w:val="both"/>
        <w:rPr>
          <w:rFonts w:ascii="Tahoma" w:eastAsia="Times New Roman" w:hAnsi="Tahoma" w:cs="Tahoma"/>
          <w:b/>
          <w:i/>
          <w:sz w:val="20"/>
          <w:szCs w:val="20"/>
        </w:rPr>
      </w:pPr>
    </w:p>
    <w:p w14:paraId="0FD432F4" w14:textId="77777777" w:rsidR="0082744F"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t>Zamawiający udostępnia informacje, o których mowa w w/w pkt 1 i 5, na stronie internetowej.</w:t>
      </w:r>
    </w:p>
    <w:p w14:paraId="33CA03A3" w14:textId="77777777" w:rsidR="00845187" w:rsidRDefault="00845187" w:rsidP="00845187">
      <w:pPr>
        <w:pStyle w:val="Akapitzlist"/>
        <w:jc w:val="both"/>
        <w:rPr>
          <w:rFonts w:ascii="Tahoma" w:hAnsi="Tahoma" w:cs="Tahoma"/>
          <w:sz w:val="20"/>
          <w:szCs w:val="20"/>
        </w:rPr>
      </w:pPr>
    </w:p>
    <w:p w14:paraId="4851410D" w14:textId="57443E28" w:rsidR="00845187" w:rsidRPr="00D631FB" w:rsidRDefault="00845187" w:rsidP="00934CE2">
      <w:pPr>
        <w:pStyle w:val="Akapitzlist"/>
        <w:numPr>
          <w:ilvl w:val="1"/>
          <w:numId w:val="73"/>
        </w:numPr>
        <w:jc w:val="both"/>
        <w:rPr>
          <w:rFonts w:ascii="Tahoma" w:hAnsi="Tahoma" w:cs="Tahoma"/>
          <w:sz w:val="20"/>
          <w:szCs w:val="20"/>
        </w:rPr>
      </w:pPr>
      <w:r w:rsidRPr="00D631FB">
        <w:rPr>
          <w:rFonts w:ascii="Tahoma" w:hAnsi="Tahoma" w:cs="Tahoma"/>
          <w:sz w:val="20"/>
          <w:szCs w:val="20"/>
        </w:rPr>
        <w:t xml:space="preserve">Przed zawarciem umowy o udzielenie zamówienia publicznego Wykonawca, którego oferta zostanie najwyżej oceniona, jest </w:t>
      </w:r>
      <w:r w:rsidRPr="00936852">
        <w:rPr>
          <w:rFonts w:ascii="Tahoma" w:hAnsi="Tahoma" w:cs="Tahoma"/>
          <w:sz w:val="20"/>
          <w:szCs w:val="20"/>
        </w:rPr>
        <w:t>zobowiązany przekazać Zamawiającemu ustandaryzowany dokument zawierający informacje o produkcie ubezpieczeniowym, o którym mowa w art. 8 ust. 4 Ustawy z dnia 15 grudnia 2017 r. o dystrybucji ubezpieczeń (</w:t>
      </w:r>
      <w:r w:rsidR="00367206" w:rsidRPr="00936852">
        <w:rPr>
          <w:rFonts w:ascii="Tahoma" w:hAnsi="Tahoma" w:cs="Tahoma"/>
          <w:sz w:val="20"/>
          <w:szCs w:val="20"/>
        </w:rPr>
        <w:t>Dz.U.</w:t>
      </w:r>
      <w:r w:rsidR="00D93B49" w:rsidRPr="00936852">
        <w:rPr>
          <w:rFonts w:ascii="Tahoma" w:hAnsi="Tahoma" w:cs="Tahoma"/>
          <w:sz w:val="20"/>
          <w:szCs w:val="20"/>
        </w:rPr>
        <w:t xml:space="preserve"> 2019 poz</w:t>
      </w:r>
      <w:r w:rsidR="00367206" w:rsidRPr="00936852">
        <w:rPr>
          <w:rFonts w:ascii="Tahoma" w:hAnsi="Tahoma" w:cs="Tahoma"/>
          <w:sz w:val="20"/>
          <w:szCs w:val="20"/>
        </w:rPr>
        <w:t>.</w:t>
      </w:r>
      <w:r w:rsidR="00D93B49" w:rsidRPr="00936852">
        <w:rPr>
          <w:rFonts w:ascii="Tahoma" w:hAnsi="Tahoma" w:cs="Tahoma"/>
          <w:sz w:val="20"/>
          <w:szCs w:val="20"/>
        </w:rPr>
        <w:t xml:space="preserve"> </w:t>
      </w:r>
      <w:r w:rsidR="00367206" w:rsidRPr="00936852">
        <w:rPr>
          <w:rFonts w:ascii="Tahoma" w:hAnsi="Tahoma" w:cs="Tahoma"/>
          <w:sz w:val="20"/>
          <w:szCs w:val="20"/>
        </w:rPr>
        <w:t>1881</w:t>
      </w:r>
      <w:r w:rsidRPr="00936852">
        <w:rPr>
          <w:rFonts w:ascii="Tahoma" w:hAnsi="Tahoma" w:cs="Tahoma"/>
          <w:sz w:val="20"/>
          <w:szCs w:val="20"/>
        </w:rPr>
        <w:t>) dla poszczególnych ubezpieczeń stanowiących przedmiot zamówienia wraz z OWU. Dokumenty te mogą zostać złożone w postaci papierowej lub za pomocą innego trwałego nośnika w rozumieniu</w:t>
      </w:r>
      <w:r w:rsidRPr="00D631FB">
        <w:rPr>
          <w:rFonts w:ascii="Tahoma" w:hAnsi="Tahoma" w:cs="Tahoma"/>
          <w:sz w:val="20"/>
          <w:szCs w:val="20"/>
        </w:rPr>
        <w:t xml:space="preserve"> art. 2 pkt 4 Ustawy z dnia 30 maja 2014 r. o prawach konsumenta (Dz.U. z 2019 r. poz. 134). </w:t>
      </w:r>
    </w:p>
    <w:p w14:paraId="5AB385A4" w14:textId="77777777" w:rsidR="0082744F" w:rsidRPr="00D34133" w:rsidRDefault="0082744F" w:rsidP="0082744F">
      <w:pPr>
        <w:ind w:left="426"/>
        <w:jc w:val="both"/>
        <w:rPr>
          <w:rFonts w:ascii="Tahoma" w:hAnsi="Tahoma" w:cs="Tahoma"/>
          <w:color w:val="0070C0"/>
        </w:rPr>
      </w:pPr>
    </w:p>
    <w:p w14:paraId="341ADDF7" w14:textId="77777777" w:rsidR="0082744F" w:rsidRPr="00D34133"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lastRenderedPageBreak/>
        <w:t>Termin zawarcia umowy nie może być  krótszy niż  5 dni od dnia przesłania zawiadomienia o wyborze najkorzystniejszej oferty, jeżeli zawiadomienie to zostało przesłane przy użyciu środków komunikacji elektronicznej, albo 10 dni – jeżeli zostało przesłane w inny sposób.</w:t>
      </w:r>
    </w:p>
    <w:p w14:paraId="05C20A1A" w14:textId="77777777" w:rsidR="0082744F" w:rsidRPr="00D34133" w:rsidRDefault="0082744F" w:rsidP="0082744F">
      <w:pPr>
        <w:pStyle w:val="Akapitzlist"/>
        <w:rPr>
          <w:rFonts w:ascii="Tahoma" w:hAnsi="Tahoma" w:cs="Tahoma"/>
          <w:sz w:val="20"/>
          <w:szCs w:val="20"/>
        </w:rPr>
      </w:pPr>
    </w:p>
    <w:p w14:paraId="000A31DC" w14:textId="77777777" w:rsidR="0082744F" w:rsidRPr="00D34133" w:rsidRDefault="0082744F" w:rsidP="00934CE2">
      <w:pPr>
        <w:pStyle w:val="Akapitzlist"/>
        <w:numPr>
          <w:ilvl w:val="1"/>
          <w:numId w:val="73"/>
        </w:numPr>
        <w:jc w:val="both"/>
        <w:rPr>
          <w:rFonts w:ascii="Tahoma" w:hAnsi="Tahoma" w:cs="Tahoma"/>
          <w:b/>
          <w:i/>
          <w:sz w:val="20"/>
          <w:szCs w:val="20"/>
        </w:rPr>
      </w:pPr>
      <w:r w:rsidRPr="00D34133">
        <w:rPr>
          <w:rFonts w:ascii="Tahoma" w:hAnsi="Tahoma" w:cs="Tahoma"/>
          <w:sz w:val="20"/>
          <w:szCs w:val="20"/>
        </w:rPr>
        <w:t>Termin zawarcia umowy o udzielenie zamówienia publicznego może być krótszy jeżeli w postępowaniu o udzielenie zamówienia:</w:t>
      </w:r>
    </w:p>
    <w:p w14:paraId="2227710F" w14:textId="77777777" w:rsidR="0082744F" w:rsidRPr="00D34133" w:rsidRDefault="0082744F" w:rsidP="0082744F">
      <w:pPr>
        <w:ind w:left="426"/>
        <w:jc w:val="both"/>
        <w:rPr>
          <w:rFonts w:ascii="Tahoma" w:hAnsi="Tahoma" w:cs="Tahoma"/>
        </w:rPr>
      </w:pPr>
      <w:r w:rsidRPr="00D34133">
        <w:rPr>
          <w:rFonts w:ascii="Tahoma" w:hAnsi="Tahoma" w:cs="Tahoma"/>
        </w:rPr>
        <w:t xml:space="preserve">- została złożona tylko jedna oferta; </w:t>
      </w:r>
    </w:p>
    <w:p w14:paraId="5E28FF66" w14:textId="77777777" w:rsidR="0082744F" w:rsidRPr="007864CE" w:rsidRDefault="0082744F" w:rsidP="0082744F">
      <w:pPr>
        <w:ind w:left="426"/>
        <w:jc w:val="both"/>
        <w:rPr>
          <w:rFonts w:ascii="Tahoma" w:hAnsi="Tahoma" w:cs="Tahoma"/>
          <w:strike/>
        </w:rPr>
      </w:pPr>
      <w:r w:rsidRPr="00D34133">
        <w:rPr>
          <w:rFonts w:ascii="Tahoma" w:hAnsi="Tahoma" w:cs="Tahoma"/>
        </w:rPr>
        <w:t>- w postępowaniu o udzielenie zamówienia o wartości mniejszej niż kwoty określone w przepisach wydanych na podstawie art. 11 ust. 8 Ustawy upłynął termin do  wniesienia odwołania na czynności zamawiającego wymienione w art. 180 ust. 2 lub w  następstwie jego wniesienia Izba ogłosiła wyrok lub postanowienie kończące postępowanie odwoławcze.</w:t>
      </w:r>
      <w:r>
        <w:rPr>
          <w:rFonts w:ascii="Tahoma" w:hAnsi="Tahoma" w:cs="Tahoma"/>
        </w:rPr>
        <w:t xml:space="preserve"> </w:t>
      </w:r>
    </w:p>
    <w:p w14:paraId="65DAE74F" w14:textId="77777777" w:rsidR="0082744F" w:rsidRPr="00252FC7" w:rsidRDefault="0082744F" w:rsidP="0082744F">
      <w:pPr>
        <w:ind w:left="426"/>
        <w:jc w:val="both"/>
        <w:rPr>
          <w:rFonts w:ascii="Tahoma" w:hAnsi="Tahoma" w:cs="Tahoma"/>
          <w:color w:val="0070C0"/>
        </w:rPr>
      </w:pPr>
    </w:p>
    <w:p w14:paraId="19E8BA30" w14:textId="77777777" w:rsidR="0082744F" w:rsidRPr="006643CF" w:rsidRDefault="0082744F" w:rsidP="0082744F">
      <w:pPr>
        <w:ind w:left="426"/>
        <w:jc w:val="both"/>
        <w:rPr>
          <w:rFonts w:ascii="Tahoma" w:hAnsi="Tahoma" w:cs="Tahoma"/>
        </w:rPr>
      </w:pPr>
      <w:r w:rsidRPr="006643CF">
        <w:rPr>
          <w:rFonts w:ascii="Tahoma" w:hAnsi="Tahoma" w:cs="Tahoma"/>
        </w:rPr>
        <w:t>Przyjęcie warunków przetargu jest jednoznaczne z akceptacją istotnych postanowień umowy proponowanych przez Zamawiającego.</w:t>
      </w:r>
    </w:p>
    <w:p w14:paraId="6EC7D66F" w14:textId="77777777" w:rsidR="006643CF" w:rsidRPr="00252FC7" w:rsidRDefault="006643CF" w:rsidP="0020301B">
      <w:pPr>
        <w:ind w:left="426"/>
        <w:jc w:val="both"/>
        <w:rPr>
          <w:rFonts w:ascii="Tahoma" w:hAnsi="Tahoma" w:cs="Tahoma"/>
          <w:color w:val="0070C0"/>
        </w:rPr>
      </w:pPr>
    </w:p>
    <w:p w14:paraId="037A446F" w14:textId="54C0BB81"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t>2</w:t>
      </w:r>
      <w:r w:rsidR="0082744F">
        <w:rPr>
          <w:rFonts w:ascii="Tahoma" w:hAnsi="Tahoma" w:cs="Tahoma"/>
          <w:sz w:val="20"/>
          <w:u w:val="none"/>
        </w:rPr>
        <w:t>2</w:t>
      </w:r>
      <w:r w:rsidRPr="00D24F21">
        <w:rPr>
          <w:rFonts w:ascii="Tahoma" w:hAnsi="Tahoma" w:cs="Tahoma"/>
          <w:sz w:val="20"/>
          <w:u w:val="none"/>
        </w:rPr>
        <w:t>. WYMAGANIA DOTYCZĄCE ZABEZPIECZENIA NALEŻYTEGO WYKONANIA UMOWY.</w:t>
      </w:r>
    </w:p>
    <w:p w14:paraId="049FFD37" w14:textId="77777777" w:rsidR="00F70290" w:rsidRPr="00D24F21" w:rsidRDefault="00F70290" w:rsidP="00F83F7C">
      <w:pPr>
        <w:tabs>
          <w:tab w:val="num" w:pos="993"/>
        </w:tabs>
        <w:jc w:val="both"/>
        <w:rPr>
          <w:rFonts w:ascii="Tahoma" w:hAnsi="Tahoma" w:cs="Tahoma"/>
          <w:i/>
          <w:u w:val="single"/>
        </w:rPr>
      </w:pPr>
    </w:p>
    <w:p w14:paraId="08C1E4E0" w14:textId="77777777" w:rsidR="0074519C" w:rsidRDefault="00DD7242" w:rsidP="00236B20">
      <w:pPr>
        <w:tabs>
          <w:tab w:val="num" w:pos="993"/>
        </w:tabs>
        <w:jc w:val="both"/>
        <w:rPr>
          <w:rFonts w:ascii="Tahoma" w:hAnsi="Tahoma" w:cs="Tahoma"/>
        </w:rPr>
      </w:pPr>
      <w:r w:rsidRPr="00D24F21">
        <w:rPr>
          <w:rFonts w:ascii="Tahoma" w:hAnsi="Tahoma" w:cs="Tahoma"/>
        </w:rPr>
        <w:t>Zamawiający nie wymaga zabezpieczenia należytego wykonania umowy.</w:t>
      </w:r>
    </w:p>
    <w:p w14:paraId="2AC961E0" w14:textId="77777777" w:rsidR="00520F7F" w:rsidRPr="00D24F21" w:rsidRDefault="00520F7F" w:rsidP="00236B20">
      <w:pPr>
        <w:tabs>
          <w:tab w:val="num" w:pos="993"/>
        </w:tabs>
        <w:jc w:val="both"/>
        <w:rPr>
          <w:rFonts w:ascii="Tahoma" w:hAnsi="Tahoma" w:cs="Tahoma"/>
        </w:rPr>
      </w:pPr>
    </w:p>
    <w:p w14:paraId="11761A34" w14:textId="61DDB052"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t>2</w:t>
      </w:r>
      <w:r w:rsidR="005C6183">
        <w:rPr>
          <w:rFonts w:ascii="Tahoma" w:hAnsi="Tahoma" w:cs="Tahoma"/>
          <w:sz w:val="20"/>
          <w:u w:val="none"/>
        </w:rPr>
        <w:t>3</w:t>
      </w:r>
      <w:r w:rsidRPr="00D24F21">
        <w:rPr>
          <w:rFonts w:ascii="Tahoma" w:hAnsi="Tahoma" w:cs="Tahoma"/>
          <w:sz w:val="20"/>
          <w:u w:val="none"/>
        </w:rPr>
        <w:t>. ISTOTNE DLA STRON POSTANOWIENIA, KTÓRE ZOSTANĄ WPROWADZONE DO TREŚCI ZAWIERANEJ UMOWY W SPRAWIE ZAM</w:t>
      </w:r>
      <w:r w:rsidR="0020301B" w:rsidRPr="00D24F21">
        <w:rPr>
          <w:rFonts w:ascii="Tahoma" w:hAnsi="Tahoma" w:cs="Tahoma"/>
          <w:sz w:val="20"/>
          <w:u w:val="none"/>
        </w:rPr>
        <w:t>ÓWIENIA PUBLICZNEGO.</w:t>
      </w:r>
    </w:p>
    <w:p w14:paraId="7AD7F289" w14:textId="77777777" w:rsidR="00F70290" w:rsidRPr="00C43EC6" w:rsidRDefault="00F70290" w:rsidP="00F83F7C">
      <w:pPr>
        <w:ind w:left="284" w:hanging="284"/>
        <w:jc w:val="both"/>
        <w:outlineLvl w:val="0"/>
        <w:rPr>
          <w:rFonts w:ascii="Tahoma" w:hAnsi="Tahoma" w:cs="Tahoma"/>
          <w:i/>
          <w:u w:val="single"/>
        </w:rPr>
      </w:pPr>
    </w:p>
    <w:p w14:paraId="49807412" w14:textId="77777777" w:rsidR="005A5584" w:rsidRPr="00936852" w:rsidRDefault="007C2F01" w:rsidP="00236B20">
      <w:pPr>
        <w:ind w:right="-1"/>
        <w:jc w:val="both"/>
        <w:rPr>
          <w:rFonts w:ascii="Tahoma" w:hAnsi="Tahoma" w:cs="Tahoma"/>
          <w:b/>
          <w:i/>
        </w:rPr>
      </w:pPr>
      <w:r w:rsidRPr="00DE3698">
        <w:rPr>
          <w:rFonts w:ascii="Tahoma" w:hAnsi="Tahoma" w:cs="Tahoma"/>
        </w:rPr>
        <w:t xml:space="preserve">Postanowienia oraz zobowiązania przyjęte przez </w:t>
      </w:r>
      <w:r w:rsidR="006746A1" w:rsidRPr="00DE3698">
        <w:rPr>
          <w:rFonts w:ascii="Tahoma" w:hAnsi="Tahoma" w:cs="Tahoma"/>
        </w:rPr>
        <w:t xml:space="preserve">wykonawcę </w:t>
      </w:r>
      <w:r w:rsidRPr="00DE3698">
        <w:rPr>
          <w:rFonts w:ascii="Tahoma" w:hAnsi="Tahoma" w:cs="Tahoma"/>
        </w:rPr>
        <w:t xml:space="preserve">poprzez złożenie oferty odpowiadającej </w:t>
      </w:r>
      <w:r w:rsidR="0074519C" w:rsidRPr="00DE3698">
        <w:rPr>
          <w:rFonts w:ascii="Tahoma" w:hAnsi="Tahoma" w:cs="Tahoma"/>
        </w:rPr>
        <w:t>SIWZ</w:t>
      </w:r>
      <w:r w:rsidRPr="00DE3698">
        <w:rPr>
          <w:rFonts w:ascii="Tahoma" w:hAnsi="Tahoma" w:cs="Tahoma"/>
        </w:rPr>
        <w:t xml:space="preserve">, </w:t>
      </w:r>
      <w:r w:rsidR="0074519C" w:rsidRPr="00DE3698">
        <w:rPr>
          <w:rFonts w:ascii="Tahoma" w:hAnsi="Tahoma" w:cs="Tahoma"/>
        </w:rPr>
        <w:br/>
      </w:r>
      <w:r w:rsidRPr="00DE3698">
        <w:rPr>
          <w:rFonts w:ascii="Tahoma" w:hAnsi="Tahoma" w:cs="Tahoma"/>
        </w:rPr>
        <w:t>a także wybór</w:t>
      </w:r>
      <w:r w:rsidR="004A63F7" w:rsidRPr="00DE3698">
        <w:rPr>
          <w:rFonts w:ascii="Tahoma" w:hAnsi="Tahoma" w:cs="Tahoma"/>
        </w:rPr>
        <w:t xml:space="preserve"> </w:t>
      </w:r>
      <w:r w:rsidRPr="00DE3698">
        <w:rPr>
          <w:rFonts w:ascii="Tahoma" w:hAnsi="Tahoma" w:cs="Tahoma"/>
        </w:rPr>
        <w:t>t</w:t>
      </w:r>
      <w:r w:rsidR="008559D5" w:rsidRPr="00DE3698">
        <w:rPr>
          <w:rFonts w:ascii="Tahoma" w:hAnsi="Tahoma" w:cs="Tahoma"/>
        </w:rPr>
        <w:t>ak skonstruowanej oferty przez Z</w:t>
      </w:r>
      <w:r w:rsidRPr="00DE3698">
        <w:rPr>
          <w:rFonts w:ascii="Tahoma" w:hAnsi="Tahoma" w:cs="Tahoma"/>
        </w:rPr>
        <w:t xml:space="preserve">amawiającego stanowią integralną część umowy na </w:t>
      </w:r>
      <w:r w:rsidR="002165B3" w:rsidRPr="00DE3698">
        <w:rPr>
          <w:rFonts w:ascii="Tahoma" w:hAnsi="Tahoma" w:cs="Tahoma"/>
          <w:b/>
          <w:i/>
        </w:rPr>
        <w:t xml:space="preserve">ubezpieczenie mienia </w:t>
      </w:r>
      <w:r w:rsidR="005A5584" w:rsidRPr="00DE3698">
        <w:rPr>
          <w:rFonts w:ascii="Tahoma" w:hAnsi="Tahoma" w:cs="Tahoma"/>
          <w:b/>
          <w:i/>
        </w:rPr>
        <w:t xml:space="preserve">i odpowiedzialności </w:t>
      </w:r>
      <w:r w:rsidR="002165B3" w:rsidRPr="00936852">
        <w:rPr>
          <w:rFonts w:ascii="Tahoma" w:hAnsi="Tahoma" w:cs="Tahoma"/>
          <w:b/>
          <w:i/>
        </w:rPr>
        <w:t>Zamawiającego</w:t>
      </w:r>
      <w:r w:rsidR="005A5584" w:rsidRPr="00936852">
        <w:rPr>
          <w:rFonts w:ascii="Tahoma" w:hAnsi="Tahoma" w:cs="Tahoma"/>
          <w:b/>
          <w:i/>
        </w:rPr>
        <w:t>.</w:t>
      </w:r>
    </w:p>
    <w:p w14:paraId="5FF1AB95" w14:textId="13E3DDD3" w:rsidR="0020301B" w:rsidRDefault="0020301B" w:rsidP="00236B20">
      <w:pPr>
        <w:ind w:right="-1"/>
        <w:jc w:val="both"/>
        <w:rPr>
          <w:rFonts w:ascii="Tahoma" w:hAnsi="Tahoma" w:cs="Tahoma"/>
          <w:u w:val="single"/>
        </w:rPr>
      </w:pPr>
      <w:r w:rsidRPr="00936852">
        <w:rPr>
          <w:rFonts w:ascii="Tahoma" w:hAnsi="Tahoma" w:cs="Tahoma"/>
          <w:u w:val="single"/>
        </w:rPr>
        <w:t xml:space="preserve">Istotne postanowienia umowy stanowią załącznik nr </w:t>
      </w:r>
      <w:r w:rsidR="0027785F" w:rsidRPr="00936852">
        <w:rPr>
          <w:rFonts w:ascii="Tahoma" w:hAnsi="Tahoma" w:cs="Tahoma"/>
          <w:u w:val="single"/>
        </w:rPr>
        <w:t>4</w:t>
      </w:r>
      <w:r w:rsidRPr="00936852">
        <w:rPr>
          <w:rFonts w:ascii="Tahoma" w:hAnsi="Tahoma" w:cs="Tahoma"/>
          <w:u w:val="single"/>
        </w:rPr>
        <w:t xml:space="preserve">, </w:t>
      </w:r>
      <w:r w:rsidR="0027785F" w:rsidRPr="00936852">
        <w:rPr>
          <w:rFonts w:ascii="Tahoma" w:hAnsi="Tahoma" w:cs="Tahoma"/>
          <w:u w:val="single"/>
        </w:rPr>
        <w:t>4</w:t>
      </w:r>
      <w:r w:rsidRPr="00936852">
        <w:rPr>
          <w:rFonts w:ascii="Tahoma" w:hAnsi="Tahoma" w:cs="Tahoma"/>
          <w:u w:val="single"/>
        </w:rPr>
        <w:t xml:space="preserve">a, </w:t>
      </w:r>
      <w:r w:rsidR="0027785F" w:rsidRPr="00936852">
        <w:rPr>
          <w:rFonts w:ascii="Tahoma" w:hAnsi="Tahoma" w:cs="Tahoma"/>
          <w:u w:val="single"/>
        </w:rPr>
        <w:t>4</w:t>
      </w:r>
      <w:r w:rsidRPr="00936852">
        <w:rPr>
          <w:rFonts w:ascii="Tahoma" w:hAnsi="Tahoma" w:cs="Tahoma"/>
          <w:u w:val="single"/>
        </w:rPr>
        <w:t>b</w:t>
      </w:r>
      <w:r w:rsidR="00936852">
        <w:rPr>
          <w:rFonts w:ascii="Tahoma" w:hAnsi="Tahoma" w:cs="Tahoma"/>
          <w:u w:val="single"/>
        </w:rPr>
        <w:t>.</w:t>
      </w:r>
    </w:p>
    <w:p w14:paraId="614AF69D" w14:textId="77777777" w:rsidR="00936852" w:rsidRPr="00C43EC6" w:rsidRDefault="00936852" w:rsidP="00DE3698">
      <w:pPr>
        <w:ind w:right="-1" w:firstLine="426"/>
        <w:jc w:val="both"/>
        <w:rPr>
          <w:rFonts w:ascii="Tahoma" w:hAnsi="Tahoma" w:cs="Tahoma"/>
          <w:u w:val="single"/>
        </w:rPr>
      </w:pPr>
    </w:p>
    <w:p w14:paraId="55505330" w14:textId="03ED3155" w:rsidR="00F70290" w:rsidRPr="007C3C13"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7C3C13">
        <w:rPr>
          <w:rFonts w:ascii="Tahoma" w:hAnsi="Tahoma" w:cs="Tahoma"/>
          <w:sz w:val="20"/>
          <w:u w:val="none"/>
        </w:rPr>
        <w:t>2</w:t>
      </w:r>
      <w:r w:rsidR="005C6183">
        <w:rPr>
          <w:rFonts w:ascii="Tahoma" w:hAnsi="Tahoma" w:cs="Tahoma"/>
          <w:sz w:val="20"/>
          <w:u w:val="none"/>
        </w:rPr>
        <w:t>4</w:t>
      </w:r>
      <w:r w:rsidRPr="007C3C13">
        <w:rPr>
          <w:rFonts w:ascii="Tahoma" w:hAnsi="Tahoma" w:cs="Tahoma"/>
          <w:sz w:val="20"/>
          <w:u w:val="none"/>
        </w:rPr>
        <w:t>. POUCZENIE O ŚRODKACH OCHRONY PRAWNEJ PRZYSŁUGUJĄCYCH WYKONAWCY W TOKU POSTĘPOWANIA O UDZIELENIE ZAMÓWIENIA.</w:t>
      </w:r>
    </w:p>
    <w:p w14:paraId="05942D09" w14:textId="77777777" w:rsidR="007175BC" w:rsidRPr="007C3C13" w:rsidRDefault="007175BC" w:rsidP="00F83F7C">
      <w:pPr>
        <w:jc w:val="both"/>
        <w:rPr>
          <w:rFonts w:ascii="Tahoma" w:hAnsi="Tahoma" w:cs="Tahoma"/>
        </w:rPr>
      </w:pPr>
    </w:p>
    <w:p w14:paraId="4ABD0FED" w14:textId="45D7E45F" w:rsidR="005C6183"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Courier New"/>
          <w:sz w:val="20"/>
          <w:szCs w:val="20"/>
          <w:lang w:eastAsia="ar-SA"/>
        </w:rPr>
        <w:t>Wykonawcy, a także innemu podmiotowi, jeżeli ma lub miał interes w uzyskaniu danego zamówienia oraz</w:t>
      </w:r>
      <w:r w:rsidR="003C38B9">
        <w:rPr>
          <w:rFonts w:ascii="Tahoma" w:eastAsia="TimesNewRoman" w:hAnsi="Tahoma" w:cs="Courier New"/>
          <w:sz w:val="20"/>
          <w:szCs w:val="20"/>
          <w:lang w:eastAsia="ar-SA"/>
        </w:rPr>
        <w:t xml:space="preserve"> poniósł lub może ponieść szkod</w:t>
      </w:r>
      <w:r w:rsidRPr="00DE3698">
        <w:rPr>
          <w:rFonts w:ascii="Tahoma" w:eastAsia="TimesNewRoman" w:hAnsi="Tahoma" w:cs="Courier New"/>
          <w:sz w:val="20"/>
          <w:szCs w:val="20"/>
          <w:lang w:eastAsia="ar-SA"/>
        </w:rPr>
        <w:t>ę w wyniku naruszenia przez Zamawiającego przepisów Ustawy, przysługują środki ochrony prawnej określone w Dziale VI „Środki ochrony prawnej”  Ustawy.</w:t>
      </w:r>
    </w:p>
    <w:p w14:paraId="5218DDC0" w14:textId="77777777" w:rsidR="005C6183" w:rsidRPr="00DE3698"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Arial"/>
          <w:sz w:val="20"/>
          <w:szCs w:val="20"/>
        </w:rPr>
        <w:t>Śr</w:t>
      </w:r>
      <w:r w:rsidRPr="00DE3698">
        <w:rPr>
          <w:rFonts w:ascii="Tahoma" w:eastAsia="Arial" w:hAnsi="Tahoma" w:cs="Arial"/>
          <w:sz w:val="20"/>
          <w:szCs w:val="20"/>
        </w:rPr>
        <w:t>odki ochrony prawnej wobec ogłoszenia o zamówieniu oraz SIWZ przysługuj</w:t>
      </w:r>
      <w:r w:rsidRPr="00DE3698">
        <w:rPr>
          <w:rFonts w:ascii="Tahoma" w:eastAsia="TimesNewRoman" w:hAnsi="Tahoma" w:cs="Arial"/>
          <w:sz w:val="20"/>
          <w:szCs w:val="20"/>
        </w:rPr>
        <w:t xml:space="preserve">ą </w:t>
      </w:r>
      <w:r w:rsidRPr="00DE3698">
        <w:rPr>
          <w:rFonts w:ascii="Tahoma" w:eastAsia="Arial" w:hAnsi="Tahoma" w:cs="Arial"/>
          <w:sz w:val="20"/>
          <w:szCs w:val="20"/>
        </w:rPr>
        <w:t>równie</w:t>
      </w:r>
      <w:r w:rsidRPr="00DE3698">
        <w:rPr>
          <w:rFonts w:ascii="Tahoma" w:eastAsia="TimesNewRoman" w:hAnsi="Tahoma" w:cs="Arial"/>
          <w:sz w:val="20"/>
          <w:szCs w:val="20"/>
        </w:rPr>
        <w:t xml:space="preserve">ż </w:t>
      </w:r>
      <w:r w:rsidRPr="00DE3698">
        <w:rPr>
          <w:rFonts w:ascii="Tahoma" w:eastAsia="Arial" w:hAnsi="Tahoma" w:cs="Arial"/>
          <w:sz w:val="20"/>
          <w:szCs w:val="20"/>
        </w:rPr>
        <w:t>organizacjom wpisanym na list</w:t>
      </w:r>
      <w:r w:rsidRPr="00DE3698">
        <w:rPr>
          <w:rFonts w:ascii="Tahoma" w:eastAsia="TimesNewRoman" w:hAnsi="Tahoma" w:cs="Arial"/>
          <w:sz w:val="20"/>
          <w:szCs w:val="20"/>
        </w:rPr>
        <w:t>ę</w:t>
      </w:r>
      <w:r w:rsidRPr="00DE3698">
        <w:rPr>
          <w:rFonts w:ascii="Tahoma" w:eastAsia="Arial" w:hAnsi="Tahoma" w:cs="Arial"/>
          <w:sz w:val="20"/>
          <w:szCs w:val="20"/>
        </w:rPr>
        <w:t>, o której mowa w art. 154 pkt. 5 Ustawy.</w:t>
      </w:r>
    </w:p>
    <w:p w14:paraId="1EFFE2BF" w14:textId="77777777" w:rsidR="005C6183" w:rsidRPr="00DE3698"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Odwołanie przysługuje wył</w:t>
      </w:r>
      <w:r w:rsidRPr="00DE3698">
        <w:rPr>
          <w:rFonts w:ascii="Tahoma" w:eastAsia="TimesNewRoman" w:hAnsi="Tahoma" w:cs="Arial"/>
          <w:sz w:val="20"/>
          <w:szCs w:val="20"/>
        </w:rPr>
        <w:t>ą</w:t>
      </w:r>
      <w:r w:rsidRPr="00DE3698">
        <w:rPr>
          <w:rFonts w:ascii="Tahoma" w:eastAsia="Arial" w:hAnsi="Tahoma" w:cs="Arial"/>
          <w:sz w:val="20"/>
          <w:szCs w:val="20"/>
        </w:rPr>
        <w:t>cznie od niezgodnej z przepisami Ustawy czynno</w:t>
      </w:r>
      <w:r w:rsidRPr="00DE3698">
        <w:rPr>
          <w:rFonts w:ascii="Tahoma" w:eastAsia="TimesNewRoman" w:hAnsi="Tahoma" w:cs="Arial"/>
          <w:sz w:val="20"/>
          <w:szCs w:val="20"/>
        </w:rPr>
        <w:t>ś</w:t>
      </w:r>
      <w:r w:rsidRPr="00DE3698">
        <w:rPr>
          <w:rFonts w:ascii="Tahoma" w:eastAsia="Arial" w:hAnsi="Tahoma" w:cs="Arial"/>
          <w:sz w:val="20"/>
          <w:szCs w:val="20"/>
        </w:rPr>
        <w:t>ci Zamawiaj</w:t>
      </w:r>
      <w:r w:rsidRPr="00DE3698">
        <w:rPr>
          <w:rFonts w:ascii="Tahoma" w:eastAsia="TimesNewRoman" w:hAnsi="Tahoma" w:cs="Arial"/>
          <w:sz w:val="20"/>
          <w:szCs w:val="20"/>
        </w:rPr>
        <w:t>ą</w:t>
      </w:r>
      <w:r w:rsidRPr="00DE3698">
        <w:rPr>
          <w:rFonts w:ascii="Tahoma" w:eastAsia="Arial" w:hAnsi="Tahoma" w:cs="Arial"/>
          <w:sz w:val="20"/>
          <w:szCs w:val="20"/>
        </w:rPr>
        <w:t>cego podj</w:t>
      </w:r>
      <w:r w:rsidRPr="00DE3698">
        <w:rPr>
          <w:rFonts w:ascii="Tahoma" w:eastAsia="TimesNewRoman" w:hAnsi="Tahoma" w:cs="Arial"/>
          <w:sz w:val="20"/>
          <w:szCs w:val="20"/>
        </w:rPr>
        <w:t>ę</w:t>
      </w:r>
      <w:r w:rsidRPr="00DE3698">
        <w:rPr>
          <w:rFonts w:ascii="Tahoma" w:eastAsia="Arial" w:hAnsi="Tahoma" w:cs="Arial"/>
          <w:sz w:val="20"/>
          <w:szCs w:val="20"/>
        </w:rPr>
        <w:t>tej w post</w:t>
      </w:r>
      <w:r w:rsidRPr="00DE3698">
        <w:rPr>
          <w:rFonts w:ascii="Tahoma" w:eastAsia="TimesNewRoman" w:hAnsi="Tahoma" w:cs="Arial"/>
          <w:sz w:val="20"/>
          <w:szCs w:val="20"/>
        </w:rPr>
        <w:t>ę</w:t>
      </w:r>
      <w:r w:rsidRPr="00DE3698">
        <w:rPr>
          <w:rFonts w:ascii="Tahoma" w:eastAsia="Arial" w:hAnsi="Tahoma" w:cs="Arial"/>
          <w:sz w:val="20"/>
          <w:szCs w:val="20"/>
        </w:rPr>
        <w:t>powaniu o udzielenie zamówienia lub zaniechania czynno</w:t>
      </w:r>
      <w:r w:rsidRPr="00DE3698">
        <w:rPr>
          <w:rFonts w:ascii="Tahoma" w:eastAsia="TimesNewRoman" w:hAnsi="Tahoma" w:cs="Arial"/>
          <w:sz w:val="20"/>
          <w:szCs w:val="20"/>
        </w:rPr>
        <w:t>ś</w:t>
      </w:r>
      <w:r w:rsidRPr="00DE3698">
        <w:rPr>
          <w:rFonts w:ascii="Tahoma" w:eastAsia="Arial" w:hAnsi="Tahoma" w:cs="Arial"/>
          <w:sz w:val="20"/>
          <w:szCs w:val="20"/>
        </w:rPr>
        <w:t>ci, do której Zamawiaj</w:t>
      </w:r>
      <w:r w:rsidRPr="00DE3698">
        <w:rPr>
          <w:rFonts w:ascii="Tahoma" w:eastAsia="TimesNewRoman" w:hAnsi="Tahoma" w:cs="Arial"/>
          <w:sz w:val="20"/>
          <w:szCs w:val="20"/>
        </w:rPr>
        <w:t>ą</w:t>
      </w:r>
      <w:r w:rsidRPr="00DE3698">
        <w:rPr>
          <w:rFonts w:ascii="Tahoma" w:eastAsia="Arial" w:hAnsi="Tahoma" w:cs="Arial"/>
          <w:sz w:val="20"/>
          <w:szCs w:val="20"/>
        </w:rPr>
        <w:t>cy jest zobowi</w:t>
      </w:r>
      <w:r w:rsidRPr="00DE3698">
        <w:rPr>
          <w:rFonts w:ascii="Tahoma" w:eastAsia="TimesNewRoman" w:hAnsi="Tahoma" w:cs="Arial"/>
          <w:sz w:val="20"/>
          <w:szCs w:val="20"/>
        </w:rPr>
        <w:t>ą</w:t>
      </w:r>
      <w:r w:rsidRPr="00DE3698">
        <w:rPr>
          <w:rFonts w:ascii="Tahoma" w:eastAsia="Arial" w:hAnsi="Tahoma" w:cs="Arial"/>
          <w:sz w:val="20"/>
          <w:szCs w:val="20"/>
        </w:rPr>
        <w:t>zany na podstawie Ustawy.</w:t>
      </w:r>
    </w:p>
    <w:p w14:paraId="59AA849D" w14:textId="77777777" w:rsidR="005C6183" w:rsidRPr="00D34133"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W przypadku zamówienia publicznego prowadzonego w trybie przetargu nieograniczonego o warto</w:t>
      </w:r>
      <w:r w:rsidRPr="00DE3698">
        <w:rPr>
          <w:rFonts w:ascii="Tahoma" w:eastAsia="TimesNewRoman" w:hAnsi="Tahoma" w:cs="Arial"/>
          <w:sz w:val="20"/>
          <w:szCs w:val="20"/>
        </w:rPr>
        <w:t xml:space="preserve">ści </w:t>
      </w:r>
      <w:r w:rsidRPr="00DE3698">
        <w:rPr>
          <w:rFonts w:ascii="Tahoma" w:eastAsia="Arial" w:hAnsi="Tahoma" w:cs="Arial"/>
          <w:sz w:val="20"/>
          <w:szCs w:val="20"/>
        </w:rPr>
        <w:t>mniejszej ni</w:t>
      </w:r>
      <w:r w:rsidRPr="00DE3698">
        <w:rPr>
          <w:rFonts w:ascii="Tahoma" w:eastAsia="TimesNewRoman" w:hAnsi="Tahoma" w:cs="Arial"/>
          <w:sz w:val="20"/>
          <w:szCs w:val="20"/>
        </w:rPr>
        <w:t xml:space="preserve">ż </w:t>
      </w:r>
      <w:r w:rsidRPr="00DE3698">
        <w:rPr>
          <w:rFonts w:ascii="Tahoma" w:eastAsia="Arial" w:hAnsi="Tahoma" w:cs="Arial"/>
          <w:sz w:val="20"/>
          <w:szCs w:val="20"/>
        </w:rPr>
        <w:t xml:space="preserve">kwoty </w:t>
      </w:r>
      <w:r w:rsidRPr="00D34133">
        <w:rPr>
          <w:rFonts w:ascii="Tahoma" w:eastAsia="Arial" w:hAnsi="Tahoma" w:cs="Arial"/>
          <w:sz w:val="20"/>
          <w:szCs w:val="20"/>
        </w:rPr>
        <w:t>okre</w:t>
      </w:r>
      <w:r w:rsidRPr="00D34133">
        <w:rPr>
          <w:rFonts w:ascii="Tahoma" w:eastAsia="TimesNewRoman" w:hAnsi="Tahoma" w:cs="Arial"/>
          <w:sz w:val="20"/>
          <w:szCs w:val="20"/>
        </w:rPr>
        <w:t>ś</w:t>
      </w:r>
      <w:r w:rsidRPr="00D34133">
        <w:rPr>
          <w:rFonts w:ascii="Tahoma" w:eastAsia="Arial" w:hAnsi="Tahoma" w:cs="Arial"/>
          <w:sz w:val="20"/>
          <w:szCs w:val="20"/>
        </w:rPr>
        <w:t xml:space="preserve">lone w przepisach wydanych na podstawie art. 11 ust. 8, odwołanie przysługuje </w:t>
      </w:r>
      <w:r w:rsidRPr="00D34133">
        <w:rPr>
          <w:rFonts w:ascii="Tahoma" w:eastAsia="Arial" w:hAnsi="Tahoma" w:cs="Arial"/>
          <w:sz w:val="20"/>
          <w:szCs w:val="20"/>
          <w:u w:val="single"/>
        </w:rPr>
        <w:t>wył</w:t>
      </w:r>
      <w:r w:rsidRPr="00D34133">
        <w:rPr>
          <w:rFonts w:ascii="Tahoma" w:eastAsia="TimesNewRoman" w:hAnsi="Tahoma" w:cs="Arial"/>
          <w:sz w:val="20"/>
          <w:szCs w:val="20"/>
          <w:u w:val="single"/>
        </w:rPr>
        <w:t>ą</w:t>
      </w:r>
      <w:r w:rsidRPr="00D34133">
        <w:rPr>
          <w:rFonts w:ascii="Tahoma" w:eastAsia="Arial" w:hAnsi="Tahoma" w:cs="Arial"/>
          <w:sz w:val="20"/>
          <w:szCs w:val="20"/>
          <w:u w:val="single"/>
        </w:rPr>
        <w:t>cznie wobec czynno</w:t>
      </w:r>
      <w:r w:rsidRPr="00D34133">
        <w:rPr>
          <w:rFonts w:ascii="Tahoma" w:eastAsia="TimesNewRoman" w:hAnsi="Tahoma" w:cs="Arial"/>
          <w:sz w:val="20"/>
          <w:szCs w:val="20"/>
          <w:u w:val="single"/>
        </w:rPr>
        <w:t>ś</w:t>
      </w:r>
      <w:r w:rsidRPr="00D34133">
        <w:rPr>
          <w:rFonts w:ascii="Tahoma" w:eastAsia="Arial" w:hAnsi="Tahoma" w:cs="Arial"/>
          <w:sz w:val="20"/>
          <w:szCs w:val="20"/>
          <w:u w:val="single"/>
        </w:rPr>
        <w:t>ci</w:t>
      </w:r>
      <w:r w:rsidRPr="00D34133">
        <w:rPr>
          <w:rFonts w:ascii="Tahoma" w:eastAsia="Arial" w:hAnsi="Tahoma" w:cs="Arial"/>
          <w:sz w:val="20"/>
          <w:szCs w:val="20"/>
        </w:rPr>
        <w:t>:</w:t>
      </w:r>
    </w:p>
    <w:p w14:paraId="7DAE62F5"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określenia warunków udziału w postępowaniu,</w:t>
      </w:r>
    </w:p>
    <w:p w14:paraId="26174EBC"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wykluczenia odwołującego z postępowania o udzielenie zamówienia,</w:t>
      </w:r>
    </w:p>
    <w:p w14:paraId="67345457"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odrzucenia oferty odwołującego,</w:t>
      </w:r>
    </w:p>
    <w:p w14:paraId="5D9489D6"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opisu przedmiotu zamówienia,</w:t>
      </w:r>
    </w:p>
    <w:p w14:paraId="2678B6BA"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wyboru najkorzystniejszej oferty.</w:t>
      </w:r>
    </w:p>
    <w:p w14:paraId="0006CB33"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Odwołanie powinno wskazywa</w:t>
      </w:r>
      <w:r w:rsidRPr="00D34133">
        <w:rPr>
          <w:rFonts w:ascii="Tahoma" w:eastAsia="TimesNewRoman" w:hAnsi="Tahoma" w:cs="Arial"/>
          <w:sz w:val="20"/>
          <w:szCs w:val="20"/>
        </w:rPr>
        <w:t xml:space="preserve">ć </w:t>
      </w:r>
      <w:r w:rsidRPr="00D34133">
        <w:rPr>
          <w:rFonts w:ascii="Tahoma" w:eastAsia="Arial" w:hAnsi="Tahoma" w:cs="Arial"/>
          <w:sz w:val="20"/>
          <w:szCs w:val="20"/>
        </w:rPr>
        <w:t>czynno</w:t>
      </w:r>
      <w:r w:rsidRPr="00D34133">
        <w:rPr>
          <w:rFonts w:ascii="Tahoma" w:eastAsia="TimesNewRoman" w:hAnsi="Tahoma" w:cs="Arial"/>
          <w:sz w:val="20"/>
          <w:szCs w:val="20"/>
        </w:rPr>
        <w:t xml:space="preserve">ść </w:t>
      </w:r>
      <w:r w:rsidRPr="00D34133">
        <w:rPr>
          <w:rFonts w:ascii="Tahoma" w:eastAsia="Arial" w:hAnsi="Tahoma" w:cs="Arial"/>
          <w:sz w:val="20"/>
          <w:szCs w:val="20"/>
        </w:rPr>
        <w:t>lub zaniechanie czynno</w:t>
      </w:r>
      <w:r w:rsidRPr="00D34133">
        <w:rPr>
          <w:rFonts w:ascii="Tahoma" w:eastAsia="TimesNewRoman" w:hAnsi="Tahoma" w:cs="Arial"/>
          <w:sz w:val="20"/>
          <w:szCs w:val="20"/>
        </w:rPr>
        <w:t>ś</w:t>
      </w:r>
      <w:r w:rsidRPr="00D34133">
        <w:rPr>
          <w:rFonts w:ascii="Tahoma" w:eastAsia="Arial" w:hAnsi="Tahoma" w:cs="Arial"/>
          <w:sz w:val="20"/>
          <w:szCs w:val="20"/>
        </w:rPr>
        <w:t>ci Zamawiaj</w:t>
      </w:r>
      <w:r w:rsidRPr="00D34133">
        <w:rPr>
          <w:rFonts w:ascii="Tahoma" w:eastAsia="TimesNewRoman" w:hAnsi="Tahoma" w:cs="Arial"/>
          <w:sz w:val="20"/>
          <w:szCs w:val="20"/>
        </w:rPr>
        <w:t>ą</w:t>
      </w:r>
      <w:r w:rsidRPr="00D34133">
        <w:rPr>
          <w:rFonts w:ascii="Tahoma" w:eastAsia="Arial" w:hAnsi="Tahoma" w:cs="Arial"/>
          <w:sz w:val="20"/>
          <w:szCs w:val="20"/>
        </w:rPr>
        <w:t>cego, której zarzuca si</w:t>
      </w:r>
      <w:r w:rsidRPr="00D34133">
        <w:rPr>
          <w:rFonts w:ascii="Tahoma" w:eastAsia="TimesNewRoman" w:hAnsi="Tahoma" w:cs="Arial"/>
          <w:sz w:val="20"/>
          <w:szCs w:val="20"/>
        </w:rPr>
        <w:t xml:space="preserve">ę </w:t>
      </w:r>
      <w:r w:rsidRPr="00D34133">
        <w:rPr>
          <w:rFonts w:ascii="Tahoma" w:eastAsia="Arial" w:hAnsi="Tahoma" w:cs="Arial"/>
          <w:sz w:val="20"/>
          <w:szCs w:val="20"/>
        </w:rPr>
        <w:t>niezgodno</w:t>
      </w:r>
      <w:r w:rsidRPr="00D34133">
        <w:rPr>
          <w:rFonts w:ascii="Tahoma" w:eastAsia="TimesNewRoman" w:hAnsi="Tahoma" w:cs="Arial"/>
          <w:sz w:val="20"/>
          <w:szCs w:val="20"/>
        </w:rPr>
        <w:t xml:space="preserve">ść </w:t>
      </w:r>
      <w:r w:rsidRPr="00D34133">
        <w:rPr>
          <w:rFonts w:ascii="Tahoma" w:eastAsia="Arial" w:hAnsi="Tahoma" w:cs="Arial"/>
          <w:sz w:val="20"/>
          <w:szCs w:val="20"/>
        </w:rPr>
        <w:t>z przepisami ustawy, zawiera</w:t>
      </w:r>
      <w:r w:rsidRPr="00D34133">
        <w:rPr>
          <w:rFonts w:ascii="Tahoma" w:eastAsia="TimesNewRoman" w:hAnsi="Tahoma" w:cs="Arial"/>
          <w:sz w:val="20"/>
          <w:szCs w:val="20"/>
        </w:rPr>
        <w:t xml:space="preserve">ć </w:t>
      </w:r>
      <w:r w:rsidRPr="00D34133">
        <w:rPr>
          <w:rFonts w:ascii="Tahoma" w:eastAsia="Arial" w:hAnsi="Tahoma" w:cs="Arial"/>
          <w:sz w:val="20"/>
          <w:szCs w:val="20"/>
        </w:rPr>
        <w:t>zwi</w:t>
      </w:r>
      <w:r w:rsidRPr="00D34133">
        <w:rPr>
          <w:rFonts w:ascii="Tahoma" w:eastAsia="TimesNewRoman" w:hAnsi="Tahoma" w:cs="Arial"/>
          <w:sz w:val="20"/>
          <w:szCs w:val="20"/>
        </w:rPr>
        <w:t>ę</w:t>
      </w:r>
      <w:r w:rsidRPr="00D34133">
        <w:rPr>
          <w:rFonts w:ascii="Tahoma" w:eastAsia="Arial" w:hAnsi="Tahoma" w:cs="Arial"/>
          <w:sz w:val="20"/>
          <w:szCs w:val="20"/>
        </w:rPr>
        <w:t>złe przedstawienie zarzutów, okre</w:t>
      </w:r>
      <w:r w:rsidRPr="00D34133">
        <w:rPr>
          <w:rFonts w:ascii="Tahoma" w:eastAsia="TimesNewRoman" w:hAnsi="Tahoma" w:cs="Arial"/>
          <w:sz w:val="20"/>
          <w:szCs w:val="20"/>
        </w:rPr>
        <w:t>ś</w:t>
      </w:r>
      <w:r w:rsidRPr="00D34133">
        <w:rPr>
          <w:rFonts w:ascii="Tahoma" w:eastAsia="Arial" w:hAnsi="Tahoma" w:cs="Arial"/>
          <w:sz w:val="20"/>
          <w:szCs w:val="20"/>
        </w:rPr>
        <w:t>la</w:t>
      </w:r>
      <w:r w:rsidRPr="00D34133">
        <w:rPr>
          <w:rFonts w:ascii="Tahoma" w:eastAsia="TimesNewRoman" w:hAnsi="Tahoma" w:cs="Arial"/>
          <w:sz w:val="20"/>
          <w:szCs w:val="20"/>
        </w:rPr>
        <w:t>ć żą</w:t>
      </w:r>
      <w:r w:rsidRPr="00D34133">
        <w:rPr>
          <w:rFonts w:ascii="Tahoma" w:eastAsia="Arial" w:hAnsi="Tahoma" w:cs="Arial"/>
          <w:sz w:val="20"/>
          <w:szCs w:val="20"/>
        </w:rPr>
        <w:t>danie oraz wskazywa</w:t>
      </w:r>
      <w:r w:rsidRPr="00D34133">
        <w:rPr>
          <w:rFonts w:ascii="Tahoma" w:eastAsia="TimesNewRoman" w:hAnsi="Tahoma" w:cs="Arial"/>
          <w:sz w:val="20"/>
          <w:szCs w:val="20"/>
        </w:rPr>
        <w:t xml:space="preserve">ć </w:t>
      </w:r>
      <w:r w:rsidRPr="00D34133">
        <w:rPr>
          <w:rFonts w:ascii="Tahoma" w:eastAsia="Arial" w:hAnsi="Tahoma" w:cs="Arial"/>
          <w:sz w:val="20"/>
          <w:szCs w:val="20"/>
        </w:rPr>
        <w:t>okoliczno</w:t>
      </w:r>
      <w:r w:rsidRPr="00D34133">
        <w:rPr>
          <w:rFonts w:ascii="Tahoma" w:eastAsia="TimesNewRoman" w:hAnsi="Tahoma" w:cs="Arial"/>
          <w:sz w:val="20"/>
          <w:szCs w:val="20"/>
        </w:rPr>
        <w:t>ś</w:t>
      </w:r>
      <w:r w:rsidRPr="00D34133">
        <w:rPr>
          <w:rFonts w:ascii="Tahoma" w:eastAsia="Arial" w:hAnsi="Tahoma" w:cs="Arial"/>
          <w:sz w:val="20"/>
          <w:szCs w:val="20"/>
        </w:rPr>
        <w:t>ci faktyczne i prawne uzasadniaj</w:t>
      </w:r>
      <w:r w:rsidRPr="00D34133">
        <w:rPr>
          <w:rFonts w:ascii="Tahoma" w:eastAsia="TimesNewRoman" w:hAnsi="Tahoma" w:cs="Arial"/>
          <w:sz w:val="20"/>
          <w:szCs w:val="20"/>
        </w:rPr>
        <w:t>ą</w:t>
      </w:r>
      <w:r w:rsidRPr="00D34133">
        <w:rPr>
          <w:rFonts w:ascii="Tahoma" w:eastAsia="Arial" w:hAnsi="Tahoma" w:cs="Arial"/>
          <w:sz w:val="20"/>
          <w:szCs w:val="20"/>
        </w:rPr>
        <w:t xml:space="preserve">ce wniesienie odwołania. </w:t>
      </w:r>
    </w:p>
    <w:p w14:paraId="1FAE1DE6"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Cs/>
          <w:sz w:val="20"/>
          <w:szCs w:val="20"/>
        </w:rPr>
      </w:pPr>
      <w:r w:rsidRPr="00D34133">
        <w:rPr>
          <w:rFonts w:ascii="Tahoma" w:eastAsia="Arial" w:hAnsi="Tahoma" w:cs="Arial"/>
          <w:sz w:val="20"/>
          <w:szCs w:val="20"/>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75BDC723"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Odwołuj</w:t>
      </w:r>
      <w:r w:rsidRPr="00D34133">
        <w:rPr>
          <w:rFonts w:ascii="Tahoma" w:eastAsia="TimesNewRoman" w:hAnsi="Tahoma" w:cs="Arial"/>
          <w:sz w:val="20"/>
          <w:szCs w:val="20"/>
        </w:rPr>
        <w:t>ą</w:t>
      </w:r>
      <w:r w:rsidRPr="00D34133">
        <w:rPr>
          <w:rFonts w:ascii="Tahoma" w:eastAsia="Arial" w:hAnsi="Tahoma" w:cs="Arial"/>
          <w:sz w:val="20"/>
          <w:szCs w:val="20"/>
        </w:rPr>
        <w:t>cy przesyła kopi</w:t>
      </w:r>
      <w:r w:rsidRPr="00D34133">
        <w:rPr>
          <w:rFonts w:ascii="Tahoma" w:eastAsia="TimesNewRoman" w:hAnsi="Tahoma" w:cs="Arial"/>
          <w:sz w:val="20"/>
          <w:szCs w:val="20"/>
        </w:rPr>
        <w:t xml:space="preserve">ę </w:t>
      </w:r>
      <w:r w:rsidRPr="00D34133">
        <w:rPr>
          <w:rFonts w:ascii="Tahoma" w:eastAsia="Arial" w:hAnsi="Tahoma" w:cs="Arial"/>
          <w:sz w:val="20"/>
          <w:szCs w:val="20"/>
        </w:rPr>
        <w:t>odwołania Zamawiaj</w:t>
      </w:r>
      <w:r w:rsidRPr="00D34133">
        <w:rPr>
          <w:rFonts w:ascii="Tahoma" w:eastAsia="TimesNewRoman" w:hAnsi="Tahoma" w:cs="Arial"/>
          <w:sz w:val="20"/>
          <w:szCs w:val="20"/>
        </w:rPr>
        <w:t>ą</w:t>
      </w:r>
      <w:r w:rsidRPr="00D34133">
        <w:rPr>
          <w:rFonts w:ascii="Tahoma" w:eastAsia="Arial" w:hAnsi="Tahoma" w:cs="Arial"/>
          <w:sz w:val="20"/>
          <w:szCs w:val="20"/>
        </w:rPr>
        <w:t>cemu przed upływem terminu do wniesienia odwołania w taki sposób, aby mógł on zapozna</w:t>
      </w:r>
      <w:r w:rsidRPr="00D34133">
        <w:rPr>
          <w:rFonts w:ascii="Tahoma" w:eastAsia="TimesNewRoman" w:hAnsi="Tahoma" w:cs="Arial"/>
          <w:sz w:val="20"/>
          <w:szCs w:val="20"/>
        </w:rPr>
        <w:t xml:space="preserve">ć </w:t>
      </w:r>
      <w:r w:rsidRPr="00D34133">
        <w:rPr>
          <w:rFonts w:ascii="Tahoma" w:eastAsia="Arial" w:hAnsi="Tahoma" w:cs="Arial"/>
          <w:sz w:val="20"/>
          <w:szCs w:val="20"/>
        </w:rPr>
        <w:t>si</w:t>
      </w:r>
      <w:r w:rsidRPr="00D34133">
        <w:rPr>
          <w:rFonts w:ascii="Tahoma" w:eastAsia="TimesNewRoman" w:hAnsi="Tahoma" w:cs="Arial"/>
          <w:sz w:val="20"/>
          <w:szCs w:val="20"/>
        </w:rPr>
        <w:t xml:space="preserve">ę </w:t>
      </w:r>
      <w:r w:rsidRPr="00D34133">
        <w:rPr>
          <w:rFonts w:ascii="Tahoma" w:eastAsia="Arial" w:hAnsi="Tahoma" w:cs="Arial"/>
          <w:sz w:val="20"/>
          <w:szCs w:val="20"/>
        </w:rPr>
        <w:t>z jego tre</w:t>
      </w:r>
      <w:r w:rsidRPr="00D34133">
        <w:rPr>
          <w:rFonts w:ascii="Tahoma" w:eastAsia="TimesNewRoman" w:hAnsi="Tahoma" w:cs="Arial"/>
          <w:sz w:val="20"/>
          <w:szCs w:val="20"/>
        </w:rPr>
        <w:t>ś</w:t>
      </w:r>
      <w:r w:rsidRPr="00D34133">
        <w:rPr>
          <w:rFonts w:ascii="Tahoma" w:eastAsia="Arial" w:hAnsi="Tahoma" w:cs="Arial"/>
          <w:sz w:val="20"/>
          <w:szCs w:val="20"/>
        </w:rPr>
        <w:t>ci</w:t>
      </w:r>
      <w:r w:rsidRPr="00D34133">
        <w:rPr>
          <w:rFonts w:ascii="Tahoma" w:eastAsia="TimesNewRoman" w:hAnsi="Tahoma" w:cs="Arial"/>
          <w:sz w:val="20"/>
          <w:szCs w:val="20"/>
        </w:rPr>
        <w:t xml:space="preserve">ą </w:t>
      </w:r>
      <w:r w:rsidRPr="00D34133">
        <w:rPr>
          <w:rFonts w:ascii="Tahoma" w:eastAsia="Arial" w:hAnsi="Tahoma" w:cs="Arial"/>
          <w:sz w:val="20"/>
          <w:szCs w:val="20"/>
        </w:rPr>
        <w:t xml:space="preserve">przed upływem tego terminu. </w:t>
      </w:r>
    </w:p>
    <w:p w14:paraId="10D3152F" w14:textId="77777777" w:rsidR="003B4CFB" w:rsidRPr="00033D07" w:rsidRDefault="003B4CFB" w:rsidP="003B4CFB">
      <w:pPr>
        <w:pStyle w:val="Akapitzlist"/>
        <w:tabs>
          <w:tab w:val="left" w:pos="0"/>
        </w:tabs>
        <w:suppressAutoHyphens/>
        <w:autoSpaceDE w:val="0"/>
        <w:ind w:left="567"/>
        <w:jc w:val="both"/>
        <w:rPr>
          <w:rFonts w:ascii="Tahoma" w:eastAsia="Arial" w:hAnsi="Tahoma" w:cs="Arial"/>
          <w:b/>
          <w:bCs/>
          <w:sz w:val="20"/>
          <w:szCs w:val="20"/>
        </w:rPr>
      </w:pPr>
    </w:p>
    <w:p w14:paraId="0CE0658C" w14:textId="29D771D0" w:rsidR="00E85D5D" w:rsidRPr="00444923" w:rsidRDefault="00E85D5D" w:rsidP="00E85D5D">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2</w:t>
      </w:r>
      <w:r w:rsidR="005C6183">
        <w:rPr>
          <w:rFonts w:ascii="Tahoma" w:hAnsi="Tahoma"/>
          <w:bCs/>
          <w:sz w:val="20"/>
          <w:u w:val="none"/>
        </w:rPr>
        <w:t>5</w:t>
      </w:r>
      <w:r w:rsidRPr="00444923">
        <w:rPr>
          <w:rFonts w:ascii="Tahoma" w:hAnsi="Tahoma"/>
          <w:bCs/>
          <w:sz w:val="20"/>
          <w:u w:val="none"/>
        </w:rPr>
        <w:t xml:space="preserve">. </w:t>
      </w:r>
      <w:r>
        <w:rPr>
          <w:rFonts w:ascii="Tahoma" w:hAnsi="Tahoma"/>
          <w:bCs/>
          <w:sz w:val="20"/>
          <w:u w:val="none"/>
        </w:rPr>
        <w:t>INFORMACJA O PRZETWARZANIU DANYCH OSOBOWYCH PRZEZ ZAMAWIAJĄCEGO</w:t>
      </w:r>
    </w:p>
    <w:p w14:paraId="17A46B8D" w14:textId="77777777" w:rsidR="00E85D5D" w:rsidRPr="00444923" w:rsidRDefault="00E85D5D" w:rsidP="00E85D5D"/>
    <w:p w14:paraId="5A6309F3" w14:textId="77777777" w:rsidR="00681754" w:rsidRPr="00F956D2" w:rsidRDefault="00681754" w:rsidP="00236B20">
      <w:pPr>
        <w:spacing w:line="300" w:lineRule="exact"/>
        <w:jc w:val="both"/>
        <w:rPr>
          <w:rFonts w:ascii="Tahoma" w:hAnsi="Tahoma" w:cs="Tahoma"/>
        </w:rPr>
      </w:pPr>
      <w:r w:rsidRPr="00C05CC9">
        <w:rPr>
          <w:rFonts w:ascii="Tahoma" w:hAnsi="Tahoma" w:cs="Tahoma"/>
        </w:rPr>
        <w:t xml:space="preserve">Zgodnie z art. 13 ust. 1 i 2 Rozporządzenia Parlamentu Europejskiego i Rady (UE) 2016/679 z dnia 27 kwietnia 2016 r. w sprawie ochrony osób fizycznych w związku z przetwarzaniem danych osobowych i w sprawie swobodnego </w:t>
      </w:r>
      <w:r w:rsidRPr="00F956D2">
        <w:rPr>
          <w:rFonts w:ascii="Tahoma" w:hAnsi="Tahoma" w:cs="Tahoma"/>
        </w:rPr>
        <w:t xml:space="preserve">przepływu takich danych oraz uchylenia dyrektywy 95/46/WE (ogólne rozporządzenie o ochronie danych) (Dz. Urz. UE L 119 z 04.05.2016, str. 1), dalej „RODO”, informuję, że: </w:t>
      </w:r>
    </w:p>
    <w:p w14:paraId="2481934F" w14:textId="42629A77" w:rsidR="00681754" w:rsidRPr="00F956D2" w:rsidRDefault="00681754" w:rsidP="00934CE2">
      <w:pPr>
        <w:pStyle w:val="Akapitzlist"/>
        <w:numPr>
          <w:ilvl w:val="0"/>
          <w:numId w:val="66"/>
        </w:numPr>
        <w:spacing w:line="300" w:lineRule="exact"/>
        <w:ind w:left="426" w:hanging="426"/>
        <w:contextualSpacing/>
        <w:jc w:val="both"/>
        <w:rPr>
          <w:rFonts w:ascii="Tahoma" w:eastAsia="Times New Roman" w:hAnsi="Tahoma" w:cs="Tahoma"/>
          <w:i/>
          <w:sz w:val="20"/>
          <w:szCs w:val="20"/>
        </w:rPr>
      </w:pPr>
      <w:r w:rsidRPr="00F956D2">
        <w:rPr>
          <w:rFonts w:ascii="Tahoma" w:eastAsia="Times New Roman" w:hAnsi="Tahoma" w:cs="Tahoma"/>
          <w:sz w:val="20"/>
          <w:szCs w:val="20"/>
        </w:rPr>
        <w:t xml:space="preserve">Administratorem Pani/Pana danych osobowych jest </w:t>
      </w:r>
      <w:r w:rsidR="007617CE" w:rsidRPr="00F956D2">
        <w:rPr>
          <w:rFonts w:ascii="Tahoma" w:eastAsia="Times New Roman" w:hAnsi="Tahoma" w:cs="Tahoma"/>
          <w:sz w:val="20"/>
          <w:szCs w:val="20"/>
        </w:rPr>
        <w:t xml:space="preserve">Burmistrz Miasta i Gminy Sanniki, ul. Warszawska 169, </w:t>
      </w:r>
      <w:r w:rsidR="00585B2F" w:rsidRPr="00F956D2">
        <w:rPr>
          <w:rFonts w:ascii="Tahoma" w:eastAsia="Times New Roman" w:hAnsi="Tahoma" w:cs="Tahoma"/>
          <w:sz w:val="20"/>
          <w:szCs w:val="20"/>
        </w:rPr>
        <w:br/>
      </w:r>
      <w:r w:rsidR="007617CE" w:rsidRPr="00F956D2">
        <w:rPr>
          <w:rFonts w:ascii="Tahoma" w:eastAsia="Times New Roman" w:hAnsi="Tahoma" w:cs="Tahoma"/>
          <w:sz w:val="20"/>
          <w:szCs w:val="20"/>
        </w:rPr>
        <w:t xml:space="preserve">09-540 Sanniki. Dane kontaktowe: </w:t>
      </w:r>
      <w:r w:rsidRPr="00F956D2">
        <w:rPr>
          <w:rFonts w:ascii="Tahoma" w:eastAsia="Times New Roman" w:hAnsi="Tahoma" w:cs="Tahoma"/>
          <w:sz w:val="20"/>
          <w:szCs w:val="20"/>
        </w:rPr>
        <w:t xml:space="preserve"> </w:t>
      </w:r>
      <w:hyperlink r:id="rId9" w:history="1">
        <w:r w:rsidR="007617CE" w:rsidRPr="00F956D2">
          <w:rPr>
            <w:rStyle w:val="Hipercze"/>
            <w:rFonts w:ascii="Tahoma" w:eastAsia="Times New Roman" w:hAnsi="Tahoma" w:cs="Tahoma"/>
            <w:color w:val="auto"/>
            <w:sz w:val="20"/>
            <w:szCs w:val="20"/>
          </w:rPr>
          <w:t>e-mail: sanniki@zgwrp.org.pl</w:t>
        </w:r>
      </w:hyperlink>
      <w:r w:rsidR="007617CE" w:rsidRPr="00F956D2">
        <w:rPr>
          <w:rFonts w:ascii="Tahoma" w:eastAsia="Times New Roman" w:hAnsi="Tahoma" w:cs="Tahoma"/>
          <w:sz w:val="20"/>
          <w:szCs w:val="20"/>
        </w:rPr>
        <w:t>, tel. 24 277 68 51</w:t>
      </w:r>
    </w:p>
    <w:p w14:paraId="055375EE" w14:textId="657486C2" w:rsidR="00585B2F" w:rsidRPr="00F956D2" w:rsidRDefault="00681754" w:rsidP="00BA552F">
      <w:pPr>
        <w:pStyle w:val="Akapitzlist"/>
        <w:numPr>
          <w:ilvl w:val="0"/>
          <w:numId w:val="67"/>
        </w:numPr>
        <w:spacing w:line="300" w:lineRule="exact"/>
        <w:ind w:left="426" w:hanging="426"/>
        <w:contextualSpacing/>
        <w:jc w:val="both"/>
        <w:rPr>
          <w:rFonts w:ascii="Tahoma" w:eastAsia="Times New Roman" w:hAnsi="Tahoma" w:cs="Tahoma"/>
          <w:sz w:val="20"/>
          <w:szCs w:val="20"/>
        </w:rPr>
      </w:pPr>
      <w:r w:rsidRPr="00F956D2">
        <w:rPr>
          <w:rFonts w:ascii="Tahoma" w:hAnsi="Tahoma" w:cs="Tahoma"/>
          <w:sz w:val="20"/>
          <w:szCs w:val="20"/>
        </w:rPr>
        <w:t xml:space="preserve">Administrator powołał </w:t>
      </w:r>
      <w:r w:rsidR="00585B2F" w:rsidRPr="00F956D2">
        <w:rPr>
          <w:rFonts w:ascii="Tahoma" w:hAnsi="Tahoma" w:cs="Tahoma"/>
          <w:sz w:val="20"/>
          <w:szCs w:val="20"/>
        </w:rPr>
        <w:t xml:space="preserve">Pana Pawła Modzelewskiego na </w:t>
      </w:r>
      <w:r w:rsidRPr="00F956D2">
        <w:rPr>
          <w:rFonts w:ascii="Tahoma" w:hAnsi="Tahoma" w:cs="Tahoma"/>
          <w:sz w:val="20"/>
          <w:szCs w:val="20"/>
        </w:rPr>
        <w:t>Inspektora Ochrony Danych. Ma Pani/P</w:t>
      </w:r>
      <w:r w:rsidR="00585B2F" w:rsidRPr="00F956D2">
        <w:rPr>
          <w:rFonts w:ascii="Tahoma" w:hAnsi="Tahoma" w:cs="Tahoma"/>
          <w:sz w:val="20"/>
          <w:szCs w:val="20"/>
        </w:rPr>
        <w:t xml:space="preserve">an prawo do skontaktowania się </w:t>
      </w:r>
      <w:r w:rsidRPr="00F956D2">
        <w:rPr>
          <w:rFonts w:ascii="Tahoma" w:hAnsi="Tahoma" w:cs="Tahoma"/>
          <w:sz w:val="20"/>
          <w:szCs w:val="20"/>
        </w:rPr>
        <w:t>z Inspektorem Ochrony Danych poprzez wysłanie wiadomości elektronicznej na adres:</w:t>
      </w:r>
      <w:r w:rsidR="00585B2F" w:rsidRPr="00F956D2">
        <w:rPr>
          <w:rStyle w:val="Hipercze"/>
          <w:rFonts w:ascii="Tahoma" w:hAnsi="Tahoma" w:cs="Tahoma"/>
          <w:color w:val="auto"/>
          <w:sz w:val="20"/>
          <w:szCs w:val="20"/>
        </w:rPr>
        <w:tab/>
      </w:r>
      <w:hyperlink r:id="rId10" w:history="1">
        <w:r w:rsidR="00585B2F" w:rsidRPr="00F956D2">
          <w:rPr>
            <w:rStyle w:val="Hipercze"/>
            <w:rFonts w:ascii="Tahoma" w:hAnsi="Tahoma" w:cs="Tahoma"/>
            <w:color w:val="auto"/>
            <w:sz w:val="20"/>
            <w:szCs w:val="20"/>
          </w:rPr>
          <w:t>inspektor@kiodo.pl</w:t>
        </w:r>
      </w:hyperlink>
    </w:p>
    <w:p w14:paraId="1A8E9C90" w14:textId="6DDFDE43" w:rsidR="00681754" w:rsidRPr="00585B2F" w:rsidRDefault="00681754" w:rsidP="00BA552F">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F956D2">
        <w:rPr>
          <w:rFonts w:ascii="Tahoma" w:eastAsia="Times New Roman" w:hAnsi="Tahoma" w:cs="Tahoma"/>
          <w:sz w:val="20"/>
          <w:szCs w:val="20"/>
        </w:rPr>
        <w:t>Pani/Pana dane osobowe przetwarzane będą na podstawie art. 6 ust. 1 lit. c</w:t>
      </w:r>
      <w:r w:rsidRPr="00F956D2">
        <w:rPr>
          <w:rFonts w:ascii="Tahoma" w:eastAsia="Times New Roman" w:hAnsi="Tahoma" w:cs="Tahoma"/>
          <w:i/>
          <w:sz w:val="20"/>
          <w:szCs w:val="20"/>
        </w:rPr>
        <w:t xml:space="preserve"> </w:t>
      </w:r>
      <w:r w:rsidRPr="00F956D2">
        <w:rPr>
          <w:rFonts w:ascii="Tahoma" w:eastAsia="Times New Roman" w:hAnsi="Tahoma" w:cs="Tahoma"/>
          <w:sz w:val="20"/>
          <w:szCs w:val="20"/>
        </w:rPr>
        <w:t xml:space="preserve">RODO w celu </w:t>
      </w:r>
      <w:r w:rsidRPr="00F956D2">
        <w:rPr>
          <w:rFonts w:ascii="Tahoma" w:hAnsi="Tahoma" w:cs="Tahoma"/>
          <w:sz w:val="20"/>
          <w:szCs w:val="20"/>
        </w:rPr>
        <w:t xml:space="preserve">związanym </w:t>
      </w:r>
      <w:r w:rsidRPr="00F956D2">
        <w:rPr>
          <w:rFonts w:ascii="Tahoma" w:hAnsi="Tahoma" w:cs="Tahoma"/>
          <w:sz w:val="20"/>
          <w:szCs w:val="20"/>
        </w:rPr>
        <w:br/>
        <w:t>z postępowaniem o ud</w:t>
      </w:r>
      <w:r w:rsidR="007617CE" w:rsidRPr="00F956D2">
        <w:rPr>
          <w:rFonts w:ascii="Tahoma" w:hAnsi="Tahoma" w:cs="Tahoma"/>
          <w:sz w:val="20"/>
          <w:szCs w:val="20"/>
        </w:rPr>
        <w:t xml:space="preserve">zielenie zamówienia publicznego </w:t>
      </w:r>
      <w:r w:rsidR="007617CE" w:rsidRPr="00F956D2">
        <w:t xml:space="preserve">p.n. </w:t>
      </w:r>
      <w:r w:rsidR="007617CE" w:rsidRPr="00F956D2">
        <w:rPr>
          <w:i/>
        </w:rPr>
        <w:t>„</w:t>
      </w:r>
      <w:r w:rsidR="007617CE" w:rsidRPr="00F956D2">
        <w:rPr>
          <w:b/>
          <w:i/>
        </w:rPr>
        <w:t>Ubezpieczenie mienia i odpowiedzialności Miasta i Gminy Sanniki”,  DG.271.4.2020,</w:t>
      </w:r>
      <w:r w:rsidR="007617CE" w:rsidRPr="00F956D2">
        <w:rPr>
          <w:rFonts w:ascii="Tahoma" w:hAnsi="Tahoma" w:cs="Tahoma"/>
          <w:b/>
          <w:i/>
        </w:rPr>
        <w:t xml:space="preserve"> </w:t>
      </w:r>
      <w:r w:rsidR="007617CE" w:rsidRPr="00F956D2">
        <w:rPr>
          <w:rFonts w:ascii="Tahoma" w:hAnsi="Tahoma" w:cs="Tahoma"/>
          <w:b/>
          <w:sz w:val="20"/>
          <w:szCs w:val="20"/>
        </w:rPr>
        <w:t xml:space="preserve"> </w:t>
      </w:r>
      <w:r w:rsidRPr="00F956D2">
        <w:rPr>
          <w:rFonts w:ascii="Tahoma" w:hAnsi="Tahoma" w:cs="Tahoma"/>
          <w:sz w:val="20"/>
          <w:szCs w:val="20"/>
        </w:rPr>
        <w:t xml:space="preserve">prowadzonym </w:t>
      </w:r>
      <w:r w:rsidRPr="00585B2F">
        <w:rPr>
          <w:rFonts w:ascii="Tahoma" w:hAnsi="Tahoma" w:cs="Tahoma"/>
          <w:sz w:val="20"/>
          <w:szCs w:val="20"/>
        </w:rPr>
        <w:t xml:space="preserve">w trybie przetargu nieograniczonego, w związku z wymogami, jakie na zamawiającego nakładają przepisy </w:t>
      </w:r>
      <w:r w:rsidRPr="00585B2F">
        <w:rPr>
          <w:rFonts w:ascii="Tahoma" w:eastAsia="Times New Roman" w:hAnsi="Tahoma" w:cs="Tahoma"/>
          <w:sz w:val="20"/>
          <w:szCs w:val="20"/>
        </w:rPr>
        <w:t xml:space="preserve">ustawy z dnia 29 stycznia 2004 r. – Prawo zamówień publicznych </w:t>
      </w:r>
      <w:r w:rsidR="000C58DA" w:rsidRPr="00585B2F">
        <w:rPr>
          <w:rFonts w:ascii="Tahoma" w:eastAsia="Times New Roman" w:hAnsi="Tahoma" w:cs="Tahoma"/>
          <w:sz w:val="20"/>
          <w:szCs w:val="20"/>
        </w:rPr>
        <w:t>(Dz. U. 2019 poz. 1843</w:t>
      </w:r>
      <w:r w:rsidR="00D557B8" w:rsidRPr="00585B2F">
        <w:rPr>
          <w:rFonts w:ascii="Tahoma" w:eastAsia="Times New Roman" w:hAnsi="Tahoma" w:cs="Tahoma"/>
          <w:sz w:val="20"/>
          <w:szCs w:val="20"/>
        </w:rPr>
        <w:t xml:space="preserve"> z późn. zm.</w:t>
      </w:r>
      <w:r w:rsidR="000C58DA" w:rsidRPr="00585B2F">
        <w:rPr>
          <w:rFonts w:ascii="Tahoma" w:eastAsia="Times New Roman" w:hAnsi="Tahoma" w:cs="Tahoma"/>
          <w:sz w:val="20"/>
          <w:szCs w:val="20"/>
        </w:rPr>
        <w:t xml:space="preserve">), </w:t>
      </w:r>
      <w:r w:rsidRPr="00585B2F">
        <w:rPr>
          <w:rFonts w:ascii="Tahoma" w:eastAsia="Times New Roman" w:hAnsi="Tahoma" w:cs="Tahoma"/>
          <w:sz w:val="20"/>
          <w:szCs w:val="20"/>
        </w:rPr>
        <w:t>zwanej dalej Ustawą. Odbiorcami Pani/Pana danych osobowych będzie broker ubezpieczeniowy Maximus Broker Sp. z o.o. oraz osoby lub podmioty, którym udostępniona zostanie dokumentacja postępowania w zgodnie z obowiązkiem zapewnienia jawności postępowania, w oparciu o art. 8 oraz art. 96 ust. 3  Ustawy</w:t>
      </w:r>
    </w:p>
    <w:p w14:paraId="6C18F4C3" w14:textId="77777777" w:rsidR="00681754" w:rsidRPr="00C05CC9" w:rsidRDefault="00681754" w:rsidP="00934CE2">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Pani/Pana dane osobowe będą przechowywane, zgodnie z art. 97 ust. 1 Ustawy, przez okres 4 lat od dnia zakończenia postępowania o udzielenie zamówienia</w:t>
      </w:r>
      <w:r>
        <w:rPr>
          <w:rFonts w:ascii="Tahoma" w:eastAsia="Times New Roman" w:hAnsi="Tahoma" w:cs="Tahoma"/>
          <w:sz w:val="20"/>
          <w:szCs w:val="20"/>
        </w:rPr>
        <w:t>.</w:t>
      </w:r>
    </w:p>
    <w:p w14:paraId="1472BC60" w14:textId="77777777" w:rsidR="00681754" w:rsidRPr="00C05CC9" w:rsidRDefault="00681754" w:rsidP="00934CE2">
      <w:pPr>
        <w:pStyle w:val="Akapitzlist"/>
        <w:numPr>
          <w:ilvl w:val="0"/>
          <w:numId w:val="67"/>
        </w:numPr>
        <w:spacing w:line="300" w:lineRule="exact"/>
        <w:ind w:left="426" w:hanging="426"/>
        <w:contextualSpacing/>
        <w:jc w:val="both"/>
        <w:rPr>
          <w:rFonts w:ascii="Tahoma" w:eastAsia="Times New Roman" w:hAnsi="Tahoma" w:cs="Tahoma"/>
          <w:b/>
          <w:i/>
          <w:sz w:val="20"/>
          <w:szCs w:val="20"/>
        </w:rPr>
      </w:pPr>
      <w:r w:rsidRPr="00C05CC9">
        <w:rPr>
          <w:rFonts w:ascii="Tahoma" w:eastAsia="Times New Roman" w:hAnsi="Tahoma" w:cs="Tahoma"/>
          <w:sz w:val="20"/>
          <w:szCs w:val="20"/>
        </w:rPr>
        <w:t xml:space="preserve">obowiązek podania przez Panią/Pana danych osobowych bezpośrednio Pani/Pana dotyczących jest wymogiem ustawowym określonym w przepisach Ustawy, związanym z udziałem w postępowaniu </w:t>
      </w:r>
      <w:r w:rsidRPr="00C05CC9">
        <w:rPr>
          <w:rFonts w:ascii="Tahoma" w:eastAsia="Times New Roman" w:hAnsi="Tahoma" w:cs="Tahoma"/>
          <w:sz w:val="20"/>
          <w:szCs w:val="20"/>
        </w:rPr>
        <w:br/>
        <w:t xml:space="preserve">o udzielenie zamówienia publicznego; konsekwencje niepodania określonych danych wynikają </w:t>
      </w:r>
      <w:r w:rsidRPr="00C05CC9">
        <w:rPr>
          <w:rFonts w:ascii="Tahoma" w:eastAsia="Times New Roman" w:hAnsi="Tahoma" w:cs="Tahoma"/>
          <w:sz w:val="20"/>
          <w:szCs w:val="20"/>
        </w:rPr>
        <w:br/>
        <w:t xml:space="preserve">z Ustawy;  </w:t>
      </w:r>
    </w:p>
    <w:p w14:paraId="10B17922" w14:textId="77777777" w:rsidR="00681754" w:rsidRPr="0029358C" w:rsidRDefault="00681754" w:rsidP="00934CE2">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posiada Pani/Pan</w:t>
      </w:r>
      <w:r>
        <w:rPr>
          <w:rFonts w:ascii="Tahoma" w:eastAsia="Times New Roman" w:hAnsi="Tahoma" w:cs="Tahoma"/>
          <w:sz w:val="20"/>
          <w:szCs w:val="20"/>
        </w:rPr>
        <w:t>:</w:t>
      </w:r>
    </w:p>
    <w:p w14:paraId="0380C10E" w14:textId="77777777" w:rsidR="00681754" w:rsidRPr="0029358C" w:rsidRDefault="00681754" w:rsidP="00934CE2">
      <w:pPr>
        <w:pStyle w:val="Akapitzlist"/>
        <w:numPr>
          <w:ilvl w:val="1"/>
          <w:numId w:val="77"/>
        </w:numPr>
        <w:spacing w:line="300" w:lineRule="exact"/>
        <w:contextualSpacing/>
        <w:jc w:val="both"/>
        <w:rPr>
          <w:rFonts w:ascii="Tahoma" w:eastAsia="Times New Roman" w:hAnsi="Tahoma" w:cs="Tahoma"/>
          <w:color w:val="00B0F0"/>
          <w:sz w:val="20"/>
          <w:szCs w:val="20"/>
        </w:rPr>
      </w:pPr>
      <w:r w:rsidRPr="00DD5027">
        <w:rPr>
          <w:rFonts w:ascii="Tahoma" w:eastAsia="Times New Roman" w:hAnsi="Tahoma" w:cs="Tahoma"/>
          <w:sz w:val="20"/>
          <w:szCs w:val="20"/>
        </w:rPr>
        <w:t>prawo dostępu do danych osobowych, które Pani/Pana dotyczą, przy czym informujemy, że gdyby spełnienie tego żądania wymagało niewspółmiernie dużo wysiłku, Administrator ma prawo do zażądania od Pani/Pana dodatkowych informacji dotyczących zgłaszanego żądania takich jak szczególności podania nazwy lub daty postępowania</w:t>
      </w:r>
      <w:r>
        <w:rPr>
          <w:rFonts w:ascii="Tahoma" w:eastAsia="Times New Roman" w:hAnsi="Tahoma" w:cs="Tahoma"/>
          <w:sz w:val="20"/>
          <w:szCs w:val="20"/>
        </w:rPr>
        <w:t xml:space="preserve"> </w:t>
      </w:r>
      <w:r w:rsidRPr="00DD5027">
        <w:rPr>
          <w:rFonts w:ascii="Tahoma" w:eastAsia="Times New Roman" w:hAnsi="Tahoma" w:cs="Tahoma"/>
          <w:sz w:val="20"/>
          <w:szCs w:val="20"/>
        </w:rPr>
        <w:t xml:space="preserve">o udzielenie zamówienia publicznego lub konkursu stosownie do treści przepisu art. 8a ust. </w:t>
      </w:r>
      <w:r>
        <w:rPr>
          <w:rFonts w:ascii="Tahoma" w:eastAsia="Times New Roman" w:hAnsi="Tahoma" w:cs="Tahoma"/>
          <w:sz w:val="20"/>
          <w:szCs w:val="20"/>
        </w:rPr>
        <w:t>2 U</w:t>
      </w:r>
      <w:r w:rsidRPr="00DD5027">
        <w:rPr>
          <w:rFonts w:ascii="Tahoma" w:eastAsia="Times New Roman" w:hAnsi="Tahoma" w:cs="Tahoma"/>
          <w:sz w:val="20"/>
          <w:szCs w:val="20"/>
        </w:rPr>
        <w:t>stawy,</w:t>
      </w:r>
    </w:p>
    <w:p w14:paraId="7D7AF64C" w14:textId="77777777" w:rsidR="00681754" w:rsidRPr="0029358C" w:rsidRDefault="00681754" w:rsidP="00934CE2">
      <w:pPr>
        <w:pStyle w:val="Akapitzlist"/>
        <w:numPr>
          <w:ilvl w:val="1"/>
          <w:numId w:val="77"/>
        </w:numPr>
        <w:spacing w:line="300" w:lineRule="exact"/>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 xml:space="preserve">prawo do sprostowania Pani/Pana danych osobowych, </w:t>
      </w:r>
    </w:p>
    <w:p w14:paraId="7147B4FF" w14:textId="6677D1DC" w:rsidR="00681754" w:rsidRPr="00C05CC9" w:rsidRDefault="00681754" w:rsidP="00934CE2">
      <w:pPr>
        <w:pStyle w:val="Akapitzlist"/>
        <w:numPr>
          <w:ilvl w:val="1"/>
          <w:numId w:val="77"/>
        </w:numPr>
        <w:spacing w:line="300" w:lineRule="exact"/>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 xml:space="preserve">prawo żądania od Administratora ograniczenia przetwarzania danych </w:t>
      </w:r>
      <w:r>
        <w:rPr>
          <w:rFonts w:ascii="Tahoma" w:eastAsia="Times New Roman" w:hAnsi="Tahoma" w:cs="Tahoma"/>
          <w:sz w:val="20"/>
          <w:szCs w:val="20"/>
        </w:rPr>
        <w:t>osobowych oraz prawo do żądania usunięcia danych osobowych</w:t>
      </w:r>
    </w:p>
    <w:p w14:paraId="66F79059" w14:textId="679816EA" w:rsidR="00681754" w:rsidRPr="0029358C" w:rsidRDefault="00681754" w:rsidP="00934CE2">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w przypadku gdy uzna Pani/Pan, że przetwarzanie danych osobowych Pani/Pana dotyczących narusza przepisy RODO, ma Pani/Pan prawo do wniesienia skargi do Prezesa Urzędu Ochrony Danych Osobowych</w:t>
      </w:r>
    </w:p>
    <w:p w14:paraId="7E7FCE07" w14:textId="77777777" w:rsidR="0074519C" w:rsidRDefault="0074519C" w:rsidP="003E7BD0">
      <w:pPr>
        <w:tabs>
          <w:tab w:val="num" w:pos="709"/>
        </w:tabs>
        <w:ind w:left="709" w:hanging="567"/>
        <w:jc w:val="both"/>
        <w:rPr>
          <w:rFonts w:ascii="Tahoma" w:hAnsi="Tahoma" w:cs="Tahoma"/>
        </w:rPr>
      </w:pPr>
    </w:p>
    <w:p w14:paraId="080FCC58" w14:textId="3961771E" w:rsidR="003E7BD0" w:rsidRPr="00444923" w:rsidRDefault="00444923"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2</w:t>
      </w:r>
      <w:r w:rsidR="005C6183">
        <w:rPr>
          <w:rFonts w:ascii="Tahoma" w:hAnsi="Tahoma"/>
          <w:bCs/>
          <w:sz w:val="20"/>
          <w:u w:val="none"/>
        </w:rPr>
        <w:t>6</w:t>
      </w:r>
      <w:r w:rsidR="003E7BD0" w:rsidRPr="00444923">
        <w:rPr>
          <w:rFonts w:ascii="Tahoma" w:hAnsi="Tahoma"/>
          <w:bCs/>
          <w:sz w:val="20"/>
          <w:u w:val="none"/>
        </w:rPr>
        <w:t>. WYKAZ ZAŁĄCZNIKÓW</w:t>
      </w:r>
    </w:p>
    <w:p w14:paraId="611F11BA" w14:textId="77777777" w:rsidR="003E7BD0" w:rsidRPr="00444923" w:rsidRDefault="003E7BD0" w:rsidP="003E7BD0"/>
    <w:p w14:paraId="7FF7EA87" w14:textId="77777777" w:rsidR="00AC3110" w:rsidRDefault="003E7BD0" w:rsidP="003E7BD0">
      <w:pPr>
        <w:ind w:left="360" w:hanging="360"/>
        <w:jc w:val="both"/>
        <w:outlineLvl w:val="0"/>
        <w:rPr>
          <w:rFonts w:ascii="Tahoma" w:hAnsi="Tahoma" w:cs="Tahoma"/>
        </w:rPr>
      </w:pPr>
      <w:r w:rsidRPr="00444923">
        <w:rPr>
          <w:rFonts w:ascii="Tahoma" w:hAnsi="Tahoma" w:cs="Tahoma"/>
        </w:rPr>
        <w:t xml:space="preserve">Załącznik Nr 1 </w:t>
      </w:r>
      <w:r w:rsidR="00D839B8" w:rsidRPr="00444923">
        <w:rPr>
          <w:rFonts w:ascii="Tahoma" w:hAnsi="Tahoma" w:cs="Tahoma"/>
        </w:rPr>
        <w:t>– Formularz ofertowy</w:t>
      </w:r>
      <w:r w:rsidRPr="00444923">
        <w:rPr>
          <w:rFonts w:ascii="Tahoma" w:hAnsi="Tahoma" w:cs="Tahoma"/>
        </w:rPr>
        <w:t xml:space="preserve"> </w:t>
      </w:r>
    </w:p>
    <w:p w14:paraId="64ED34B4" w14:textId="388BC9C5" w:rsidR="00AC3110" w:rsidRDefault="00AC3110" w:rsidP="003E7BD0">
      <w:pPr>
        <w:ind w:left="360" w:hanging="360"/>
        <w:jc w:val="both"/>
        <w:outlineLvl w:val="0"/>
        <w:rPr>
          <w:rFonts w:ascii="Tahoma" w:hAnsi="Tahoma" w:cs="Tahoma"/>
        </w:rPr>
      </w:pPr>
      <w:r>
        <w:rPr>
          <w:rFonts w:ascii="Tahoma" w:hAnsi="Tahoma" w:cs="Tahoma"/>
        </w:rPr>
        <w:t>Z</w:t>
      </w:r>
      <w:r w:rsidR="00F956D2">
        <w:rPr>
          <w:rFonts w:ascii="Tahoma" w:hAnsi="Tahoma" w:cs="Tahoma"/>
        </w:rPr>
        <w:t>a</w:t>
      </w:r>
      <w:r>
        <w:rPr>
          <w:rFonts w:ascii="Tahoma" w:hAnsi="Tahoma" w:cs="Tahoma"/>
        </w:rPr>
        <w:t>łącznik Nr 2 – Oświadczenie nr 1</w:t>
      </w:r>
    </w:p>
    <w:p w14:paraId="7B0BBA60" w14:textId="77777777" w:rsidR="00AC3110" w:rsidRPr="00936852" w:rsidRDefault="00AC3110" w:rsidP="003E7BD0">
      <w:pPr>
        <w:ind w:left="360" w:hanging="360"/>
        <w:jc w:val="both"/>
        <w:outlineLvl w:val="0"/>
        <w:rPr>
          <w:rFonts w:ascii="Tahoma" w:hAnsi="Tahoma" w:cs="Tahoma"/>
        </w:rPr>
      </w:pPr>
      <w:r w:rsidRPr="00936852">
        <w:rPr>
          <w:rFonts w:ascii="Tahoma" w:hAnsi="Tahoma" w:cs="Tahoma"/>
        </w:rPr>
        <w:t>Załącznik Nr 3 – Oświadczenie nr 2</w:t>
      </w:r>
    </w:p>
    <w:p w14:paraId="0BF9DEAD" w14:textId="2BD2CEF8" w:rsidR="003E7BD0" w:rsidRPr="00936852" w:rsidRDefault="003E7BD0" w:rsidP="003E7BD0">
      <w:pPr>
        <w:ind w:left="360" w:hanging="360"/>
        <w:jc w:val="both"/>
        <w:outlineLvl w:val="0"/>
        <w:rPr>
          <w:rFonts w:ascii="Tahoma" w:hAnsi="Tahoma" w:cs="Tahoma"/>
        </w:rPr>
      </w:pPr>
      <w:r w:rsidRPr="00936852">
        <w:rPr>
          <w:rFonts w:ascii="Tahoma" w:hAnsi="Tahoma" w:cs="Tahoma"/>
        </w:rPr>
        <w:t xml:space="preserve">Załącznik Nr </w:t>
      </w:r>
      <w:r w:rsidR="00AC3110" w:rsidRPr="00936852">
        <w:rPr>
          <w:rFonts w:ascii="Tahoma" w:hAnsi="Tahoma" w:cs="Tahoma"/>
        </w:rPr>
        <w:t>4</w:t>
      </w:r>
      <w:r w:rsidRPr="00936852">
        <w:rPr>
          <w:rFonts w:ascii="Tahoma" w:hAnsi="Tahoma" w:cs="Tahoma"/>
        </w:rPr>
        <w:t xml:space="preserve"> – </w:t>
      </w:r>
      <w:r w:rsidR="00D839B8" w:rsidRPr="00936852">
        <w:rPr>
          <w:rFonts w:ascii="Tahoma" w:hAnsi="Tahoma" w:cs="Tahoma"/>
        </w:rPr>
        <w:t>Istotne postanowienia umowy</w:t>
      </w:r>
      <w:r w:rsidR="00C439E3" w:rsidRPr="00936852">
        <w:rPr>
          <w:rFonts w:ascii="Tahoma" w:hAnsi="Tahoma" w:cs="Tahoma"/>
        </w:rPr>
        <w:t xml:space="preserve"> dla część I</w:t>
      </w:r>
      <w:r w:rsidR="00936852" w:rsidRPr="00936852">
        <w:rPr>
          <w:rFonts w:ascii="Tahoma" w:hAnsi="Tahoma" w:cs="Tahoma"/>
        </w:rPr>
        <w:t xml:space="preserve"> zamówienia</w:t>
      </w:r>
    </w:p>
    <w:p w14:paraId="0BE0589C" w14:textId="77777777" w:rsidR="006A1ECE" w:rsidRPr="00936852" w:rsidRDefault="006A1ECE" w:rsidP="006A1ECE">
      <w:pPr>
        <w:ind w:left="360" w:hanging="360"/>
        <w:jc w:val="both"/>
        <w:outlineLvl w:val="0"/>
        <w:rPr>
          <w:rFonts w:ascii="Tahoma" w:hAnsi="Tahoma" w:cs="Tahoma"/>
        </w:rPr>
      </w:pPr>
      <w:r w:rsidRPr="00936852">
        <w:rPr>
          <w:rFonts w:ascii="Tahoma" w:hAnsi="Tahoma" w:cs="Tahoma"/>
        </w:rPr>
        <w:t xml:space="preserve">Załącznik Nr </w:t>
      </w:r>
      <w:r w:rsidR="00AC3110" w:rsidRPr="00936852">
        <w:rPr>
          <w:rFonts w:ascii="Tahoma" w:hAnsi="Tahoma" w:cs="Tahoma"/>
        </w:rPr>
        <w:t>4</w:t>
      </w:r>
      <w:r w:rsidRPr="00936852">
        <w:rPr>
          <w:rFonts w:ascii="Tahoma" w:hAnsi="Tahoma" w:cs="Tahoma"/>
        </w:rPr>
        <w:t xml:space="preserve">a - </w:t>
      </w:r>
      <w:r w:rsidR="00D839B8" w:rsidRPr="00936852">
        <w:rPr>
          <w:rFonts w:ascii="Tahoma" w:hAnsi="Tahoma" w:cs="Tahoma"/>
        </w:rPr>
        <w:t>Istotne postanowienia umowy</w:t>
      </w:r>
      <w:r w:rsidRPr="00936852">
        <w:rPr>
          <w:rFonts w:ascii="Tahoma" w:hAnsi="Tahoma" w:cs="Tahoma"/>
        </w:rPr>
        <w:t xml:space="preserve"> dla część II zamówienia</w:t>
      </w:r>
    </w:p>
    <w:p w14:paraId="38B41045" w14:textId="77777777" w:rsidR="00AB029A" w:rsidRPr="00936852" w:rsidRDefault="00AB029A" w:rsidP="006A1ECE">
      <w:pPr>
        <w:ind w:left="360" w:hanging="360"/>
        <w:jc w:val="both"/>
        <w:outlineLvl w:val="0"/>
        <w:rPr>
          <w:rFonts w:ascii="Tahoma" w:hAnsi="Tahoma" w:cs="Tahoma"/>
        </w:rPr>
      </w:pPr>
      <w:r w:rsidRPr="00936852">
        <w:rPr>
          <w:rFonts w:ascii="Tahoma" w:hAnsi="Tahoma" w:cs="Tahoma"/>
        </w:rPr>
        <w:t xml:space="preserve">Załącznik Nr </w:t>
      </w:r>
      <w:r w:rsidR="00AC3110" w:rsidRPr="00936852">
        <w:rPr>
          <w:rFonts w:ascii="Tahoma" w:hAnsi="Tahoma" w:cs="Tahoma"/>
        </w:rPr>
        <w:t>4</w:t>
      </w:r>
      <w:r w:rsidRPr="00936852">
        <w:rPr>
          <w:rFonts w:ascii="Tahoma" w:hAnsi="Tahoma" w:cs="Tahoma"/>
        </w:rPr>
        <w:t xml:space="preserve">b - </w:t>
      </w:r>
      <w:r w:rsidR="00D839B8" w:rsidRPr="00936852">
        <w:rPr>
          <w:rFonts w:ascii="Tahoma" w:hAnsi="Tahoma" w:cs="Tahoma"/>
        </w:rPr>
        <w:t xml:space="preserve">Istotne postanowienia umowy </w:t>
      </w:r>
      <w:r w:rsidRPr="00936852">
        <w:rPr>
          <w:rFonts w:ascii="Tahoma" w:hAnsi="Tahoma" w:cs="Tahoma"/>
        </w:rPr>
        <w:t>dla część III zamówienia</w:t>
      </w:r>
    </w:p>
    <w:p w14:paraId="6EE0F85C" w14:textId="77777777" w:rsidR="003E7BD0" w:rsidRPr="00444923" w:rsidRDefault="003E7BD0" w:rsidP="003E7BD0">
      <w:pPr>
        <w:ind w:left="360" w:hanging="360"/>
        <w:jc w:val="both"/>
        <w:outlineLvl w:val="0"/>
        <w:rPr>
          <w:rFonts w:ascii="Tahoma" w:hAnsi="Tahoma" w:cs="Tahoma"/>
        </w:rPr>
      </w:pPr>
      <w:r w:rsidRPr="00936852">
        <w:rPr>
          <w:rFonts w:ascii="Tahoma" w:hAnsi="Tahoma" w:cs="Tahoma"/>
        </w:rPr>
        <w:t xml:space="preserve">Załącznik Nr </w:t>
      </w:r>
      <w:r w:rsidR="00AC3110" w:rsidRPr="00936852">
        <w:rPr>
          <w:rFonts w:ascii="Tahoma" w:hAnsi="Tahoma" w:cs="Tahoma"/>
        </w:rPr>
        <w:t>5</w:t>
      </w:r>
      <w:r w:rsidRPr="00936852">
        <w:rPr>
          <w:rFonts w:ascii="Tahoma" w:hAnsi="Tahoma" w:cs="Tahoma"/>
        </w:rPr>
        <w:t xml:space="preserve"> – Program </w:t>
      </w:r>
      <w:r w:rsidR="006A1ECE" w:rsidRPr="00936852">
        <w:rPr>
          <w:rFonts w:ascii="Tahoma" w:hAnsi="Tahoma" w:cs="Tahoma"/>
        </w:rPr>
        <w:t>u</w:t>
      </w:r>
      <w:r w:rsidRPr="00936852">
        <w:rPr>
          <w:rFonts w:ascii="Tahoma" w:hAnsi="Tahoma" w:cs="Tahoma"/>
        </w:rPr>
        <w:t>bezpieczenia</w:t>
      </w:r>
      <w:r w:rsidRPr="00444923">
        <w:rPr>
          <w:rFonts w:ascii="Tahoma" w:hAnsi="Tahoma" w:cs="Tahoma"/>
        </w:rPr>
        <w:t xml:space="preserve"> </w:t>
      </w:r>
    </w:p>
    <w:p w14:paraId="47A4E4B2" w14:textId="77777777" w:rsidR="003E7BD0" w:rsidRPr="00444923" w:rsidRDefault="003E7BD0" w:rsidP="003E7BD0">
      <w:pPr>
        <w:ind w:left="360" w:hanging="360"/>
        <w:jc w:val="both"/>
        <w:outlineLvl w:val="0"/>
        <w:rPr>
          <w:rFonts w:ascii="Tahoma" w:hAnsi="Tahoma" w:cs="Tahoma"/>
        </w:rPr>
      </w:pPr>
      <w:r w:rsidRPr="00444923">
        <w:rPr>
          <w:rFonts w:ascii="Tahoma" w:hAnsi="Tahoma" w:cs="Tahoma"/>
        </w:rPr>
        <w:t xml:space="preserve">Załącznik Nr </w:t>
      </w:r>
      <w:r w:rsidR="00AC3110">
        <w:rPr>
          <w:rFonts w:ascii="Tahoma" w:hAnsi="Tahoma" w:cs="Tahoma"/>
        </w:rPr>
        <w:t>6</w:t>
      </w:r>
      <w:r w:rsidRPr="00444923">
        <w:rPr>
          <w:rFonts w:ascii="Tahoma" w:hAnsi="Tahoma" w:cs="Tahoma"/>
        </w:rPr>
        <w:t xml:space="preserve"> – Wykazy majątku i inne dane Zamawiającego </w:t>
      </w:r>
    </w:p>
    <w:p w14:paraId="1BE6637F" w14:textId="77777777" w:rsidR="003E7BD0" w:rsidRPr="00444923" w:rsidRDefault="003E7BD0" w:rsidP="003E7BD0">
      <w:pPr>
        <w:tabs>
          <w:tab w:val="left" w:pos="1020"/>
        </w:tabs>
      </w:pPr>
    </w:p>
    <w:p w14:paraId="7083C903" w14:textId="77777777" w:rsidR="00234FE8" w:rsidRPr="009A4838" w:rsidRDefault="00370402"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9A4838">
        <w:br w:type="page"/>
      </w:r>
      <w:r w:rsidR="00EE3A05" w:rsidRPr="009A4838">
        <w:rPr>
          <w:rFonts w:ascii="Tahoma" w:hAnsi="Tahoma"/>
          <w:bCs/>
          <w:sz w:val="20"/>
          <w:u w:val="none"/>
        </w:rPr>
        <w:lastRenderedPageBreak/>
        <w:t>Załącznik Nr 1</w:t>
      </w:r>
    </w:p>
    <w:p w14:paraId="087A6088" w14:textId="77777777" w:rsidR="00F47B00" w:rsidRPr="009A4838" w:rsidRDefault="00F47B00" w:rsidP="00F83F7C">
      <w:pPr>
        <w:jc w:val="both"/>
        <w:rPr>
          <w:rFonts w:ascii="Tahoma" w:hAnsi="Tahoma" w:cs="Tahoma"/>
        </w:rPr>
      </w:pPr>
    </w:p>
    <w:p w14:paraId="59D5ED2A" w14:textId="77777777" w:rsidR="002C20A4" w:rsidRPr="009A4838" w:rsidRDefault="002C20A4" w:rsidP="00F83F7C">
      <w:pPr>
        <w:ind w:left="5664"/>
        <w:jc w:val="right"/>
        <w:rPr>
          <w:rFonts w:ascii="Tahoma" w:hAnsi="Tahoma" w:cs="Tahoma"/>
        </w:rPr>
      </w:pPr>
      <w:r w:rsidRPr="009A4838">
        <w:rPr>
          <w:rFonts w:ascii="Tahoma" w:hAnsi="Tahoma" w:cs="Tahoma"/>
        </w:rPr>
        <w:t xml:space="preserve">                  ................................................</w:t>
      </w:r>
    </w:p>
    <w:p w14:paraId="7EF84117" w14:textId="77777777" w:rsidR="002C20A4" w:rsidRPr="009A4838" w:rsidRDefault="002C20A4" w:rsidP="00F83F7C">
      <w:pPr>
        <w:ind w:left="7088"/>
        <w:jc w:val="center"/>
        <w:rPr>
          <w:rFonts w:ascii="Tahoma" w:hAnsi="Tahoma" w:cs="Tahoma"/>
        </w:rPr>
      </w:pPr>
      <w:r w:rsidRPr="009A4838">
        <w:rPr>
          <w:rFonts w:ascii="Tahoma" w:hAnsi="Tahoma" w:cs="Tahoma"/>
        </w:rPr>
        <w:t xml:space="preserve">           (miejscowość, data)</w:t>
      </w:r>
    </w:p>
    <w:p w14:paraId="14E61195" w14:textId="77777777" w:rsidR="008061FE" w:rsidRPr="009A4838" w:rsidRDefault="002C20A4" w:rsidP="008061FE">
      <w:pPr>
        <w:ind w:right="6803"/>
        <w:rPr>
          <w:rFonts w:ascii="Tahoma" w:hAnsi="Tahoma" w:cs="Tahoma"/>
        </w:rPr>
      </w:pPr>
      <w:r w:rsidRPr="009A4838">
        <w:rPr>
          <w:rFonts w:ascii="Tahoma" w:hAnsi="Tahoma" w:cs="Tahoma"/>
        </w:rPr>
        <w:t xml:space="preserve">   </w:t>
      </w:r>
      <w:r w:rsidR="008061FE" w:rsidRPr="009A4838">
        <w:rPr>
          <w:rFonts w:ascii="Tahoma" w:hAnsi="Tahoma" w:cs="Tahoma"/>
        </w:rPr>
        <w:t>Wykonawca/ Wykonawcy wspólnie ubiegający się o udzielenie zamówienia*</w:t>
      </w:r>
    </w:p>
    <w:p w14:paraId="593D4F47" w14:textId="77777777" w:rsidR="008061FE" w:rsidRPr="009A4838" w:rsidRDefault="008061FE" w:rsidP="008061FE">
      <w:pPr>
        <w:ind w:right="6803"/>
        <w:rPr>
          <w:rFonts w:ascii="Tahoma" w:hAnsi="Tahoma" w:cs="Tahoma"/>
          <w:sz w:val="14"/>
          <w:szCs w:val="14"/>
        </w:rPr>
      </w:pPr>
      <w:r w:rsidRPr="009A4838">
        <w:rPr>
          <w:rFonts w:ascii="Tahoma" w:hAnsi="Tahoma" w:cs="Tahoma"/>
          <w:sz w:val="14"/>
          <w:szCs w:val="14"/>
        </w:rPr>
        <w:t>* (w przypadku Wykonawców wspólnie ubiegających się o udzielenie zamówienia w formularzu Oferty należy wpisać wszystkich Wykonawców wspólnie ubiegających się o udzielenie zamówienia)</w:t>
      </w:r>
    </w:p>
    <w:p w14:paraId="201741F1" w14:textId="77777777" w:rsidR="008061FE" w:rsidRPr="009A4838" w:rsidRDefault="008061FE" w:rsidP="008061FE">
      <w:pPr>
        <w:ind w:right="6803"/>
        <w:rPr>
          <w:rFonts w:ascii="Tahoma" w:hAnsi="Tahoma" w:cs="Tahoma"/>
        </w:rPr>
      </w:pPr>
    </w:p>
    <w:p w14:paraId="37498AA6" w14:textId="77777777" w:rsidR="008061FE" w:rsidRPr="009A4838" w:rsidRDefault="008061FE" w:rsidP="008061FE">
      <w:pPr>
        <w:spacing w:line="360" w:lineRule="auto"/>
        <w:ind w:right="28"/>
        <w:rPr>
          <w:rFonts w:ascii="Tahoma" w:hAnsi="Tahoma" w:cs="Tahoma"/>
        </w:rPr>
      </w:pPr>
      <w:r w:rsidRPr="009A4838">
        <w:rPr>
          <w:rFonts w:ascii="Tahoma" w:hAnsi="Tahoma" w:cs="Tahoma"/>
        </w:rPr>
        <w:t>Nazwa:…………………………………………………………………………………..</w:t>
      </w:r>
    </w:p>
    <w:p w14:paraId="1B58E2D1"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C021D9B"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8368732"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1EED525F" w14:textId="77777777" w:rsidR="008061FE" w:rsidRPr="009A4838" w:rsidRDefault="008061FE" w:rsidP="008061FE">
      <w:pPr>
        <w:spacing w:line="360" w:lineRule="auto"/>
        <w:ind w:right="28"/>
        <w:rPr>
          <w:rFonts w:ascii="Tahoma" w:hAnsi="Tahoma" w:cs="Tahoma"/>
        </w:rPr>
      </w:pPr>
      <w:r w:rsidRPr="009A4838">
        <w:rPr>
          <w:rFonts w:ascii="Tahoma" w:hAnsi="Tahoma" w:cs="Tahoma"/>
        </w:rPr>
        <w:t>Województwo:……………………………………………………………………….</w:t>
      </w:r>
    </w:p>
    <w:p w14:paraId="117DCBC0" w14:textId="77777777" w:rsidR="008061FE" w:rsidRPr="009A4838" w:rsidRDefault="008061FE" w:rsidP="008061FE">
      <w:pPr>
        <w:spacing w:line="360" w:lineRule="auto"/>
        <w:ind w:right="28"/>
        <w:rPr>
          <w:rFonts w:ascii="Tahoma" w:hAnsi="Tahoma" w:cs="Tahoma"/>
        </w:rPr>
      </w:pPr>
      <w:r w:rsidRPr="009A4838">
        <w:rPr>
          <w:rFonts w:ascii="Tahoma" w:hAnsi="Tahoma" w:cs="Tahoma"/>
        </w:rPr>
        <w:t>Miejscowość:…………………………………………………………………………</w:t>
      </w:r>
    </w:p>
    <w:p w14:paraId="21FE31EF" w14:textId="77777777" w:rsidR="008061FE" w:rsidRPr="009A4838" w:rsidRDefault="008061FE" w:rsidP="008061FE">
      <w:pPr>
        <w:spacing w:line="360" w:lineRule="auto"/>
        <w:ind w:right="-113"/>
        <w:rPr>
          <w:rFonts w:ascii="Tahoma" w:hAnsi="Tahoma" w:cs="Tahoma"/>
        </w:rPr>
      </w:pPr>
      <w:r w:rsidRPr="009A4838">
        <w:rPr>
          <w:rFonts w:ascii="Tahoma" w:hAnsi="Tahoma" w:cs="Tahoma"/>
        </w:rPr>
        <w:t>Kod pocztowy:………………………………………………………………………</w:t>
      </w:r>
    </w:p>
    <w:p w14:paraId="2FCE659B" w14:textId="77777777" w:rsidR="008061FE" w:rsidRPr="009A4838" w:rsidRDefault="008061FE" w:rsidP="008061FE">
      <w:pPr>
        <w:spacing w:line="360" w:lineRule="auto"/>
        <w:ind w:right="28"/>
        <w:rPr>
          <w:rFonts w:ascii="Tahoma" w:hAnsi="Tahoma" w:cs="Tahoma"/>
        </w:rPr>
      </w:pPr>
      <w:r w:rsidRPr="009A4838">
        <w:rPr>
          <w:rFonts w:ascii="Tahoma" w:hAnsi="Tahoma" w:cs="Tahoma"/>
        </w:rPr>
        <w:t>Kraj:……………………………………………………………………………………..</w:t>
      </w:r>
    </w:p>
    <w:p w14:paraId="1C1CC59A" w14:textId="77777777" w:rsidR="008061FE" w:rsidRPr="009A4838" w:rsidRDefault="008061FE" w:rsidP="008061FE">
      <w:pPr>
        <w:spacing w:line="360" w:lineRule="auto"/>
        <w:ind w:right="28"/>
        <w:rPr>
          <w:rFonts w:ascii="Tahoma" w:hAnsi="Tahoma" w:cs="Tahoma"/>
          <w:sz w:val="14"/>
          <w:szCs w:val="14"/>
        </w:rPr>
      </w:pPr>
      <w:r w:rsidRPr="009A4838">
        <w:rPr>
          <w:rFonts w:ascii="Tahoma" w:hAnsi="Tahoma" w:cs="Tahoma"/>
        </w:rPr>
        <w:t xml:space="preserve">Adres pocztowy </w:t>
      </w:r>
      <w:r w:rsidRPr="009A4838">
        <w:rPr>
          <w:rFonts w:ascii="Tahoma" w:hAnsi="Tahoma" w:cs="Tahoma"/>
          <w:sz w:val="14"/>
          <w:szCs w:val="14"/>
        </w:rPr>
        <w:t xml:space="preserve">(ulic, nr domu i lokalu):  </w:t>
      </w:r>
      <w:r w:rsidRPr="009A4838">
        <w:rPr>
          <w:rFonts w:ascii="Tahoma" w:hAnsi="Tahoma" w:cs="Tahoma"/>
        </w:rPr>
        <w:t>……………………………………………</w:t>
      </w:r>
    </w:p>
    <w:p w14:paraId="16D553B4" w14:textId="77777777" w:rsidR="008061FE" w:rsidRPr="009A4838" w:rsidRDefault="008061FE" w:rsidP="008061FE">
      <w:pPr>
        <w:spacing w:line="360" w:lineRule="auto"/>
        <w:ind w:right="6803"/>
        <w:rPr>
          <w:rFonts w:ascii="Tahoma" w:hAnsi="Tahoma" w:cs="Tahoma"/>
          <w:lang w:val="en-US"/>
        </w:rPr>
      </w:pPr>
      <w:r w:rsidRPr="009A4838">
        <w:rPr>
          <w:rFonts w:ascii="Tahoma" w:hAnsi="Tahoma" w:cs="Tahoma"/>
          <w:lang w:val="en-US"/>
        </w:rPr>
        <w:t>Tel.:………………………………………..</w:t>
      </w:r>
    </w:p>
    <w:p w14:paraId="10F8E10F" w14:textId="77777777" w:rsidR="008061FE" w:rsidRPr="009A4838" w:rsidRDefault="008061FE" w:rsidP="008061FE">
      <w:pPr>
        <w:spacing w:line="360" w:lineRule="auto"/>
        <w:ind w:right="6803"/>
        <w:rPr>
          <w:rFonts w:ascii="Tahoma" w:hAnsi="Tahoma" w:cs="Tahoma"/>
          <w:lang w:val="en-US"/>
        </w:rPr>
      </w:pPr>
      <w:r w:rsidRPr="009A4838">
        <w:rPr>
          <w:rFonts w:ascii="Tahoma" w:hAnsi="Tahoma" w:cs="Tahoma"/>
          <w:lang w:val="en-US"/>
        </w:rPr>
        <w:t>Fax:………………………………………..</w:t>
      </w:r>
    </w:p>
    <w:p w14:paraId="36DEA68F" w14:textId="77777777" w:rsidR="006E3DB1" w:rsidRPr="009A4838" w:rsidRDefault="00FA2E86" w:rsidP="00F83F7C">
      <w:pPr>
        <w:ind w:right="6803"/>
        <w:rPr>
          <w:rFonts w:ascii="Tahoma" w:hAnsi="Tahoma" w:cs="Tahoma"/>
          <w:lang w:val="en-US"/>
        </w:rPr>
      </w:pPr>
      <w:r w:rsidRPr="009A4838">
        <w:rPr>
          <w:rFonts w:ascii="Tahoma" w:hAnsi="Tahoma" w:cs="Tahoma"/>
          <w:lang w:val="en-US"/>
        </w:rPr>
        <w:t>e-mail: ………………………………...</w:t>
      </w:r>
    </w:p>
    <w:p w14:paraId="16A898F0" w14:textId="77777777" w:rsidR="006E3DB1" w:rsidRPr="009A4838" w:rsidRDefault="006E3DB1" w:rsidP="00F83F7C">
      <w:pPr>
        <w:ind w:right="6803"/>
        <w:rPr>
          <w:rFonts w:ascii="Tahoma" w:hAnsi="Tahoma" w:cs="Tahoma"/>
          <w:lang w:val="en-US"/>
        </w:rPr>
      </w:pPr>
    </w:p>
    <w:p w14:paraId="5CFFF29F" w14:textId="77777777" w:rsidR="00F47B00" w:rsidRPr="009A4838" w:rsidRDefault="00F47B00" w:rsidP="00F83F7C">
      <w:pPr>
        <w:jc w:val="both"/>
        <w:rPr>
          <w:rFonts w:ascii="Tahoma" w:hAnsi="Tahoma" w:cs="Tahoma"/>
          <w:lang w:val="en-US"/>
        </w:rPr>
      </w:pPr>
    </w:p>
    <w:p w14:paraId="2C521D5A" w14:textId="652B03FF" w:rsidR="00936852" w:rsidRPr="00936852" w:rsidRDefault="00936852" w:rsidP="00936852">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 xml:space="preserve">Miasto i </w:t>
      </w:r>
      <w:r w:rsidRPr="00936852">
        <w:rPr>
          <w:rFonts w:ascii="Tahoma" w:hAnsi="Tahoma" w:cs="Tahoma"/>
          <w:b/>
        </w:rPr>
        <w:t>Gmina Sanniki</w:t>
      </w:r>
    </w:p>
    <w:p w14:paraId="653CCBC0" w14:textId="77777777" w:rsidR="00936852" w:rsidRPr="00936852" w:rsidRDefault="00936852" w:rsidP="00936852">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936852">
        <w:rPr>
          <w:rFonts w:ascii="Tahoma" w:hAnsi="Tahoma" w:cs="Tahoma"/>
          <w:b/>
        </w:rPr>
        <w:t>ul. Warszawska 169</w:t>
      </w:r>
    </w:p>
    <w:p w14:paraId="68617E95" w14:textId="77777777" w:rsidR="00936852" w:rsidRPr="00936852" w:rsidRDefault="00936852" w:rsidP="00936852">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936852">
        <w:rPr>
          <w:rFonts w:ascii="Tahoma" w:hAnsi="Tahoma" w:cs="Tahoma"/>
          <w:b/>
        </w:rPr>
        <w:t>09-540 Sanniki</w:t>
      </w:r>
    </w:p>
    <w:p w14:paraId="18DE341D" w14:textId="77777777" w:rsidR="004B5DAC" w:rsidRPr="009A4838" w:rsidRDefault="004B5DAC"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1F81F329" w14:textId="77777777" w:rsidR="00F47B00" w:rsidRDefault="00F47B00" w:rsidP="00F83F7C">
      <w:pPr>
        <w:jc w:val="both"/>
        <w:rPr>
          <w:rFonts w:ascii="Tahoma" w:hAnsi="Tahoma" w:cs="Tahoma"/>
        </w:rPr>
      </w:pPr>
    </w:p>
    <w:p w14:paraId="50AE49AD" w14:textId="77777777" w:rsidR="00D959CB" w:rsidRDefault="00D959CB" w:rsidP="00F83F7C">
      <w:pPr>
        <w:jc w:val="both"/>
        <w:rPr>
          <w:rFonts w:ascii="Tahoma" w:hAnsi="Tahoma" w:cs="Tahoma"/>
        </w:rPr>
      </w:pPr>
    </w:p>
    <w:p w14:paraId="494D6024" w14:textId="77777777" w:rsidR="00D959CB" w:rsidRPr="009A4838" w:rsidRDefault="00D959CB" w:rsidP="00F83F7C">
      <w:pPr>
        <w:jc w:val="both"/>
        <w:rPr>
          <w:rFonts w:ascii="Tahoma" w:hAnsi="Tahoma" w:cs="Tahoma"/>
        </w:rPr>
      </w:pPr>
    </w:p>
    <w:p w14:paraId="575A2F54" w14:textId="77777777" w:rsidR="00F47B00" w:rsidRPr="009A4838" w:rsidRDefault="00F47B00" w:rsidP="00F83F7C">
      <w:pPr>
        <w:ind w:left="284"/>
        <w:jc w:val="center"/>
        <w:rPr>
          <w:rFonts w:ascii="Tahoma" w:hAnsi="Tahoma" w:cs="Tahoma"/>
          <w:b/>
        </w:rPr>
      </w:pPr>
      <w:r w:rsidRPr="009A4838">
        <w:rPr>
          <w:rFonts w:ascii="Tahoma" w:hAnsi="Tahoma" w:cs="Tahoma"/>
          <w:b/>
        </w:rPr>
        <w:t>O F E R TA</w:t>
      </w:r>
    </w:p>
    <w:p w14:paraId="39D695A3" w14:textId="77777777" w:rsidR="004178D9" w:rsidRPr="009A4838" w:rsidRDefault="00F47B00" w:rsidP="00F83F7C">
      <w:pPr>
        <w:jc w:val="both"/>
        <w:rPr>
          <w:rFonts w:ascii="Tahoma" w:hAnsi="Tahoma" w:cs="Tahoma"/>
        </w:rPr>
      </w:pPr>
      <w:r w:rsidRPr="009A4838">
        <w:rPr>
          <w:rFonts w:ascii="Tahoma" w:hAnsi="Tahoma" w:cs="Tahoma"/>
        </w:rPr>
        <w:tab/>
        <w:t xml:space="preserve">Przystępując do przetargu na </w:t>
      </w:r>
      <w:r w:rsidR="000B371D" w:rsidRPr="009A4838">
        <w:rPr>
          <w:rFonts w:ascii="Tahoma" w:hAnsi="Tahoma" w:cs="Tahoma"/>
          <w:b/>
          <w:i/>
        </w:rPr>
        <w:t>UBEZPIECZENIE MIENIA I ODPOWIEDZIALNOŚCI</w:t>
      </w:r>
      <w:r w:rsidR="00FA2E86" w:rsidRPr="009A4838">
        <w:rPr>
          <w:rFonts w:ascii="Tahoma" w:hAnsi="Tahoma" w:cs="Tahoma"/>
          <w:b/>
          <w:i/>
        </w:rPr>
        <w:t xml:space="preserve"> ZAMAWIAJĄCEGO</w:t>
      </w:r>
      <w:r w:rsidR="002C20A4" w:rsidRPr="009A4838">
        <w:rPr>
          <w:rFonts w:ascii="Tahoma" w:hAnsi="Tahoma" w:cs="Tahoma"/>
          <w:b/>
          <w:i/>
        </w:rPr>
        <w:t xml:space="preserve"> </w:t>
      </w:r>
      <w:r w:rsidRPr="009A4838">
        <w:rPr>
          <w:rFonts w:ascii="Tahoma" w:hAnsi="Tahoma" w:cs="Tahoma"/>
        </w:rPr>
        <w:t xml:space="preserve">zgodnie ze </w:t>
      </w:r>
      <w:r w:rsidR="0074519C" w:rsidRPr="009A4838">
        <w:rPr>
          <w:rFonts w:ascii="Tahoma" w:hAnsi="Tahoma" w:cs="Tahoma"/>
        </w:rPr>
        <w:t>SIWZ</w:t>
      </w:r>
      <w:r w:rsidR="006D1F49" w:rsidRPr="009A4838">
        <w:rPr>
          <w:rFonts w:ascii="Tahoma" w:hAnsi="Tahoma" w:cs="Tahoma"/>
        </w:rPr>
        <w:t>,</w:t>
      </w:r>
      <w:r w:rsidR="004C307E" w:rsidRPr="009A4838">
        <w:rPr>
          <w:rFonts w:ascii="Tahoma" w:hAnsi="Tahoma" w:cs="Tahoma"/>
        </w:rPr>
        <w:t xml:space="preserve"> oferujemy wykonanie zamówienia</w:t>
      </w:r>
      <w:r w:rsidR="004178D9" w:rsidRPr="009A4838">
        <w:rPr>
          <w:rFonts w:ascii="Tahoma" w:hAnsi="Tahoma" w:cs="Tahoma"/>
        </w:rPr>
        <w:t>:</w:t>
      </w:r>
    </w:p>
    <w:p w14:paraId="78376C2C" w14:textId="77777777" w:rsidR="004178D9" w:rsidRPr="00936852" w:rsidRDefault="004178D9" w:rsidP="00F83F7C">
      <w:pPr>
        <w:jc w:val="both"/>
        <w:rPr>
          <w:rFonts w:ascii="Tahoma" w:hAnsi="Tahoma" w:cs="Tahoma"/>
          <w:b/>
        </w:rPr>
      </w:pPr>
      <w:r w:rsidRPr="00936852">
        <w:rPr>
          <w:rFonts w:ascii="Tahoma" w:hAnsi="Tahoma" w:cs="Tahoma"/>
          <w:b/>
        </w:rPr>
        <w:t>w części I Zamówienia*</w:t>
      </w:r>
    </w:p>
    <w:p w14:paraId="013DCBA6" w14:textId="77777777" w:rsidR="004178D9" w:rsidRPr="00936852" w:rsidRDefault="004178D9" w:rsidP="00F83F7C">
      <w:pPr>
        <w:jc w:val="both"/>
        <w:rPr>
          <w:rFonts w:ascii="Tahoma" w:hAnsi="Tahoma" w:cs="Tahoma"/>
          <w:b/>
        </w:rPr>
      </w:pPr>
      <w:r w:rsidRPr="00936852">
        <w:rPr>
          <w:rFonts w:ascii="Tahoma" w:hAnsi="Tahoma" w:cs="Tahoma"/>
          <w:b/>
        </w:rPr>
        <w:t>w części II Zamówienia*</w:t>
      </w:r>
    </w:p>
    <w:p w14:paraId="3ABA55EE" w14:textId="77777777" w:rsidR="004178D9" w:rsidRPr="00936852" w:rsidRDefault="004178D9" w:rsidP="00F83F7C">
      <w:pPr>
        <w:jc w:val="both"/>
        <w:rPr>
          <w:rFonts w:ascii="Tahoma" w:hAnsi="Tahoma" w:cs="Tahoma"/>
          <w:b/>
        </w:rPr>
      </w:pPr>
      <w:r w:rsidRPr="00936852">
        <w:rPr>
          <w:rFonts w:ascii="Tahoma" w:hAnsi="Tahoma" w:cs="Tahoma"/>
          <w:b/>
        </w:rPr>
        <w:t>w części III Zamówienia*</w:t>
      </w:r>
    </w:p>
    <w:p w14:paraId="197F4EE6" w14:textId="77777777" w:rsidR="00F47B00" w:rsidRPr="00936852" w:rsidRDefault="00F47B00" w:rsidP="00F83F7C">
      <w:pPr>
        <w:jc w:val="both"/>
        <w:rPr>
          <w:rFonts w:ascii="Tahoma" w:hAnsi="Tahoma" w:cs="Tahoma"/>
        </w:rPr>
      </w:pPr>
      <w:r w:rsidRPr="00936852">
        <w:rPr>
          <w:rFonts w:ascii="Tahoma" w:hAnsi="Tahoma" w:cs="Tahoma"/>
        </w:rPr>
        <w:t>na następujących warunkach:</w:t>
      </w:r>
    </w:p>
    <w:p w14:paraId="44029EC7" w14:textId="77777777" w:rsidR="00FA2E86" w:rsidRPr="00936852" w:rsidRDefault="00FA2E86" w:rsidP="00F83F7C">
      <w:pPr>
        <w:jc w:val="both"/>
        <w:rPr>
          <w:rFonts w:ascii="Tahoma" w:hAnsi="Tahoma" w:cs="Tahoma"/>
        </w:rPr>
      </w:pPr>
    </w:p>
    <w:p w14:paraId="33920E3D" w14:textId="77777777" w:rsidR="00075A20" w:rsidRPr="009A4838" w:rsidRDefault="00075A20" w:rsidP="00F83F7C">
      <w:pPr>
        <w:jc w:val="both"/>
        <w:rPr>
          <w:rFonts w:ascii="Tahoma" w:hAnsi="Tahoma" w:cs="Tahoma"/>
          <w:b/>
        </w:rPr>
      </w:pPr>
      <w:r w:rsidRPr="00936852">
        <w:rPr>
          <w:rFonts w:ascii="Tahoma" w:hAnsi="Tahoma" w:cs="Tahoma"/>
          <w:b/>
        </w:rPr>
        <w:t>Część I Zamówienia</w:t>
      </w:r>
    </w:p>
    <w:p w14:paraId="54B7DBB8" w14:textId="7B7A470B" w:rsidR="008061FE" w:rsidRDefault="008061FE" w:rsidP="00936852">
      <w:pPr>
        <w:pStyle w:val="Tekstpodstawowywcity"/>
        <w:ind w:left="0"/>
        <w:rPr>
          <w:rFonts w:ascii="Tahoma" w:hAnsi="Tahoma" w:cs="Tahoma"/>
          <w:b w:val="0"/>
          <w:sz w:val="20"/>
          <w:u w:val="none"/>
        </w:rPr>
      </w:pPr>
      <w:r w:rsidRPr="009A4838">
        <w:rPr>
          <w:rFonts w:ascii="Tahoma" w:hAnsi="Tahoma" w:cs="Tahoma"/>
          <w:b w:val="0"/>
          <w:sz w:val="20"/>
          <w:u w:val="none"/>
        </w:rPr>
        <w:t xml:space="preserve">Oferta obejmuje okres ubezpieczenia wskazany w </w:t>
      </w:r>
      <w:r w:rsidR="0074519C" w:rsidRPr="009A4838">
        <w:rPr>
          <w:rFonts w:ascii="Tahoma" w:hAnsi="Tahoma" w:cs="Tahoma"/>
          <w:b w:val="0"/>
          <w:sz w:val="20"/>
          <w:u w:val="none"/>
        </w:rPr>
        <w:t>SIWZ</w:t>
      </w:r>
      <w:r w:rsidRPr="009A4838">
        <w:rPr>
          <w:rFonts w:ascii="Tahoma" w:hAnsi="Tahoma" w:cs="Tahoma"/>
          <w:b w:val="0"/>
          <w:sz w:val="20"/>
          <w:u w:val="none"/>
        </w:rPr>
        <w:t xml:space="preserve"> to jest:</w:t>
      </w:r>
      <w:r w:rsidR="00936852">
        <w:rPr>
          <w:rFonts w:ascii="Tahoma" w:hAnsi="Tahoma" w:cs="Tahoma"/>
          <w:b w:val="0"/>
          <w:sz w:val="20"/>
          <w:u w:val="none"/>
        </w:rPr>
        <w:t xml:space="preserve">  </w:t>
      </w:r>
      <w:r w:rsidR="00936852" w:rsidRPr="00936852">
        <w:rPr>
          <w:rFonts w:ascii="Tahoma" w:hAnsi="Tahoma" w:cs="Tahoma"/>
          <w:b w:val="0"/>
          <w:sz w:val="20"/>
          <w:u w:val="none"/>
        </w:rPr>
        <w:t>od  04.08.2020 r. do 03.08.2023 r.</w:t>
      </w:r>
    </w:p>
    <w:p w14:paraId="031576B1" w14:textId="77777777" w:rsidR="00D959CB" w:rsidRPr="00936852" w:rsidRDefault="00D959CB" w:rsidP="00936852">
      <w:pPr>
        <w:pStyle w:val="Tekstpodstawowywcity"/>
        <w:ind w:left="0"/>
        <w:rPr>
          <w:rFonts w:ascii="Tahoma" w:hAnsi="Tahoma" w:cs="Tahoma"/>
          <w:b w:val="0"/>
          <w:sz w:val="20"/>
          <w:u w:val="none"/>
        </w:rPr>
      </w:pPr>
    </w:p>
    <w:p w14:paraId="213E1F59" w14:textId="77777777" w:rsidR="00F47B00" w:rsidRPr="009A4838" w:rsidRDefault="00F47B00" w:rsidP="0033543E">
      <w:pPr>
        <w:tabs>
          <w:tab w:val="left" w:pos="360"/>
          <w:tab w:val="num" w:pos="928"/>
        </w:tabs>
        <w:ind w:left="349"/>
        <w:jc w:val="both"/>
        <w:rPr>
          <w:rFonts w:ascii="Tahoma" w:hAnsi="Tahoma" w:cs="Tahoma"/>
          <w:b/>
        </w:rPr>
      </w:pPr>
      <w:r w:rsidRPr="009A4838">
        <w:rPr>
          <w:rFonts w:ascii="Tahoma" w:hAnsi="Tahoma" w:cs="Tahoma"/>
          <w:b/>
        </w:rPr>
        <w:t xml:space="preserve">Cena łączna: </w:t>
      </w:r>
      <w:r w:rsidRPr="009A4838">
        <w:rPr>
          <w:rFonts w:ascii="Tahoma" w:hAnsi="Tahoma" w:cs="Tahoma"/>
          <w:b/>
        </w:rPr>
        <w:tab/>
        <w:t xml:space="preserve">……………………… zł </w:t>
      </w:r>
    </w:p>
    <w:p w14:paraId="67456588" w14:textId="77777777" w:rsidR="00F13161" w:rsidRPr="009A4838" w:rsidRDefault="00F13161" w:rsidP="00F83F7C">
      <w:pPr>
        <w:tabs>
          <w:tab w:val="left" w:pos="360"/>
        </w:tabs>
        <w:ind w:left="709"/>
        <w:jc w:val="both"/>
        <w:rPr>
          <w:rFonts w:ascii="Tahoma" w:hAnsi="Tahoma" w:cs="Tahoma"/>
        </w:rPr>
      </w:pPr>
    </w:p>
    <w:p w14:paraId="6C550831" w14:textId="77777777" w:rsidR="00F13161" w:rsidRPr="009A4838" w:rsidRDefault="00F13161" w:rsidP="00F13161">
      <w:pPr>
        <w:rPr>
          <w:rFonts w:ascii="Tahoma" w:hAnsi="Tahoma" w:cs="Tahoma"/>
        </w:rPr>
      </w:pPr>
    </w:p>
    <w:p w14:paraId="15282E53" w14:textId="77777777" w:rsidR="00F13161" w:rsidRDefault="00F13161" w:rsidP="00F13161">
      <w:pPr>
        <w:rPr>
          <w:rFonts w:ascii="Tahoma" w:hAnsi="Tahoma" w:cs="Tahoma"/>
        </w:rPr>
      </w:pPr>
      <w:r w:rsidRPr="00D959CB">
        <w:rPr>
          <w:rFonts w:ascii="Tahoma" w:hAnsi="Tahoma" w:cs="Tahoma"/>
        </w:rPr>
        <w:t>*niepotrzebne skreślić</w:t>
      </w:r>
    </w:p>
    <w:p w14:paraId="7CDCB715" w14:textId="0DB293A6" w:rsidR="000456F9" w:rsidRDefault="000456F9" w:rsidP="00F13161">
      <w:pPr>
        <w:rPr>
          <w:rFonts w:ascii="Tahoma" w:hAnsi="Tahoma" w:cs="Tahoma"/>
        </w:rPr>
      </w:pPr>
    </w:p>
    <w:p w14:paraId="16D70B58" w14:textId="52DADFBF" w:rsidR="00507E72" w:rsidRDefault="00507E72" w:rsidP="00F13161">
      <w:pPr>
        <w:rPr>
          <w:rFonts w:ascii="Tahoma" w:hAnsi="Tahoma" w:cs="Tahoma"/>
        </w:rPr>
      </w:pPr>
    </w:p>
    <w:p w14:paraId="386E2D4E" w14:textId="77777777" w:rsidR="00D959CB" w:rsidRDefault="00D959CB" w:rsidP="00F13161">
      <w:pPr>
        <w:rPr>
          <w:rFonts w:ascii="Tahoma" w:hAnsi="Tahoma" w:cs="Tahoma"/>
        </w:rPr>
      </w:pPr>
    </w:p>
    <w:p w14:paraId="75CCD636" w14:textId="77777777" w:rsidR="00D959CB" w:rsidRDefault="00D959CB" w:rsidP="00F13161">
      <w:pPr>
        <w:rPr>
          <w:rFonts w:ascii="Tahoma" w:hAnsi="Tahoma" w:cs="Tahoma"/>
        </w:rPr>
      </w:pPr>
    </w:p>
    <w:p w14:paraId="4E42BD64" w14:textId="77777777" w:rsidR="00D959CB" w:rsidRDefault="00D959CB" w:rsidP="00F13161">
      <w:pPr>
        <w:rPr>
          <w:rFonts w:ascii="Tahoma" w:hAnsi="Tahoma" w:cs="Tahoma"/>
        </w:rPr>
      </w:pPr>
    </w:p>
    <w:p w14:paraId="31C685BE" w14:textId="77777777" w:rsidR="00507E72" w:rsidRPr="009A4838" w:rsidRDefault="00507E72" w:rsidP="00F13161">
      <w:pPr>
        <w:rPr>
          <w:rFonts w:ascii="Tahoma" w:hAnsi="Tahoma" w:cs="Tahoma"/>
        </w:rPr>
      </w:pPr>
    </w:p>
    <w:p w14:paraId="4185D6A2" w14:textId="3AAC977C" w:rsidR="00B7186D" w:rsidRPr="009A4838" w:rsidRDefault="00B7186D" w:rsidP="00CD05D8">
      <w:pPr>
        <w:ind w:left="60"/>
        <w:jc w:val="both"/>
        <w:rPr>
          <w:rFonts w:ascii="Tahoma" w:hAnsi="Tahoma" w:cs="Tahoma"/>
          <w:b/>
        </w:rPr>
      </w:pPr>
      <w:r w:rsidRPr="00D959CB">
        <w:rPr>
          <w:rFonts w:ascii="Tahoma" w:hAnsi="Tahoma" w:cs="Tahoma"/>
          <w:b/>
        </w:rPr>
        <w:lastRenderedPageBreak/>
        <w:t xml:space="preserve">Akceptujemy wszystkie klauzule obligatoryjne od nr 1 do </w:t>
      </w:r>
      <w:r w:rsidR="008B62B9" w:rsidRPr="003317CE">
        <w:rPr>
          <w:rFonts w:ascii="Tahoma" w:hAnsi="Tahoma" w:cs="Tahoma"/>
          <w:b/>
        </w:rPr>
        <w:t>3</w:t>
      </w:r>
      <w:r w:rsidR="003317CE" w:rsidRPr="003317CE">
        <w:rPr>
          <w:rFonts w:ascii="Tahoma" w:hAnsi="Tahoma" w:cs="Tahoma"/>
          <w:b/>
        </w:rPr>
        <w:t>7</w:t>
      </w:r>
      <w:r w:rsidRPr="00D959CB">
        <w:rPr>
          <w:rFonts w:ascii="Tahoma" w:hAnsi="Tahoma" w:cs="Tahoma"/>
          <w:b/>
        </w:rPr>
        <w:t xml:space="preserve"> oraz na</w:t>
      </w:r>
      <w:r w:rsidR="001C0F8A" w:rsidRPr="00D959CB">
        <w:rPr>
          <w:rFonts w:ascii="Tahoma" w:hAnsi="Tahoma" w:cs="Tahoma"/>
          <w:b/>
        </w:rPr>
        <w:t>stępujące klauzule fakultatywne w czę</w:t>
      </w:r>
      <w:r w:rsidR="00D959CB" w:rsidRPr="00D959CB">
        <w:rPr>
          <w:rFonts w:ascii="Tahoma" w:hAnsi="Tahoma" w:cs="Tahoma"/>
          <w:b/>
        </w:rPr>
        <w:t>ści I zamówienia</w:t>
      </w:r>
      <w:r w:rsidR="001C0F8A" w:rsidRPr="00D959CB">
        <w:rPr>
          <w:rFonts w:ascii="Tahoma" w:hAnsi="Tahoma" w:cs="Tahoma"/>
          <w:b/>
        </w:rPr>
        <w:t>:</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B7186D" w:rsidRPr="001B5E1A" w14:paraId="6720B1B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2B6BDA8" w14:textId="77777777" w:rsidR="00B7186D" w:rsidRPr="001B5E1A" w:rsidRDefault="00B7186D" w:rsidP="005E761E">
            <w:pPr>
              <w:jc w:val="center"/>
              <w:rPr>
                <w:rFonts w:ascii="Tahoma" w:hAnsi="Tahoma" w:cs="Tahoma"/>
                <w:b/>
              </w:rPr>
            </w:pPr>
            <w:r w:rsidRPr="001B5E1A">
              <w:rPr>
                <w:rFonts w:ascii="Tahoma" w:hAnsi="Tahoma" w:cs="Tahoma"/>
                <w:b/>
              </w:rPr>
              <w:t>Nr</w:t>
            </w:r>
          </w:p>
          <w:p w14:paraId="1796BBA3" w14:textId="77777777" w:rsidR="00B7186D" w:rsidRPr="001B5E1A" w:rsidRDefault="00B7186D" w:rsidP="005E761E">
            <w:pPr>
              <w:jc w:val="center"/>
              <w:rPr>
                <w:rFonts w:ascii="Tahoma" w:hAnsi="Tahoma" w:cs="Tahoma"/>
                <w:b/>
              </w:rPr>
            </w:pPr>
            <w:r w:rsidRPr="001B5E1A">
              <w:rPr>
                <w:rFonts w:ascii="Tahoma" w:hAnsi="Tahoma" w:cs="Tahoma"/>
                <w:b/>
              </w:rPr>
              <w:t>klauzuli</w:t>
            </w:r>
          </w:p>
        </w:tc>
        <w:tc>
          <w:tcPr>
            <w:tcW w:w="5742" w:type="dxa"/>
            <w:tcBorders>
              <w:top w:val="single" w:sz="6" w:space="0" w:color="auto"/>
              <w:left w:val="single" w:sz="6" w:space="0" w:color="auto"/>
              <w:bottom w:val="single" w:sz="6" w:space="0" w:color="auto"/>
            </w:tcBorders>
            <w:vAlign w:val="center"/>
          </w:tcPr>
          <w:p w14:paraId="0CA91B62" w14:textId="77777777" w:rsidR="00B7186D" w:rsidRPr="001B5E1A" w:rsidRDefault="00B7186D" w:rsidP="005E761E">
            <w:pPr>
              <w:jc w:val="center"/>
              <w:rPr>
                <w:rFonts w:ascii="Tahoma" w:hAnsi="Tahoma" w:cs="Tahoma"/>
                <w:b/>
              </w:rPr>
            </w:pPr>
            <w:r w:rsidRPr="001B5E1A">
              <w:rPr>
                <w:rFonts w:ascii="Tahoma" w:hAnsi="Tahoma" w:cs="Tahoma"/>
                <w:b/>
              </w:rPr>
              <w:t>Nazwa klauzuli</w:t>
            </w:r>
          </w:p>
        </w:tc>
        <w:tc>
          <w:tcPr>
            <w:tcW w:w="992" w:type="dxa"/>
            <w:tcBorders>
              <w:top w:val="single" w:sz="6" w:space="0" w:color="auto"/>
              <w:left w:val="single" w:sz="1" w:space="0" w:color="000000"/>
              <w:bottom w:val="single" w:sz="6" w:space="0" w:color="auto"/>
            </w:tcBorders>
            <w:vAlign w:val="center"/>
          </w:tcPr>
          <w:p w14:paraId="4E8C36CC" w14:textId="77777777" w:rsidR="00B7186D" w:rsidRPr="001B5E1A" w:rsidRDefault="00B7186D" w:rsidP="005E761E">
            <w:pPr>
              <w:jc w:val="center"/>
              <w:rPr>
                <w:rFonts w:ascii="Tahoma" w:hAnsi="Tahoma" w:cs="Tahoma"/>
                <w:b/>
                <w:sz w:val="18"/>
                <w:szCs w:val="18"/>
              </w:rPr>
            </w:pPr>
            <w:r w:rsidRPr="001B5E1A">
              <w:rPr>
                <w:rFonts w:ascii="Tahoma" w:hAnsi="Tahoma" w:cs="Tahoma"/>
                <w:b/>
                <w:sz w:val="18"/>
                <w:szCs w:val="18"/>
              </w:rPr>
              <w:t>TAK/NIE</w:t>
            </w:r>
            <w:r w:rsidR="00AD571E" w:rsidRPr="001B5E1A">
              <w:rPr>
                <w:rFonts w:ascii="Tahoma" w:hAnsi="Tahoma" w:cs="Tahoma"/>
                <w:b/>
                <w:sz w:val="18"/>
                <w:szCs w:val="18"/>
              </w:rPr>
              <w:t>*</w:t>
            </w:r>
          </w:p>
        </w:tc>
        <w:tc>
          <w:tcPr>
            <w:tcW w:w="1669" w:type="dxa"/>
            <w:tcBorders>
              <w:top w:val="single" w:sz="6" w:space="0" w:color="auto"/>
              <w:left w:val="single" w:sz="1" w:space="0" w:color="000000"/>
              <w:bottom w:val="single" w:sz="6" w:space="0" w:color="auto"/>
              <w:right w:val="single" w:sz="6" w:space="0" w:color="auto"/>
            </w:tcBorders>
            <w:vAlign w:val="center"/>
          </w:tcPr>
          <w:p w14:paraId="741F12C9" w14:textId="77777777" w:rsidR="00B7186D" w:rsidRPr="001B5E1A" w:rsidRDefault="00767320" w:rsidP="00193FA4">
            <w:pPr>
              <w:jc w:val="center"/>
              <w:rPr>
                <w:rFonts w:ascii="Tahoma" w:hAnsi="Tahoma" w:cs="Tahoma"/>
                <w:b/>
              </w:rPr>
            </w:pPr>
            <w:r w:rsidRPr="001B5E1A">
              <w:rPr>
                <w:rFonts w:ascii="Tahoma" w:hAnsi="Tahoma" w:cs="Tahoma"/>
                <w:b/>
              </w:rPr>
              <w:t>Liczba punk</w:t>
            </w:r>
            <w:r w:rsidR="00731BF1" w:rsidRPr="001B5E1A">
              <w:rPr>
                <w:rFonts w:ascii="Tahoma" w:hAnsi="Tahoma" w:cs="Tahoma"/>
                <w:b/>
              </w:rPr>
              <w:t>t</w:t>
            </w:r>
            <w:r w:rsidRPr="001B5E1A">
              <w:rPr>
                <w:rFonts w:ascii="Tahoma" w:hAnsi="Tahoma" w:cs="Tahoma"/>
                <w:b/>
              </w:rPr>
              <w:t>ów</w:t>
            </w:r>
          </w:p>
        </w:tc>
      </w:tr>
      <w:tr w:rsidR="00B7186D" w:rsidRPr="001B5E1A" w14:paraId="224FB6EE" w14:textId="77777777" w:rsidTr="00D86D72">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6C4D92C3" w14:textId="1202C12E" w:rsidR="00B7186D" w:rsidRPr="00B977C5" w:rsidRDefault="003317CE" w:rsidP="000E1B5E">
            <w:pPr>
              <w:suppressAutoHyphens/>
              <w:jc w:val="center"/>
              <w:rPr>
                <w:rFonts w:ascii="Tahoma" w:hAnsi="Tahoma" w:cs="Tahoma"/>
              </w:rPr>
            </w:pPr>
            <w:r>
              <w:rPr>
                <w:rFonts w:ascii="Tahoma" w:hAnsi="Tahoma" w:cs="Tahoma"/>
              </w:rPr>
              <w:t>38</w:t>
            </w:r>
          </w:p>
        </w:tc>
        <w:tc>
          <w:tcPr>
            <w:tcW w:w="5742" w:type="dxa"/>
            <w:tcBorders>
              <w:top w:val="single" w:sz="6" w:space="0" w:color="auto"/>
              <w:left w:val="single" w:sz="6" w:space="0" w:color="auto"/>
              <w:bottom w:val="single" w:sz="6" w:space="0" w:color="auto"/>
            </w:tcBorders>
            <w:vAlign w:val="center"/>
          </w:tcPr>
          <w:p w14:paraId="77043D45" w14:textId="77777777" w:rsidR="00B7186D" w:rsidRPr="001B5E1A" w:rsidRDefault="00B7186D" w:rsidP="005E761E">
            <w:pPr>
              <w:ind w:left="131"/>
              <w:rPr>
                <w:rFonts w:ascii="Tahoma" w:hAnsi="Tahoma" w:cs="Tahoma"/>
              </w:rPr>
            </w:pPr>
            <w:r w:rsidRPr="001B5E1A">
              <w:rPr>
                <w:rFonts w:ascii="Tahoma" w:hAnsi="Tahoma" w:cs="Tahoma"/>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78AF78C6" w14:textId="77777777" w:rsidR="00B7186D" w:rsidRPr="001B5E1A"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EB935BE" w14:textId="77777777" w:rsidR="00B7186D" w:rsidRPr="001B5E1A" w:rsidRDefault="00771BD2" w:rsidP="005E761E">
            <w:pPr>
              <w:jc w:val="center"/>
              <w:rPr>
                <w:rFonts w:ascii="Tahoma" w:hAnsi="Tahoma" w:cs="Tahoma"/>
              </w:rPr>
            </w:pPr>
            <w:r w:rsidRPr="001B5E1A">
              <w:rPr>
                <w:rFonts w:ascii="Tahoma" w:hAnsi="Tahoma" w:cs="Tahoma"/>
              </w:rPr>
              <w:t>6</w:t>
            </w:r>
            <w:r w:rsidR="002F48D9" w:rsidRPr="001B5E1A">
              <w:rPr>
                <w:rFonts w:ascii="Tahoma" w:hAnsi="Tahoma" w:cs="Tahoma"/>
              </w:rPr>
              <w:t xml:space="preserve"> pkt</w:t>
            </w:r>
          </w:p>
        </w:tc>
      </w:tr>
      <w:tr w:rsidR="00B7186D" w:rsidRPr="001B5E1A" w14:paraId="10674C30"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7299A81" w14:textId="20E0E96A" w:rsidR="00B7186D" w:rsidRPr="00B977C5" w:rsidRDefault="003317CE" w:rsidP="001B29A7">
            <w:pPr>
              <w:suppressAutoHyphens/>
              <w:jc w:val="center"/>
              <w:rPr>
                <w:rFonts w:ascii="Tahoma" w:hAnsi="Tahoma" w:cs="Tahoma"/>
              </w:rPr>
            </w:pPr>
            <w:r>
              <w:rPr>
                <w:rFonts w:ascii="Tahoma" w:hAnsi="Tahoma" w:cs="Tahoma"/>
              </w:rPr>
              <w:t>39</w:t>
            </w:r>
          </w:p>
        </w:tc>
        <w:tc>
          <w:tcPr>
            <w:tcW w:w="5742" w:type="dxa"/>
            <w:tcBorders>
              <w:top w:val="single" w:sz="6" w:space="0" w:color="auto"/>
              <w:left w:val="single" w:sz="6" w:space="0" w:color="auto"/>
              <w:bottom w:val="single" w:sz="6" w:space="0" w:color="auto"/>
            </w:tcBorders>
            <w:vAlign w:val="center"/>
          </w:tcPr>
          <w:p w14:paraId="42194318" w14:textId="77777777" w:rsidR="00B7186D" w:rsidRPr="001B5E1A" w:rsidRDefault="00B7186D" w:rsidP="005E761E">
            <w:pPr>
              <w:ind w:left="131"/>
              <w:rPr>
                <w:rFonts w:ascii="Tahoma" w:hAnsi="Tahoma" w:cs="Tahoma"/>
              </w:rPr>
            </w:pPr>
            <w:r w:rsidRPr="001B5E1A">
              <w:rPr>
                <w:rFonts w:ascii="Tahoma" w:hAnsi="Tahoma" w:cs="Tahoma"/>
              </w:rPr>
              <w:t>Klauzula aktów terroryzmu</w:t>
            </w:r>
          </w:p>
        </w:tc>
        <w:tc>
          <w:tcPr>
            <w:tcW w:w="992" w:type="dxa"/>
            <w:tcBorders>
              <w:top w:val="single" w:sz="6" w:space="0" w:color="auto"/>
              <w:left w:val="single" w:sz="1" w:space="0" w:color="000000"/>
              <w:bottom w:val="single" w:sz="6" w:space="0" w:color="auto"/>
            </w:tcBorders>
            <w:vAlign w:val="center"/>
          </w:tcPr>
          <w:p w14:paraId="5E2FCFB3" w14:textId="77777777" w:rsidR="00B7186D" w:rsidRPr="001B5E1A"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B3FFA04" w14:textId="77777777" w:rsidR="00B7186D" w:rsidRPr="001B5E1A" w:rsidRDefault="00771BD2" w:rsidP="005E761E">
            <w:pPr>
              <w:jc w:val="center"/>
              <w:rPr>
                <w:rFonts w:ascii="Tahoma" w:hAnsi="Tahoma" w:cs="Tahoma"/>
              </w:rPr>
            </w:pPr>
            <w:r w:rsidRPr="001B5E1A">
              <w:rPr>
                <w:rFonts w:ascii="Tahoma" w:hAnsi="Tahoma" w:cs="Tahoma"/>
              </w:rPr>
              <w:t>6</w:t>
            </w:r>
            <w:r w:rsidR="002F48D9" w:rsidRPr="001B5E1A">
              <w:rPr>
                <w:rFonts w:ascii="Tahoma" w:hAnsi="Tahoma" w:cs="Tahoma"/>
              </w:rPr>
              <w:t xml:space="preserve"> pkt</w:t>
            </w:r>
          </w:p>
        </w:tc>
      </w:tr>
      <w:tr w:rsidR="00CA1D18" w:rsidRPr="001B5E1A" w14:paraId="13351234"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5E29418" w14:textId="68233223" w:rsidR="00CA1D18" w:rsidRPr="00B977C5" w:rsidRDefault="00BD4553" w:rsidP="000E1B5E">
            <w:pPr>
              <w:suppressAutoHyphens/>
              <w:jc w:val="center"/>
              <w:rPr>
                <w:rFonts w:ascii="Tahoma" w:hAnsi="Tahoma" w:cs="Tahoma"/>
              </w:rPr>
            </w:pPr>
            <w:r w:rsidRPr="00B977C5">
              <w:rPr>
                <w:rFonts w:ascii="Tahoma" w:hAnsi="Tahoma" w:cs="Tahoma"/>
              </w:rPr>
              <w:t>4</w:t>
            </w:r>
            <w:r w:rsidR="003317CE">
              <w:rPr>
                <w:rFonts w:ascii="Tahoma" w:hAnsi="Tahoma" w:cs="Tahoma"/>
              </w:rPr>
              <w:t>0</w:t>
            </w:r>
          </w:p>
        </w:tc>
        <w:tc>
          <w:tcPr>
            <w:tcW w:w="5742" w:type="dxa"/>
            <w:tcBorders>
              <w:top w:val="single" w:sz="6" w:space="0" w:color="auto"/>
              <w:left w:val="single" w:sz="6" w:space="0" w:color="auto"/>
              <w:bottom w:val="single" w:sz="6" w:space="0" w:color="auto"/>
            </w:tcBorders>
            <w:vAlign w:val="center"/>
          </w:tcPr>
          <w:p w14:paraId="40584193" w14:textId="77777777" w:rsidR="00CA1D18" w:rsidRPr="001B5E1A" w:rsidRDefault="005B5FF6" w:rsidP="000A13A2">
            <w:pPr>
              <w:ind w:left="131"/>
              <w:rPr>
                <w:rFonts w:ascii="Tahoma" w:hAnsi="Tahoma" w:cs="Tahoma"/>
              </w:rPr>
            </w:pPr>
            <w:r w:rsidRPr="001B5E1A">
              <w:rPr>
                <w:rFonts w:ascii="Tahoma" w:hAnsi="Tahoma" w:cs="Tahoma"/>
              </w:rPr>
              <w:t xml:space="preserve">Klauzula strajków, </w:t>
            </w:r>
            <w:r w:rsidR="000A13A2" w:rsidRPr="001B5E1A">
              <w:rPr>
                <w:rFonts w:ascii="Tahoma" w:hAnsi="Tahoma" w:cs="Tahoma"/>
              </w:rPr>
              <w:t xml:space="preserve">rozruchów, zamieszek </w:t>
            </w:r>
            <w:r w:rsidRPr="001B5E1A">
              <w:rPr>
                <w:rFonts w:ascii="Tahoma" w:hAnsi="Tahoma" w:cs="Tahoma"/>
              </w:rPr>
              <w:t>społecznych</w:t>
            </w:r>
          </w:p>
        </w:tc>
        <w:tc>
          <w:tcPr>
            <w:tcW w:w="992" w:type="dxa"/>
            <w:tcBorders>
              <w:top w:val="single" w:sz="6" w:space="0" w:color="auto"/>
              <w:left w:val="single" w:sz="1" w:space="0" w:color="000000"/>
              <w:bottom w:val="single" w:sz="6" w:space="0" w:color="auto"/>
            </w:tcBorders>
            <w:vAlign w:val="center"/>
          </w:tcPr>
          <w:p w14:paraId="14D86A9D" w14:textId="77777777" w:rsidR="00CA1D18" w:rsidRPr="001B5E1A" w:rsidRDefault="00CA1D18"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D7EC414" w14:textId="77777777" w:rsidR="00CA1D18" w:rsidRPr="001B5E1A" w:rsidRDefault="00771BD2" w:rsidP="005E761E">
            <w:pPr>
              <w:jc w:val="center"/>
              <w:rPr>
                <w:rFonts w:ascii="Tahoma" w:hAnsi="Tahoma" w:cs="Tahoma"/>
              </w:rPr>
            </w:pPr>
            <w:r w:rsidRPr="001B5E1A">
              <w:rPr>
                <w:rFonts w:ascii="Tahoma" w:hAnsi="Tahoma" w:cs="Tahoma"/>
              </w:rPr>
              <w:t>6</w:t>
            </w:r>
            <w:r w:rsidR="005B5FF6" w:rsidRPr="001B5E1A">
              <w:rPr>
                <w:rFonts w:ascii="Tahoma" w:hAnsi="Tahoma" w:cs="Tahoma"/>
              </w:rPr>
              <w:t xml:space="preserve"> pkt</w:t>
            </w:r>
          </w:p>
        </w:tc>
      </w:tr>
      <w:tr w:rsidR="00B7186D" w:rsidRPr="0067525B" w14:paraId="07E31A88" w14:textId="77777777" w:rsidTr="00131903">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6080DAF" w14:textId="2228006A" w:rsidR="00B7186D" w:rsidRPr="00B977C5" w:rsidRDefault="00BD4553" w:rsidP="000E1B5E">
            <w:pPr>
              <w:suppressAutoHyphens/>
              <w:jc w:val="center"/>
              <w:rPr>
                <w:rFonts w:ascii="Tahoma" w:hAnsi="Tahoma" w:cs="Tahoma"/>
              </w:rPr>
            </w:pPr>
            <w:r w:rsidRPr="00B977C5">
              <w:rPr>
                <w:rFonts w:ascii="Tahoma" w:hAnsi="Tahoma" w:cs="Tahoma"/>
              </w:rPr>
              <w:t>4</w:t>
            </w:r>
            <w:r w:rsidR="003317CE">
              <w:rPr>
                <w:rFonts w:ascii="Tahoma" w:hAnsi="Tahoma" w:cs="Tahoma"/>
              </w:rPr>
              <w:t>1</w:t>
            </w:r>
          </w:p>
        </w:tc>
        <w:tc>
          <w:tcPr>
            <w:tcW w:w="5742" w:type="dxa"/>
            <w:tcBorders>
              <w:top w:val="single" w:sz="6" w:space="0" w:color="auto"/>
              <w:left w:val="single" w:sz="6" w:space="0" w:color="auto"/>
              <w:bottom w:val="single" w:sz="6" w:space="0" w:color="auto"/>
            </w:tcBorders>
            <w:vAlign w:val="center"/>
          </w:tcPr>
          <w:p w14:paraId="2E01E6A4" w14:textId="77777777" w:rsidR="00B7186D" w:rsidRPr="0067525B" w:rsidRDefault="00B7186D" w:rsidP="005E761E">
            <w:pPr>
              <w:ind w:left="131"/>
              <w:rPr>
                <w:rFonts w:ascii="Tahoma" w:hAnsi="Tahoma" w:cs="Tahoma"/>
              </w:rPr>
            </w:pPr>
            <w:r w:rsidRPr="0067525B">
              <w:rPr>
                <w:rFonts w:ascii="Tahoma" w:hAnsi="Tahoma" w:cs="Tahoma"/>
              </w:rPr>
              <w:t>Klauzula zaliczki na poczet odszkodowania</w:t>
            </w:r>
          </w:p>
        </w:tc>
        <w:tc>
          <w:tcPr>
            <w:tcW w:w="992" w:type="dxa"/>
            <w:tcBorders>
              <w:top w:val="single" w:sz="6" w:space="0" w:color="auto"/>
              <w:left w:val="single" w:sz="1" w:space="0" w:color="000000"/>
              <w:bottom w:val="single" w:sz="6" w:space="0" w:color="auto"/>
            </w:tcBorders>
            <w:vAlign w:val="center"/>
          </w:tcPr>
          <w:p w14:paraId="19F9E2FE" w14:textId="77777777" w:rsidR="00B7186D" w:rsidRPr="0067525B"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2285F3B5" w14:textId="77777777" w:rsidR="00B7186D" w:rsidRPr="0067525B" w:rsidRDefault="00771BD2" w:rsidP="005E761E">
            <w:pPr>
              <w:jc w:val="center"/>
              <w:rPr>
                <w:rFonts w:ascii="Tahoma" w:hAnsi="Tahoma" w:cs="Tahoma"/>
              </w:rPr>
            </w:pPr>
            <w:r w:rsidRPr="0067525B">
              <w:rPr>
                <w:rFonts w:ascii="Tahoma" w:hAnsi="Tahoma" w:cs="Tahoma"/>
              </w:rPr>
              <w:t>4</w:t>
            </w:r>
            <w:r w:rsidR="00B7186D" w:rsidRPr="0067525B">
              <w:rPr>
                <w:rFonts w:ascii="Tahoma" w:hAnsi="Tahoma" w:cs="Tahoma"/>
              </w:rPr>
              <w:t xml:space="preserve"> pkt</w:t>
            </w:r>
          </w:p>
        </w:tc>
      </w:tr>
      <w:tr w:rsidR="00B7186D" w:rsidRPr="0067525B" w14:paraId="62919D40" w14:textId="77777777" w:rsidTr="00234781">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2E7D9A97" w14:textId="0C2355D6" w:rsidR="00B7186D" w:rsidRPr="00B977C5" w:rsidRDefault="00BD4553" w:rsidP="000E1B5E">
            <w:pPr>
              <w:suppressAutoHyphens/>
              <w:jc w:val="center"/>
              <w:rPr>
                <w:rFonts w:ascii="Tahoma" w:hAnsi="Tahoma" w:cs="Tahoma"/>
              </w:rPr>
            </w:pPr>
            <w:r w:rsidRPr="00B977C5">
              <w:rPr>
                <w:rFonts w:ascii="Tahoma" w:hAnsi="Tahoma" w:cs="Tahoma"/>
              </w:rPr>
              <w:t>4</w:t>
            </w:r>
            <w:r w:rsidR="003317CE">
              <w:rPr>
                <w:rFonts w:ascii="Tahoma" w:hAnsi="Tahoma" w:cs="Tahoma"/>
              </w:rPr>
              <w:t>2</w:t>
            </w:r>
          </w:p>
        </w:tc>
        <w:tc>
          <w:tcPr>
            <w:tcW w:w="5742" w:type="dxa"/>
            <w:tcBorders>
              <w:top w:val="single" w:sz="6" w:space="0" w:color="auto"/>
              <w:left w:val="single" w:sz="6" w:space="0" w:color="auto"/>
              <w:bottom w:val="single" w:sz="6" w:space="0" w:color="auto"/>
            </w:tcBorders>
            <w:vAlign w:val="center"/>
          </w:tcPr>
          <w:p w14:paraId="23A05BC3" w14:textId="77777777" w:rsidR="00B7186D" w:rsidRPr="00D959CB" w:rsidRDefault="00B7186D" w:rsidP="005E761E">
            <w:pPr>
              <w:ind w:left="131"/>
              <w:rPr>
                <w:rFonts w:ascii="Tahoma" w:hAnsi="Tahoma" w:cs="Tahoma"/>
              </w:rPr>
            </w:pPr>
            <w:r w:rsidRPr="00D959CB">
              <w:rPr>
                <w:rFonts w:ascii="Tahoma" w:hAnsi="Tahoma" w:cs="Tahoma"/>
              </w:rPr>
              <w:t>Klauzula funduszu prewencyjnego</w:t>
            </w:r>
            <w:r w:rsidR="00664369" w:rsidRPr="00D959CB">
              <w:rPr>
                <w:rFonts w:ascii="Tahoma" w:hAnsi="Tahoma" w:cs="Tahoma"/>
              </w:rPr>
              <w:t xml:space="preserve"> I</w:t>
            </w:r>
            <w:r w:rsidR="00D36C56" w:rsidRPr="00D959CB">
              <w:rPr>
                <w:rFonts w:ascii="Tahoma" w:hAnsi="Tahoma" w:cs="Tahoma"/>
              </w:rPr>
              <w:t xml:space="preserve"> **</w:t>
            </w:r>
          </w:p>
        </w:tc>
        <w:tc>
          <w:tcPr>
            <w:tcW w:w="992" w:type="dxa"/>
            <w:tcBorders>
              <w:top w:val="single" w:sz="6" w:space="0" w:color="auto"/>
              <w:left w:val="single" w:sz="1" w:space="0" w:color="000000"/>
              <w:bottom w:val="single" w:sz="6" w:space="0" w:color="auto"/>
            </w:tcBorders>
            <w:vAlign w:val="center"/>
          </w:tcPr>
          <w:p w14:paraId="59ED1790" w14:textId="77777777" w:rsidR="00B7186D" w:rsidRPr="00D959CB"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7ADD357" w14:textId="77777777" w:rsidR="00B7186D" w:rsidRPr="00D959CB" w:rsidRDefault="00664369" w:rsidP="00033D07">
            <w:pPr>
              <w:jc w:val="center"/>
              <w:rPr>
                <w:rFonts w:ascii="Tahoma" w:hAnsi="Tahoma" w:cs="Tahoma"/>
              </w:rPr>
            </w:pPr>
            <w:r w:rsidRPr="00D959CB">
              <w:rPr>
                <w:rFonts w:ascii="Tahoma" w:hAnsi="Tahoma" w:cs="Tahoma"/>
              </w:rPr>
              <w:t>8</w:t>
            </w:r>
            <w:r w:rsidR="002F48D9" w:rsidRPr="00D959CB">
              <w:rPr>
                <w:rFonts w:ascii="Tahoma" w:hAnsi="Tahoma" w:cs="Tahoma"/>
              </w:rPr>
              <w:t xml:space="preserve"> pkt</w:t>
            </w:r>
          </w:p>
        </w:tc>
      </w:tr>
      <w:tr w:rsidR="00664369" w:rsidRPr="0067525B" w14:paraId="14C620CD"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4A88C7" w14:textId="262CDA01" w:rsidR="00664369" w:rsidRPr="00B977C5" w:rsidRDefault="00BD4553" w:rsidP="000E1B5E">
            <w:pPr>
              <w:suppressAutoHyphens/>
              <w:jc w:val="center"/>
              <w:rPr>
                <w:rFonts w:ascii="Tahoma" w:hAnsi="Tahoma" w:cs="Tahoma"/>
              </w:rPr>
            </w:pPr>
            <w:r w:rsidRPr="00B977C5">
              <w:rPr>
                <w:rFonts w:ascii="Tahoma" w:hAnsi="Tahoma" w:cs="Tahoma"/>
              </w:rPr>
              <w:t>4</w:t>
            </w:r>
            <w:r w:rsidR="003317CE">
              <w:rPr>
                <w:rFonts w:ascii="Tahoma" w:hAnsi="Tahoma" w:cs="Tahoma"/>
              </w:rPr>
              <w:t>3</w:t>
            </w:r>
          </w:p>
        </w:tc>
        <w:tc>
          <w:tcPr>
            <w:tcW w:w="5742" w:type="dxa"/>
            <w:tcBorders>
              <w:top w:val="single" w:sz="6" w:space="0" w:color="auto"/>
              <w:left w:val="single" w:sz="6" w:space="0" w:color="auto"/>
              <w:bottom w:val="single" w:sz="6" w:space="0" w:color="auto"/>
            </w:tcBorders>
            <w:vAlign w:val="center"/>
          </w:tcPr>
          <w:p w14:paraId="516DFCAE" w14:textId="77777777" w:rsidR="00664369" w:rsidRPr="00D959CB" w:rsidRDefault="00664369" w:rsidP="005E761E">
            <w:pPr>
              <w:ind w:left="131"/>
              <w:rPr>
                <w:rFonts w:ascii="Tahoma" w:hAnsi="Tahoma" w:cs="Tahoma"/>
                <w:bCs/>
              </w:rPr>
            </w:pPr>
            <w:r w:rsidRPr="00D959CB">
              <w:rPr>
                <w:rFonts w:ascii="Tahoma" w:hAnsi="Tahoma" w:cs="Tahoma"/>
                <w:bCs/>
              </w:rPr>
              <w:t>Klauzula funduszu prewencyjnego II</w:t>
            </w:r>
            <w:r w:rsidR="00D36C56" w:rsidRPr="00D959CB">
              <w:rPr>
                <w:rFonts w:ascii="Tahoma" w:hAnsi="Tahoma" w:cs="Tahoma"/>
                <w:bCs/>
              </w:rPr>
              <w:t xml:space="preserve"> **</w:t>
            </w:r>
          </w:p>
        </w:tc>
        <w:tc>
          <w:tcPr>
            <w:tcW w:w="992" w:type="dxa"/>
            <w:tcBorders>
              <w:top w:val="single" w:sz="6" w:space="0" w:color="auto"/>
              <w:left w:val="single" w:sz="1" w:space="0" w:color="000000"/>
              <w:bottom w:val="single" w:sz="6" w:space="0" w:color="auto"/>
            </w:tcBorders>
            <w:vAlign w:val="center"/>
          </w:tcPr>
          <w:p w14:paraId="03837682" w14:textId="77777777" w:rsidR="00664369" w:rsidRPr="00D959CB" w:rsidRDefault="00664369"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565FDCA" w14:textId="77777777" w:rsidR="00664369" w:rsidRPr="00D959CB" w:rsidRDefault="00664369" w:rsidP="00664369">
            <w:pPr>
              <w:jc w:val="center"/>
              <w:rPr>
                <w:rFonts w:ascii="Tahoma" w:hAnsi="Tahoma" w:cs="Tahoma"/>
              </w:rPr>
            </w:pPr>
            <w:r w:rsidRPr="00D959CB">
              <w:rPr>
                <w:rFonts w:ascii="Tahoma" w:hAnsi="Tahoma" w:cs="Tahoma"/>
              </w:rPr>
              <w:t>16 pkt</w:t>
            </w:r>
          </w:p>
        </w:tc>
      </w:tr>
      <w:tr w:rsidR="00B7186D" w:rsidRPr="0067525B" w14:paraId="597F2716"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FE519F7" w14:textId="14A6F83A" w:rsidR="00B7186D" w:rsidRPr="00B977C5" w:rsidRDefault="00BD4553" w:rsidP="00664369">
            <w:pPr>
              <w:suppressAutoHyphens/>
              <w:jc w:val="center"/>
              <w:rPr>
                <w:rFonts w:ascii="Tahoma" w:hAnsi="Tahoma" w:cs="Tahoma"/>
              </w:rPr>
            </w:pPr>
            <w:r w:rsidRPr="00B977C5">
              <w:rPr>
                <w:rFonts w:ascii="Tahoma" w:hAnsi="Tahoma" w:cs="Tahoma"/>
              </w:rPr>
              <w:t>4</w:t>
            </w:r>
            <w:r w:rsidR="003317CE">
              <w:rPr>
                <w:rFonts w:ascii="Tahoma" w:hAnsi="Tahoma" w:cs="Tahoma"/>
              </w:rPr>
              <w:t>4</w:t>
            </w:r>
          </w:p>
        </w:tc>
        <w:tc>
          <w:tcPr>
            <w:tcW w:w="5742" w:type="dxa"/>
            <w:tcBorders>
              <w:top w:val="single" w:sz="6" w:space="0" w:color="auto"/>
              <w:left w:val="single" w:sz="6" w:space="0" w:color="auto"/>
              <w:bottom w:val="single" w:sz="6" w:space="0" w:color="auto"/>
            </w:tcBorders>
            <w:vAlign w:val="center"/>
          </w:tcPr>
          <w:p w14:paraId="6321C2C3" w14:textId="77777777" w:rsidR="00B7186D" w:rsidRPr="00D959CB" w:rsidRDefault="00B7186D" w:rsidP="005E761E">
            <w:pPr>
              <w:ind w:left="131"/>
              <w:rPr>
                <w:rFonts w:ascii="Tahoma" w:hAnsi="Tahoma" w:cs="Tahoma"/>
                <w:bCs/>
              </w:rPr>
            </w:pPr>
            <w:r w:rsidRPr="00D959CB">
              <w:rPr>
                <w:rFonts w:ascii="Tahoma" w:hAnsi="Tahoma" w:cs="Tahoma"/>
                <w:bCs/>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2139AF39" w14:textId="77777777" w:rsidR="00B7186D" w:rsidRPr="00D959CB"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D03E544" w14:textId="2D61483D" w:rsidR="00B7186D" w:rsidRPr="00D959CB" w:rsidRDefault="00EF0087" w:rsidP="005E761E">
            <w:pPr>
              <w:jc w:val="center"/>
              <w:rPr>
                <w:rFonts w:ascii="Tahoma" w:hAnsi="Tahoma" w:cs="Tahoma"/>
              </w:rPr>
            </w:pPr>
            <w:r w:rsidRPr="00D959CB">
              <w:rPr>
                <w:rFonts w:ascii="Tahoma" w:hAnsi="Tahoma" w:cs="Tahoma"/>
              </w:rPr>
              <w:t>4</w:t>
            </w:r>
            <w:r w:rsidR="002F48D9" w:rsidRPr="00D959CB">
              <w:rPr>
                <w:rFonts w:ascii="Tahoma" w:hAnsi="Tahoma" w:cs="Tahoma"/>
              </w:rPr>
              <w:t xml:space="preserve"> pkt</w:t>
            </w:r>
          </w:p>
        </w:tc>
      </w:tr>
      <w:tr w:rsidR="00484CD3" w:rsidRPr="0067525B" w14:paraId="364CCF3B" w14:textId="77777777" w:rsidTr="00131903">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0B5878" w14:textId="244E88C1" w:rsidR="00484CD3" w:rsidRPr="00B977C5" w:rsidRDefault="00BD4553" w:rsidP="00664369">
            <w:pPr>
              <w:suppressAutoHyphens/>
              <w:jc w:val="center"/>
              <w:rPr>
                <w:rFonts w:ascii="Tahoma" w:hAnsi="Tahoma" w:cs="Tahoma"/>
              </w:rPr>
            </w:pPr>
            <w:r w:rsidRPr="00B977C5">
              <w:rPr>
                <w:rFonts w:ascii="Tahoma" w:hAnsi="Tahoma" w:cs="Tahoma"/>
              </w:rPr>
              <w:t>4</w:t>
            </w:r>
            <w:r w:rsidR="003317CE">
              <w:rPr>
                <w:rFonts w:ascii="Tahoma" w:hAnsi="Tahoma" w:cs="Tahoma"/>
              </w:rPr>
              <w:t>5</w:t>
            </w:r>
          </w:p>
        </w:tc>
        <w:tc>
          <w:tcPr>
            <w:tcW w:w="5742" w:type="dxa"/>
            <w:tcBorders>
              <w:top w:val="single" w:sz="6" w:space="0" w:color="auto"/>
              <w:left w:val="single" w:sz="6" w:space="0" w:color="auto"/>
              <w:bottom w:val="single" w:sz="6" w:space="0" w:color="auto"/>
            </w:tcBorders>
            <w:vAlign w:val="center"/>
          </w:tcPr>
          <w:p w14:paraId="144DFFDD" w14:textId="77777777" w:rsidR="00484CD3" w:rsidRPr="00D959CB" w:rsidRDefault="00432E79" w:rsidP="005E761E">
            <w:pPr>
              <w:ind w:left="131"/>
              <w:rPr>
                <w:rFonts w:ascii="Tahoma" w:hAnsi="Tahoma" w:cs="Tahoma"/>
                <w:bCs/>
              </w:rPr>
            </w:pPr>
            <w:r w:rsidRPr="00D959CB">
              <w:rPr>
                <w:rFonts w:ascii="Tahoma" w:hAnsi="Tahoma" w:cs="Tahoma"/>
                <w:bCs/>
              </w:rPr>
              <w:t xml:space="preserve">Klauzula </w:t>
            </w:r>
            <w:r w:rsidR="00033D07" w:rsidRPr="00D959CB">
              <w:rPr>
                <w:rFonts w:ascii="Tahoma" w:hAnsi="Tahoma" w:cs="Tahoma"/>
                <w:bCs/>
              </w:rPr>
              <w:t>zniżki z tytułu niskiej szkodowości</w:t>
            </w:r>
          </w:p>
        </w:tc>
        <w:tc>
          <w:tcPr>
            <w:tcW w:w="992" w:type="dxa"/>
            <w:tcBorders>
              <w:top w:val="single" w:sz="6" w:space="0" w:color="auto"/>
              <w:left w:val="single" w:sz="1" w:space="0" w:color="000000"/>
              <w:bottom w:val="single" w:sz="6" w:space="0" w:color="auto"/>
            </w:tcBorders>
            <w:vAlign w:val="center"/>
          </w:tcPr>
          <w:p w14:paraId="0F5D75F7" w14:textId="77777777" w:rsidR="00484CD3" w:rsidRPr="00D959C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F832C72" w14:textId="6083CB81" w:rsidR="00484CD3" w:rsidRPr="00D959CB" w:rsidRDefault="00375B3C" w:rsidP="00EF0087">
            <w:pPr>
              <w:jc w:val="center"/>
              <w:rPr>
                <w:rFonts w:ascii="Tahoma" w:hAnsi="Tahoma" w:cs="Tahoma"/>
              </w:rPr>
            </w:pPr>
            <w:r w:rsidRPr="00D959CB">
              <w:rPr>
                <w:rFonts w:ascii="Tahoma" w:hAnsi="Tahoma" w:cs="Tahoma"/>
              </w:rPr>
              <w:t>1</w:t>
            </w:r>
            <w:r w:rsidR="00EF0087" w:rsidRPr="00D959CB">
              <w:rPr>
                <w:rFonts w:ascii="Tahoma" w:hAnsi="Tahoma" w:cs="Tahoma"/>
              </w:rPr>
              <w:t>0</w:t>
            </w:r>
            <w:r w:rsidRPr="00D959CB">
              <w:rPr>
                <w:rFonts w:ascii="Tahoma" w:hAnsi="Tahoma" w:cs="Tahoma"/>
              </w:rPr>
              <w:t xml:space="preserve"> pkt</w:t>
            </w:r>
          </w:p>
        </w:tc>
      </w:tr>
      <w:tr w:rsidR="00484CD3" w:rsidRPr="0067525B" w14:paraId="41237CEA" w14:textId="77777777" w:rsidTr="00131903">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B6DEA7" w14:textId="20004313" w:rsidR="00484CD3" w:rsidRPr="00B977C5" w:rsidRDefault="00BD4553" w:rsidP="00664369">
            <w:pPr>
              <w:suppressAutoHyphens/>
              <w:jc w:val="center"/>
              <w:rPr>
                <w:rFonts w:ascii="Tahoma" w:hAnsi="Tahoma" w:cs="Tahoma"/>
              </w:rPr>
            </w:pPr>
            <w:r w:rsidRPr="00B977C5">
              <w:rPr>
                <w:rFonts w:ascii="Tahoma" w:hAnsi="Tahoma" w:cs="Tahoma"/>
              </w:rPr>
              <w:t>4</w:t>
            </w:r>
            <w:r w:rsidR="003317CE">
              <w:rPr>
                <w:rFonts w:ascii="Tahoma" w:hAnsi="Tahoma" w:cs="Tahoma"/>
              </w:rPr>
              <w:t>6</w:t>
            </w:r>
          </w:p>
        </w:tc>
        <w:tc>
          <w:tcPr>
            <w:tcW w:w="5742" w:type="dxa"/>
            <w:tcBorders>
              <w:top w:val="single" w:sz="6" w:space="0" w:color="auto"/>
              <w:left w:val="single" w:sz="6" w:space="0" w:color="auto"/>
              <w:bottom w:val="single" w:sz="6" w:space="0" w:color="auto"/>
            </w:tcBorders>
            <w:vAlign w:val="center"/>
          </w:tcPr>
          <w:p w14:paraId="71888CCC" w14:textId="77777777" w:rsidR="00484CD3" w:rsidRPr="00D959CB" w:rsidRDefault="00432E79" w:rsidP="005E761E">
            <w:pPr>
              <w:ind w:left="131"/>
              <w:rPr>
                <w:rFonts w:ascii="Tahoma" w:hAnsi="Tahoma" w:cs="Tahoma"/>
                <w:bCs/>
              </w:rPr>
            </w:pPr>
            <w:r w:rsidRPr="00D959CB">
              <w:rPr>
                <w:rFonts w:ascii="Tahoma" w:hAnsi="Tahoma" w:cs="Tahoma"/>
                <w:bCs/>
              </w:rPr>
              <w:t>Klauzula kompensacji sum ubezpieczenia</w:t>
            </w:r>
          </w:p>
        </w:tc>
        <w:tc>
          <w:tcPr>
            <w:tcW w:w="992" w:type="dxa"/>
            <w:tcBorders>
              <w:top w:val="single" w:sz="6" w:space="0" w:color="auto"/>
              <w:left w:val="single" w:sz="1" w:space="0" w:color="000000"/>
              <w:bottom w:val="single" w:sz="6" w:space="0" w:color="auto"/>
            </w:tcBorders>
            <w:vAlign w:val="center"/>
          </w:tcPr>
          <w:p w14:paraId="1E8E700A" w14:textId="77777777" w:rsidR="00484CD3" w:rsidRPr="00D959C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96CE1E9" w14:textId="77777777" w:rsidR="00484CD3" w:rsidRPr="00D959CB" w:rsidRDefault="00771BD2" w:rsidP="005E761E">
            <w:pPr>
              <w:jc w:val="center"/>
              <w:rPr>
                <w:rFonts w:ascii="Tahoma" w:hAnsi="Tahoma" w:cs="Tahoma"/>
              </w:rPr>
            </w:pPr>
            <w:r w:rsidRPr="00D959CB">
              <w:rPr>
                <w:rFonts w:ascii="Tahoma" w:hAnsi="Tahoma" w:cs="Tahoma"/>
              </w:rPr>
              <w:t>4</w:t>
            </w:r>
            <w:r w:rsidR="00375B3C" w:rsidRPr="00D959CB">
              <w:rPr>
                <w:rFonts w:ascii="Tahoma" w:hAnsi="Tahoma" w:cs="Tahoma"/>
              </w:rPr>
              <w:t xml:space="preserve"> pkt</w:t>
            </w:r>
          </w:p>
        </w:tc>
      </w:tr>
      <w:tr w:rsidR="00484CD3" w:rsidRPr="0067525B" w14:paraId="7C3ED36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97BEB9C" w14:textId="0FB8B4F2" w:rsidR="00484CD3" w:rsidRPr="00B977C5" w:rsidRDefault="00BD4553" w:rsidP="00664369">
            <w:pPr>
              <w:suppressAutoHyphens/>
              <w:jc w:val="center"/>
              <w:rPr>
                <w:rFonts w:ascii="Tahoma" w:hAnsi="Tahoma" w:cs="Tahoma"/>
              </w:rPr>
            </w:pPr>
            <w:r w:rsidRPr="00B977C5">
              <w:rPr>
                <w:rFonts w:ascii="Tahoma" w:hAnsi="Tahoma" w:cs="Tahoma"/>
              </w:rPr>
              <w:t>4</w:t>
            </w:r>
            <w:r w:rsidR="003317CE">
              <w:rPr>
                <w:rFonts w:ascii="Tahoma" w:hAnsi="Tahoma" w:cs="Tahoma"/>
              </w:rPr>
              <w:t>7</w:t>
            </w:r>
          </w:p>
        </w:tc>
        <w:tc>
          <w:tcPr>
            <w:tcW w:w="5742" w:type="dxa"/>
            <w:tcBorders>
              <w:top w:val="single" w:sz="6" w:space="0" w:color="auto"/>
              <w:left w:val="single" w:sz="6" w:space="0" w:color="auto"/>
              <w:bottom w:val="single" w:sz="6" w:space="0" w:color="auto"/>
            </w:tcBorders>
            <w:vAlign w:val="center"/>
          </w:tcPr>
          <w:p w14:paraId="720A87E6" w14:textId="77777777" w:rsidR="00484CD3" w:rsidRPr="00D959CB" w:rsidRDefault="00432E79" w:rsidP="005E761E">
            <w:pPr>
              <w:ind w:left="131"/>
              <w:rPr>
                <w:rFonts w:ascii="Tahoma" w:hAnsi="Tahoma" w:cs="Tahoma"/>
                <w:bCs/>
              </w:rPr>
            </w:pPr>
            <w:r w:rsidRPr="00D959CB">
              <w:rPr>
                <w:rFonts w:ascii="Tahoma" w:hAnsi="Tahoma" w:cs="Tahoma"/>
                <w:bCs/>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190C86A8" w14:textId="77777777" w:rsidR="00484CD3" w:rsidRPr="00D959C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10969780" w14:textId="77777777" w:rsidR="00484CD3" w:rsidRPr="00D959CB" w:rsidRDefault="00033D07" w:rsidP="005E761E">
            <w:pPr>
              <w:jc w:val="center"/>
              <w:rPr>
                <w:rFonts w:ascii="Tahoma" w:hAnsi="Tahoma" w:cs="Tahoma"/>
              </w:rPr>
            </w:pPr>
            <w:r w:rsidRPr="00D959CB">
              <w:rPr>
                <w:rFonts w:ascii="Tahoma" w:hAnsi="Tahoma" w:cs="Tahoma"/>
              </w:rPr>
              <w:t>8</w:t>
            </w:r>
            <w:r w:rsidR="00375B3C" w:rsidRPr="00D959CB">
              <w:rPr>
                <w:rFonts w:ascii="Tahoma" w:hAnsi="Tahoma" w:cs="Tahoma"/>
              </w:rPr>
              <w:t xml:space="preserve"> pkt</w:t>
            </w:r>
          </w:p>
        </w:tc>
      </w:tr>
      <w:tr w:rsidR="00484CD3" w:rsidRPr="0067525B" w14:paraId="74E0F5AD"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11400DD4" w14:textId="410BA1EA" w:rsidR="00484CD3" w:rsidRPr="00B977C5" w:rsidRDefault="003317CE" w:rsidP="00664369">
            <w:pPr>
              <w:suppressAutoHyphens/>
              <w:jc w:val="center"/>
              <w:rPr>
                <w:rFonts w:ascii="Tahoma" w:hAnsi="Tahoma" w:cs="Tahoma"/>
              </w:rPr>
            </w:pPr>
            <w:r>
              <w:rPr>
                <w:rFonts w:ascii="Tahoma" w:hAnsi="Tahoma" w:cs="Tahoma"/>
              </w:rPr>
              <w:t>48</w:t>
            </w:r>
          </w:p>
        </w:tc>
        <w:tc>
          <w:tcPr>
            <w:tcW w:w="5742" w:type="dxa"/>
            <w:tcBorders>
              <w:top w:val="single" w:sz="6" w:space="0" w:color="auto"/>
              <w:left w:val="single" w:sz="6" w:space="0" w:color="auto"/>
              <w:bottom w:val="single" w:sz="6" w:space="0" w:color="auto"/>
            </w:tcBorders>
            <w:vAlign w:val="center"/>
          </w:tcPr>
          <w:p w14:paraId="615F2C8B" w14:textId="77777777" w:rsidR="00484CD3" w:rsidRPr="00D959CB" w:rsidRDefault="00432E79" w:rsidP="005E761E">
            <w:pPr>
              <w:ind w:left="131"/>
              <w:rPr>
                <w:rFonts w:ascii="Tahoma" w:hAnsi="Tahoma" w:cs="Tahoma"/>
                <w:bCs/>
              </w:rPr>
            </w:pPr>
            <w:r w:rsidRPr="00D959CB">
              <w:rPr>
                <w:rFonts w:ascii="Tahoma" w:hAnsi="Tahoma" w:cs="Tahoma"/>
                <w:bCs/>
              </w:rPr>
              <w:t>Klauzula 168 godzin</w:t>
            </w:r>
          </w:p>
        </w:tc>
        <w:tc>
          <w:tcPr>
            <w:tcW w:w="992" w:type="dxa"/>
            <w:tcBorders>
              <w:top w:val="single" w:sz="6" w:space="0" w:color="auto"/>
              <w:left w:val="single" w:sz="1" w:space="0" w:color="000000"/>
              <w:bottom w:val="single" w:sz="6" w:space="0" w:color="auto"/>
            </w:tcBorders>
            <w:vAlign w:val="center"/>
          </w:tcPr>
          <w:p w14:paraId="1B3CC8FC" w14:textId="77777777" w:rsidR="00484CD3" w:rsidRPr="00D959C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5F72206" w14:textId="77777777" w:rsidR="00484CD3" w:rsidRPr="00D959CB" w:rsidRDefault="00771BD2" w:rsidP="005E761E">
            <w:pPr>
              <w:jc w:val="center"/>
              <w:rPr>
                <w:rFonts w:ascii="Tahoma" w:hAnsi="Tahoma" w:cs="Tahoma"/>
              </w:rPr>
            </w:pPr>
            <w:r w:rsidRPr="00D959CB">
              <w:rPr>
                <w:rFonts w:ascii="Tahoma" w:hAnsi="Tahoma" w:cs="Tahoma"/>
              </w:rPr>
              <w:t>4</w:t>
            </w:r>
            <w:r w:rsidR="00375B3C" w:rsidRPr="00D959CB">
              <w:rPr>
                <w:rFonts w:ascii="Tahoma" w:hAnsi="Tahoma" w:cs="Tahoma"/>
              </w:rPr>
              <w:t xml:space="preserve"> pkt</w:t>
            </w:r>
          </w:p>
        </w:tc>
      </w:tr>
      <w:tr w:rsidR="000E1B5E" w:rsidRPr="0067525B" w14:paraId="1D18B01B"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753DE235" w14:textId="5FB73CD9" w:rsidR="000E1B5E" w:rsidRPr="00B977C5" w:rsidRDefault="003317CE" w:rsidP="005E6A84">
            <w:pPr>
              <w:suppressAutoHyphens/>
              <w:jc w:val="center"/>
              <w:rPr>
                <w:rFonts w:ascii="Tahoma" w:hAnsi="Tahoma" w:cs="Tahoma"/>
              </w:rPr>
            </w:pPr>
            <w:r>
              <w:rPr>
                <w:rFonts w:ascii="Tahoma" w:hAnsi="Tahoma" w:cs="Tahoma"/>
              </w:rPr>
              <w:t>49</w:t>
            </w:r>
          </w:p>
        </w:tc>
        <w:tc>
          <w:tcPr>
            <w:tcW w:w="5742" w:type="dxa"/>
            <w:tcBorders>
              <w:top w:val="single" w:sz="6" w:space="0" w:color="auto"/>
              <w:left w:val="single" w:sz="6" w:space="0" w:color="auto"/>
              <w:bottom w:val="single" w:sz="6" w:space="0" w:color="auto"/>
            </w:tcBorders>
            <w:vAlign w:val="center"/>
          </w:tcPr>
          <w:p w14:paraId="621C0EE7" w14:textId="77777777" w:rsidR="000E1B5E" w:rsidRPr="00D959CB" w:rsidRDefault="00771BD2" w:rsidP="005E761E">
            <w:pPr>
              <w:ind w:left="131"/>
              <w:rPr>
                <w:rFonts w:ascii="Tahoma" w:hAnsi="Tahoma" w:cs="Tahoma"/>
                <w:bCs/>
              </w:rPr>
            </w:pPr>
            <w:r w:rsidRPr="00D959CB">
              <w:rPr>
                <w:rFonts w:ascii="Tahoma" w:hAnsi="Tahoma" w:cs="Tahoma"/>
                <w:bCs/>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74934D" w14:textId="77777777" w:rsidR="000E1B5E" w:rsidRPr="00D959CB" w:rsidRDefault="000E1B5E"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843D394" w14:textId="3B2FC8EF" w:rsidR="000E1B5E" w:rsidRPr="00D959CB" w:rsidRDefault="00EF0087" w:rsidP="005E761E">
            <w:pPr>
              <w:jc w:val="center"/>
              <w:rPr>
                <w:rFonts w:ascii="Tahoma" w:hAnsi="Tahoma" w:cs="Tahoma"/>
              </w:rPr>
            </w:pPr>
            <w:r w:rsidRPr="00D959CB">
              <w:rPr>
                <w:rFonts w:ascii="Tahoma" w:hAnsi="Tahoma" w:cs="Tahoma"/>
              </w:rPr>
              <w:t>6</w:t>
            </w:r>
            <w:r w:rsidR="00771BD2" w:rsidRPr="00D959CB">
              <w:rPr>
                <w:rFonts w:ascii="Tahoma" w:hAnsi="Tahoma" w:cs="Tahoma"/>
              </w:rPr>
              <w:t xml:space="preserve"> pkt</w:t>
            </w:r>
          </w:p>
        </w:tc>
      </w:tr>
      <w:tr w:rsidR="007D791F" w:rsidRPr="0067525B" w14:paraId="1DC6A8A2"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5728BF65" w14:textId="6977D1E1" w:rsidR="007D791F" w:rsidRPr="00B977C5" w:rsidRDefault="00BD4553" w:rsidP="005E6A84">
            <w:pPr>
              <w:suppressAutoHyphens/>
              <w:jc w:val="center"/>
              <w:rPr>
                <w:rFonts w:ascii="Tahoma" w:hAnsi="Tahoma" w:cs="Tahoma"/>
              </w:rPr>
            </w:pPr>
            <w:r w:rsidRPr="00B977C5">
              <w:rPr>
                <w:rFonts w:ascii="Tahoma" w:hAnsi="Tahoma" w:cs="Tahoma"/>
              </w:rPr>
              <w:t>5</w:t>
            </w:r>
            <w:r w:rsidR="003317CE">
              <w:rPr>
                <w:rFonts w:ascii="Tahoma" w:hAnsi="Tahoma" w:cs="Tahoma"/>
              </w:rPr>
              <w:t>0</w:t>
            </w:r>
          </w:p>
        </w:tc>
        <w:tc>
          <w:tcPr>
            <w:tcW w:w="5742" w:type="dxa"/>
            <w:tcBorders>
              <w:top w:val="single" w:sz="6" w:space="0" w:color="auto"/>
              <w:left w:val="single" w:sz="6" w:space="0" w:color="auto"/>
              <w:bottom w:val="single" w:sz="6" w:space="0" w:color="auto"/>
            </w:tcBorders>
            <w:vAlign w:val="center"/>
          </w:tcPr>
          <w:p w14:paraId="51435963" w14:textId="77777777" w:rsidR="007D791F" w:rsidRPr="00D959CB" w:rsidRDefault="007D791F" w:rsidP="00664369">
            <w:pPr>
              <w:ind w:left="131"/>
              <w:rPr>
                <w:rFonts w:ascii="Tahoma" w:hAnsi="Tahoma" w:cs="Tahoma"/>
                <w:bCs/>
              </w:rPr>
            </w:pPr>
            <w:r w:rsidRPr="00D959CB">
              <w:rPr>
                <w:rFonts w:ascii="Tahoma" w:hAnsi="Tahoma" w:cs="Tahoma"/>
                <w:bCs/>
              </w:rPr>
              <w:t xml:space="preserve">Klauzula </w:t>
            </w:r>
            <w:r w:rsidR="00664369" w:rsidRPr="00D959CB">
              <w:rPr>
                <w:rFonts w:ascii="Tahoma" w:hAnsi="Tahoma" w:cs="Tahoma"/>
                <w:bCs/>
              </w:rPr>
              <w:t>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1FC900AF" w14:textId="77777777" w:rsidR="007D791F" w:rsidRPr="00D959CB" w:rsidRDefault="007D791F"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D2C0B9E" w14:textId="02919600" w:rsidR="007D791F" w:rsidRPr="00D959CB" w:rsidRDefault="00033D07" w:rsidP="00EF0087">
            <w:pPr>
              <w:jc w:val="center"/>
              <w:rPr>
                <w:rFonts w:ascii="Tahoma" w:hAnsi="Tahoma" w:cs="Tahoma"/>
              </w:rPr>
            </w:pPr>
            <w:r w:rsidRPr="00D959CB">
              <w:rPr>
                <w:rFonts w:ascii="Tahoma" w:hAnsi="Tahoma" w:cs="Tahoma"/>
              </w:rPr>
              <w:t>1</w:t>
            </w:r>
            <w:r w:rsidR="00EF0087" w:rsidRPr="00D959CB">
              <w:rPr>
                <w:rFonts w:ascii="Tahoma" w:hAnsi="Tahoma" w:cs="Tahoma"/>
              </w:rPr>
              <w:t>0</w:t>
            </w:r>
            <w:r w:rsidR="00771BD2" w:rsidRPr="00D959CB">
              <w:rPr>
                <w:rFonts w:ascii="Tahoma" w:hAnsi="Tahoma" w:cs="Tahoma"/>
              </w:rPr>
              <w:t xml:space="preserve"> pkt</w:t>
            </w:r>
          </w:p>
        </w:tc>
      </w:tr>
      <w:tr w:rsidR="003F1095" w:rsidRPr="0067525B" w14:paraId="4FCCAC45"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940089E" w14:textId="189A7DF0" w:rsidR="003F1095" w:rsidRPr="00D959CB" w:rsidRDefault="00BD4553" w:rsidP="00731BF1">
            <w:pPr>
              <w:suppressAutoHyphens/>
              <w:jc w:val="center"/>
              <w:rPr>
                <w:rFonts w:ascii="Tahoma" w:hAnsi="Tahoma" w:cs="Tahoma"/>
              </w:rPr>
            </w:pPr>
            <w:r w:rsidRPr="00D959CB">
              <w:rPr>
                <w:rFonts w:ascii="Tahoma" w:hAnsi="Tahoma" w:cs="Tahoma"/>
              </w:rPr>
              <w:t>5</w:t>
            </w:r>
            <w:r w:rsidR="003317CE">
              <w:rPr>
                <w:rFonts w:ascii="Tahoma" w:hAnsi="Tahoma" w:cs="Tahoma"/>
              </w:rPr>
              <w:t>1</w:t>
            </w:r>
          </w:p>
        </w:tc>
        <w:tc>
          <w:tcPr>
            <w:tcW w:w="5742" w:type="dxa"/>
            <w:tcBorders>
              <w:top w:val="single" w:sz="6" w:space="0" w:color="auto"/>
              <w:left w:val="single" w:sz="6" w:space="0" w:color="auto"/>
              <w:bottom w:val="single" w:sz="6" w:space="0" w:color="auto"/>
            </w:tcBorders>
            <w:vAlign w:val="center"/>
          </w:tcPr>
          <w:p w14:paraId="58979753" w14:textId="77777777" w:rsidR="003F1095" w:rsidRPr="00D959CB" w:rsidRDefault="003F1095" w:rsidP="00C5621E">
            <w:pPr>
              <w:ind w:left="131"/>
              <w:rPr>
                <w:rFonts w:ascii="Tahoma" w:hAnsi="Tahoma" w:cs="Tahoma"/>
                <w:bCs/>
              </w:rPr>
            </w:pPr>
            <w:r w:rsidRPr="00D959CB">
              <w:rPr>
                <w:rFonts w:ascii="Tahoma" w:hAnsi="Tahoma" w:cs="Tahoma"/>
                <w:bCs/>
              </w:rPr>
              <w:t>Klauzula wężykowa</w:t>
            </w:r>
          </w:p>
        </w:tc>
        <w:tc>
          <w:tcPr>
            <w:tcW w:w="992" w:type="dxa"/>
            <w:tcBorders>
              <w:top w:val="single" w:sz="6" w:space="0" w:color="auto"/>
              <w:left w:val="single" w:sz="1" w:space="0" w:color="000000"/>
              <w:bottom w:val="single" w:sz="6" w:space="0" w:color="auto"/>
            </w:tcBorders>
            <w:vAlign w:val="center"/>
          </w:tcPr>
          <w:p w14:paraId="4A9523A4" w14:textId="77777777" w:rsidR="003F1095" w:rsidRPr="00D959CB" w:rsidRDefault="003F1095" w:rsidP="00C562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6853846" w14:textId="77777777" w:rsidR="003F1095" w:rsidRPr="00D959CB" w:rsidRDefault="00010755" w:rsidP="00C5621E">
            <w:pPr>
              <w:jc w:val="center"/>
              <w:rPr>
                <w:rFonts w:ascii="Tahoma" w:hAnsi="Tahoma" w:cs="Tahoma"/>
              </w:rPr>
            </w:pPr>
            <w:r w:rsidRPr="00D959CB">
              <w:rPr>
                <w:rFonts w:ascii="Tahoma" w:hAnsi="Tahoma" w:cs="Tahoma"/>
              </w:rPr>
              <w:t>8</w:t>
            </w:r>
            <w:r w:rsidR="003F1095" w:rsidRPr="00D959CB">
              <w:rPr>
                <w:rFonts w:ascii="Tahoma" w:hAnsi="Tahoma" w:cs="Tahoma"/>
              </w:rPr>
              <w:t xml:space="preserve"> pkt</w:t>
            </w:r>
          </w:p>
        </w:tc>
      </w:tr>
      <w:tr w:rsidR="00EF0087" w:rsidRPr="0067525B" w14:paraId="59FEF7E3"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A4E7F92" w14:textId="5C008040" w:rsidR="00EF0087" w:rsidRPr="00D959CB" w:rsidRDefault="00EF0087" w:rsidP="00731BF1">
            <w:pPr>
              <w:suppressAutoHyphens/>
              <w:jc w:val="center"/>
              <w:rPr>
                <w:rFonts w:ascii="Tahoma" w:hAnsi="Tahoma" w:cs="Tahoma"/>
              </w:rPr>
            </w:pPr>
            <w:r w:rsidRPr="00D959CB">
              <w:rPr>
                <w:rFonts w:ascii="Tahoma" w:hAnsi="Tahoma" w:cs="Tahoma"/>
              </w:rPr>
              <w:t>5</w:t>
            </w:r>
            <w:r w:rsidR="003317CE">
              <w:rPr>
                <w:rFonts w:ascii="Tahoma" w:hAnsi="Tahoma" w:cs="Tahoma"/>
              </w:rPr>
              <w:t>2</w:t>
            </w:r>
          </w:p>
        </w:tc>
        <w:tc>
          <w:tcPr>
            <w:tcW w:w="5742" w:type="dxa"/>
            <w:tcBorders>
              <w:top w:val="single" w:sz="6" w:space="0" w:color="auto"/>
              <w:left w:val="single" w:sz="6" w:space="0" w:color="auto"/>
              <w:bottom w:val="single" w:sz="6" w:space="0" w:color="auto"/>
            </w:tcBorders>
            <w:vAlign w:val="center"/>
          </w:tcPr>
          <w:p w14:paraId="608100F1" w14:textId="5EDF70EF" w:rsidR="00EF0087" w:rsidRPr="00D959CB" w:rsidRDefault="00EF0087" w:rsidP="00C5621E">
            <w:pPr>
              <w:ind w:left="131"/>
              <w:rPr>
                <w:rFonts w:ascii="Tahoma" w:hAnsi="Tahoma" w:cs="Tahoma"/>
                <w:bCs/>
              </w:rPr>
            </w:pPr>
            <w:r w:rsidRPr="00D959CB">
              <w:rPr>
                <w:rFonts w:ascii="Tahoma" w:hAnsi="Tahoma" w:cs="Tahoma"/>
                <w:bCs/>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500E15E3" w14:textId="77777777" w:rsidR="00EF0087" w:rsidRPr="00D959CB" w:rsidRDefault="00EF0087" w:rsidP="00C562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76A745D" w14:textId="081D2734" w:rsidR="00EF0087" w:rsidRPr="00D959CB" w:rsidRDefault="00EF0087" w:rsidP="00C5621E">
            <w:pPr>
              <w:jc w:val="center"/>
              <w:rPr>
                <w:rFonts w:ascii="Tahoma" w:hAnsi="Tahoma" w:cs="Tahoma"/>
              </w:rPr>
            </w:pPr>
            <w:r w:rsidRPr="00D959CB">
              <w:rPr>
                <w:rFonts w:ascii="Tahoma" w:hAnsi="Tahoma" w:cs="Tahoma"/>
              </w:rPr>
              <w:t>8 pkt</w:t>
            </w:r>
          </w:p>
        </w:tc>
      </w:tr>
    </w:tbl>
    <w:p w14:paraId="3A689D03" w14:textId="77777777" w:rsidR="000456F9" w:rsidRDefault="000456F9" w:rsidP="00CD05D8">
      <w:pPr>
        <w:ind w:left="60"/>
        <w:jc w:val="both"/>
        <w:rPr>
          <w:rFonts w:ascii="Tahoma" w:hAnsi="Tahoma"/>
          <w:position w:val="-4"/>
          <w:sz w:val="18"/>
          <w:szCs w:val="18"/>
        </w:rPr>
      </w:pPr>
    </w:p>
    <w:p w14:paraId="7D6A8F6B" w14:textId="77777777" w:rsidR="001C0F8A" w:rsidRPr="0067525B" w:rsidRDefault="00AD571E" w:rsidP="00CD05D8">
      <w:pPr>
        <w:ind w:left="60"/>
        <w:jc w:val="both"/>
        <w:rPr>
          <w:rFonts w:ascii="Tahoma" w:hAnsi="Tahoma"/>
          <w:position w:val="-4"/>
          <w:sz w:val="18"/>
          <w:szCs w:val="18"/>
        </w:rPr>
      </w:pPr>
      <w:r w:rsidRPr="0067525B">
        <w:rPr>
          <w:rFonts w:ascii="Tahoma" w:hAnsi="Tahoma"/>
          <w:position w:val="-4"/>
          <w:sz w:val="18"/>
          <w:szCs w:val="18"/>
        </w:rPr>
        <w:t>*W przypadku braku zapisu „TAK” lub „NIE” przy danej klauzuli Zamawiający uzna, że dana klauzula nie została zaakceptowana w ofercie przez Wykonawcę.</w:t>
      </w:r>
    </w:p>
    <w:p w14:paraId="7C0D07E9" w14:textId="268A810C" w:rsidR="00D36C56" w:rsidRPr="00E06B22" w:rsidRDefault="00D36C56" w:rsidP="00D36C56">
      <w:pPr>
        <w:ind w:left="60"/>
        <w:jc w:val="both"/>
        <w:rPr>
          <w:rFonts w:ascii="Tahoma" w:hAnsi="Tahoma"/>
          <w:position w:val="-4"/>
          <w:sz w:val="18"/>
          <w:szCs w:val="18"/>
        </w:rPr>
      </w:pPr>
      <w:r w:rsidRPr="0067525B">
        <w:rPr>
          <w:rFonts w:ascii="Tahoma" w:hAnsi="Tahoma" w:cs="Tahoma"/>
          <w:sz w:val="18"/>
          <w:szCs w:val="18"/>
        </w:rPr>
        <w:t xml:space="preserve">**Wykonawca w ofercie zaakceptuje albo klauzulę </w:t>
      </w:r>
      <w:r w:rsidRPr="00EF0087">
        <w:rPr>
          <w:rFonts w:ascii="Tahoma" w:hAnsi="Tahoma" w:cs="Tahoma"/>
          <w:sz w:val="18"/>
          <w:szCs w:val="18"/>
        </w:rPr>
        <w:t>nr 4</w:t>
      </w:r>
      <w:r w:rsidR="003317CE">
        <w:rPr>
          <w:rFonts w:ascii="Tahoma" w:hAnsi="Tahoma" w:cs="Tahoma"/>
          <w:sz w:val="18"/>
          <w:szCs w:val="18"/>
        </w:rPr>
        <w:t>2</w:t>
      </w:r>
      <w:r w:rsidRPr="00EF0087">
        <w:rPr>
          <w:rFonts w:ascii="Tahoma" w:hAnsi="Tahoma" w:cs="Tahoma"/>
          <w:sz w:val="18"/>
          <w:szCs w:val="18"/>
        </w:rPr>
        <w:t xml:space="preserve"> albo klauzulę nr 4</w:t>
      </w:r>
      <w:r w:rsidR="003317CE">
        <w:rPr>
          <w:rFonts w:ascii="Tahoma" w:hAnsi="Tahoma" w:cs="Tahoma"/>
          <w:sz w:val="18"/>
          <w:szCs w:val="18"/>
        </w:rPr>
        <w:t>3</w:t>
      </w:r>
      <w:r w:rsidRPr="00EF0087">
        <w:rPr>
          <w:rFonts w:ascii="Tahoma" w:hAnsi="Tahoma" w:cs="Tahoma"/>
          <w:sz w:val="18"/>
          <w:szCs w:val="18"/>
        </w:rPr>
        <w:t>. W przypadku</w:t>
      </w:r>
      <w:r w:rsidRPr="0067525B">
        <w:rPr>
          <w:rFonts w:ascii="Tahoma" w:hAnsi="Tahoma" w:cs="Tahoma"/>
          <w:sz w:val="18"/>
          <w:szCs w:val="18"/>
        </w:rPr>
        <w:t xml:space="preserve"> zaakceptowania w ofercie zarówno klauzuli nr 4</w:t>
      </w:r>
      <w:r w:rsidR="003317CE">
        <w:rPr>
          <w:rFonts w:ascii="Tahoma" w:hAnsi="Tahoma" w:cs="Tahoma"/>
          <w:sz w:val="18"/>
          <w:szCs w:val="18"/>
        </w:rPr>
        <w:t>2</w:t>
      </w:r>
      <w:r w:rsidRPr="0067525B">
        <w:rPr>
          <w:rFonts w:ascii="Tahoma" w:hAnsi="Tahoma" w:cs="Tahoma"/>
          <w:sz w:val="18"/>
          <w:szCs w:val="18"/>
        </w:rPr>
        <w:t xml:space="preserve"> jak i klauzuli nr 4</w:t>
      </w:r>
      <w:r w:rsidR="003317CE">
        <w:rPr>
          <w:rFonts w:ascii="Tahoma" w:hAnsi="Tahoma" w:cs="Tahoma"/>
          <w:sz w:val="18"/>
          <w:szCs w:val="18"/>
        </w:rPr>
        <w:t>3</w:t>
      </w:r>
      <w:r w:rsidRPr="0067525B">
        <w:rPr>
          <w:rFonts w:ascii="Tahoma" w:hAnsi="Tahoma" w:cs="Tahoma"/>
          <w:sz w:val="18"/>
          <w:szCs w:val="18"/>
        </w:rPr>
        <w:t>, Zamawiający uzna, że do oferty ma zastosowanie klauzula korzystniejsza dla Zamawiającego (klauzula nr 4</w:t>
      </w:r>
      <w:r w:rsidR="003317CE">
        <w:rPr>
          <w:rFonts w:ascii="Tahoma" w:hAnsi="Tahoma" w:cs="Tahoma"/>
          <w:sz w:val="18"/>
          <w:szCs w:val="18"/>
        </w:rPr>
        <w:t>3</w:t>
      </w:r>
      <w:r w:rsidRPr="0067525B">
        <w:rPr>
          <w:rFonts w:ascii="Tahoma" w:hAnsi="Tahoma" w:cs="Tahoma"/>
          <w:sz w:val="18"/>
          <w:szCs w:val="18"/>
        </w:rPr>
        <w:t>) i za tę klauzulę przyzna punkty w trakcie oceny oferty Wykonawcy.</w:t>
      </w:r>
    </w:p>
    <w:p w14:paraId="1AF56238" w14:textId="77777777" w:rsidR="00AD571E" w:rsidRDefault="00AD571E" w:rsidP="00CD05D8">
      <w:pPr>
        <w:ind w:left="60"/>
        <w:jc w:val="both"/>
        <w:rPr>
          <w:rFonts w:ascii="Tahoma" w:hAnsi="Tahoma"/>
          <w:b/>
          <w:position w:val="-4"/>
        </w:rPr>
      </w:pPr>
    </w:p>
    <w:p w14:paraId="52C5B976" w14:textId="77777777" w:rsidR="00AA6A21" w:rsidRDefault="00AA6A21" w:rsidP="00AA6A21">
      <w:pPr>
        <w:spacing w:line="360" w:lineRule="auto"/>
        <w:ind w:left="62"/>
        <w:jc w:val="both"/>
        <w:rPr>
          <w:rFonts w:ascii="Tahoma" w:hAnsi="Tahoma"/>
          <w:b/>
          <w:position w:val="-4"/>
        </w:rPr>
      </w:pPr>
      <w:r>
        <w:rPr>
          <w:rFonts w:ascii="Tahoma" w:hAnsi="Tahoma"/>
          <w:b/>
          <w:position w:val="-4"/>
        </w:rPr>
        <w:t xml:space="preserve">Wprowadzamy następujące postanowienia dodatkowe </w:t>
      </w:r>
      <w:r w:rsidRPr="001B5E1A">
        <w:rPr>
          <w:rFonts w:ascii="Tahoma" w:hAnsi="Tahoma"/>
          <w:b/>
          <w:position w:val="-4"/>
        </w:rPr>
        <w:t>do oferty</w:t>
      </w:r>
      <w:r w:rsidR="006E2585" w:rsidRPr="001B5E1A">
        <w:rPr>
          <w:rFonts w:ascii="Tahoma" w:hAnsi="Tahoma"/>
          <w:b/>
          <w:position w:val="-4"/>
        </w:rPr>
        <w:t xml:space="preserve"> dotyczące zwiększenia limitów</w:t>
      </w:r>
      <w:r w:rsidRPr="001B5E1A">
        <w:rPr>
          <w:rFonts w:ascii="Tahoma" w:hAnsi="Tahoma"/>
          <w:b/>
          <w:position w:val="-4"/>
        </w:rPr>
        <w:t>:</w:t>
      </w:r>
    </w:p>
    <w:tbl>
      <w:tblPr>
        <w:tblStyle w:val="Tabela-Siatka"/>
        <w:tblW w:w="9923" w:type="dxa"/>
        <w:tblInd w:w="108" w:type="dxa"/>
        <w:tblLayout w:type="fixed"/>
        <w:tblLook w:val="04A0" w:firstRow="1" w:lastRow="0" w:firstColumn="1" w:lastColumn="0" w:noHBand="0" w:noVBand="1"/>
      </w:tblPr>
      <w:tblGrid>
        <w:gridCol w:w="567"/>
        <w:gridCol w:w="4962"/>
        <w:gridCol w:w="2693"/>
        <w:gridCol w:w="1701"/>
      </w:tblGrid>
      <w:tr w:rsidR="004B6FE0" w:rsidRPr="001B5E1A" w14:paraId="08D5C000" w14:textId="77777777" w:rsidTr="004B6FE0">
        <w:tc>
          <w:tcPr>
            <w:tcW w:w="567" w:type="dxa"/>
            <w:vAlign w:val="center"/>
          </w:tcPr>
          <w:p w14:paraId="22F2A92D"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Nr</w:t>
            </w:r>
          </w:p>
        </w:tc>
        <w:tc>
          <w:tcPr>
            <w:tcW w:w="4962" w:type="dxa"/>
            <w:vAlign w:val="center"/>
          </w:tcPr>
          <w:p w14:paraId="5250D89F"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Opis postanowienia dodatkowego</w:t>
            </w:r>
          </w:p>
        </w:tc>
        <w:tc>
          <w:tcPr>
            <w:tcW w:w="2693" w:type="dxa"/>
            <w:vAlign w:val="center"/>
          </w:tcPr>
          <w:p w14:paraId="029336BA" w14:textId="77777777" w:rsidR="004B6FE0" w:rsidRPr="001B5E1A" w:rsidRDefault="004B6FE0" w:rsidP="00A52F7D">
            <w:pPr>
              <w:pStyle w:val="Akapitzlist"/>
              <w:ind w:left="0"/>
              <w:jc w:val="center"/>
              <w:outlineLvl w:val="0"/>
              <w:rPr>
                <w:rFonts w:ascii="Tahoma" w:hAnsi="Tahoma" w:cs="Tahoma"/>
                <w:b/>
                <w:sz w:val="20"/>
                <w:szCs w:val="20"/>
                <w:u w:val="single"/>
              </w:rPr>
            </w:pPr>
            <w:r w:rsidRPr="001B5E1A">
              <w:rPr>
                <w:rFonts w:ascii="Tahoma" w:hAnsi="Tahoma" w:cs="Tahoma"/>
                <w:b/>
                <w:sz w:val="20"/>
                <w:szCs w:val="20"/>
                <w:u w:val="single"/>
              </w:rPr>
              <w:t>Zmiany limitów wprowadzone w ofercie przez Wykonawcę</w:t>
            </w:r>
          </w:p>
        </w:tc>
        <w:tc>
          <w:tcPr>
            <w:tcW w:w="1701" w:type="dxa"/>
            <w:vAlign w:val="center"/>
          </w:tcPr>
          <w:p w14:paraId="64A72907" w14:textId="77777777" w:rsidR="004B6FE0" w:rsidRPr="001B5E1A" w:rsidRDefault="004B6FE0" w:rsidP="00A52F7D">
            <w:pPr>
              <w:pStyle w:val="Akapitzlist"/>
              <w:ind w:left="0"/>
              <w:jc w:val="center"/>
              <w:outlineLvl w:val="0"/>
              <w:rPr>
                <w:rFonts w:ascii="Tahoma" w:hAnsi="Tahoma" w:cs="Tahoma"/>
                <w:b/>
                <w:sz w:val="20"/>
                <w:szCs w:val="20"/>
              </w:rPr>
            </w:pPr>
            <w:r w:rsidRPr="001B5E1A">
              <w:rPr>
                <w:rFonts w:ascii="Tahoma" w:hAnsi="Tahoma" w:cs="Tahoma"/>
                <w:b/>
                <w:sz w:val="20"/>
                <w:szCs w:val="20"/>
              </w:rPr>
              <w:t>TAK/NIE</w:t>
            </w:r>
          </w:p>
          <w:p w14:paraId="7BDDD8DE" w14:textId="77777777" w:rsidR="004B6FE0" w:rsidRPr="001B5E1A" w:rsidRDefault="004B6FE0" w:rsidP="00A52F7D">
            <w:pPr>
              <w:pStyle w:val="Akapitzlist"/>
              <w:ind w:left="0"/>
              <w:jc w:val="center"/>
              <w:outlineLvl w:val="0"/>
              <w:rPr>
                <w:rFonts w:ascii="Tahoma" w:hAnsi="Tahoma" w:cs="Tahoma"/>
                <w:sz w:val="20"/>
                <w:szCs w:val="20"/>
              </w:rPr>
            </w:pPr>
            <w:r w:rsidRPr="001B5E1A">
              <w:rPr>
                <w:rFonts w:ascii="Tahoma" w:hAnsi="Tahoma" w:cs="Tahoma"/>
                <w:sz w:val="20"/>
                <w:szCs w:val="20"/>
              </w:rPr>
              <w:t>(prosimy wypełnić tylko jedną opcję dla zwiększenia limitu w danym ryzyku*)</w:t>
            </w:r>
          </w:p>
        </w:tc>
      </w:tr>
      <w:tr w:rsidR="004B6FE0" w:rsidRPr="00AC0D6F" w14:paraId="1F7FB444" w14:textId="77777777" w:rsidTr="004B6FE0">
        <w:tc>
          <w:tcPr>
            <w:tcW w:w="567" w:type="dxa"/>
            <w:vMerge w:val="restart"/>
            <w:vAlign w:val="center"/>
          </w:tcPr>
          <w:p w14:paraId="0B338384"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C1</w:t>
            </w:r>
          </w:p>
        </w:tc>
        <w:tc>
          <w:tcPr>
            <w:tcW w:w="4962" w:type="dxa"/>
            <w:vMerge w:val="restart"/>
          </w:tcPr>
          <w:p w14:paraId="52490551"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565DCE44"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67BED85F" w14:textId="77777777" w:rsidR="004B6FE0" w:rsidRPr="001B5E1A" w:rsidRDefault="004B6FE0" w:rsidP="00A52F7D">
            <w:pPr>
              <w:pStyle w:val="Akapitzlist"/>
              <w:ind w:left="0"/>
              <w:jc w:val="center"/>
              <w:outlineLvl w:val="0"/>
              <w:rPr>
                <w:rFonts w:ascii="Tahoma" w:hAnsi="Tahoma" w:cs="Tahoma"/>
                <w:sz w:val="20"/>
                <w:szCs w:val="20"/>
              </w:rPr>
            </w:pPr>
          </w:p>
        </w:tc>
      </w:tr>
      <w:tr w:rsidR="004B6FE0" w:rsidRPr="00AC0D6F" w14:paraId="6A025121" w14:textId="77777777" w:rsidTr="004B6FE0">
        <w:tc>
          <w:tcPr>
            <w:tcW w:w="567" w:type="dxa"/>
            <w:vMerge/>
          </w:tcPr>
          <w:p w14:paraId="013362EF"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2B671037"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2BE5D9F6"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2BE7786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E291C53" w14:textId="77777777" w:rsidTr="004B6FE0">
        <w:tc>
          <w:tcPr>
            <w:tcW w:w="567" w:type="dxa"/>
            <w:vMerge w:val="restart"/>
            <w:vAlign w:val="center"/>
          </w:tcPr>
          <w:p w14:paraId="75EF5B67"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C2</w:t>
            </w:r>
          </w:p>
        </w:tc>
        <w:tc>
          <w:tcPr>
            <w:tcW w:w="4962" w:type="dxa"/>
            <w:vMerge w:val="restart"/>
          </w:tcPr>
          <w:p w14:paraId="7A92830A"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ryzyka dewastacji</w:t>
            </w:r>
          </w:p>
        </w:tc>
        <w:tc>
          <w:tcPr>
            <w:tcW w:w="2693" w:type="dxa"/>
          </w:tcPr>
          <w:p w14:paraId="61BA03F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836821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3E69E7F" w14:textId="77777777" w:rsidTr="004B6FE0">
        <w:tc>
          <w:tcPr>
            <w:tcW w:w="567" w:type="dxa"/>
            <w:vMerge/>
          </w:tcPr>
          <w:p w14:paraId="2A30549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B295CA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CD33C12"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EB43F2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9F63CE8" w14:textId="77777777" w:rsidTr="004B6FE0">
        <w:tc>
          <w:tcPr>
            <w:tcW w:w="567" w:type="dxa"/>
            <w:vMerge w:val="restart"/>
            <w:vAlign w:val="center"/>
          </w:tcPr>
          <w:p w14:paraId="115B28F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C3</w:t>
            </w:r>
          </w:p>
        </w:tc>
        <w:tc>
          <w:tcPr>
            <w:tcW w:w="4962" w:type="dxa"/>
            <w:vMerge w:val="restart"/>
          </w:tcPr>
          <w:p w14:paraId="713F090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(sumy ubezpieczenia) dla ryzyka kradzieży zwykłej</w:t>
            </w:r>
          </w:p>
        </w:tc>
        <w:tc>
          <w:tcPr>
            <w:tcW w:w="2693" w:type="dxa"/>
          </w:tcPr>
          <w:p w14:paraId="1A4A636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2D53F9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54AFD15" w14:textId="77777777" w:rsidTr="004B6FE0">
        <w:tc>
          <w:tcPr>
            <w:tcW w:w="567" w:type="dxa"/>
            <w:vMerge/>
          </w:tcPr>
          <w:p w14:paraId="368B661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CD7BFEB"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BEA6C1F"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B429B42"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2B1D609" w14:textId="77777777" w:rsidTr="004B6FE0">
        <w:tc>
          <w:tcPr>
            <w:tcW w:w="567" w:type="dxa"/>
            <w:vMerge w:val="restart"/>
            <w:vAlign w:val="center"/>
          </w:tcPr>
          <w:p w14:paraId="78DBDAC1"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C4</w:t>
            </w:r>
          </w:p>
        </w:tc>
        <w:tc>
          <w:tcPr>
            <w:tcW w:w="4962" w:type="dxa"/>
            <w:vMerge w:val="restart"/>
          </w:tcPr>
          <w:p w14:paraId="25640CEF"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kosztów odtworzenia dokumentów (w klauzuli kosztów odtworzenia dokumentów)</w:t>
            </w:r>
          </w:p>
        </w:tc>
        <w:tc>
          <w:tcPr>
            <w:tcW w:w="2693" w:type="dxa"/>
          </w:tcPr>
          <w:p w14:paraId="0A50F92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5F7410B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A0F95A0" w14:textId="77777777" w:rsidTr="004B6FE0">
        <w:tc>
          <w:tcPr>
            <w:tcW w:w="567" w:type="dxa"/>
            <w:vMerge/>
          </w:tcPr>
          <w:p w14:paraId="7B6CC86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751B713"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4E9043B"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A542B5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6B4D0E5" w14:textId="77777777" w:rsidTr="004B6FE0">
        <w:tc>
          <w:tcPr>
            <w:tcW w:w="567" w:type="dxa"/>
            <w:vMerge w:val="restart"/>
            <w:vAlign w:val="center"/>
          </w:tcPr>
          <w:p w14:paraId="02EBFFFC"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C5</w:t>
            </w:r>
          </w:p>
        </w:tc>
        <w:tc>
          <w:tcPr>
            <w:tcW w:w="4962" w:type="dxa"/>
            <w:vMerge w:val="restart"/>
          </w:tcPr>
          <w:p w14:paraId="32C80664"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ryzyka zalania przez nieszczelny dach, okna i złącza (klauzula zalaniowa)</w:t>
            </w:r>
          </w:p>
        </w:tc>
        <w:tc>
          <w:tcPr>
            <w:tcW w:w="2693" w:type="dxa"/>
          </w:tcPr>
          <w:p w14:paraId="3EAA0BBD"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1C91213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BD72A9" w14:textId="77777777" w:rsidTr="004B6FE0">
        <w:tc>
          <w:tcPr>
            <w:tcW w:w="567" w:type="dxa"/>
            <w:vMerge/>
            <w:vAlign w:val="center"/>
          </w:tcPr>
          <w:p w14:paraId="61BE895A"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65A82952"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7F4610A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3DF96C5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8CC1B4B" w14:textId="77777777" w:rsidTr="004B6FE0">
        <w:tc>
          <w:tcPr>
            <w:tcW w:w="567" w:type="dxa"/>
            <w:vMerge w:val="restart"/>
            <w:vAlign w:val="center"/>
          </w:tcPr>
          <w:p w14:paraId="12E49450"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lastRenderedPageBreak/>
              <w:t>C6</w:t>
            </w:r>
          </w:p>
        </w:tc>
        <w:tc>
          <w:tcPr>
            <w:tcW w:w="4962" w:type="dxa"/>
            <w:vMerge w:val="restart"/>
          </w:tcPr>
          <w:p w14:paraId="661A8F8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przezornej sumy ubezpieczenia (w klauzuli przezornej sumy ubezpieczenia)</w:t>
            </w:r>
          </w:p>
        </w:tc>
        <w:tc>
          <w:tcPr>
            <w:tcW w:w="2693" w:type="dxa"/>
          </w:tcPr>
          <w:p w14:paraId="24007540"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409ED7D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739FA66E" w14:textId="77777777" w:rsidTr="004B6FE0">
        <w:tc>
          <w:tcPr>
            <w:tcW w:w="567" w:type="dxa"/>
            <w:vMerge/>
          </w:tcPr>
          <w:p w14:paraId="393FD63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10947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BF8C15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511D7F0B"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40F40909" w14:textId="77777777" w:rsidTr="004B6FE0">
        <w:tc>
          <w:tcPr>
            <w:tcW w:w="567" w:type="dxa"/>
            <w:vMerge w:val="restart"/>
            <w:vAlign w:val="center"/>
          </w:tcPr>
          <w:p w14:paraId="4EC0B73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C7</w:t>
            </w:r>
          </w:p>
        </w:tc>
        <w:tc>
          <w:tcPr>
            <w:tcW w:w="4962" w:type="dxa"/>
            <w:vMerge w:val="restart"/>
          </w:tcPr>
          <w:p w14:paraId="52413FCC"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mechanicznych (w klauzuli szkód mechanicznych)</w:t>
            </w:r>
          </w:p>
        </w:tc>
        <w:tc>
          <w:tcPr>
            <w:tcW w:w="2693" w:type="dxa"/>
          </w:tcPr>
          <w:p w14:paraId="2C396341"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0A18EE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0A86627" w14:textId="77777777" w:rsidTr="004B6FE0">
        <w:tc>
          <w:tcPr>
            <w:tcW w:w="567" w:type="dxa"/>
            <w:vMerge/>
          </w:tcPr>
          <w:p w14:paraId="6D0B854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E0585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64CF53C3"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0CD57A8"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729370B" w14:textId="77777777" w:rsidTr="004B6FE0">
        <w:tc>
          <w:tcPr>
            <w:tcW w:w="567" w:type="dxa"/>
            <w:vMerge w:val="restart"/>
            <w:vAlign w:val="center"/>
          </w:tcPr>
          <w:p w14:paraId="3763C0C2"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C8</w:t>
            </w:r>
          </w:p>
        </w:tc>
        <w:tc>
          <w:tcPr>
            <w:tcW w:w="4962" w:type="dxa"/>
            <w:vMerge w:val="restart"/>
          </w:tcPr>
          <w:p w14:paraId="08E6A89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elektrycznych (w klauzuli szkód elektrycznych)</w:t>
            </w:r>
          </w:p>
        </w:tc>
        <w:tc>
          <w:tcPr>
            <w:tcW w:w="2693" w:type="dxa"/>
          </w:tcPr>
          <w:p w14:paraId="13DDB791"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3BD7F6F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D8599A0" w14:textId="77777777" w:rsidTr="004B6FE0">
        <w:tc>
          <w:tcPr>
            <w:tcW w:w="567" w:type="dxa"/>
            <w:vMerge/>
          </w:tcPr>
          <w:p w14:paraId="33318361"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0D89E6AD"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7E63246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100%</w:t>
            </w:r>
          </w:p>
        </w:tc>
        <w:tc>
          <w:tcPr>
            <w:tcW w:w="1701" w:type="dxa"/>
            <w:vAlign w:val="center"/>
          </w:tcPr>
          <w:p w14:paraId="3C7988E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95F341" w14:textId="77777777" w:rsidTr="004B6FE0">
        <w:tc>
          <w:tcPr>
            <w:tcW w:w="567" w:type="dxa"/>
            <w:vMerge w:val="restart"/>
            <w:vAlign w:val="center"/>
          </w:tcPr>
          <w:p w14:paraId="29636033"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C9</w:t>
            </w:r>
          </w:p>
        </w:tc>
        <w:tc>
          <w:tcPr>
            <w:tcW w:w="4962" w:type="dxa"/>
            <w:vMerge w:val="restart"/>
          </w:tcPr>
          <w:p w14:paraId="646E4C8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sumy gwarancyjnej w ubezpieczeniu odpowiedzialności cywilnej deliktowej i kontraktowej</w:t>
            </w:r>
          </w:p>
        </w:tc>
        <w:tc>
          <w:tcPr>
            <w:tcW w:w="2693" w:type="dxa"/>
          </w:tcPr>
          <w:p w14:paraId="767AEC99"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25%</w:t>
            </w:r>
          </w:p>
        </w:tc>
        <w:tc>
          <w:tcPr>
            <w:tcW w:w="1701" w:type="dxa"/>
            <w:vAlign w:val="center"/>
          </w:tcPr>
          <w:p w14:paraId="64D398B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9CA0C91" w14:textId="77777777" w:rsidTr="004B6FE0">
        <w:tc>
          <w:tcPr>
            <w:tcW w:w="567" w:type="dxa"/>
            <w:vMerge/>
            <w:vAlign w:val="center"/>
          </w:tcPr>
          <w:p w14:paraId="27A1D17E"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05EE903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2C1E4AD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50%</w:t>
            </w:r>
          </w:p>
        </w:tc>
        <w:tc>
          <w:tcPr>
            <w:tcW w:w="1701" w:type="dxa"/>
            <w:vAlign w:val="center"/>
          </w:tcPr>
          <w:p w14:paraId="212B00CA"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2AFA513" w14:textId="77777777" w:rsidTr="004B6FE0">
        <w:tc>
          <w:tcPr>
            <w:tcW w:w="567" w:type="dxa"/>
            <w:vMerge w:val="restart"/>
            <w:vAlign w:val="center"/>
          </w:tcPr>
          <w:p w14:paraId="2750DF9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C10</w:t>
            </w:r>
          </w:p>
        </w:tc>
        <w:tc>
          <w:tcPr>
            <w:tcW w:w="4962" w:type="dxa"/>
            <w:vMerge w:val="restart"/>
          </w:tcPr>
          <w:p w14:paraId="649E26DA" w14:textId="71689532" w:rsidR="004B6FE0" w:rsidRPr="00D959CB" w:rsidRDefault="004B6FE0" w:rsidP="00D959CB">
            <w:pPr>
              <w:pStyle w:val="Akapitzlist"/>
              <w:ind w:left="0"/>
              <w:jc w:val="both"/>
              <w:outlineLvl w:val="0"/>
              <w:rPr>
                <w:rFonts w:ascii="Tahoma" w:hAnsi="Tahoma" w:cs="Tahoma"/>
                <w:sz w:val="20"/>
                <w:szCs w:val="20"/>
              </w:rPr>
            </w:pPr>
            <w:r w:rsidRPr="00D959CB">
              <w:rPr>
                <w:rFonts w:ascii="Tahoma" w:hAnsi="Tahoma" w:cs="Tahoma"/>
                <w:sz w:val="20"/>
                <w:szCs w:val="20"/>
              </w:rPr>
              <w:t xml:space="preserve">Zwiększenie </w:t>
            </w:r>
            <w:r w:rsidR="00EE099B" w:rsidRPr="00D959CB">
              <w:rPr>
                <w:rFonts w:ascii="Tahoma" w:hAnsi="Tahoma" w:cs="Tahoma"/>
                <w:sz w:val="20"/>
                <w:szCs w:val="20"/>
              </w:rPr>
              <w:t>limitu odpowiedzialności</w:t>
            </w:r>
            <w:r w:rsidRPr="00D959CB">
              <w:rPr>
                <w:rFonts w:ascii="Tahoma" w:hAnsi="Tahoma" w:cs="Tahoma"/>
                <w:sz w:val="20"/>
                <w:szCs w:val="20"/>
              </w:rPr>
              <w:t xml:space="preserve"> w ubezpieczeniu odpowiedzialności cywilnej zarządcy drogi</w:t>
            </w:r>
            <w:r w:rsidR="00507E72" w:rsidRPr="00D959CB">
              <w:rPr>
                <w:rFonts w:ascii="Tahoma" w:hAnsi="Tahoma" w:cs="Tahoma"/>
                <w:sz w:val="20"/>
                <w:szCs w:val="20"/>
              </w:rPr>
              <w:t xml:space="preserve"> </w:t>
            </w:r>
          </w:p>
        </w:tc>
        <w:tc>
          <w:tcPr>
            <w:tcW w:w="2693" w:type="dxa"/>
          </w:tcPr>
          <w:p w14:paraId="22455D3A" w14:textId="74DAA830" w:rsidR="004B6FE0" w:rsidRPr="00D959CB" w:rsidRDefault="004B6FE0" w:rsidP="0096483D">
            <w:pPr>
              <w:pStyle w:val="Akapitzlist"/>
              <w:ind w:left="0"/>
              <w:outlineLvl w:val="0"/>
              <w:rPr>
                <w:rFonts w:ascii="Tahoma" w:hAnsi="Tahoma" w:cs="Tahoma"/>
                <w:sz w:val="20"/>
                <w:szCs w:val="20"/>
              </w:rPr>
            </w:pPr>
            <w:r w:rsidRPr="00D959CB">
              <w:rPr>
                <w:rFonts w:ascii="Tahoma" w:hAnsi="Tahoma" w:cs="Tahoma"/>
                <w:sz w:val="20"/>
                <w:szCs w:val="20"/>
              </w:rPr>
              <w:t xml:space="preserve">Zwiększenie </w:t>
            </w:r>
            <w:r w:rsidR="0096483D" w:rsidRPr="00D959CB">
              <w:rPr>
                <w:rFonts w:ascii="Tahoma" w:hAnsi="Tahoma" w:cs="Tahoma"/>
                <w:sz w:val="20"/>
                <w:szCs w:val="20"/>
              </w:rPr>
              <w:t>limitu</w:t>
            </w:r>
            <w:r w:rsidRPr="00D959CB">
              <w:rPr>
                <w:rFonts w:ascii="Tahoma" w:hAnsi="Tahoma" w:cs="Tahoma"/>
                <w:sz w:val="20"/>
                <w:szCs w:val="20"/>
              </w:rPr>
              <w:t xml:space="preserve"> o 25%</w:t>
            </w:r>
          </w:p>
        </w:tc>
        <w:tc>
          <w:tcPr>
            <w:tcW w:w="1701" w:type="dxa"/>
            <w:vAlign w:val="center"/>
          </w:tcPr>
          <w:p w14:paraId="5A16405A"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413A1AF" w14:textId="77777777" w:rsidTr="004B6FE0">
        <w:tc>
          <w:tcPr>
            <w:tcW w:w="567" w:type="dxa"/>
            <w:vMerge/>
          </w:tcPr>
          <w:p w14:paraId="475C7E5A" w14:textId="77777777" w:rsidR="004B6FE0" w:rsidRPr="00C12255" w:rsidRDefault="004B6FE0" w:rsidP="00A52F7D">
            <w:pPr>
              <w:pStyle w:val="Akapitzlist"/>
              <w:ind w:left="0"/>
              <w:jc w:val="both"/>
              <w:outlineLvl w:val="0"/>
              <w:rPr>
                <w:rFonts w:ascii="Tahoma" w:hAnsi="Tahoma" w:cs="Tahoma"/>
                <w:sz w:val="20"/>
                <w:szCs w:val="20"/>
              </w:rPr>
            </w:pPr>
          </w:p>
        </w:tc>
        <w:tc>
          <w:tcPr>
            <w:tcW w:w="4962" w:type="dxa"/>
            <w:vMerge/>
          </w:tcPr>
          <w:p w14:paraId="4268223B" w14:textId="77777777" w:rsidR="004B6FE0" w:rsidRPr="00D959CB" w:rsidRDefault="004B6FE0" w:rsidP="00A52F7D">
            <w:pPr>
              <w:pStyle w:val="Akapitzlist"/>
              <w:ind w:left="0"/>
              <w:jc w:val="both"/>
              <w:outlineLvl w:val="0"/>
              <w:rPr>
                <w:rFonts w:ascii="Tahoma" w:hAnsi="Tahoma" w:cs="Tahoma"/>
                <w:sz w:val="20"/>
                <w:szCs w:val="20"/>
              </w:rPr>
            </w:pPr>
          </w:p>
        </w:tc>
        <w:tc>
          <w:tcPr>
            <w:tcW w:w="2693" w:type="dxa"/>
          </w:tcPr>
          <w:p w14:paraId="2FF5FB9D" w14:textId="7218ECB4" w:rsidR="004B6FE0" w:rsidRPr="00D959CB" w:rsidRDefault="004B6FE0" w:rsidP="0096483D">
            <w:pPr>
              <w:pStyle w:val="Akapitzlist"/>
              <w:ind w:left="0"/>
              <w:outlineLvl w:val="0"/>
              <w:rPr>
                <w:rFonts w:ascii="Tahoma" w:hAnsi="Tahoma" w:cs="Tahoma"/>
                <w:sz w:val="20"/>
                <w:szCs w:val="20"/>
              </w:rPr>
            </w:pPr>
            <w:r w:rsidRPr="00D959CB">
              <w:rPr>
                <w:rFonts w:ascii="Tahoma" w:hAnsi="Tahoma" w:cs="Tahoma"/>
                <w:sz w:val="20"/>
                <w:szCs w:val="20"/>
              </w:rPr>
              <w:t xml:space="preserve">Zwiększenie </w:t>
            </w:r>
            <w:r w:rsidR="0096483D" w:rsidRPr="00D959CB">
              <w:rPr>
                <w:rFonts w:ascii="Tahoma" w:hAnsi="Tahoma" w:cs="Tahoma"/>
                <w:sz w:val="20"/>
                <w:szCs w:val="20"/>
              </w:rPr>
              <w:t>limitu</w:t>
            </w:r>
            <w:r w:rsidRPr="00D959CB">
              <w:rPr>
                <w:rFonts w:ascii="Tahoma" w:hAnsi="Tahoma" w:cs="Tahoma"/>
                <w:sz w:val="20"/>
                <w:szCs w:val="20"/>
              </w:rPr>
              <w:t xml:space="preserve"> o 50%</w:t>
            </w:r>
          </w:p>
        </w:tc>
        <w:tc>
          <w:tcPr>
            <w:tcW w:w="1701" w:type="dxa"/>
            <w:vAlign w:val="center"/>
          </w:tcPr>
          <w:p w14:paraId="0AC28922"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bl>
    <w:p w14:paraId="79B1D632" w14:textId="77777777" w:rsidR="001F4B1A" w:rsidRPr="004B6FE0" w:rsidRDefault="001F4B1A" w:rsidP="004B6FE0">
      <w:pPr>
        <w:jc w:val="both"/>
        <w:rPr>
          <w:rFonts w:ascii="Tahoma" w:hAnsi="Tahoma"/>
          <w:position w:val="-4"/>
          <w:sz w:val="18"/>
          <w:szCs w:val="18"/>
        </w:rPr>
      </w:pPr>
      <w:r w:rsidRPr="004B6FE0">
        <w:rPr>
          <w:rFonts w:ascii="Tahoma" w:hAnsi="Tahoma"/>
          <w:position w:val="-4"/>
          <w:sz w:val="18"/>
          <w:szCs w:val="18"/>
        </w:rPr>
        <w:t>*Wykonawca w ofercie w przypadku akceptacji danego postanowienia dodatkowego wpisuje „TAK” przy tym postanowieniu dodatkowym</w:t>
      </w:r>
      <w:r w:rsidR="00AD571E" w:rsidRPr="004B6FE0">
        <w:rPr>
          <w:rFonts w:ascii="Tahoma" w:hAnsi="Tahoma"/>
          <w:position w:val="-4"/>
          <w:sz w:val="18"/>
          <w:szCs w:val="18"/>
        </w:rPr>
        <w:t>.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367337F3" w14:textId="77777777" w:rsidR="00282F37" w:rsidRPr="00282F37" w:rsidRDefault="00282F37" w:rsidP="00F02186">
      <w:pPr>
        <w:spacing w:line="360" w:lineRule="auto"/>
        <w:jc w:val="both"/>
        <w:rPr>
          <w:rFonts w:ascii="Tahoma" w:hAnsi="Tahoma"/>
          <w:b/>
          <w:position w:val="-4"/>
          <w:highlight w:val="yellow"/>
        </w:rPr>
      </w:pPr>
    </w:p>
    <w:p w14:paraId="21829D37" w14:textId="77777777" w:rsidR="0033543E" w:rsidRPr="00D959CB" w:rsidRDefault="00075A20" w:rsidP="00CD05D8">
      <w:pPr>
        <w:ind w:left="60"/>
        <w:jc w:val="both"/>
        <w:rPr>
          <w:rFonts w:ascii="Tahoma" w:hAnsi="Tahoma"/>
          <w:b/>
          <w:position w:val="-4"/>
        </w:rPr>
      </w:pPr>
      <w:r w:rsidRPr="00D959CB">
        <w:rPr>
          <w:rFonts w:ascii="Tahoma" w:hAnsi="Tahoma"/>
          <w:b/>
          <w:position w:val="-4"/>
        </w:rPr>
        <w:t xml:space="preserve">Część II Zamówienia </w:t>
      </w:r>
    </w:p>
    <w:p w14:paraId="2AD610A3" w14:textId="77777777" w:rsidR="00E77978" w:rsidRPr="00D959CB" w:rsidRDefault="00E77978" w:rsidP="00E77978">
      <w:pPr>
        <w:pStyle w:val="Tekstpodstawowywcity"/>
        <w:ind w:left="0"/>
        <w:rPr>
          <w:rFonts w:ascii="Tahoma" w:hAnsi="Tahoma" w:cs="Tahoma"/>
          <w:b w:val="0"/>
          <w:sz w:val="20"/>
          <w:u w:val="none"/>
        </w:rPr>
      </w:pPr>
    </w:p>
    <w:p w14:paraId="714905E5" w14:textId="6165C449" w:rsidR="0033543E" w:rsidRPr="00D959CB" w:rsidRDefault="0033543E" w:rsidP="00E77978">
      <w:pPr>
        <w:pStyle w:val="Tekstpodstawowywcity"/>
        <w:ind w:left="0"/>
        <w:rPr>
          <w:rFonts w:ascii="Tahoma" w:hAnsi="Tahoma" w:cs="Tahoma"/>
          <w:b w:val="0"/>
          <w:sz w:val="20"/>
          <w:u w:val="none"/>
        </w:rPr>
      </w:pPr>
      <w:r w:rsidRPr="00D959CB">
        <w:rPr>
          <w:rFonts w:ascii="Tahoma" w:hAnsi="Tahoma" w:cs="Tahoma"/>
          <w:b w:val="0"/>
          <w:sz w:val="20"/>
          <w:u w:val="none"/>
        </w:rPr>
        <w:t xml:space="preserve">Oferta obejmuje okres ubezpieczenia wskazany w </w:t>
      </w:r>
      <w:r w:rsidR="0074519C" w:rsidRPr="00D959CB">
        <w:rPr>
          <w:rFonts w:ascii="Tahoma" w:hAnsi="Tahoma" w:cs="Tahoma"/>
          <w:b w:val="0"/>
          <w:sz w:val="20"/>
          <w:u w:val="none"/>
        </w:rPr>
        <w:t>SIWZ</w:t>
      </w:r>
      <w:r w:rsidRPr="00D959CB">
        <w:rPr>
          <w:rFonts w:ascii="Tahoma" w:hAnsi="Tahoma" w:cs="Tahoma"/>
          <w:b w:val="0"/>
          <w:sz w:val="20"/>
          <w:u w:val="none"/>
        </w:rPr>
        <w:t xml:space="preserve"> to jest:</w:t>
      </w:r>
      <w:r w:rsidR="00E77978" w:rsidRPr="00D959CB">
        <w:rPr>
          <w:rFonts w:ascii="Tahoma" w:hAnsi="Tahoma" w:cs="Tahoma"/>
          <w:b w:val="0"/>
          <w:sz w:val="20"/>
          <w:u w:val="none"/>
        </w:rPr>
        <w:t xml:space="preserve"> </w:t>
      </w:r>
      <w:r w:rsidR="00D959CB" w:rsidRPr="00D959CB">
        <w:rPr>
          <w:rFonts w:ascii="Tahoma" w:hAnsi="Tahoma" w:cs="Tahoma"/>
          <w:b w:val="0"/>
          <w:sz w:val="20"/>
          <w:u w:val="none"/>
        </w:rPr>
        <w:t>3</w:t>
      </w:r>
      <w:r w:rsidRPr="00D959CB">
        <w:rPr>
          <w:rFonts w:ascii="Tahoma" w:hAnsi="Tahoma" w:cs="Tahoma"/>
          <w:b w:val="0"/>
          <w:sz w:val="20"/>
          <w:u w:val="none"/>
        </w:rPr>
        <w:t xml:space="preserve"> okresy roczne, maksymalnie okres ubezpieczeń komun</w:t>
      </w:r>
      <w:r w:rsidR="00D959CB" w:rsidRPr="00D959CB">
        <w:rPr>
          <w:rFonts w:ascii="Tahoma" w:hAnsi="Tahoma" w:cs="Tahoma"/>
          <w:b w:val="0"/>
          <w:sz w:val="20"/>
          <w:u w:val="none"/>
        </w:rPr>
        <w:t>ikacyjnych zakończy się 02.08.2024 r.</w:t>
      </w:r>
    </w:p>
    <w:p w14:paraId="19740360" w14:textId="77777777" w:rsidR="00E77978" w:rsidRPr="00D959CB" w:rsidRDefault="00E77978" w:rsidP="00E77978">
      <w:pPr>
        <w:pStyle w:val="Tekstpodstawowywcity"/>
        <w:ind w:left="0"/>
        <w:rPr>
          <w:rFonts w:ascii="Tahoma" w:hAnsi="Tahoma" w:cs="Tahoma"/>
          <w:b w:val="0"/>
          <w:sz w:val="20"/>
          <w:u w:val="none"/>
        </w:rPr>
      </w:pPr>
    </w:p>
    <w:p w14:paraId="12B243FB" w14:textId="77777777" w:rsidR="0033543E" w:rsidRPr="00D959CB" w:rsidRDefault="0033543E" w:rsidP="0033543E">
      <w:pPr>
        <w:tabs>
          <w:tab w:val="left" w:pos="360"/>
          <w:tab w:val="num" w:pos="928"/>
        </w:tabs>
        <w:ind w:left="349"/>
        <w:jc w:val="both"/>
        <w:rPr>
          <w:rFonts w:ascii="Tahoma" w:hAnsi="Tahoma" w:cs="Tahoma"/>
          <w:b/>
        </w:rPr>
      </w:pPr>
      <w:r w:rsidRPr="00D959CB">
        <w:rPr>
          <w:rFonts w:ascii="Tahoma" w:hAnsi="Tahoma" w:cs="Tahoma"/>
          <w:b/>
        </w:rPr>
        <w:t xml:space="preserve">Cena łączna: </w:t>
      </w:r>
      <w:r w:rsidRPr="00D959CB">
        <w:rPr>
          <w:rFonts w:ascii="Tahoma" w:hAnsi="Tahoma" w:cs="Tahoma"/>
          <w:b/>
        </w:rPr>
        <w:tab/>
        <w:t xml:space="preserve">……………………… zł </w:t>
      </w:r>
    </w:p>
    <w:p w14:paraId="5BE6C04F" w14:textId="77777777" w:rsidR="0033543E" w:rsidRPr="00D959CB" w:rsidRDefault="0033543E" w:rsidP="0033543E">
      <w:pPr>
        <w:tabs>
          <w:tab w:val="left" w:pos="360"/>
        </w:tabs>
        <w:ind w:left="709"/>
        <w:jc w:val="both"/>
        <w:rPr>
          <w:rFonts w:ascii="Tahoma" w:hAnsi="Tahoma" w:cs="Tahoma"/>
        </w:rPr>
      </w:pPr>
    </w:p>
    <w:p w14:paraId="3E6C8585" w14:textId="65DB00C1" w:rsidR="00C16497" w:rsidRPr="00D959CB" w:rsidRDefault="00C16497" w:rsidP="00C16497">
      <w:pPr>
        <w:ind w:left="60"/>
        <w:jc w:val="both"/>
        <w:rPr>
          <w:rFonts w:ascii="Tahoma" w:hAnsi="Tahoma" w:cs="Tahoma"/>
          <w:b/>
        </w:rPr>
      </w:pPr>
      <w:r w:rsidRPr="00D959CB">
        <w:rPr>
          <w:rFonts w:ascii="Tahoma" w:hAnsi="Tahoma" w:cs="Tahoma"/>
          <w:b/>
        </w:rPr>
        <w:t xml:space="preserve">Akceptujemy wszystkie klauzule obligatoryjne od nr 1 do </w:t>
      </w:r>
      <w:r w:rsidR="00EF0087" w:rsidRPr="00D959CB">
        <w:rPr>
          <w:rFonts w:ascii="Tahoma" w:hAnsi="Tahoma" w:cs="Tahoma"/>
          <w:b/>
        </w:rPr>
        <w:t>4</w:t>
      </w:r>
      <w:r w:rsidRPr="00D959CB">
        <w:rPr>
          <w:rFonts w:ascii="Tahoma" w:hAnsi="Tahoma" w:cs="Tahoma"/>
          <w:b/>
        </w:rPr>
        <w:t xml:space="preserve"> oraz następujące klauzule fakultatywne w części II zamówienia:</w:t>
      </w:r>
    </w:p>
    <w:p w14:paraId="644B0B97" w14:textId="77777777" w:rsidR="00C16497" w:rsidRPr="009A4838" w:rsidRDefault="00C16497" w:rsidP="00C16497">
      <w:pPr>
        <w:suppressAutoHyphens/>
        <w:ind w:left="349"/>
        <w:jc w:val="both"/>
        <w:rPr>
          <w:rFonts w:ascii="Tahoma" w:hAnsi="Tahoma" w:cs="Tahoma"/>
          <w:b/>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C16497" w:rsidRPr="00D959CB" w14:paraId="67B52132" w14:textId="77777777" w:rsidTr="00C16497">
        <w:trPr>
          <w:trHeight w:val="480"/>
          <w:jc w:val="center"/>
        </w:trPr>
        <w:tc>
          <w:tcPr>
            <w:tcW w:w="1003" w:type="dxa"/>
            <w:vAlign w:val="center"/>
          </w:tcPr>
          <w:p w14:paraId="2E089C9D" w14:textId="77777777" w:rsidR="00C16497" w:rsidRPr="00D959CB" w:rsidRDefault="00C16497" w:rsidP="005E6D3F">
            <w:pPr>
              <w:jc w:val="center"/>
              <w:rPr>
                <w:rFonts w:ascii="Tahoma" w:hAnsi="Tahoma" w:cs="Tahoma"/>
                <w:b/>
              </w:rPr>
            </w:pPr>
            <w:r w:rsidRPr="00D959CB">
              <w:rPr>
                <w:rFonts w:ascii="Tahoma" w:hAnsi="Tahoma" w:cs="Tahoma"/>
                <w:b/>
              </w:rPr>
              <w:t>Nr</w:t>
            </w:r>
          </w:p>
          <w:p w14:paraId="1B6CF713" w14:textId="77777777" w:rsidR="00C16497" w:rsidRPr="00D959CB" w:rsidRDefault="00C16497" w:rsidP="005E6D3F">
            <w:pPr>
              <w:jc w:val="center"/>
              <w:rPr>
                <w:rFonts w:ascii="Tahoma" w:hAnsi="Tahoma" w:cs="Tahoma"/>
                <w:b/>
              </w:rPr>
            </w:pPr>
            <w:r w:rsidRPr="00D959CB">
              <w:rPr>
                <w:rFonts w:ascii="Tahoma" w:hAnsi="Tahoma" w:cs="Tahoma"/>
                <w:b/>
              </w:rPr>
              <w:t>klauzuli</w:t>
            </w:r>
          </w:p>
        </w:tc>
        <w:tc>
          <w:tcPr>
            <w:tcW w:w="5742" w:type="dxa"/>
            <w:vAlign w:val="center"/>
          </w:tcPr>
          <w:p w14:paraId="3E4F44AE" w14:textId="77777777" w:rsidR="00C16497" w:rsidRPr="00D959CB" w:rsidRDefault="00C16497" w:rsidP="005E6D3F">
            <w:pPr>
              <w:jc w:val="center"/>
              <w:rPr>
                <w:rFonts w:ascii="Tahoma" w:hAnsi="Tahoma" w:cs="Tahoma"/>
                <w:b/>
              </w:rPr>
            </w:pPr>
            <w:r w:rsidRPr="00D959CB">
              <w:rPr>
                <w:rFonts w:ascii="Tahoma" w:hAnsi="Tahoma" w:cs="Tahoma"/>
                <w:b/>
              </w:rPr>
              <w:t>Nazwa klauzuli</w:t>
            </w:r>
          </w:p>
        </w:tc>
        <w:tc>
          <w:tcPr>
            <w:tcW w:w="992" w:type="dxa"/>
            <w:vAlign w:val="center"/>
          </w:tcPr>
          <w:p w14:paraId="020AAA92" w14:textId="77777777" w:rsidR="00C16497" w:rsidRPr="00D959CB" w:rsidRDefault="00C16497" w:rsidP="005E6D3F">
            <w:pPr>
              <w:jc w:val="center"/>
              <w:rPr>
                <w:rFonts w:ascii="Tahoma" w:hAnsi="Tahoma" w:cs="Tahoma"/>
                <w:b/>
                <w:sz w:val="18"/>
                <w:szCs w:val="18"/>
              </w:rPr>
            </w:pPr>
            <w:r w:rsidRPr="00D959CB">
              <w:rPr>
                <w:rFonts w:ascii="Tahoma" w:hAnsi="Tahoma" w:cs="Tahoma"/>
                <w:b/>
                <w:sz w:val="18"/>
                <w:szCs w:val="18"/>
              </w:rPr>
              <w:t>TAK/NIE</w:t>
            </w:r>
            <w:r w:rsidR="00AD571E" w:rsidRPr="00D959CB">
              <w:rPr>
                <w:rFonts w:ascii="Tahoma" w:hAnsi="Tahoma" w:cs="Tahoma"/>
                <w:b/>
                <w:sz w:val="18"/>
                <w:szCs w:val="18"/>
              </w:rPr>
              <w:t>*</w:t>
            </w:r>
          </w:p>
        </w:tc>
        <w:tc>
          <w:tcPr>
            <w:tcW w:w="1669" w:type="dxa"/>
            <w:vAlign w:val="center"/>
          </w:tcPr>
          <w:p w14:paraId="6E3E50F8" w14:textId="77777777" w:rsidR="00C16497" w:rsidRPr="00D959CB" w:rsidRDefault="00767320" w:rsidP="005E6D3F">
            <w:pPr>
              <w:jc w:val="center"/>
              <w:rPr>
                <w:rFonts w:ascii="Tahoma" w:hAnsi="Tahoma" w:cs="Tahoma"/>
                <w:b/>
              </w:rPr>
            </w:pPr>
            <w:r w:rsidRPr="00D959CB">
              <w:rPr>
                <w:rFonts w:ascii="Tahoma" w:hAnsi="Tahoma" w:cs="Tahoma"/>
                <w:b/>
              </w:rPr>
              <w:t>Liczba punktów</w:t>
            </w:r>
          </w:p>
        </w:tc>
      </w:tr>
      <w:tr w:rsidR="006E2585" w:rsidRPr="00D959CB" w14:paraId="1E4C4D5C" w14:textId="77777777" w:rsidTr="00C16497">
        <w:trPr>
          <w:trHeight w:val="386"/>
          <w:jc w:val="center"/>
        </w:trPr>
        <w:tc>
          <w:tcPr>
            <w:tcW w:w="1003" w:type="dxa"/>
            <w:vAlign w:val="center"/>
          </w:tcPr>
          <w:p w14:paraId="2AC769AF" w14:textId="55D3C4B3" w:rsidR="006E2585" w:rsidRPr="00D959CB" w:rsidRDefault="00EF0087" w:rsidP="006E2585">
            <w:pPr>
              <w:suppressAutoHyphens/>
              <w:jc w:val="center"/>
              <w:rPr>
                <w:rFonts w:ascii="Tahoma" w:hAnsi="Tahoma" w:cs="Tahoma"/>
              </w:rPr>
            </w:pPr>
            <w:r w:rsidRPr="00D959CB">
              <w:rPr>
                <w:rFonts w:ascii="Tahoma" w:hAnsi="Tahoma" w:cs="Tahoma"/>
              </w:rPr>
              <w:t>5</w:t>
            </w:r>
          </w:p>
        </w:tc>
        <w:tc>
          <w:tcPr>
            <w:tcW w:w="5742" w:type="dxa"/>
            <w:vAlign w:val="center"/>
          </w:tcPr>
          <w:p w14:paraId="3F2E3557" w14:textId="77777777" w:rsidR="006E2585" w:rsidRPr="00D959CB" w:rsidRDefault="006E2585" w:rsidP="006E2585">
            <w:pPr>
              <w:ind w:left="131"/>
              <w:rPr>
                <w:rFonts w:ascii="Tahoma" w:hAnsi="Tahoma" w:cs="Tahoma"/>
              </w:rPr>
            </w:pPr>
            <w:r w:rsidRPr="00D959CB">
              <w:rPr>
                <w:rFonts w:ascii="Tahoma" w:hAnsi="Tahoma" w:cs="Tahoma"/>
              </w:rPr>
              <w:t>Klauzula zaliczki na poczet odszkodowania</w:t>
            </w:r>
          </w:p>
        </w:tc>
        <w:tc>
          <w:tcPr>
            <w:tcW w:w="992" w:type="dxa"/>
            <w:vAlign w:val="center"/>
          </w:tcPr>
          <w:p w14:paraId="6AC1317B" w14:textId="77777777" w:rsidR="006E2585" w:rsidRPr="00D959CB" w:rsidRDefault="006E2585" w:rsidP="006E2585">
            <w:pPr>
              <w:jc w:val="center"/>
              <w:rPr>
                <w:rFonts w:ascii="Tahoma" w:hAnsi="Tahoma" w:cs="Tahoma"/>
              </w:rPr>
            </w:pPr>
          </w:p>
        </w:tc>
        <w:tc>
          <w:tcPr>
            <w:tcW w:w="1669" w:type="dxa"/>
            <w:vAlign w:val="center"/>
          </w:tcPr>
          <w:p w14:paraId="10942496" w14:textId="77777777" w:rsidR="006E2585" w:rsidRPr="00D959CB" w:rsidRDefault="006E2585" w:rsidP="006E2585">
            <w:pPr>
              <w:jc w:val="center"/>
              <w:rPr>
                <w:rFonts w:ascii="Tahoma" w:hAnsi="Tahoma" w:cs="Tahoma"/>
              </w:rPr>
            </w:pPr>
            <w:r w:rsidRPr="00D959CB">
              <w:rPr>
                <w:rFonts w:ascii="Tahoma" w:hAnsi="Tahoma" w:cs="Tahoma"/>
              </w:rPr>
              <w:t>6 pkt</w:t>
            </w:r>
          </w:p>
        </w:tc>
      </w:tr>
      <w:tr w:rsidR="006E2585" w:rsidRPr="00D959CB" w14:paraId="23F82B37" w14:textId="77777777" w:rsidTr="00C16497">
        <w:trPr>
          <w:trHeight w:val="413"/>
          <w:jc w:val="center"/>
        </w:trPr>
        <w:tc>
          <w:tcPr>
            <w:tcW w:w="1003" w:type="dxa"/>
            <w:vAlign w:val="center"/>
          </w:tcPr>
          <w:p w14:paraId="7040851B" w14:textId="523B2047" w:rsidR="006E2585" w:rsidRPr="00D959CB" w:rsidRDefault="00EF0087" w:rsidP="006E2585">
            <w:pPr>
              <w:suppressAutoHyphens/>
              <w:jc w:val="center"/>
              <w:rPr>
                <w:rFonts w:ascii="Tahoma" w:hAnsi="Tahoma" w:cs="Tahoma"/>
              </w:rPr>
            </w:pPr>
            <w:r w:rsidRPr="00D959CB">
              <w:rPr>
                <w:rFonts w:ascii="Tahoma" w:hAnsi="Tahoma" w:cs="Tahoma"/>
              </w:rPr>
              <w:t>6</w:t>
            </w:r>
          </w:p>
        </w:tc>
        <w:tc>
          <w:tcPr>
            <w:tcW w:w="5742" w:type="dxa"/>
            <w:vAlign w:val="center"/>
          </w:tcPr>
          <w:p w14:paraId="763F4FF8" w14:textId="77777777" w:rsidR="006E2585" w:rsidRPr="00D959CB" w:rsidRDefault="006E2585" w:rsidP="006E2585">
            <w:pPr>
              <w:ind w:left="131"/>
              <w:rPr>
                <w:rFonts w:ascii="Tahoma" w:hAnsi="Tahoma" w:cs="Tahoma"/>
              </w:rPr>
            </w:pPr>
            <w:r w:rsidRPr="00D959CB">
              <w:rPr>
                <w:rFonts w:ascii="Tahoma" w:hAnsi="Tahoma" w:cs="Tahoma"/>
              </w:rPr>
              <w:t>Klauzula funduszu prewencyjnego</w:t>
            </w:r>
          </w:p>
        </w:tc>
        <w:tc>
          <w:tcPr>
            <w:tcW w:w="992" w:type="dxa"/>
            <w:vAlign w:val="center"/>
          </w:tcPr>
          <w:p w14:paraId="75EBE456" w14:textId="77777777" w:rsidR="006E2585" w:rsidRPr="00D959CB" w:rsidRDefault="006E2585" w:rsidP="006E2585">
            <w:pPr>
              <w:jc w:val="center"/>
              <w:rPr>
                <w:rFonts w:ascii="Tahoma" w:hAnsi="Tahoma" w:cs="Tahoma"/>
              </w:rPr>
            </w:pPr>
          </w:p>
        </w:tc>
        <w:tc>
          <w:tcPr>
            <w:tcW w:w="1669" w:type="dxa"/>
            <w:vAlign w:val="center"/>
          </w:tcPr>
          <w:p w14:paraId="75A3B232" w14:textId="77777777" w:rsidR="006E2585" w:rsidRPr="00D959CB" w:rsidRDefault="006E2585" w:rsidP="006E2585">
            <w:pPr>
              <w:jc w:val="center"/>
              <w:rPr>
                <w:rFonts w:ascii="Tahoma" w:hAnsi="Tahoma" w:cs="Tahoma"/>
              </w:rPr>
            </w:pPr>
            <w:r w:rsidRPr="00D959CB">
              <w:rPr>
                <w:rFonts w:ascii="Tahoma" w:hAnsi="Tahoma" w:cs="Tahoma"/>
              </w:rPr>
              <w:t>20 pkt</w:t>
            </w:r>
          </w:p>
        </w:tc>
      </w:tr>
      <w:tr w:rsidR="006E2585" w:rsidRPr="00D959CB" w14:paraId="7EE39A23" w14:textId="77777777" w:rsidTr="00C16497">
        <w:trPr>
          <w:trHeight w:val="344"/>
          <w:jc w:val="center"/>
        </w:trPr>
        <w:tc>
          <w:tcPr>
            <w:tcW w:w="1003" w:type="dxa"/>
            <w:vAlign w:val="center"/>
          </w:tcPr>
          <w:p w14:paraId="029EAAFC" w14:textId="07C5F054" w:rsidR="006E2585" w:rsidRPr="00D959CB" w:rsidRDefault="00EF0087" w:rsidP="006E2585">
            <w:pPr>
              <w:suppressAutoHyphens/>
              <w:jc w:val="center"/>
              <w:rPr>
                <w:rFonts w:ascii="Tahoma" w:hAnsi="Tahoma" w:cs="Tahoma"/>
              </w:rPr>
            </w:pPr>
            <w:r w:rsidRPr="00D959CB">
              <w:rPr>
                <w:rFonts w:ascii="Tahoma" w:hAnsi="Tahoma" w:cs="Tahoma"/>
              </w:rPr>
              <w:t>7</w:t>
            </w:r>
          </w:p>
        </w:tc>
        <w:tc>
          <w:tcPr>
            <w:tcW w:w="5742" w:type="dxa"/>
            <w:vAlign w:val="center"/>
          </w:tcPr>
          <w:p w14:paraId="1C123C66" w14:textId="77777777" w:rsidR="006E2585" w:rsidRPr="00D959CB" w:rsidRDefault="006E2585" w:rsidP="006E2585">
            <w:pPr>
              <w:ind w:left="131"/>
              <w:rPr>
                <w:rFonts w:ascii="Tahoma" w:hAnsi="Tahoma" w:cs="Tahoma"/>
              </w:rPr>
            </w:pPr>
            <w:r w:rsidRPr="00D959CB">
              <w:rPr>
                <w:rFonts w:ascii="Tahoma" w:hAnsi="Tahoma" w:cs="Tahoma"/>
              </w:rPr>
              <w:t>Klauzula gwarantowanej sumy ubezpieczenia</w:t>
            </w:r>
          </w:p>
        </w:tc>
        <w:tc>
          <w:tcPr>
            <w:tcW w:w="992" w:type="dxa"/>
            <w:vAlign w:val="center"/>
          </w:tcPr>
          <w:p w14:paraId="02A3C70A" w14:textId="77777777" w:rsidR="006E2585" w:rsidRPr="00D959CB" w:rsidRDefault="006E2585" w:rsidP="006E2585">
            <w:pPr>
              <w:jc w:val="center"/>
              <w:rPr>
                <w:rFonts w:ascii="Tahoma" w:hAnsi="Tahoma" w:cs="Tahoma"/>
              </w:rPr>
            </w:pPr>
          </w:p>
        </w:tc>
        <w:tc>
          <w:tcPr>
            <w:tcW w:w="1669" w:type="dxa"/>
            <w:vAlign w:val="center"/>
          </w:tcPr>
          <w:p w14:paraId="601774AA" w14:textId="77777777" w:rsidR="006E2585" w:rsidRPr="00D959CB" w:rsidRDefault="006E2585" w:rsidP="006E2585">
            <w:pPr>
              <w:jc w:val="center"/>
              <w:rPr>
                <w:rFonts w:ascii="Tahoma" w:hAnsi="Tahoma" w:cs="Tahoma"/>
              </w:rPr>
            </w:pPr>
            <w:r w:rsidRPr="00D959CB">
              <w:rPr>
                <w:rFonts w:ascii="Tahoma" w:hAnsi="Tahoma" w:cs="Tahoma"/>
              </w:rPr>
              <w:t>8 pkt</w:t>
            </w:r>
          </w:p>
        </w:tc>
      </w:tr>
      <w:tr w:rsidR="006E2585" w:rsidRPr="00D959CB" w14:paraId="4CABD63F" w14:textId="77777777" w:rsidTr="00C16497">
        <w:trPr>
          <w:trHeight w:val="405"/>
          <w:jc w:val="center"/>
        </w:trPr>
        <w:tc>
          <w:tcPr>
            <w:tcW w:w="1003" w:type="dxa"/>
            <w:vAlign w:val="center"/>
          </w:tcPr>
          <w:p w14:paraId="7C9D35A2" w14:textId="7F1A0ABB" w:rsidR="006E2585" w:rsidRPr="00D959CB" w:rsidRDefault="00EF0087" w:rsidP="006E2585">
            <w:pPr>
              <w:suppressAutoHyphens/>
              <w:jc w:val="center"/>
              <w:rPr>
                <w:rFonts w:ascii="Tahoma" w:hAnsi="Tahoma" w:cs="Tahoma"/>
              </w:rPr>
            </w:pPr>
            <w:r w:rsidRPr="00D959CB">
              <w:rPr>
                <w:rFonts w:ascii="Tahoma" w:hAnsi="Tahoma" w:cs="Tahoma"/>
              </w:rPr>
              <w:t>8</w:t>
            </w:r>
          </w:p>
        </w:tc>
        <w:tc>
          <w:tcPr>
            <w:tcW w:w="5742" w:type="dxa"/>
            <w:vAlign w:val="center"/>
          </w:tcPr>
          <w:p w14:paraId="361F910C" w14:textId="77777777" w:rsidR="006E2585" w:rsidRPr="00D959CB" w:rsidRDefault="006E2585" w:rsidP="006E2585">
            <w:pPr>
              <w:ind w:left="131"/>
              <w:rPr>
                <w:rFonts w:ascii="Tahoma" w:hAnsi="Tahoma" w:cs="Tahoma"/>
              </w:rPr>
            </w:pPr>
            <w:r w:rsidRPr="00D959CB">
              <w:rPr>
                <w:rFonts w:ascii="Tahoma" w:hAnsi="Tahoma" w:cs="Tahoma"/>
              </w:rPr>
              <w:t>Klauzula pokrycia kosztów wymiany zamków i zabezpieczeń</w:t>
            </w:r>
          </w:p>
        </w:tc>
        <w:tc>
          <w:tcPr>
            <w:tcW w:w="992" w:type="dxa"/>
            <w:vAlign w:val="center"/>
          </w:tcPr>
          <w:p w14:paraId="740C4350" w14:textId="77777777" w:rsidR="006E2585" w:rsidRPr="00D959CB" w:rsidRDefault="006E2585" w:rsidP="006E2585">
            <w:pPr>
              <w:jc w:val="center"/>
              <w:rPr>
                <w:rFonts w:ascii="Tahoma" w:hAnsi="Tahoma" w:cs="Tahoma"/>
              </w:rPr>
            </w:pPr>
          </w:p>
        </w:tc>
        <w:tc>
          <w:tcPr>
            <w:tcW w:w="1669" w:type="dxa"/>
            <w:vAlign w:val="center"/>
          </w:tcPr>
          <w:p w14:paraId="157F389F" w14:textId="77777777" w:rsidR="006E2585" w:rsidRPr="00D959CB" w:rsidRDefault="006E2585" w:rsidP="006E2585">
            <w:pPr>
              <w:jc w:val="center"/>
              <w:rPr>
                <w:rFonts w:ascii="Tahoma" w:hAnsi="Tahoma" w:cs="Tahoma"/>
              </w:rPr>
            </w:pPr>
            <w:r w:rsidRPr="00D959CB">
              <w:rPr>
                <w:rFonts w:ascii="Tahoma" w:hAnsi="Tahoma" w:cs="Tahoma"/>
              </w:rPr>
              <w:t>6 pkt</w:t>
            </w:r>
          </w:p>
        </w:tc>
      </w:tr>
      <w:tr w:rsidR="006E2585" w:rsidRPr="00D959CB" w14:paraId="473A598A" w14:textId="77777777" w:rsidTr="00C16497">
        <w:trPr>
          <w:trHeight w:val="411"/>
          <w:jc w:val="center"/>
        </w:trPr>
        <w:tc>
          <w:tcPr>
            <w:tcW w:w="1003" w:type="dxa"/>
            <w:vAlign w:val="center"/>
          </w:tcPr>
          <w:p w14:paraId="77470859" w14:textId="07611E8B" w:rsidR="006E2585" w:rsidRPr="00D959CB" w:rsidRDefault="00EF0087" w:rsidP="006E2585">
            <w:pPr>
              <w:suppressAutoHyphens/>
              <w:jc w:val="center"/>
              <w:rPr>
                <w:rFonts w:ascii="Tahoma" w:hAnsi="Tahoma" w:cs="Tahoma"/>
              </w:rPr>
            </w:pPr>
            <w:r w:rsidRPr="00D959CB">
              <w:rPr>
                <w:rFonts w:ascii="Tahoma" w:hAnsi="Tahoma" w:cs="Tahoma"/>
              </w:rPr>
              <w:t>9</w:t>
            </w:r>
          </w:p>
        </w:tc>
        <w:tc>
          <w:tcPr>
            <w:tcW w:w="5742" w:type="dxa"/>
            <w:vAlign w:val="center"/>
          </w:tcPr>
          <w:p w14:paraId="7B1839E3" w14:textId="77777777" w:rsidR="006E2585" w:rsidRPr="00D959CB" w:rsidRDefault="006E2585" w:rsidP="006E2585">
            <w:pPr>
              <w:ind w:left="131"/>
              <w:rPr>
                <w:rFonts w:ascii="Tahoma" w:hAnsi="Tahoma" w:cs="Tahoma"/>
              </w:rPr>
            </w:pPr>
            <w:r w:rsidRPr="00D959CB">
              <w:rPr>
                <w:rFonts w:ascii="Tahoma" w:hAnsi="Tahoma" w:cs="Tahoma"/>
              </w:rPr>
              <w:t>Klauzula zassania wody do silnika</w:t>
            </w:r>
          </w:p>
        </w:tc>
        <w:tc>
          <w:tcPr>
            <w:tcW w:w="992" w:type="dxa"/>
            <w:vAlign w:val="center"/>
          </w:tcPr>
          <w:p w14:paraId="6B71A788" w14:textId="77777777" w:rsidR="006E2585" w:rsidRPr="00D959CB" w:rsidRDefault="006E2585" w:rsidP="006E2585">
            <w:pPr>
              <w:jc w:val="center"/>
              <w:rPr>
                <w:rFonts w:ascii="Tahoma" w:hAnsi="Tahoma" w:cs="Tahoma"/>
              </w:rPr>
            </w:pPr>
          </w:p>
        </w:tc>
        <w:tc>
          <w:tcPr>
            <w:tcW w:w="1669" w:type="dxa"/>
            <w:vAlign w:val="center"/>
          </w:tcPr>
          <w:p w14:paraId="0235062B" w14:textId="77777777" w:rsidR="006E2585" w:rsidRPr="00D959CB" w:rsidRDefault="006E2585" w:rsidP="006E2585">
            <w:pPr>
              <w:jc w:val="center"/>
              <w:rPr>
                <w:rFonts w:ascii="Tahoma" w:hAnsi="Tahoma" w:cs="Tahoma"/>
              </w:rPr>
            </w:pPr>
            <w:r w:rsidRPr="00D959CB">
              <w:rPr>
                <w:rFonts w:ascii="Tahoma" w:hAnsi="Tahoma" w:cs="Tahoma"/>
              </w:rPr>
              <w:t>8 pkt</w:t>
            </w:r>
          </w:p>
        </w:tc>
      </w:tr>
      <w:tr w:rsidR="006E2585" w:rsidRPr="00D959CB" w14:paraId="3E3DE75A" w14:textId="77777777" w:rsidTr="00C16497">
        <w:trPr>
          <w:trHeight w:val="411"/>
          <w:jc w:val="center"/>
        </w:trPr>
        <w:tc>
          <w:tcPr>
            <w:tcW w:w="1003" w:type="dxa"/>
            <w:vAlign w:val="center"/>
          </w:tcPr>
          <w:p w14:paraId="2489ECA3" w14:textId="4EF67078" w:rsidR="006E2585" w:rsidRPr="00D959CB" w:rsidRDefault="00EF0087" w:rsidP="006E2585">
            <w:pPr>
              <w:suppressAutoHyphens/>
              <w:jc w:val="center"/>
              <w:rPr>
                <w:rFonts w:ascii="Tahoma" w:hAnsi="Tahoma" w:cs="Tahoma"/>
              </w:rPr>
            </w:pPr>
            <w:r w:rsidRPr="00D959CB">
              <w:rPr>
                <w:rFonts w:ascii="Tahoma" w:hAnsi="Tahoma" w:cs="Tahoma"/>
              </w:rPr>
              <w:t>10</w:t>
            </w:r>
          </w:p>
        </w:tc>
        <w:tc>
          <w:tcPr>
            <w:tcW w:w="5742" w:type="dxa"/>
            <w:vAlign w:val="center"/>
          </w:tcPr>
          <w:p w14:paraId="5A47EA1A" w14:textId="77777777" w:rsidR="006E2585" w:rsidRPr="00D959CB" w:rsidRDefault="006E2585" w:rsidP="006E2585">
            <w:pPr>
              <w:ind w:left="131"/>
              <w:rPr>
                <w:rFonts w:ascii="Tahoma" w:hAnsi="Tahoma" w:cs="Tahoma"/>
              </w:rPr>
            </w:pPr>
            <w:r w:rsidRPr="00D959CB">
              <w:rPr>
                <w:rFonts w:ascii="Tahoma" w:hAnsi="Tahoma" w:cs="Tahoma"/>
              </w:rPr>
              <w:t>Klauzula zmiany definicji szkody całkowitej</w:t>
            </w:r>
          </w:p>
        </w:tc>
        <w:tc>
          <w:tcPr>
            <w:tcW w:w="992" w:type="dxa"/>
            <w:vAlign w:val="center"/>
          </w:tcPr>
          <w:p w14:paraId="13ECCCD4" w14:textId="77777777" w:rsidR="006E2585" w:rsidRPr="00D959CB" w:rsidRDefault="006E2585" w:rsidP="006E2585">
            <w:pPr>
              <w:jc w:val="center"/>
              <w:rPr>
                <w:rFonts w:ascii="Tahoma" w:hAnsi="Tahoma" w:cs="Tahoma"/>
              </w:rPr>
            </w:pPr>
          </w:p>
        </w:tc>
        <w:tc>
          <w:tcPr>
            <w:tcW w:w="1669" w:type="dxa"/>
            <w:vAlign w:val="center"/>
          </w:tcPr>
          <w:p w14:paraId="7E7A8B46" w14:textId="77777777" w:rsidR="006E2585" w:rsidRPr="00D959CB" w:rsidRDefault="006E2585" w:rsidP="006E2585">
            <w:pPr>
              <w:jc w:val="center"/>
              <w:rPr>
                <w:rFonts w:ascii="Tahoma" w:hAnsi="Tahoma" w:cs="Tahoma"/>
              </w:rPr>
            </w:pPr>
            <w:r w:rsidRPr="00D959CB">
              <w:rPr>
                <w:rFonts w:ascii="Tahoma" w:hAnsi="Tahoma" w:cs="Tahoma"/>
              </w:rPr>
              <w:t>8 pkt</w:t>
            </w:r>
          </w:p>
        </w:tc>
      </w:tr>
      <w:tr w:rsidR="006E2585" w:rsidRPr="00D959CB" w14:paraId="0F906CED" w14:textId="77777777" w:rsidTr="00C16497">
        <w:trPr>
          <w:trHeight w:val="411"/>
          <w:jc w:val="center"/>
        </w:trPr>
        <w:tc>
          <w:tcPr>
            <w:tcW w:w="1003" w:type="dxa"/>
            <w:vAlign w:val="center"/>
          </w:tcPr>
          <w:p w14:paraId="67E14953" w14:textId="601BF3D1" w:rsidR="006E2585" w:rsidRPr="00D959CB" w:rsidRDefault="00EF0087" w:rsidP="00EF0087">
            <w:pPr>
              <w:suppressAutoHyphens/>
              <w:jc w:val="center"/>
              <w:rPr>
                <w:rFonts w:ascii="Tahoma" w:hAnsi="Tahoma" w:cs="Tahoma"/>
              </w:rPr>
            </w:pPr>
            <w:r w:rsidRPr="00D959CB">
              <w:rPr>
                <w:rFonts w:ascii="Tahoma" w:hAnsi="Tahoma" w:cs="Tahoma"/>
              </w:rPr>
              <w:t>11</w:t>
            </w:r>
          </w:p>
        </w:tc>
        <w:tc>
          <w:tcPr>
            <w:tcW w:w="5742" w:type="dxa"/>
            <w:vAlign w:val="center"/>
          </w:tcPr>
          <w:p w14:paraId="48C6E8FE" w14:textId="77777777" w:rsidR="006E2585" w:rsidRPr="00D959CB" w:rsidRDefault="006E2585" w:rsidP="006E2585">
            <w:pPr>
              <w:ind w:left="131"/>
              <w:rPr>
                <w:rFonts w:ascii="Tahoma" w:hAnsi="Tahoma" w:cs="Tahoma"/>
              </w:rPr>
            </w:pPr>
            <w:r w:rsidRPr="00D959CB">
              <w:rPr>
                <w:rFonts w:ascii="Tahoma" w:hAnsi="Tahoma" w:cs="Tahoma"/>
              </w:rPr>
              <w:t>Klauzula odpowiedzialności dla szkód kradzieżowych</w:t>
            </w:r>
          </w:p>
        </w:tc>
        <w:tc>
          <w:tcPr>
            <w:tcW w:w="992" w:type="dxa"/>
            <w:vAlign w:val="center"/>
          </w:tcPr>
          <w:p w14:paraId="11E52B13" w14:textId="77777777" w:rsidR="006E2585" w:rsidRPr="00D959CB" w:rsidRDefault="006E2585" w:rsidP="006E2585">
            <w:pPr>
              <w:jc w:val="center"/>
              <w:rPr>
                <w:rFonts w:ascii="Tahoma" w:hAnsi="Tahoma" w:cs="Tahoma"/>
              </w:rPr>
            </w:pPr>
          </w:p>
        </w:tc>
        <w:tc>
          <w:tcPr>
            <w:tcW w:w="1669" w:type="dxa"/>
            <w:vAlign w:val="center"/>
          </w:tcPr>
          <w:p w14:paraId="1FB2205E" w14:textId="77777777" w:rsidR="006E2585" w:rsidRPr="00D959CB" w:rsidRDefault="006E2585" w:rsidP="006E2585">
            <w:pPr>
              <w:jc w:val="center"/>
              <w:rPr>
                <w:rFonts w:ascii="Tahoma" w:hAnsi="Tahoma" w:cs="Tahoma"/>
              </w:rPr>
            </w:pPr>
            <w:r w:rsidRPr="00D959CB">
              <w:rPr>
                <w:rFonts w:ascii="Tahoma" w:hAnsi="Tahoma" w:cs="Tahoma"/>
              </w:rPr>
              <w:t>10 pkt</w:t>
            </w:r>
          </w:p>
        </w:tc>
      </w:tr>
      <w:tr w:rsidR="006E2585" w:rsidRPr="00D959CB" w14:paraId="2FF2BE04" w14:textId="77777777" w:rsidTr="00C16497">
        <w:trPr>
          <w:trHeight w:val="411"/>
          <w:jc w:val="center"/>
        </w:trPr>
        <w:tc>
          <w:tcPr>
            <w:tcW w:w="1003" w:type="dxa"/>
            <w:vAlign w:val="center"/>
          </w:tcPr>
          <w:p w14:paraId="32AF6B1C" w14:textId="726007CA" w:rsidR="006E2585" w:rsidRPr="00D959CB" w:rsidRDefault="00EF0087" w:rsidP="00EF0087">
            <w:pPr>
              <w:suppressAutoHyphens/>
              <w:jc w:val="center"/>
              <w:rPr>
                <w:rFonts w:ascii="Tahoma" w:hAnsi="Tahoma" w:cs="Tahoma"/>
              </w:rPr>
            </w:pPr>
            <w:r w:rsidRPr="00D959CB">
              <w:rPr>
                <w:rFonts w:ascii="Tahoma" w:hAnsi="Tahoma" w:cs="Tahoma"/>
              </w:rPr>
              <w:t>12</w:t>
            </w:r>
          </w:p>
        </w:tc>
        <w:tc>
          <w:tcPr>
            <w:tcW w:w="5742" w:type="dxa"/>
            <w:vAlign w:val="center"/>
          </w:tcPr>
          <w:p w14:paraId="0EACCEB1" w14:textId="77777777" w:rsidR="006E2585" w:rsidRPr="00D959CB" w:rsidRDefault="006E2585" w:rsidP="006E2585">
            <w:pPr>
              <w:ind w:left="131"/>
              <w:rPr>
                <w:rFonts w:ascii="Tahoma" w:hAnsi="Tahoma" w:cs="Tahoma"/>
              </w:rPr>
            </w:pPr>
            <w:r w:rsidRPr="00D959CB">
              <w:rPr>
                <w:rFonts w:ascii="Tahoma" w:hAnsi="Tahoma" w:cs="Tahoma"/>
              </w:rPr>
              <w:t>Klauzula zabezpieczeń dla nowo nabytych pojazdów</w:t>
            </w:r>
          </w:p>
        </w:tc>
        <w:tc>
          <w:tcPr>
            <w:tcW w:w="992" w:type="dxa"/>
            <w:vAlign w:val="center"/>
          </w:tcPr>
          <w:p w14:paraId="168214A6" w14:textId="77777777" w:rsidR="006E2585" w:rsidRPr="00D959CB" w:rsidRDefault="006E2585" w:rsidP="006E2585">
            <w:pPr>
              <w:jc w:val="center"/>
              <w:rPr>
                <w:rFonts w:ascii="Tahoma" w:hAnsi="Tahoma" w:cs="Tahoma"/>
              </w:rPr>
            </w:pPr>
          </w:p>
        </w:tc>
        <w:tc>
          <w:tcPr>
            <w:tcW w:w="1669" w:type="dxa"/>
            <w:vAlign w:val="center"/>
          </w:tcPr>
          <w:p w14:paraId="175EEE90" w14:textId="77777777" w:rsidR="006E2585" w:rsidRPr="00D959CB" w:rsidRDefault="006E2585" w:rsidP="006E2585">
            <w:pPr>
              <w:jc w:val="center"/>
              <w:rPr>
                <w:rFonts w:ascii="Tahoma" w:hAnsi="Tahoma" w:cs="Tahoma"/>
              </w:rPr>
            </w:pPr>
            <w:r w:rsidRPr="00D959CB">
              <w:rPr>
                <w:rFonts w:ascii="Tahoma" w:hAnsi="Tahoma" w:cs="Tahoma"/>
              </w:rPr>
              <w:t>8 pkt</w:t>
            </w:r>
          </w:p>
        </w:tc>
      </w:tr>
      <w:tr w:rsidR="006E2585" w:rsidRPr="00D959CB" w14:paraId="7CE3EBB4" w14:textId="77777777" w:rsidTr="00C16497">
        <w:trPr>
          <w:trHeight w:val="411"/>
          <w:jc w:val="center"/>
        </w:trPr>
        <w:tc>
          <w:tcPr>
            <w:tcW w:w="1003" w:type="dxa"/>
            <w:vAlign w:val="center"/>
          </w:tcPr>
          <w:p w14:paraId="17EBF170" w14:textId="4F1D5985" w:rsidR="006E2585" w:rsidRPr="00D959CB" w:rsidRDefault="006E2585" w:rsidP="00EF0087">
            <w:pPr>
              <w:suppressAutoHyphens/>
              <w:jc w:val="center"/>
              <w:rPr>
                <w:rFonts w:ascii="Tahoma" w:hAnsi="Tahoma" w:cs="Tahoma"/>
              </w:rPr>
            </w:pPr>
            <w:r w:rsidRPr="00D959CB">
              <w:rPr>
                <w:rFonts w:ascii="Tahoma" w:hAnsi="Tahoma" w:cs="Tahoma"/>
              </w:rPr>
              <w:t>1</w:t>
            </w:r>
            <w:r w:rsidR="00EF0087" w:rsidRPr="00D959CB">
              <w:rPr>
                <w:rFonts w:ascii="Tahoma" w:hAnsi="Tahoma" w:cs="Tahoma"/>
              </w:rPr>
              <w:t>3</w:t>
            </w:r>
          </w:p>
        </w:tc>
        <w:tc>
          <w:tcPr>
            <w:tcW w:w="5742" w:type="dxa"/>
            <w:vAlign w:val="center"/>
          </w:tcPr>
          <w:p w14:paraId="519A1BBF" w14:textId="77777777" w:rsidR="006E2585" w:rsidRPr="00D959CB" w:rsidRDefault="006E2585" w:rsidP="006E2585">
            <w:pPr>
              <w:ind w:left="131"/>
              <w:rPr>
                <w:rFonts w:ascii="Tahoma" w:hAnsi="Tahoma" w:cs="Tahoma"/>
              </w:rPr>
            </w:pPr>
            <w:r w:rsidRPr="00D959CB">
              <w:rPr>
                <w:rFonts w:ascii="Tahoma" w:hAnsi="Tahoma" w:cs="Tahoma"/>
              </w:rPr>
              <w:t>Klauzula holowania bez limitu kilometrów</w:t>
            </w:r>
          </w:p>
        </w:tc>
        <w:tc>
          <w:tcPr>
            <w:tcW w:w="992" w:type="dxa"/>
            <w:vAlign w:val="center"/>
          </w:tcPr>
          <w:p w14:paraId="202741DC" w14:textId="77777777" w:rsidR="006E2585" w:rsidRPr="00D959CB" w:rsidRDefault="006E2585" w:rsidP="006E2585">
            <w:pPr>
              <w:jc w:val="center"/>
              <w:rPr>
                <w:rFonts w:ascii="Tahoma" w:hAnsi="Tahoma" w:cs="Tahoma"/>
              </w:rPr>
            </w:pPr>
          </w:p>
        </w:tc>
        <w:tc>
          <w:tcPr>
            <w:tcW w:w="1669" w:type="dxa"/>
            <w:vAlign w:val="center"/>
          </w:tcPr>
          <w:p w14:paraId="1D1655BD" w14:textId="77777777" w:rsidR="006E2585" w:rsidRPr="00D959CB" w:rsidRDefault="0044781A" w:rsidP="006E2585">
            <w:pPr>
              <w:jc w:val="center"/>
              <w:rPr>
                <w:rFonts w:ascii="Tahoma" w:hAnsi="Tahoma" w:cs="Tahoma"/>
              </w:rPr>
            </w:pPr>
            <w:r w:rsidRPr="00D959CB">
              <w:rPr>
                <w:rFonts w:ascii="Tahoma" w:hAnsi="Tahoma" w:cs="Tahoma"/>
              </w:rPr>
              <w:t xml:space="preserve">6 </w:t>
            </w:r>
            <w:r w:rsidR="006E2585" w:rsidRPr="00D959CB">
              <w:rPr>
                <w:rFonts w:ascii="Tahoma" w:hAnsi="Tahoma" w:cs="Tahoma"/>
              </w:rPr>
              <w:t>pkt</w:t>
            </w:r>
          </w:p>
        </w:tc>
      </w:tr>
      <w:tr w:rsidR="007E5DA1" w:rsidRPr="00D959CB" w14:paraId="1A8AE5E8" w14:textId="77777777" w:rsidTr="00C16497">
        <w:trPr>
          <w:trHeight w:val="411"/>
          <w:jc w:val="center"/>
        </w:trPr>
        <w:tc>
          <w:tcPr>
            <w:tcW w:w="1003" w:type="dxa"/>
            <w:vAlign w:val="center"/>
          </w:tcPr>
          <w:p w14:paraId="4ED6537F" w14:textId="05906081" w:rsidR="007E5DA1" w:rsidRPr="00D959CB" w:rsidRDefault="007E5DA1" w:rsidP="00EF0087">
            <w:pPr>
              <w:suppressAutoHyphens/>
              <w:jc w:val="center"/>
              <w:rPr>
                <w:rFonts w:ascii="Tahoma" w:hAnsi="Tahoma" w:cs="Tahoma"/>
              </w:rPr>
            </w:pPr>
            <w:r w:rsidRPr="00D959CB">
              <w:rPr>
                <w:rFonts w:ascii="Tahoma" w:hAnsi="Tahoma" w:cs="Tahoma"/>
              </w:rPr>
              <w:t>1</w:t>
            </w:r>
            <w:r w:rsidR="00EF0087" w:rsidRPr="00D959CB">
              <w:rPr>
                <w:rFonts w:ascii="Tahoma" w:hAnsi="Tahoma" w:cs="Tahoma"/>
              </w:rPr>
              <w:t>4</w:t>
            </w:r>
          </w:p>
        </w:tc>
        <w:tc>
          <w:tcPr>
            <w:tcW w:w="5742" w:type="dxa"/>
            <w:vAlign w:val="center"/>
          </w:tcPr>
          <w:p w14:paraId="0F4E19C3" w14:textId="76E6F7A1" w:rsidR="007E5DA1" w:rsidRPr="00D959CB" w:rsidRDefault="007E5DA1" w:rsidP="007E5DA1">
            <w:pPr>
              <w:ind w:left="131"/>
              <w:rPr>
                <w:rFonts w:ascii="Tahoma" w:hAnsi="Tahoma" w:cs="Tahoma"/>
              </w:rPr>
            </w:pPr>
            <w:r w:rsidRPr="00D959CB">
              <w:rPr>
                <w:rFonts w:ascii="Tahoma" w:hAnsi="Tahoma" w:cs="Tahoma"/>
              </w:rPr>
              <w:t>Klauzula wynajmu pojazdu zastępczego</w:t>
            </w:r>
            <w:r w:rsidR="00EF0087" w:rsidRPr="00D959CB">
              <w:rPr>
                <w:rFonts w:ascii="Tahoma" w:hAnsi="Tahoma" w:cs="Tahoma"/>
              </w:rPr>
              <w:t xml:space="preserve"> I</w:t>
            </w:r>
          </w:p>
        </w:tc>
        <w:tc>
          <w:tcPr>
            <w:tcW w:w="992" w:type="dxa"/>
            <w:vAlign w:val="center"/>
          </w:tcPr>
          <w:p w14:paraId="423F1386" w14:textId="77777777" w:rsidR="007E5DA1" w:rsidRPr="00D959CB" w:rsidRDefault="007E5DA1" w:rsidP="007E5DA1">
            <w:pPr>
              <w:jc w:val="center"/>
              <w:rPr>
                <w:rFonts w:ascii="Tahoma" w:hAnsi="Tahoma" w:cs="Tahoma"/>
              </w:rPr>
            </w:pPr>
          </w:p>
        </w:tc>
        <w:tc>
          <w:tcPr>
            <w:tcW w:w="1669" w:type="dxa"/>
            <w:vAlign w:val="center"/>
          </w:tcPr>
          <w:p w14:paraId="08DCD2AD" w14:textId="77777777" w:rsidR="007E5DA1" w:rsidRPr="00D959CB" w:rsidRDefault="0044781A" w:rsidP="007E5DA1">
            <w:pPr>
              <w:jc w:val="center"/>
              <w:rPr>
                <w:rFonts w:ascii="Tahoma" w:hAnsi="Tahoma" w:cs="Tahoma"/>
              </w:rPr>
            </w:pPr>
            <w:r w:rsidRPr="00D959CB">
              <w:rPr>
                <w:rFonts w:ascii="Tahoma" w:hAnsi="Tahoma" w:cs="Tahoma"/>
              </w:rPr>
              <w:t>6</w:t>
            </w:r>
            <w:r w:rsidR="007E5DA1" w:rsidRPr="00D959CB">
              <w:rPr>
                <w:rFonts w:ascii="Tahoma" w:hAnsi="Tahoma" w:cs="Tahoma"/>
              </w:rPr>
              <w:t xml:space="preserve"> pkt</w:t>
            </w:r>
          </w:p>
        </w:tc>
      </w:tr>
      <w:tr w:rsidR="00EF0087" w:rsidRPr="00D959CB" w14:paraId="407E781A" w14:textId="77777777" w:rsidTr="00C16497">
        <w:trPr>
          <w:trHeight w:val="411"/>
          <w:jc w:val="center"/>
        </w:trPr>
        <w:tc>
          <w:tcPr>
            <w:tcW w:w="1003" w:type="dxa"/>
            <w:vAlign w:val="center"/>
          </w:tcPr>
          <w:p w14:paraId="04D3FDE0" w14:textId="4EDCE41C" w:rsidR="00EF0087" w:rsidRPr="00D959CB" w:rsidRDefault="00EF0087" w:rsidP="00EF0087">
            <w:pPr>
              <w:suppressAutoHyphens/>
              <w:jc w:val="center"/>
              <w:rPr>
                <w:rFonts w:ascii="Tahoma" w:hAnsi="Tahoma" w:cs="Tahoma"/>
              </w:rPr>
            </w:pPr>
            <w:r w:rsidRPr="00D959CB">
              <w:rPr>
                <w:rFonts w:ascii="Tahoma" w:hAnsi="Tahoma" w:cs="Tahoma"/>
              </w:rPr>
              <w:t>15</w:t>
            </w:r>
          </w:p>
        </w:tc>
        <w:tc>
          <w:tcPr>
            <w:tcW w:w="5742" w:type="dxa"/>
            <w:vAlign w:val="center"/>
          </w:tcPr>
          <w:p w14:paraId="53BF1ECA" w14:textId="53FB9C90" w:rsidR="00EF0087" w:rsidRPr="00D959CB" w:rsidRDefault="00EF0087" w:rsidP="007E5DA1">
            <w:pPr>
              <w:ind w:left="131"/>
              <w:rPr>
                <w:rFonts w:ascii="Tahoma" w:hAnsi="Tahoma" w:cs="Tahoma"/>
              </w:rPr>
            </w:pPr>
            <w:r w:rsidRPr="00D959CB">
              <w:rPr>
                <w:rFonts w:ascii="Tahoma" w:hAnsi="Tahoma" w:cs="Tahoma"/>
              </w:rPr>
              <w:t>Klauzula wynajmu pojazdu zastępczego II</w:t>
            </w:r>
          </w:p>
        </w:tc>
        <w:tc>
          <w:tcPr>
            <w:tcW w:w="992" w:type="dxa"/>
            <w:vAlign w:val="center"/>
          </w:tcPr>
          <w:p w14:paraId="660D0FDC" w14:textId="77777777" w:rsidR="00EF0087" w:rsidRPr="00D959CB" w:rsidRDefault="00EF0087" w:rsidP="007E5DA1">
            <w:pPr>
              <w:jc w:val="center"/>
              <w:rPr>
                <w:rFonts w:ascii="Tahoma" w:hAnsi="Tahoma" w:cs="Tahoma"/>
              </w:rPr>
            </w:pPr>
          </w:p>
        </w:tc>
        <w:tc>
          <w:tcPr>
            <w:tcW w:w="1669" w:type="dxa"/>
            <w:vAlign w:val="center"/>
          </w:tcPr>
          <w:p w14:paraId="1E265B04" w14:textId="62EE4DF7" w:rsidR="00EF0087" w:rsidRPr="00D959CB" w:rsidRDefault="00EF0087" w:rsidP="007E5DA1">
            <w:pPr>
              <w:jc w:val="center"/>
              <w:rPr>
                <w:rFonts w:ascii="Tahoma" w:hAnsi="Tahoma" w:cs="Tahoma"/>
              </w:rPr>
            </w:pPr>
            <w:r w:rsidRPr="00D959CB">
              <w:rPr>
                <w:rFonts w:ascii="Tahoma" w:hAnsi="Tahoma" w:cs="Tahoma"/>
              </w:rPr>
              <w:t>6 pkt</w:t>
            </w:r>
          </w:p>
        </w:tc>
      </w:tr>
      <w:tr w:rsidR="00010755" w:rsidRPr="00D959CB" w14:paraId="1BE46C5E" w14:textId="77777777" w:rsidTr="00C16497">
        <w:trPr>
          <w:trHeight w:val="411"/>
          <w:jc w:val="center"/>
        </w:trPr>
        <w:tc>
          <w:tcPr>
            <w:tcW w:w="1003" w:type="dxa"/>
            <w:vAlign w:val="center"/>
          </w:tcPr>
          <w:p w14:paraId="5DA2AB74" w14:textId="145C3E2B" w:rsidR="00010755" w:rsidRPr="00D959CB" w:rsidRDefault="00010755" w:rsidP="00EF0087">
            <w:pPr>
              <w:suppressAutoHyphens/>
              <w:jc w:val="center"/>
              <w:rPr>
                <w:rFonts w:ascii="Tahoma" w:hAnsi="Tahoma" w:cs="Tahoma"/>
              </w:rPr>
            </w:pPr>
            <w:r w:rsidRPr="00D959CB">
              <w:rPr>
                <w:rFonts w:ascii="Tahoma" w:hAnsi="Tahoma" w:cs="Tahoma"/>
              </w:rPr>
              <w:t>1</w:t>
            </w:r>
            <w:r w:rsidR="00EF0087" w:rsidRPr="00D959CB">
              <w:rPr>
                <w:rFonts w:ascii="Tahoma" w:hAnsi="Tahoma" w:cs="Tahoma"/>
              </w:rPr>
              <w:t>6</w:t>
            </w:r>
          </w:p>
        </w:tc>
        <w:tc>
          <w:tcPr>
            <w:tcW w:w="5742" w:type="dxa"/>
            <w:vAlign w:val="center"/>
          </w:tcPr>
          <w:p w14:paraId="4498677E" w14:textId="77777777" w:rsidR="00010755" w:rsidRPr="00D959CB" w:rsidRDefault="00010755" w:rsidP="007E5DA1">
            <w:pPr>
              <w:ind w:left="131"/>
              <w:rPr>
                <w:rFonts w:ascii="Tahoma" w:hAnsi="Tahoma" w:cs="Tahoma"/>
              </w:rPr>
            </w:pPr>
            <w:r w:rsidRPr="00D959CB">
              <w:rPr>
                <w:rFonts w:ascii="Tahoma" w:hAnsi="Tahoma" w:cs="Tahoma"/>
              </w:rPr>
              <w:t>Klauzula wynajmu pojazdu zastępczego plus</w:t>
            </w:r>
          </w:p>
        </w:tc>
        <w:tc>
          <w:tcPr>
            <w:tcW w:w="992" w:type="dxa"/>
            <w:vAlign w:val="center"/>
          </w:tcPr>
          <w:p w14:paraId="25C72B43" w14:textId="77777777" w:rsidR="00010755" w:rsidRPr="00D959CB" w:rsidRDefault="00010755" w:rsidP="007E5DA1">
            <w:pPr>
              <w:jc w:val="center"/>
              <w:rPr>
                <w:rFonts w:ascii="Tahoma" w:hAnsi="Tahoma" w:cs="Tahoma"/>
              </w:rPr>
            </w:pPr>
          </w:p>
        </w:tc>
        <w:tc>
          <w:tcPr>
            <w:tcW w:w="1669" w:type="dxa"/>
            <w:vAlign w:val="center"/>
          </w:tcPr>
          <w:p w14:paraId="64D35EB0" w14:textId="77777777" w:rsidR="00010755" w:rsidRPr="00D959CB" w:rsidRDefault="00010755" w:rsidP="007E5DA1">
            <w:pPr>
              <w:jc w:val="center"/>
              <w:rPr>
                <w:rFonts w:ascii="Tahoma" w:hAnsi="Tahoma" w:cs="Tahoma"/>
              </w:rPr>
            </w:pPr>
            <w:r w:rsidRPr="00D959CB">
              <w:rPr>
                <w:rFonts w:ascii="Tahoma" w:hAnsi="Tahoma" w:cs="Tahoma"/>
              </w:rPr>
              <w:t>8 pkt</w:t>
            </w:r>
          </w:p>
        </w:tc>
      </w:tr>
    </w:tbl>
    <w:p w14:paraId="251E113D" w14:textId="77777777" w:rsidR="00E06B22" w:rsidRPr="00D959CB" w:rsidRDefault="00E06B22" w:rsidP="00E06B22">
      <w:pPr>
        <w:ind w:left="60"/>
        <w:jc w:val="both"/>
        <w:rPr>
          <w:rFonts w:ascii="Tahoma" w:hAnsi="Tahoma"/>
          <w:position w:val="-4"/>
          <w:sz w:val="18"/>
          <w:szCs w:val="18"/>
        </w:rPr>
      </w:pPr>
    </w:p>
    <w:p w14:paraId="0D8828C1" w14:textId="77777777" w:rsidR="00E06B22" w:rsidRPr="00D959CB" w:rsidRDefault="00E06B22" w:rsidP="00E06B22">
      <w:pPr>
        <w:ind w:left="60"/>
        <w:jc w:val="both"/>
        <w:rPr>
          <w:rFonts w:ascii="Tahoma" w:hAnsi="Tahoma"/>
          <w:position w:val="-4"/>
          <w:sz w:val="18"/>
          <w:szCs w:val="18"/>
        </w:rPr>
      </w:pPr>
      <w:r w:rsidRPr="00D959CB">
        <w:rPr>
          <w:rFonts w:ascii="Tahoma" w:hAnsi="Tahoma"/>
          <w:position w:val="-4"/>
          <w:sz w:val="18"/>
          <w:szCs w:val="18"/>
        </w:rPr>
        <w:t>*W przypadku braku zapisu „TAK” lub „NIE” przy danej klauzuli Zamawiający uzna, że dana klauzula nie została zaakceptowana w ofercie przez Wykonawcę.</w:t>
      </w:r>
    </w:p>
    <w:p w14:paraId="3B90348D" w14:textId="77777777" w:rsidR="007601BD" w:rsidRDefault="007601BD" w:rsidP="008061FE">
      <w:pPr>
        <w:ind w:left="709" w:hanging="360"/>
        <w:rPr>
          <w:rFonts w:ascii="Tahoma" w:hAnsi="Tahoma" w:cs="Tahoma"/>
          <w:highlight w:val="green"/>
        </w:rPr>
      </w:pPr>
    </w:p>
    <w:p w14:paraId="62E10B50" w14:textId="77777777" w:rsidR="006E2585" w:rsidRDefault="006E2585" w:rsidP="00DE2403">
      <w:pPr>
        <w:ind w:left="60"/>
        <w:jc w:val="both"/>
        <w:rPr>
          <w:rFonts w:ascii="Tahoma" w:hAnsi="Tahoma"/>
          <w:b/>
          <w:position w:val="-4"/>
          <w:highlight w:val="green"/>
        </w:rPr>
      </w:pPr>
    </w:p>
    <w:p w14:paraId="44A07B29" w14:textId="77777777" w:rsidR="004C5392" w:rsidRDefault="004C5392" w:rsidP="00DE2403">
      <w:pPr>
        <w:ind w:left="60"/>
        <w:jc w:val="both"/>
        <w:rPr>
          <w:rFonts w:ascii="Tahoma" w:hAnsi="Tahoma"/>
          <w:b/>
          <w:position w:val="-4"/>
          <w:highlight w:val="green"/>
        </w:rPr>
      </w:pPr>
    </w:p>
    <w:p w14:paraId="5BA1BCDE" w14:textId="77777777" w:rsidR="004C5392" w:rsidRDefault="004C5392" w:rsidP="00DE2403">
      <w:pPr>
        <w:ind w:left="60"/>
        <w:jc w:val="both"/>
        <w:rPr>
          <w:rFonts w:ascii="Tahoma" w:hAnsi="Tahoma"/>
          <w:b/>
          <w:position w:val="-4"/>
          <w:highlight w:val="green"/>
        </w:rPr>
      </w:pPr>
    </w:p>
    <w:p w14:paraId="66D77CD8" w14:textId="77777777" w:rsidR="004C5392" w:rsidRDefault="004C5392" w:rsidP="00DE2403">
      <w:pPr>
        <w:ind w:left="60"/>
        <w:jc w:val="both"/>
        <w:rPr>
          <w:rFonts w:ascii="Tahoma" w:hAnsi="Tahoma"/>
          <w:b/>
          <w:position w:val="-4"/>
          <w:highlight w:val="green"/>
        </w:rPr>
      </w:pPr>
    </w:p>
    <w:p w14:paraId="73DD4F65" w14:textId="77777777" w:rsidR="004C5392" w:rsidRDefault="004C5392" w:rsidP="00DE2403">
      <w:pPr>
        <w:ind w:left="60"/>
        <w:jc w:val="both"/>
        <w:rPr>
          <w:rFonts w:ascii="Tahoma" w:hAnsi="Tahoma"/>
          <w:b/>
          <w:position w:val="-4"/>
          <w:highlight w:val="green"/>
        </w:rPr>
      </w:pPr>
    </w:p>
    <w:p w14:paraId="0C3BC93C" w14:textId="77777777" w:rsidR="004C5392" w:rsidRDefault="004C5392" w:rsidP="00DE2403">
      <w:pPr>
        <w:ind w:left="60"/>
        <w:jc w:val="both"/>
        <w:rPr>
          <w:rFonts w:ascii="Tahoma" w:hAnsi="Tahoma"/>
          <w:b/>
          <w:position w:val="-4"/>
          <w:highlight w:val="green"/>
        </w:rPr>
      </w:pPr>
    </w:p>
    <w:p w14:paraId="6E7BE782" w14:textId="77777777" w:rsidR="00DE2403" w:rsidRPr="00D959CB" w:rsidRDefault="00DE2403" w:rsidP="00DE2403">
      <w:pPr>
        <w:ind w:left="60"/>
        <w:jc w:val="both"/>
        <w:rPr>
          <w:rFonts w:ascii="Tahoma" w:hAnsi="Tahoma"/>
          <w:b/>
          <w:position w:val="-4"/>
        </w:rPr>
      </w:pPr>
      <w:r w:rsidRPr="00D959CB">
        <w:rPr>
          <w:rFonts w:ascii="Tahoma" w:hAnsi="Tahoma"/>
          <w:b/>
          <w:position w:val="-4"/>
        </w:rPr>
        <w:lastRenderedPageBreak/>
        <w:t xml:space="preserve">Część III Zamówienia </w:t>
      </w:r>
    </w:p>
    <w:p w14:paraId="226D5233" w14:textId="322BC872" w:rsidR="00DE2403" w:rsidRPr="00D959CB" w:rsidRDefault="00DE2403" w:rsidP="00DE2403">
      <w:pPr>
        <w:pStyle w:val="Tekstpodstawowywcity"/>
        <w:ind w:left="0"/>
        <w:rPr>
          <w:rFonts w:ascii="Tahoma" w:hAnsi="Tahoma" w:cs="Tahoma"/>
          <w:b w:val="0"/>
          <w:sz w:val="20"/>
          <w:u w:val="none"/>
        </w:rPr>
      </w:pPr>
      <w:r w:rsidRPr="00D959CB">
        <w:rPr>
          <w:rFonts w:ascii="Tahoma" w:hAnsi="Tahoma" w:cs="Tahoma"/>
          <w:b w:val="0"/>
          <w:sz w:val="20"/>
          <w:u w:val="none"/>
        </w:rPr>
        <w:t>Oferta obejmuje okres ubezpieczenia wskazany w SIWZ to jest:</w:t>
      </w:r>
      <w:r w:rsidR="00D959CB" w:rsidRPr="00D959CB">
        <w:rPr>
          <w:rFonts w:ascii="Tahoma" w:hAnsi="Tahoma" w:cs="Tahoma"/>
          <w:b w:val="0"/>
          <w:sz w:val="20"/>
          <w:u w:val="none"/>
        </w:rPr>
        <w:t xml:space="preserve"> od 04.08.2020 r. do 03.08.2023 r.</w:t>
      </w:r>
    </w:p>
    <w:p w14:paraId="56F73EA0" w14:textId="77777777" w:rsidR="00DE2403" w:rsidRPr="00D959CB" w:rsidRDefault="00DE2403" w:rsidP="00DE2403">
      <w:pPr>
        <w:pStyle w:val="Tekstpodstawowywcity"/>
        <w:ind w:left="0"/>
        <w:rPr>
          <w:rFonts w:ascii="Tahoma" w:hAnsi="Tahoma" w:cs="Tahoma"/>
          <w:b w:val="0"/>
          <w:sz w:val="20"/>
          <w:u w:val="none"/>
        </w:rPr>
      </w:pPr>
    </w:p>
    <w:p w14:paraId="662A60A1" w14:textId="77777777" w:rsidR="00DE2403" w:rsidRPr="00D959CB" w:rsidRDefault="00DE2403" w:rsidP="00DE2403">
      <w:pPr>
        <w:tabs>
          <w:tab w:val="left" w:pos="360"/>
          <w:tab w:val="num" w:pos="928"/>
        </w:tabs>
        <w:ind w:left="349"/>
        <w:jc w:val="both"/>
        <w:rPr>
          <w:rFonts w:ascii="Tahoma" w:hAnsi="Tahoma" w:cs="Tahoma"/>
          <w:b/>
        </w:rPr>
      </w:pPr>
      <w:r w:rsidRPr="00D959CB">
        <w:rPr>
          <w:rFonts w:ascii="Tahoma" w:hAnsi="Tahoma" w:cs="Tahoma"/>
          <w:b/>
        </w:rPr>
        <w:t xml:space="preserve">Cena łączna: </w:t>
      </w:r>
      <w:r w:rsidRPr="00D959CB">
        <w:rPr>
          <w:rFonts w:ascii="Tahoma" w:hAnsi="Tahoma" w:cs="Tahoma"/>
          <w:b/>
        </w:rPr>
        <w:tab/>
        <w:t xml:space="preserve">……………………… zł </w:t>
      </w:r>
    </w:p>
    <w:p w14:paraId="02C9FEE5" w14:textId="77777777" w:rsidR="00DE2403" w:rsidRPr="00D959CB" w:rsidRDefault="00DE2403" w:rsidP="00DE2403">
      <w:pPr>
        <w:tabs>
          <w:tab w:val="left" w:pos="360"/>
        </w:tabs>
        <w:ind w:left="709"/>
        <w:jc w:val="both"/>
        <w:rPr>
          <w:rFonts w:ascii="Tahoma" w:hAnsi="Tahoma" w:cs="Tahoma"/>
        </w:rPr>
      </w:pPr>
    </w:p>
    <w:p w14:paraId="1A445B14" w14:textId="46C77D57" w:rsidR="00DE2403" w:rsidRPr="00D959CB" w:rsidRDefault="00DE2403" w:rsidP="00DE2403">
      <w:pPr>
        <w:ind w:left="60"/>
        <w:jc w:val="both"/>
        <w:rPr>
          <w:rFonts w:ascii="Tahoma" w:hAnsi="Tahoma" w:cs="Tahoma"/>
          <w:b/>
        </w:rPr>
      </w:pPr>
      <w:r w:rsidRPr="00D959CB">
        <w:rPr>
          <w:rFonts w:ascii="Tahoma" w:hAnsi="Tahoma" w:cs="Tahoma"/>
          <w:b/>
        </w:rPr>
        <w:t xml:space="preserve">Akceptujemy wszystkie klauzule obligatoryjne od nr 1 do </w:t>
      </w:r>
      <w:r w:rsidR="004C5392" w:rsidRPr="00D959CB">
        <w:rPr>
          <w:rFonts w:ascii="Tahoma" w:hAnsi="Tahoma" w:cs="Tahoma"/>
          <w:b/>
        </w:rPr>
        <w:t>4</w:t>
      </w:r>
      <w:r w:rsidRPr="00D959CB">
        <w:rPr>
          <w:rFonts w:ascii="Tahoma" w:hAnsi="Tahoma" w:cs="Tahoma"/>
          <w:b/>
        </w:rPr>
        <w:t xml:space="preserve"> oraz następujące klauzule fakultatywne w części III zamówienia:</w:t>
      </w:r>
    </w:p>
    <w:p w14:paraId="4B66D779" w14:textId="77777777" w:rsidR="00DE2403" w:rsidRPr="009A4838" w:rsidRDefault="00DE2403" w:rsidP="00DE2403">
      <w:pPr>
        <w:suppressAutoHyphens/>
        <w:ind w:left="349"/>
        <w:jc w:val="both"/>
        <w:rPr>
          <w:rFonts w:ascii="Tahoma" w:hAnsi="Tahoma" w:cs="Tahoma"/>
          <w:b/>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559"/>
      </w:tblGrid>
      <w:tr w:rsidR="00DE2403" w:rsidRPr="009A4838" w14:paraId="56203CDE" w14:textId="77777777" w:rsidTr="000456F9">
        <w:trPr>
          <w:trHeight w:val="480"/>
          <w:jc w:val="center"/>
        </w:trPr>
        <w:tc>
          <w:tcPr>
            <w:tcW w:w="1003" w:type="dxa"/>
            <w:vAlign w:val="center"/>
          </w:tcPr>
          <w:p w14:paraId="43651932" w14:textId="77777777" w:rsidR="00DE2403" w:rsidRPr="00D959CB" w:rsidRDefault="00DE2403" w:rsidP="005E6D3F">
            <w:pPr>
              <w:jc w:val="center"/>
              <w:rPr>
                <w:rFonts w:ascii="Tahoma" w:hAnsi="Tahoma" w:cs="Tahoma"/>
                <w:b/>
              </w:rPr>
            </w:pPr>
            <w:r w:rsidRPr="00D959CB">
              <w:rPr>
                <w:rFonts w:ascii="Tahoma" w:hAnsi="Tahoma" w:cs="Tahoma"/>
                <w:b/>
              </w:rPr>
              <w:t>Nr</w:t>
            </w:r>
          </w:p>
          <w:p w14:paraId="18845DA5" w14:textId="77777777" w:rsidR="00DE2403" w:rsidRPr="00D959CB" w:rsidRDefault="00DE2403" w:rsidP="005E6D3F">
            <w:pPr>
              <w:jc w:val="center"/>
              <w:rPr>
                <w:rFonts w:ascii="Tahoma" w:hAnsi="Tahoma" w:cs="Tahoma"/>
                <w:b/>
              </w:rPr>
            </w:pPr>
            <w:r w:rsidRPr="00D959CB">
              <w:rPr>
                <w:rFonts w:ascii="Tahoma" w:hAnsi="Tahoma" w:cs="Tahoma"/>
                <w:b/>
              </w:rPr>
              <w:t>klauzuli</w:t>
            </w:r>
          </w:p>
        </w:tc>
        <w:tc>
          <w:tcPr>
            <w:tcW w:w="5742" w:type="dxa"/>
            <w:vAlign w:val="center"/>
          </w:tcPr>
          <w:p w14:paraId="29094B8C" w14:textId="77777777" w:rsidR="00DE2403" w:rsidRPr="00D959CB" w:rsidRDefault="00DE2403" w:rsidP="005E6D3F">
            <w:pPr>
              <w:jc w:val="center"/>
              <w:rPr>
                <w:rFonts w:ascii="Tahoma" w:hAnsi="Tahoma" w:cs="Tahoma"/>
                <w:b/>
              </w:rPr>
            </w:pPr>
            <w:r w:rsidRPr="00D959CB">
              <w:rPr>
                <w:rFonts w:ascii="Tahoma" w:hAnsi="Tahoma" w:cs="Tahoma"/>
                <w:b/>
              </w:rPr>
              <w:t>Nazwa klauzuli</w:t>
            </w:r>
          </w:p>
        </w:tc>
        <w:tc>
          <w:tcPr>
            <w:tcW w:w="992" w:type="dxa"/>
            <w:vAlign w:val="center"/>
          </w:tcPr>
          <w:p w14:paraId="64A41412" w14:textId="77777777" w:rsidR="00DE2403" w:rsidRPr="00D959CB" w:rsidRDefault="00DE2403" w:rsidP="005E6D3F">
            <w:pPr>
              <w:jc w:val="center"/>
              <w:rPr>
                <w:rFonts w:ascii="Tahoma" w:hAnsi="Tahoma" w:cs="Tahoma"/>
                <w:b/>
                <w:sz w:val="18"/>
                <w:szCs w:val="18"/>
              </w:rPr>
            </w:pPr>
            <w:r w:rsidRPr="00D959CB">
              <w:rPr>
                <w:rFonts w:ascii="Tahoma" w:hAnsi="Tahoma" w:cs="Tahoma"/>
                <w:b/>
                <w:sz w:val="18"/>
                <w:szCs w:val="18"/>
              </w:rPr>
              <w:t>TAK/NIE</w:t>
            </w:r>
            <w:r w:rsidR="00E06B22" w:rsidRPr="00D959CB">
              <w:rPr>
                <w:rFonts w:ascii="Tahoma" w:hAnsi="Tahoma" w:cs="Tahoma"/>
                <w:b/>
                <w:sz w:val="18"/>
                <w:szCs w:val="18"/>
              </w:rPr>
              <w:t>*</w:t>
            </w:r>
          </w:p>
        </w:tc>
        <w:tc>
          <w:tcPr>
            <w:tcW w:w="1559" w:type="dxa"/>
            <w:vAlign w:val="center"/>
          </w:tcPr>
          <w:p w14:paraId="05A2EB0E" w14:textId="77777777" w:rsidR="00DE2403" w:rsidRPr="00D959CB" w:rsidRDefault="00767320" w:rsidP="005E6D3F">
            <w:pPr>
              <w:jc w:val="center"/>
              <w:rPr>
                <w:rFonts w:ascii="Tahoma" w:hAnsi="Tahoma" w:cs="Tahoma"/>
                <w:b/>
              </w:rPr>
            </w:pPr>
            <w:r w:rsidRPr="00D959CB">
              <w:rPr>
                <w:rFonts w:ascii="Tahoma" w:hAnsi="Tahoma" w:cs="Tahoma"/>
                <w:b/>
              </w:rPr>
              <w:t>Liczba punktów</w:t>
            </w:r>
          </w:p>
        </w:tc>
      </w:tr>
      <w:tr w:rsidR="006E2585" w:rsidRPr="009A4838" w14:paraId="394868B5" w14:textId="77777777" w:rsidTr="000456F9">
        <w:trPr>
          <w:trHeight w:val="386"/>
          <w:jc w:val="center"/>
        </w:trPr>
        <w:tc>
          <w:tcPr>
            <w:tcW w:w="1003" w:type="dxa"/>
            <w:vAlign w:val="center"/>
          </w:tcPr>
          <w:p w14:paraId="2DCC071D" w14:textId="676F4B1A" w:rsidR="006E2585" w:rsidRPr="00D959CB" w:rsidRDefault="004C5392" w:rsidP="006E2585">
            <w:pPr>
              <w:suppressAutoHyphens/>
              <w:jc w:val="center"/>
              <w:rPr>
                <w:rFonts w:ascii="Tahoma" w:hAnsi="Tahoma" w:cs="Tahoma"/>
              </w:rPr>
            </w:pPr>
            <w:r w:rsidRPr="00D959CB">
              <w:rPr>
                <w:rFonts w:ascii="Tahoma" w:hAnsi="Tahoma" w:cs="Tahoma"/>
              </w:rPr>
              <w:t>5</w:t>
            </w:r>
          </w:p>
        </w:tc>
        <w:tc>
          <w:tcPr>
            <w:tcW w:w="5742" w:type="dxa"/>
            <w:vAlign w:val="center"/>
          </w:tcPr>
          <w:p w14:paraId="07399DAF" w14:textId="77777777" w:rsidR="006E2585" w:rsidRPr="00D959CB" w:rsidRDefault="006E2585" w:rsidP="006E2585">
            <w:pPr>
              <w:ind w:left="131"/>
              <w:rPr>
                <w:rFonts w:ascii="Tahoma" w:hAnsi="Tahoma" w:cs="Tahoma"/>
              </w:rPr>
            </w:pPr>
            <w:r w:rsidRPr="00D959CB">
              <w:rPr>
                <w:rFonts w:ascii="Tahoma" w:hAnsi="Tahoma" w:cs="Tahoma"/>
              </w:rPr>
              <w:t>Klauzula zaliczki na poczet odszkodowania</w:t>
            </w:r>
          </w:p>
        </w:tc>
        <w:tc>
          <w:tcPr>
            <w:tcW w:w="992" w:type="dxa"/>
            <w:vAlign w:val="center"/>
          </w:tcPr>
          <w:p w14:paraId="4862F440" w14:textId="77777777" w:rsidR="006E2585" w:rsidRPr="00D959CB" w:rsidRDefault="006E2585" w:rsidP="006E2585">
            <w:pPr>
              <w:jc w:val="center"/>
              <w:rPr>
                <w:rFonts w:ascii="Tahoma" w:hAnsi="Tahoma" w:cs="Tahoma"/>
              </w:rPr>
            </w:pPr>
          </w:p>
        </w:tc>
        <w:tc>
          <w:tcPr>
            <w:tcW w:w="1559" w:type="dxa"/>
            <w:vAlign w:val="center"/>
          </w:tcPr>
          <w:p w14:paraId="17412580" w14:textId="2C895F58" w:rsidR="006E2585" w:rsidRPr="00D959CB" w:rsidRDefault="004C5392" w:rsidP="006E2585">
            <w:pPr>
              <w:jc w:val="center"/>
              <w:rPr>
                <w:rFonts w:ascii="Tahoma" w:hAnsi="Tahoma" w:cs="Tahoma"/>
              </w:rPr>
            </w:pPr>
            <w:r w:rsidRPr="00D959CB">
              <w:rPr>
                <w:rFonts w:ascii="Tahoma" w:hAnsi="Tahoma" w:cs="Tahoma"/>
              </w:rPr>
              <w:t>6</w:t>
            </w:r>
            <w:r w:rsidR="006E2585" w:rsidRPr="00D959CB">
              <w:rPr>
                <w:rFonts w:ascii="Tahoma" w:hAnsi="Tahoma" w:cs="Tahoma"/>
              </w:rPr>
              <w:t xml:space="preserve"> pkt</w:t>
            </w:r>
          </w:p>
        </w:tc>
      </w:tr>
      <w:tr w:rsidR="006E2585" w:rsidRPr="009A4838" w14:paraId="6609E90F" w14:textId="77777777" w:rsidTr="000456F9">
        <w:trPr>
          <w:trHeight w:val="413"/>
          <w:jc w:val="center"/>
        </w:trPr>
        <w:tc>
          <w:tcPr>
            <w:tcW w:w="1003" w:type="dxa"/>
            <w:vAlign w:val="center"/>
          </w:tcPr>
          <w:p w14:paraId="29E5ACFD" w14:textId="46025D41" w:rsidR="006E2585" w:rsidRPr="00D959CB" w:rsidRDefault="004C5392" w:rsidP="006E2585">
            <w:pPr>
              <w:suppressAutoHyphens/>
              <w:jc w:val="center"/>
              <w:rPr>
                <w:rFonts w:ascii="Tahoma" w:hAnsi="Tahoma" w:cs="Tahoma"/>
              </w:rPr>
            </w:pPr>
            <w:r w:rsidRPr="00D959CB">
              <w:rPr>
                <w:rFonts w:ascii="Tahoma" w:hAnsi="Tahoma" w:cs="Tahoma"/>
              </w:rPr>
              <w:t>6</w:t>
            </w:r>
          </w:p>
        </w:tc>
        <w:tc>
          <w:tcPr>
            <w:tcW w:w="5742" w:type="dxa"/>
            <w:vAlign w:val="center"/>
          </w:tcPr>
          <w:p w14:paraId="6B2A3974" w14:textId="77777777" w:rsidR="006E2585" w:rsidRPr="00D959CB" w:rsidRDefault="006E2585" w:rsidP="006E2585">
            <w:pPr>
              <w:ind w:left="131"/>
              <w:rPr>
                <w:rFonts w:ascii="Tahoma" w:hAnsi="Tahoma" w:cs="Tahoma"/>
              </w:rPr>
            </w:pPr>
            <w:r w:rsidRPr="00D959CB">
              <w:rPr>
                <w:rFonts w:ascii="Tahoma" w:hAnsi="Tahoma" w:cs="Tahoma"/>
              </w:rPr>
              <w:t>Klauzula funduszu prewencyjnego</w:t>
            </w:r>
          </w:p>
        </w:tc>
        <w:tc>
          <w:tcPr>
            <w:tcW w:w="992" w:type="dxa"/>
            <w:vAlign w:val="center"/>
          </w:tcPr>
          <w:p w14:paraId="4DEB0549" w14:textId="77777777" w:rsidR="006E2585" w:rsidRPr="00D959CB" w:rsidRDefault="006E2585" w:rsidP="006E2585">
            <w:pPr>
              <w:jc w:val="center"/>
              <w:rPr>
                <w:rFonts w:ascii="Tahoma" w:hAnsi="Tahoma" w:cs="Tahoma"/>
              </w:rPr>
            </w:pPr>
          </w:p>
        </w:tc>
        <w:tc>
          <w:tcPr>
            <w:tcW w:w="1559" w:type="dxa"/>
            <w:vAlign w:val="center"/>
          </w:tcPr>
          <w:p w14:paraId="4C369BF5" w14:textId="23FC6B75" w:rsidR="006E2585" w:rsidRPr="00D959CB" w:rsidRDefault="000456F9" w:rsidP="006E2585">
            <w:pPr>
              <w:jc w:val="center"/>
              <w:rPr>
                <w:rFonts w:ascii="Tahoma" w:hAnsi="Tahoma" w:cs="Tahoma"/>
              </w:rPr>
            </w:pPr>
            <w:r w:rsidRPr="00D959CB">
              <w:rPr>
                <w:rFonts w:ascii="Tahoma" w:hAnsi="Tahoma" w:cs="Tahoma"/>
              </w:rPr>
              <w:t>15</w:t>
            </w:r>
            <w:r w:rsidR="006E2585" w:rsidRPr="00D959CB">
              <w:rPr>
                <w:rFonts w:ascii="Tahoma" w:hAnsi="Tahoma" w:cs="Tahoma"/>
              </w:rPr>
              <w:t xml:space="preserve"> pkt</w:t>
            </w:r>
          </w:p>
        </w:tc>
      </w:tr>
      <w:tr w:rsidR="006E2585" w:rsidRPr="009A4838" w14:paraId="5AD7D556" w14:textId="77777777" w:rsidTr="000456F9">
        <w:trPr>
          <w:trHeight w:val="344"/>
          <w:jc w:val="center"/>
        </w:trPr>
        <w:tc>
          <w:tcPr>
            <w:tcW w:w="1003" w:type="dxa"/>
            <w:vAlign w:val="center"/>
          </w:tcPr>
          <w:p w14:paraId="253EC33C" w14:textId="681E3E58" w:rsidR="006E2585" w:rsidRPr="00D959CB" w:rsidRDefault="004C5392" w:rsidP="006E2585">
            <w:pPr>
              <w:suppressAutoHyphens/>
              <w:jc w:val="center"/>
              <w:rPr>
                <w:rFonts w:ascii="Tahoma" w:hAnsi="Tahoma" w:cs="Tahoma"/>
              </w:rPr>
            </w:pPr>
            <w:r w:rsidRPr="00D959CB">
              <w:rPr>
                <w:rFonts w:ascii="Tahoma" w:hAnsi="Tahoma" w:cs="Tahoma"/>
              </w:rPr>
              <w:t>7</w:t>
            </w:r>
          </w:p>
        </w:tc>
        <w:tc>
          <w:tcPr>
            <w:tcW w:w="5742" w:type="dxa"/>
            <w:vAlign w:val="center"/>
          </w:tcPr>
          <w:p w14:paraId="73D4A604" w14:textId="77777777" w:rsidR="006E2585" w:rsidRPr="00D959CB" w:rsidRDefault="006E2585" w:rsidP="006E2585">
            <w:pPr>
              <w:ind w:left="131"/>
              <w:rPr>
                <w:rFonts w:ascii="Tahoma" w:hAnsi="Tahoma" w:cs="Tahoma"/>
              </w:rPr>
            </w:pPr>
            <w:r w:rsidRPr="00D959CB">
              <w:rPr>
                <w:rFonts w:ascii="Tahoma" w:hAnsi="Tahoma" w:cs="Tahoma"/>
              </w:rPr>
              <w:t>Klauzula zasiłku dziennego</w:t>
            </w:r>
          </w:p>
        </w:tc>
        <w:tc>
          <w:tcPr>
            <w:tcW w:w="992" w:type="dxa"/>
            <w:vAlign w:val="center"/>
          </w:tcPr>
          <w:p w14:paraId="3FF1E3C2" w14:textId="77777777" w:rsidR="006E2585" w:rsidRPr="00D959CB" w:rsidRDefault="006E2585" w:rsidP="006E2585">
            <w:pPr>
              <w:jc w:val="center"/>
              <w:rPr>
                <w:rFonts w:ascii="Tahoma" w:hAnsi="Tahoma" w:cs="Tahoma"/>
              </w:rPr>
            </w:pPr>
          </w:p>
        </w:tc>
        <w:tc>
          <w:tcPr>
            <w:tcW w:w="1559" w:type="dxa"/>
            <w:vAlign w:val="center"/>
          </w:tcPr>
          <w:p w14:paraId="3DBB7081" w14:textId="647BF549" w:rsidR="006E2585" w:rsidRPr="00D959CB" w:rsidRDefault="000456F9" w:rsidP="006E2585">
            <w:pPr>
              <w:jc w:val="center"/>
              <w:rPr>
                <w:rFonts w:ascii="Tahoma" w:hAnsi="Tahoma" w:cs="Tahoma"/>
              </w:rPr>
            </w:pPr>
            <w:r w:rsidRPr="00D959CB">
              <w:rPr>
                <w:rFonts w:ascii="Tahoma" w:hAnsi="Tahoma" w:cs="Tahoma"/>
              </w:rPr>
              <w:t>8</w:t>
            </w:r>
            <w:r w:rsidR="006E2585" w:rsidRPr="00D959CB">
              <w:rPr>
                <w:rFonts w:ascii="Tahoma" w:hAnsi="Tahoma" w:cs="Tahoma"/>
              </w:rPr>
              <w:t xml:space="preserve"> pkt</w:t>
            </w:r>
          </w:p>
        </w:tc>
      </w:tr>
      <w:tr w:rsidR="006E2585" w:rsidRPr="009A4838" w14:paraId="372AA657" w14:textId="77777777" w:rsidTr="000456F9">
        <w:trPr>
          <w:trHeight w:val="405"/>
          <w:jc w:val="center"/>
        </w:trPr>
        <w:tc>
          <w:tcPr>
            <w:tcW w:w="1003" w:type="dxa"/>
            <w:vAlign w:val="center"/>
          </w:tcPr>
          <w:p w14:paraId="2520213B" w14:textId="2761BF87" w:rsidR="006E2585" w:rsidRPr="00D959CB" w:rsidRDefault="004C5392" w:rsidP="006E2585">
            <w:pPr>
              <w:suppressAutoHyphens/>
              <w:jc w:val="center"/>
              <w:rPr>
                <w:rFonts w:ascii="Tahoma" w:hAnsi="Tahoma" w:cs="Tahoma"/>
              </w:rPr>
            </w:pPr>
            <w:r w:rsidRPr="00D959CB">
              <w:rPr>
                <w:rFonts w:ascii="Tahoma" w:hAnsi="Tahoma" w:cs="Tahoma"/>
              </w:rPr>
              <w:t>8</w:t>
            </w:r>
          </w:p>
        </w:tc>
        <w:tc>
          <w:tcPr>
            <w:tcW w:w="5742" w:type="dxa"/>
            <w:vAlign w:val="center"/>
          </w:tcPr>
          <w:p w14:paraId="5CA797DE" w14:textId="77777777" w:rsidR="006E2585" w:rsidRPr="00D959CB" w:rsidRDefault="006E2585" w:rsidP="006E2585">
            <w:pPr>
              <w:ind w:left="131"/>
              <w:rPr>
                <w:rFonts w:ascii="Tahoma" w:hAnsi="Tahoma" w:cs="Tahoma"/>
              </w:rPr>
            </w:pPr>
            <w:r w:rsidRPr="00D959CB">
              <w:rPr>
                <w:rFonts w:ascii="Tahoma" w:hAnsi="Tahoma" w:cs="Tahoma"/>
              </w:rPr>
              <w:t>Klauzula rozszerzenia zakresu o zawał serca i udar mózgu</w:t>
            </w:r>
          </w:p>
        </w:tc>
        <w:tc>
          <w:tcPr>
            <w:tcW w:w="992" w:type="dxa"/>
            <w:vAlign w:val="center"/>
          </w:tcPr>
          <w:p w14:paraId="247A0BC6" w14:textId="77777777" w:rsidR="006E2585" w:rsidRPr="00D959CB" w:rsidRDefault="006E2585" w:rsidP="006E2585">
            <w:pPr>
              <w:jc w:val="center"/>
              <w:rPr>
                <w:rFonts w:ascii="Tahoma" w:hAnsi="Tahoma" w:cs="Tahoma"/>
              </w:rPr>
            </w:pPr>
          </w:p>
        </w:tc>
        <w:tc>
          <w:tcPr>
            <w:tcW w:w="1559" w:type="dxa"/>
            <w:vAlign w:val="center"/>
          </w:tcPr>
          <w:p w14:paraId="79226286" w14:textId="31989B72" w:rsidR="006E2585" w:rsidRPr="00D959CB" w:rsidRDefault="000456F9" w:rsidP="006E2585">
            <w:pPr>
              <w:jc w:val="center"/>
              <w:rPr>
                <w:rFonts w:ascii="Tahoma" w:hAnsi="Tahoma" w:cs="Tahoma"/>
              </w:rPr>
            </w:pPr>
            <w:r w:rsidRPr="00D959CB">
              <w:rPr>
                <w:rFonts w:ascii="Tahoma" w:hAnsi="Tahoma" w:cs="Tahoma"/>
              </w:rPr>
              <w:t>8</w:t>
            </w:r>
            <w:r w:rsidR="004C5392" w:rsidRPr="00D959CB">
              <w:rPr>
                <w:rFonts w:ascii="Tahoma" w:hAnsi="Tahoma" w:cs="Tahoma"/>
              </w:rPr>
              <w:t xml:space="preserve"> </w:t>
            </w:r>
            <w:r w:rsidR="006E2585" w:rsidRPr="00D959CB">
              <w:rPr>
                <w:rFonts w:ascii="Tahoma" w:hAnsi="Tahoma" w:cs="Tahoma"/>
              </w:rPr>
              <w:t>pkt</w:t>
            </w:r>
          </w:p>
        </w:tc>
      </w:tr>
      <w:tr w:rsidR="006E2585" w:rsidRPr="009A4838" w14:paraId="5103C036" w14:textId="77777777" w:rsidTr="000456F9">
        <w:trPr>
          <w:trHeight w:val="411"/>
          <w:jc w:val="center"/>
        </w:trPr>
        <w:tc>
          <w:tcPr>
            <w:tcW w:w="1003" w:type="dxa"/>
            <w:vAlign w:val="center"/>
          </w:tcPr>
          <w:p w14:paraId="7A3C3497" w14:textId="7277929A" w:rsidR="006E2585" w:rsidRPr="00D959CB" w:rsidRDefault="004C5392" w:rsidP="006E2585">
            <w:pPr>
              <w:suppressAutoHyphens/>
              <w:jc w:val="center"/>
              <w:rPr>
                <w:rFonts w:ascii="Tahoma" w:hAnsi="Tahoma" w:cs="Tahoma"/>
              </w:rPr>
            </w:pPr>
            <w:r w:rsidRPr="00D959CB">
              <w:rPr>
                <w:rFonts w:ascii="Tahoma" w:hAnsi="Tahoma" w:cs="Tahoma"/>
              </w:rPr>
              <w:t>9</w:t>
            </w:r>
          </w:p>
        </w:tc>
        <w:tc>
          <w:tcPr>
            <w:tcW w:w="5742" w:type="dxa"/>
            <w:vAlign w:val="center"/>
          </w:tcPr>
          <w:p w14:paraId="72BA6EA7" w14:textId="77777777" w:rsidR="006E2585" w:rsidRPr="00D959CB" w:rsidRDefault="006E2585" w:rsidP="006E2585">
            <w:pPr>
              <w:ind w:left="131"/>
              <w:rPr>
                <w:rFonts w:ascii="Tahoma" w:hAnsi="Tahoma" w:cs="Tahoma"/>
              </w:rPr>
            </w:pPr>
            <w:r w:rsidRPr="00D959CB">
              <w:rPr>
                <w:rFonts w:ascii="Tahoma" w:hAnsi="Tahoma" w:cs="Tahoma"/>
              </w:rPr>
              <w:t>Klauzula czasowego zakresu ochrony</w:t>
            </w:r>
          </w:p>
        </w:tc>
        <w:tc>
          <w:tcPr>
            <w:tcW w:w="992" w:type="dxa"/>
            <w:vAlign w:val="center"/>
          </w:tcPr>
          <w:p w14:paraId="7533E8C9" w14:textId="77777777" w:rsidR="006E2585" w:rsidRPr="00D959CB" w:rsidRDefault="006E2585" w:rsidP="006E2585">
            <w:pPr>
              <w:jc w:val="center"/>
              <w:rPr>
                <w:rFonts w:ascii="Tahoma" w:hAnsi="Tahoma" w:cs="Tahoma"/>
              </w:rPr>
            </w:pPr>
          </w:p>
        </w:tc>
        <w:tc>
          <w:tcPr>
            <w:tcW w:w="1559" w:type="dxa"/>
            <w:vAlign w:val="center"/>
          </w:tcPr>
          <w:p w14:paraId="63766B6A" w14:textId="77777777" w:rsidR="006E2585" w:rsidRPr="00D959CB" w:rsidRDefault="006E2585" w:rsidP="006E2585">
            <w:pPr>
              <w:jc w:val="center"/>
              <w:rPr>
                <w:rFonts w:ascii="Tahoma" w:hAnsi="Tahoma" w:cs="Tahoma"/>
              </w:rPr>
            </w:pPr>
            <w:r w:rsidRPr="00D959CB">
              <w:rPr>
                <w:rFonts w:ascii="Tahoma" w:hAnsi="Tahoma" w:cs="Tahoma"/>
              </w:rPr>
              <w:t>15 pkt</w:t>
            </w:r>
          </w:p>
        </w:tc>
      </w:tr>
      <w:tr w:rsidR="006E2585" w:rsidRPr="009A4838" w14:paraId="57CEB85E" w14:textId="77777777" w:rsidTr="000456F9">
        <w:trPr>
          <w:trHeight w:val="411"/>
          <w:jc w:val="center"/>
        </w:trPr>
        <w:tc>
          <w:tcPr>
            <w:tcW w:w="1003" w:type="dxa"/>
            <w:vAlign w:val="center"/>
          </w:tcPr>
          <w:p w14:paraId="17F1B761" w14:textId="67446460" w:rsidR="006E2585" w:rsidRPr="00D959CB" w:rsidRDefault="004C5392" w:rsidP="006E2585">
            <w:pPr>
              <w:suppressAutoHyphens/>
              <w:jc w:val="center"/>
              <w:rPr>
                <w:rFonts w:ascii="Tahoma" w:hAnsi="Tahoma" w:cs="Tahoma"/>
              </w:rPr>
            </w:pPr>
            <w:r w:rsidRPr="00D959CB">
              <w:rPr>
                <w:rFonts w:ascii="Tahoma" w:hAnsi="Tahoma" w:cs="Tahoma"/>
              </w:rPr>
              <w:t>10</w:t>
            </w:r>
          </w:p>
        </w:tc>
        <w:tc>
          <w:tcPr>
            <w:tcW w:w="5742" w:type="dxa"/>
            <w:vAlign w:val="center"/>
          </w:tcPr>
          <w:p w14:paraId="2F14BCF6" w14:textId="77777777" w:rsidR="006E2585" w:rsidRPr="00D959CB" w:rsidRDefault="006E2585" w:rsidP="006E2585">
            <w:pPr>
              <w:ind w:left="131"/>
              <w:rPr>
                <w:rFonts w:ascii="Tahoma" w:hAnsi="Tahoma" w:cs="Tahoma"/>
              </w:rPr>
            </w:pPr>
            <w:r w:rsidRPr="00D959CB">
              <w:rPr>
                <w:rFonts w:ascii="Tahoma" w:hAnsi="Tahoma" w:cs="Tahoma"/>
              </w:rPr>
              <w:t>Klauzula automatycznego pokrycia w NNW OSP</w:t>
            </w:r>
          </w:p>
        </w:tc>
        <w:tc>
          <w:tcPr>
            <w:tcW w:w="992" w:type="dxa"/>
            <w:vAlign w:val="center"/>
          </w:tcPr>
          <w:p w14:paraId="49A1F019" w14:textId="77777777" w:rsidR="006E2585" w:rsidRPr="00D959CB" w:rsidRDefault="006E2585" w:rsidP="006E2585">
            <w:pPr>
              <w:jc w:val="center"/>
              <w:rPr>
                <w:rFonts w:ascii="Tahoma" w:hAnsi="Tahoma" w:cs="Tahoma"/>
              </w:rPr>
            </w:pPr>
          </w:p>
        </w:tc>
        <w:tc>
          <w:tcPr>
            <w:tcW w:w="1559" w:type="dxa"/>
            <w:vAlign w:val="center"/>
          </w:tcPr>
          <w:p w14:paraId="6484DAE7" w14:textId="77777777" w:rsidR="006E2585" w:rsidRPr="00D959CB" w:rsidRDefault="006E2585" w:rsidP="006E2585">
            <w:pPr>
              <w:jc w:val="center"/>
              <w:rPr>
                <w:rFonts w:ascii="Tahoma" w:hAnsi="Tahoma" w:cs="Tahoma"/>
              </w:rPr>
            </w:pPr>
            <w:r w:rsidRPr="00D959CB">
              <w:rPr>
                <w:rFonts w:ascii="Tahoma" w:hAnsi="Tahoma" w:cs="Tahoma"/>
              </w:rPr>
              <w:t>10 pkt</w:t>
            </w:r>
          </w:p>
        </w:tc>
      </w:tr>
      <w:tr w:rsidR="006E2585" w:rsidRPr="009A4838" w14:paraId="361A8C5D" w14:textId="77777777" w:rsidTr="000456F9">
        <w:trPr>
          <w:trHeight w:val="411"/>
          <w:jc w:val="center"/>
        </w:trPr>
        <w:tc>
          <w:tcPr>
            <w:tcW w:w="1003" w:type="dxa"/>
            <w:vAlign w:val="center"/>
          </w:tcPr>
          <w:p w14:paraId="3083CFEE" w14:textId="32835437" w:rsidR="006E2585" w:rsidRPr="00D959CB" w:rsidRDefault="006E2585" w:rsidP="004C5392">
            <w:pPr>
              <w:suppressAutoHyphens/>
              <w:jc w:val="center"/>
              <w:rPr>
                <w:rFonts w:ascii="Tahoma" w:hAnsi="Tahoma" w:cs="Tahoma"/>
              </w:rPr>
            </w:pPr>
            <w:r w:rsidRPr="00D959CB">
              <w:rPr>
                <w:rFonts w:ascii="Tahoma" w:hAnsi="Tahoma" w:cs="Tahoma"/>
              </w:rPr>
              <w:t>1</w:t>
            </w:r>
            <w:r w:rsidR="004C5392" w:rsidRPr="00D959CB">
              <w:rPr>
                <w:rFonts w:ascii="Tahoma" w:hAnsi="Tahoma" w:cs="Tahoma"/>
              </w:rPr>
              <w:t>1</w:t>
            </w:r>
          </w:p>
        </w:tc>
        <w:tc>
          <w:tcPr>
            <w:tcW w:w="5742" w:type="dxa"/>
            <w:vAlign w:val="center"/>
          </w:tcPr>
          <w:p w14:paraId="4BCCB8E0" w14:textId="77777777" w:rsidR="006E2585" w:rsidRPr="00D959CB" w:rsidRDefault="006E2585" w:rsidP="006E2585">
            <w:pPr>
              <w:ind w:left="131"/>
              <w:rPr>
                <w:rFonts w:ascii="Tahoma" w:hAnsi="Tahoma" w:cs="Tahoma"/>
              </w:rPr>
            </w:pPr>
            <w:r w:rsidRPr="00D959CB">
              <w:rPr>
                <w:rFonts w:ascii="Tahoma" w:hAnsi="Tahoma" w:cs="Tahoma"/>
              </w:rPr>
              <w:t>Klauzula zwrotu kosztów badań lekarskich</w:t>
            </w:r>
          </w:p>
        </w:tc>
        <w:tc>
          <w:tcPr>
            <w:tcW w:w="992" w:type="dxa"/>
            <w:vAlign w:val="center"/>
          </w:tcPr>
          <w:p w14:paraId="07DD33EF" w14:textId="77777777" w:rsidR="006E2585" w:rsidRPr="00D959CB" w:rsidRDefault="006E2585" w:rsidP="006E2585">
            <w:pPr>
              <w:jc w:val="center"/>
              <w:rPr>
                <w:rFonts w:ascii="Tahoma" w:hAnsi="Tahoma" w:cs="Tahoma"/>
              </w:rPr>
            </w:pPr>
          </w:p>
        </w:tc>
        <w:tc>
          <w:tcPr>
            <w:tcW w:w="1559" w:type="dxa"/>
            <w:vAlign w:val="center"/>
          </w:tcPr>
          <w:p w14:paraId="4C1E0109" w14:textId="471A296A" w:rsidR="006E2585" w:rsidRPr="00D959CB" w:rsidRDefault="004C5392" w:rsidP="006E2585">
            <w:pPr>
              <w:jc w:val="center"/>
              <w:rPr>
                <w:rFonts w:ascii="Tahoma" w:hAnsi="Tahoma" w:cs="Tahoma"/>
              </w:rPr>
            </w:pPr>
            <w:r w:rsidRPr="00D959CB">
              <w:rPr>
                <w:rFonts w:ascii="Tahoma" w:hAnsi="Tahoma" w:cs="Tahoma"/>
              </w:rPr>
              <w:t>8</w:t>
            </w:r>
            <w:r w:rsidR="006E2585" w:rsidRPr="00D959CB">
              <w:rPr>
                <w:rFonts w:ascii="Tahoma" w:hAnsi="Tahoma" w:cs="Tahoma"/>
              </w:rPr>
              <w:t xml:space="preserve"> pkt</w:t>
            </w:r>
          </w:p>
        </w:tc>
      </w:tr>
      <w:tr w:rsidR="006E2585" w:rsidRPr="009A4838" w14:paraId="60DC9D58" w14:textId="77777777" w:rsidTr="000456F9">
        <w:trPr>
          <w:trHeight w:val="411"/>
          <w:jc w:val="center"/>
        </w:trPr>
        <w:tc>
          <w:tcPr>
            <w:tcW w:w="1003" w:type="dxa"/>
            <w:vAlign w:val="center"/>
          </w:tcPr>
          <w:p w14:paraId="33879A50" w14:textId="5C976203" w:rsidR="006E2585" w:rsidRPr="00D959CB" w:rsidRDefault="006E2585" w:rsidP="004C5392">
            <w:pPr>
              <w:suppressAutoHyphens/>
              <w:jc w:val="center"/>
              <w:rPr>
                <w:rFonts w:ascii="Tahoma" w:hAnsi="Tahoma" w:cs="Tahoma"/>
              </w:rPr>
            </w:pPr>
            <w:r w:rsidRPr="00D959CB">
              <w:rPr>
                <w:rFonts w:ascii="Tahoma" w:hAnsi="Tahoma" w:cs="Tahoma"/>
              </w:rPr>
              <w:t>1</w:t>
            </w:r>
            <w:r w:rsidR="004C5392" w:rsidRPr="00D959CB">
              <w:rPr>
                <w:rFonts w:ascii="Tahoma" w:hAnsi="Tahoma" w:cs="Tahoma"/>
              </w:rPr>
              <w:t>2</w:t>
            </w:r>
          </w:p>
        </w:tc>
        <w:tc>
          <w:tcPr>
            <w:tcW w:w="5742" w:type="dxa"/>
            <w:vAlign w:val="center"/>
          </w:tcPr>
          <w:p w14:paraId="7437B052" w14:textId="77777777" w:rsidR="006E2585" w:rsidRPr="00D959CB" w:rsidRDefault="006E2585" w:rsidP="006E2585">
            <w:pPr>
              <w:ind w:left="131"/>
              <w:rPr>
                <w:rFonts w:ascii="Tahoma" w:hAnsi="Tahoma" w:cs="Tahoma"/>
              </w:rPr>
            </w:pPr>
            <w:r w:rsidRPr="00D959CB">
              <w:rPr>
                <w:rFonts w:ascii="Tahoma" w:hAnsi="Tahoma" w:cs="Tahoma"/>
              </w:rPr>
              <w:t>Klauzula zwiększenia sumy ubezpieczenia w ubezpieczeniu bezimiennym</w:t>
            </w:r>
          </w:p>
        </w:tc>
        <w:tc>
          <w:tcPr>
            <w:tcW w:w="992" w:type="dxa"/>
            <w:vAlign w:val="center"/>
          </w:tcPr>
          <w:p w14:paraId="17744203" w14:textId="77777777" w:rsidR="006E2585" w:rsidRPr="00D959CB" w:rsidRDefault="006E2585" w:rsidP="006E2585">
            <w:pPr>
              <w:jc w:val="center"/>
              <w:rPr>
                <w:rFonts w:ascii="Tahoma" w:hAnsi="Tahoma" w:cs="Tahoma"/>
              </w:rPr>
            </w:pPr>
          </w:p>
        </w:tc>
        <w:tc>
          <w:tcPr>
            <w:tcW w:w="1559" w:type="dxa"/>
            <w:vAlign w:val="center"/>
          </w:tcPr>
          <w:p w14:paraId="62152941" w14:textId="66CDB66F" w:rsidR="006E2585" w:rsidRPr="00D959CB" w:rsidRDefault="000456F9" w:rsidP="006E2585">
            <w:pPr>
              <w:jc w:val="center"/>
              <w:rPr>
                <w:rFonts w:ascii="Tahoma" w:hAnsi="Tahoma" w:cs="Tahoma"/>
              </w:rPr>
            </w:pPr>
            <w:r w:rsidRPr="00D959CB">
              <w:rPr>
                <w:rFonts w:ascii="Tahoma" w:hAnsi="Tahoma" w:cs="Tahoma"/>
              </w:rPr>
              <w:t>8</w:t>
            </w:r>
            <w:r w:rsidR="006E2585" w:rsidRPr="00D959CB">
              <w:rPr>
                <w:rFonts w:ascii="Tahoma" w:hAnsi="Tahoma" w:cs="Tahoma"/>
              </w:rPr>
              <w:t xml:space="preserve"> pkt</w:t>
            </w:r>
          </w:p>
        </w:tc>
      </w:tr>
      <w:tr w:rsidR="004C5392" w:rsidRPr="009A4838" w14:paraId="0FE97673" w14:textId="77777777" w:rsidTr="000456F9">
        <w:trPr>
          <w:trHeight w:val="411"/>
          <w:jc w:val="center"/>
        </w:trPr>
        <w:tc>
          <w:tcPr>
            <w:tcW w:w="1003" w:type="dxa"/>
            <w:vAlign w:val="center"/>
          </w:tcPr>
          <w:p w14:paraId="305F34D0" w14:textId="0A7A8625" w:rsidR="004C5392" w:rsidRPr="00D959CB" w:rsidRDefault="004C5392" w:rsidP="004C5392">
            <w:pPr>
              <w:suppressAutoHyphens/>
              <w:jc w:val="center"/>
              <w:rPr>
                <w:rFonts w:ascii="Tahoma" w:hAnsi="Tahoma" w:cs="Tahoma"/>
              </w:rPr>
            </w:pPr>
            <w:r w:rsidRPr="00D959CB">
              <w:rPr>
                <w:rFonts w:ascii="Tahoma" w:hAnsi="Tahoma" w:cs="Tahoma"/>
              </w:rPr>
              <w:t>13</w:t>
            </w:r>
          </w:p>
        </w:tc>
        <w:tc>
          <w:tcPr>
            <w:tcW w:w="5742" w:type="dxa"/>
            <w:vAlign w:val="center"/>
          </w:tcPr>
          <w:p w14:paraId="4F79E4E8" w14:textId="613B9320" w:rsidR="004C5392" w:rsidRPr="00D959CB" w:rsidRDefault="004C5392" w:rsidP="006E2585">
            <w:pPr>
              <w:ind w:left="131"/>
              <w:rPr>
                <w:rFonts w:ascii="Tahoma" w:hAnsi="Tahoma" w:cs="Tahoma"/>
              </w:rPr>
            </w:pPr>
            <w:r w:rsidRPr="00D959CB">
              <w:rPr>
                <w:rFonts w:ascii="Tahoma" w:hAnsi="Tahoma" w:cs="Tahoma"/>
              </w:rPr>
              <w:t>Klauzula zwiększenia limitu odpowiedzialności dla kosztów leczenia</w:t>
            </w:r>
          </w:p>
        </w:tc>
        <w:tc>
          <w:tcPr>
            <w:tcW w:w="992" w:type="dxa"/>
            <w:vAlign w:val="center"/>
          </w:tcPr>
          <w:p w14:paraId="124F6DDA" w14:textId="77777777" w:rsidR="004C5392" w:rsidRPr="00D959CB" w:rsidRDefault="004C5392" w:rsidP="006E2585">
            <w:pPr>
              <w:jc w:val="center"/>
              <w:rPr>
                <w:rFonts w:ascii="Tahoma" w:hAnsi="Tahoma" w:cs="Tahoma"/>
              </w:rPr>
            </w:pPr>
          </w:p>
        </w:tc>
        <w:tc>
          <w:tcPr>
            <w:tcW w:w="1559" w:type="dxa"/>
            <w:vAlign w:val="center"/>
          </w:tcPr>
          <w:p w14:paraId="0C36084F" w14:textId="31834946" w:rsidR="004C5392" w:rsidRPr="00D959CB" w:rsidRDefault="004C5392" w:rsidP="006E2585">
            <w:pPr>
              <w:jc w:val="center"/>
              <w:rPr>
                <w:rFonts w:ascii="Tahoma" w:hAnsi="Tahoma" w:cs="Tahoma"/>
              </w:rPr>
            </w:pPr>
            <w:r w:rsidRPr="00D959CB">
              <w:rPr>
                <w:rFonts w:ascii="Tahoma" w:hAnsi="Tahoma" w:cs="Tahoma"/>
              </w:rPr>
              <w:t>6 pkt</w:t>
            </w:r>
          </w:p>
        </w:tc>
      </w:tr>
      <w:tr w:rsidR="004C5392" w:rsidRPr="009A4838" w14:paraId="2EAE9A55" w14:textId="77777777" w:rsidTr="000456F9">
        <w:trPr>
          <w:trHeight w:val="411"/>
          <w:jc w:val="center"/>
        </w:trPr>
        <w:tc>
          <w:tcPr>
            <w:tcW w:w="1003" w:type="dxa"/>
            <w:vAlign w:val="center"/>
          </w:tcPr>
          <w:p w14:paraId="0A71D2A7" w14:textId="1978F6F6" w:rsidR="004C5392" w:rsidRPr="00D959CB" w:rsidRDefault="004C5392" w:rsidP="004C5392">
            <w:pPr>
              <w:suppressAutoHyphens/>
              <w:jc w:val="center"/>
              <w:rPr>
                <w:rFonts w:ascii="Tahoma" w:hAnsi="Tahoma" w:cs="Tahoma"/>
              </w:rPr>
            </w:pPr>
            <w:r w:rsidRPr="00D959CB">
              <w:rPr>
                <w:rFonts w:ascii="Tahoma" w:hAnsi="Tahoma" w:cs="Tahoma"/>
              </w:rPr>
              <w:t>14</w:t>
            </w:r>
          </w:p>
        </w:tc>
        <w:tc>
          <w:tcPr>
            <w:tcW w:w="5742" w:type="dxa"/>
            <w:vAlign w:val="center"/>
          </w:tcPr>
          <w:p w14:paraId="4BAAFEF9" w14:textId="07952437" w:rsidR="004C5392" w:rsidRPr="00D959CB" w:rsidRDefault="004C5392" w:rsidP="006E2585">
            <w:pPr>
              <w:ind w:left="131"/>
              <w:rPr>
                <w:rFonts w:ascii="Tahoma" w:hAnsi="Tahoma" w:cs="Tahoma"/>
              </w:rPr>
            </w:pPr>
            <w:r w:rsidRPr="00D959CB">
              <w:rPr>
                <w:rFonts w:ascii="Tahoma" w:hAnsi="Tahoma" w:cs="Tahoma"/>
              </w:rPr>
              <w:t>Klauzula kosztów leczenia stomatologicznego</w:t>
            </w:r>
          </w:p>
        </w:tc>
        <w:tc>
          <w:tcPr>
            <w:tcW w:w="992" w:type="dxa"/>
            <w:vAlign w:val="center"/>
          </w:tcPr>
          <w:p w14:paraId="7A047A09" w14:textId="77777777" w:rsidR="004C5392" w:rsidRPr="00D959CB" w:rsidRDefault="004C5392" w:rsidP="006E2585">
            <w:pPr>
              <w:jc w:val="center"/>
              <w:rPr>
                <w:rFonts w:ascii="Tahoma" w:hAnsi="Tahoma" w:cs="Tahoma"/>
              </w:rPr>
            </w:pPr>
          </w:p>
        </w:tc>
        <w:tc>
          <w:tcPr>
            <w:tcW w:w="1559" w:type="dxa"/>
            <w:vAlign w:val="center"/>
          </w:tcPr>
          <w:p w14:paraId="18CA9479" w14:textId="280C54C8" w:rsidR="004C5392" w:rsidRPr="00D959CB" w:rsidRDefault="004C5392" w:rsidP="006E2585">
            <w:pPr>
              <w:jc w:val="center"/>
              <w:rPr>
                <w:rFonts w:ascii="Tahoma" w:hAnsi="Tahoma" w:cs="Tahoma"/>
              </w:rPr>
            </w:pPr>
            <w:r w:rsidRPr="00D959CB">
              <w:rPr>
                <w:rFonts w:ascii="Tahoma" w:hAnsi="Tahoma" w:cs="Tahoma"/>
              </w:rPr>
              <w:t>8 pkt</w:t>
            </w:r>
          </w:p>
        </w:tc>
      </w:tr>
      <w:tr w:rsidR="004C5392" w:rsidRPr="009A4838" w14:paraId="19311189" w14:textId="77777777" w:rsidTr="000456F9">
        <w:trPr>
          <w:trHeight w:val="411"/>
          <w:jc w:val="center"/>
        </w:trPr>
        <w:tc>
          <w:tcPr>
            <w:tcW w:w="1003" w:type="dxa"/>
            <w:vAlign w:val="center"/>
          </w:tcPr>
          <w:p w14:paraId="7B638771" w14:textId="50A6F3B6" w:rsidR="004C5392" w:rsidRPr="00D959CB" w:rsidRDefault="004C5392" w:rsidP="004C5392">
            <w:pPr>
              <w:suppressAutoHyphens/>
              <w:jc w:val="center"/>
              <w:rPr>
                <w:rFonts w:ascii="Tahoma" w:hAnsi="Tahoma" w:cs="Tahoma"/>
              </w:rPr>
            </w:pPr>
            <w:r w:rsidRPr="00D959CB">
              <w:rPr>
                <w:rFonts w:ascii="Tahoma" w:hAnsi="Tahoma" w:cs="Tahoma"/>
              </w:rPr>
              <w:t>15</w:t>
            </w:r>
          </w:p>
        </w:tc>
        <w:tc>
          <w:tcPr>
            <w:tcW w:w="5742" w:type="dxa"/>
            <w:vAlign w:val="center"/>
          </w:tcPr>
          <w:p w14:paraId="344FEEB7" w14:textId="0BA730EB" w:rsidR="004C5392" w:rsidRPr="00D959CB" w:rsidRDefault="004C5392" w:rsidP="006E2585">
            <w:pPr>
              <w:ind w:left="131"/>
              <w:rPr>
                <w:rFonts w:ascii="Tahoma" w:hAnsi="Tahoma" w:cs="Tahoma"/>
              </w:rPr>
            </w:pPr>
            <w:r w:rsidRPr="00D959CB">
              <w:rPr>
                <w:rFonts w:ascii="Tahoma" w:hAnsi="Tahoma" w:cs="Tahoma"/>
              </w:rPr>
              <w:t>Klauzula świadczenia za pobyt w szpitalu</w:t>
            </w:r>
          </w:p>
        </w:tc>
        <w:tc>
          <w:tcPr>
            <w:tcW w:w="992" w:type="dxa"/>
            <w:vAlign w:val="center"/>
          </w:tcPr>
          <w:p w14:paraId="7985B546" w14:textId="77777777" w:rsidR="004C5392" w:rsidRPr="00D959CB" w:rsidRDefault="004C5392" w:rsidP="006E2585">
            <w:pPr>
              <w:jc w:val="center"/>
              <w:rPr>
                <w:rFonts w:ascii="Tahoma" w:hAnsi="Tahoma" w:cs="Tahoma"/>
              </w:rPr>
            </w:pPr>
          </w:p>
        </w:tc>
        <w:tc>
          <w:tcPr>
            <w:tcW w:w="1559" w:type="dxa"/>
            <w:vAlign w:val="center"/>
          </w:tcPr>
          <w:p w14:paraId="1988339F" w14:textId="7C1D32FA" w:rsidR="004C5392" w:rsidRPr="00D959CB" w:rsidRDefault="004C5392" w:rsidP="006E2585">
            <w:pPr>
              <w:jc w:val="center"/>
              <w:rPr>
                <w:rFonts w:ascii="Tahoma" w:hAnsi="Tahoma" w:cs="Tahoma"/>
              </w:rPr>
            </w:pPr>
            <w:r w:rsidRPr="00D959CB">
              <w:rPr>
                <w:rFonts w:ascii="Tahoma" w:hAnsi="Tahoma" w:cs="Tahoma"/>
              </w:rPr>
              <w:t>8 pkt</w:t>
            </w:r>
          </w:p>
        </w:tc>
      </w:tr>
    </w:tbl>
    <w:p w14:paraId="0A8D270B" w14:textId="77777777" w:rsidR="00E77978" w:rsidRPr="00D959CB" w:rsidRDefault="00E77978" w:rsidP="00E77978">
      <w:pPr>
        <w:ind w:left="60"/>
        <w:jc w:val="both"/>
        <w:rPr>
          <w:rFonts w:ascii="Tahoma" w:hAnsi="Tahoma"/>
          <w:b/>
          <w:position w:val="-4"/>
        </w:rPr>
      </w:pPr>
    </w:p>
    <w:p w14:paraId="641F7DF4" w14:textId="77777777" w:rsidR="00E06B22" w:rsidRPr="00D959CB" w:rsidRDefault="00E06B22" w:rsidP="00E06B22">
      <w:pPr>
        <w:ind w:left="60"/>
        <w:jc w:val="both"/>
        <w:rPr>
          <w:rFonts w:ascii="Tahoma" w:hAnsi="Tahoma"/>
          <w:position w:val="-4"/>
          <w:sz w:val="18"/>
          <w:szCs w:val="18"/>
        </w:rPr>
      </w:pPr>
      <w:r w:rsidRPr="00D959CB">
        <w:rPr>
          <w:rFonts w:ascii="Tahoma" w:hAnsi="Tahoma"/>
          <w:position w:val="-4"/>
          <w:sz w:val="18"/>
          <w:szCs w:val="18"/>
        </w:rPr>
        <w:t>*W przypadku braku zapisu „TAK” lub „NIE” przy danej klauzuli Zamawiający uzna, że dana klauzula nie została zaakceptowana w ofercie przez Wykonawcę.</w:t>
      </w:r>
    </w:p>
    <w:p w14:paraId="272FD2E2" w14:textId="77777777" w:rsidR="00AA6A21" w:rsidRPr="00D959CB" w:rsidRDefault="00AA6A21" w:rsidP="00E77978">
      <w:pPr>
        <w:ind w:left="60"/>
        <w:jc w:val="both"/>
        <w:rPr>
          <w:rFonts w:ascii="Tahoma" w:hAnsi="Tahoma"/>
          <w:b/>
          <w:position w:val="-4"/>
        </w:rPr>
      </w:pPr>
    </w:p>
    <w:p w14:paraId="70B9E863" w14:textId="77777777" w:rsidR="008061FE" w:rsidRPr="009A4838" w:rsidRDefault="007601BD" w:rsidP="008061FE">
      <w:pPr>
        <w:ind w:left="709" w:hanging="360"/>
        <w:rPr>
          <w:rFonts w:ascii="Tahoma" w:hAnsi="Tahoma" w:cs="Tahoma"/>
        </w:rPr>
      </w:pPr>
      <w:r w:rsidRPr="00D959CB">
        <w:rPr>
          <w:rFonts w:ascii="Tahoma" w:hAnsi="Tahoma" w:cs="Tahoma"/>
        </w:rPr>
        <w:t>Oświadczenie d</w:t>
      </w:r>
      <w:r w:rsidR="0033543E" w:rsidRPr="00D959CB">
        <w:rPr>
          <w:rFonts w:ascii="Tahoma" w:hAnsi="Tahoma" w:cs="Tahoma"/>
        </w:rPr>
        <w:t>otycz</w:t>
      </w:r>
      <w:r w:rsidRPr="00D959CB">
        <w:rPr>
          <w:rFonts w:ascii="Tahoma" w:hAnsi="Tahoma" w:cs="Tahoma"/>
        </w:rPr>
        <w:t>ące</w:t>
      </w:r>
      <w:r w:rsidR="0033543E" w:rsidRPr="00D959CB">
        <w:rPr>
          <w:rFonts w:ascii="Tahoma" w:hAnsi="Tahoma" w:cs="Tahoma"/>
        </w:rPr>
        <w:t xml:space="preserve"> wszystkich części Zamówienia:</w:t>
      </w:r>
    </w:p>
    <w:p w14:paraId="27151853" w14:textId="3118ABFA" w:rsidR="00F47B00" w:rsidRPr="009A4838" w:rsidRDefault="001F47E4" w:rsidP="00540942">
      <w:pPr>
        <w:numPr>
          <w:ilvl w:val="0"/>
          <w:numId w:val="15"/>
        </w:numPr>
        <w:rPr>
          <w:rFonts w:ascii="Tahoma" w:hAnsi="Tahoma" w:cs="Tahoma"/>
        </w:rPr>
      </w:pPr>
      <w:r w:rsidRPr="009A4838">
        <w:rPr>
          <w:rFonts w:ascii="Tahoma" w:hAnsi="Tahoma" w:cs="Tahoma"/>
        </w:rPr>
        <w:t xml:space="preserve">Zobowiązujemy się, w przypadku wyboru naszej oferty, do przedstawienia Zamawiającemu rozbicia składki na poszczególne jednostki </w:t>
      </w:r>
      <w:r w:rsidRPr="0067525B">
        <w:rPr>
          <w:rFonts w:ascii="Tahoma" w:hAnsi="Tahoma" w:cs="Tahoma"/>
        </w:rPr>
        <w:t>Zamawiającego i inne podmioty podlegające wspólnemu ubezpieczeniu oraz na poszczególne ryzyka, przed podpisaniem umowy</w:t>
      </w:r>
      <w:r w:rsidRPr="009A4838">
        <w:rPr>
          <w:rFonts w:ascii="Tahoma" w:hAnsi="Tahoma" w:cs="Tahoma"/>
        </w:rPr>
        <w:t xml:space="preserve"> o udzielenie zamówienia publicznego (dotyczy to również ubezpieczeń wspólnych</w:t>
      </w:r>
      <w:r w:rsidR="00F47B00" w:rsidRPr="009A4838">
        <w:rPr>
          <w:rFonts w:ascii="Tahoma" w:hAnsi="Tahoma" w:cs="Tahoma"/>
        </w:rPr>
        <w:t>).</w:t>
      </w:r>
    </w:p>
    <w:p w14:paraId="6F52F374" w14:textId="77777777" w:rsidR="00F47B00" w:rsidRPr="009A4838" w:rsidRDefault="00F47B00" w:rsidP="00540942">
      <w:pPr>
        <w:numPr>
          <w:ilvl w:val="0"/>
          <w:numId w:val="15"/>
        </w:numPr>
        <w:jc w:val="both"/>
        <w:rPr>
          <w:rFonts w:ascii="Tahoma" w:hAnsi="Tahoma" w:cs="Tahoma"/>
        </w:rPr>
      </w:pPr>
      <w:r w:rsidRPr="009A4838">
        <w:rPr>
          <w:rFonts w:ascii="Tahoma" w:hAnsi="Tahoma" w:cs="Tahoma"/>
        </w:rPr>
        <w:t xml:space="preserve">Oświadczamy, że uzyskaliśmy informacje niezbędne do przygotowania oferty i właściwego wykonania zamówienia oraz przyjmujemy warunki określone w </w:t>
      </w:r>
      <w:r w:rsidR="0074519C" w:rsidRPr="009A4838">
        <w:rPr>
          <w:rFonts w:ascii="Tahoma" w:hAnsi="Tahoma" w:cs="Tahoma"/>
        </w:rPr>
        <w:t>SIWZ</w:t>
      </w:r>
      <w:r w:rsidRPr="009A4838">
        <w:rPr>
          <w:rFonts w:ascii="Tahoma" w:hAnsi="Tahoma" w:cs="Tahoma"/>
        </w:rPr>
        <w:t>.</w:t>
      </w:r>
    </w:p>
    <w:p w14:paraId="5C529808" w14:textId="77777777" w:rsidR="00F47B00" w:rsidRPr="009A4838" w:rsidRDefault="00F47B00" w:rsidP="00540942">
      <w:pPr>
        <w:numPr>
          <w:ilvl w:val="0"/>
          <w:numId w:val="15"/>
        </w:numPr>
        <w:jc w:val="both"/>
        <w:rPr>
          <w:rFonts w:ascii="Tahoma" w:hAnsi="Tahoma" w:cs="Tahoma"/>
        </w:rPr>
      </w:pPr>
      <w:r w:rsidRPr="009A4838">
        <w:rPr>
          <w:rFonts w:ascii="Tahoma" w:hAnsi="Tahoma" w:cs="Tahoma"/>
        </w:rPr>
        <w:t>Oświadczamy, że jesteśmy związani niniejs</w:t>
      </w:r>
      <w:r w:rsidR="000B6D46" w:rsidRPr="009A4838">
        <w:rPr>
          <w:rFonts w:ascii="Tahoma" w:hAnsi="Tahoma" w:cs="Tahoma"/>
        </w:rPr>
        <w:t>zą ofertą przez okres 30 dni od daty upływu terminu składania ofert</w:t>
      </w:r>
      <w:r w:rsidRPr="009A4838">
        <w:rPr>
          <w:rFonts w:ascii="Tahoma" w:hAnsi="Tahoma" w:cs="Tahoma"/>
        </w:rPr>
        <w:t>.</w:t>
      </w:r>
    </w:p>
    <w:p w14:paraId="679F6483" w14:textId="77777777" w:rsidR="00A55923" w:rsidRPr="00652A89" w:rsidRDefault="00F47B00" w:rsidP="00540942">
      <w:pPr>
        <w:numPr>
          <w:ilvl w:val="0"/>
          <w:numId w:val="15"/>
        </w:numPr>
        <w:jc w:val="both"/>
        <w:rPr>
          <w:rFonts w:ascii="Tahoma" w:hAnsi="Tahoma" w:cs="Tahoma"/>
        </w:rPr>
      </w:pPr>
      <w:r w:rsidRPr="00652A89">
        <w:rPr>
          <w:rFonts w:ascii="Tahoma" w:hAnsi="Tahoma" w:cs="Tahoma"/>
        </w:rPr>
        <w:t xml:space="preserve">Oświadczamy, że przyjmujemy wartości podane w </w:t>
      </w:r>
      <w:r w:rsidR="0074519C" w:rsidRPr="00652A89">
        <w:rPr>
          <w:rFonts w:ascii="Tahoma" w:hAnsi="Tahoma" w:cs="Tahoma"/>
        </w:rPr>
        <w:t>SIWZ</w:t>
      </w:r>
      <w:r w:rsidRPr="00652A89">
        <w:rPr>
          <w:rFonts w:ascii="Tahoma" w:hAnsi="Tahoma" w:cs="Tahoma"/>
        </w:rPr>
        <w:t xml:space="preserve"> jako podstawę do ustalenia wysokości każdego odszkodowania </w:t>
      </w:r>
      <w:r w:rsidR="00A55923" w:rsidRPr="00652A89">
        <w:rPr>
          <w:rFonts w:ascii="Tahoma" w:hAnsi="Tahoma" w:cs="Tahoma"/>
        </w:rPr>
        <w:t xml:space="preserve">bez odnoszenia ich do wartości nowej danego środka trwałego. </w:t>
      </w:r>
    </w:p>
    <w:p w14:paraId="68DFEE39" w14:textId="77777777" w:rsidR="008061FE" w:rsidRPr="00652A89" w:rsidRDefault="008061FE" w:rsidP="00540942">
      <w:pPr>
        <w:numPr>
          <w:ilvl w:val="0"/>
          <w:numId w:val="15"/>
        </w:numPr>
        <w:jc w:val="both"/>
        <w:rPr>
          <w:rFonts w:ascii="Tahoma" w:hAnsi="Tahoma" w:cs="Tahoma"/>
        </w:rPr>
      </w:pPr>
      <w:r w:rsidRPr="00652A89">
        <w:rPr>
          <w:rFonts w:ascii="Tahoma" w:hAnsi="Tahoma" w:cs="Tahoma"/>
        </w:rPr>
        <w:t>Oświadczamy, że zawarte w warunkach umownych SIWZ zaproponowane przez Zamawiającego warunki płatności zostały przez naszą firmę zaakceptowane.</w:t>
      </w:r>
    </w:p>
    <w:p w14:paraId="71C2EB7A" w14:textId="05BC0DEA" w:rsidR="004178D9" w:rsidRPr="0067525B" w:rsidRDefault="004178D9" w:rsidP="00540942">
      <w:pPr>
        <w:numPr>
          <w:ilvl w:val="0"/>
          <w:numId w:val="15"/>
        </w:numPr>
        <w:jc w:val="both"/>
        <w:rPr>
          <w:rFonts w:ascii="Tahoma" w:hAnsi="Tahoma" w:cs="Tahoma"/>
        </w:rPr>
      </w:pPr>
      <w:r w:rsidRPr="00652A89">
        <w:rPr>
          <w:rFonts w:ascii="Tahoma" w:hAnsi="Tahoma" w:cs="Tahoma"/>
        </w:rPr>
        <w:t xml:space="preserve">Oświadczamy, że </w:t>
      </w:r>
      <w:r w:rsidRPr="00652A89">
        <w:rPr>
          <w:rFonts w:ascii="Tahoma" w:hAnsi="Tahoma" w:cs="Tahoma"/>
          <w:sz w:val="18"/>
          <w:szCs w:val="18"/>
        </w:rPr>
        <w:t xml:space="preserve">usługa ubezpieczenia zwolniona </w:t>
      </w:r>
      <w:r w:rsidR="00F13161" w:rsidRPr="00652A89">
        <w:rPr>
          <w:rFonts w:ascii="Tahoma" w:hAnsi="Tahoma" w:cs="Tahoma"/>
          <w:sz w:val="18"/>
          <w:szCs w:val="18"/>
        </w:rPr>
        <w:t xml:space="preserve">jest </w:t>
      </w:r>
      <w:r w:rsidRPr="00652A89">
        <w:rPr>
          <w:rFonts w:ascii="Tahoma" w:hAnsi="Tahoma" w:cs="Tahoma"/>
          <w:sz w:val="18"/>
          <w:szCs w:val="18"/>
        </w:rPr>
        <w:t xml:space="preserve">z podatku VAT zgodnie z art. 43 ust. 1 pkt 37 Ustawy z dnia 11 marca 2004 o podatku od towarów i </w:t>
      </w:r>
      <w:r w:rsidRPr="00D93B49">
        <w:rPr>
          <w:rFonts w:ascii="Tahoma" w:hAnsi="Tahoma" w:cs="Tahoma"/>
          <w:sz w:val="18"/>
          <w:szCs w:val="18"/>
        </w:rPr>
        <w:t xml:space="preserve">usług </w:t>
      </w:r>
      <w:r w:rsidR="00321106" w:rsidRPr="00D93B49">
        <w:rPr>
          <w:rFonts w:ascii="Tahoma" w:hAnsi="Tahoma" w:cs="Tahoma"/>
          <w:sz w:val="18"/>
          <w:szCs w:val="18"/>
        </w:rPr>
        <w:t>(Dz.U. z 2018 r. poz. 2174 z późn. zm.</w:t>
      </w:r>
      <w:r w:rsidRPr="00D93B49">
        <w:rPr>
          <w:rFonts w:ascii="Tahoma" w:hAnsi="Tahoma" w:cs="Tahoma"/>
          <w:sz w:val="18"/>
          <w:szCs w:val="18"/>
        </w:rPr>
        <w:t>)</w:t>
      </w:r>
      <w:r w:rsidR="00F13161" w:rsidRPr="00D93B49">
        <w:rPr>
          <w:rFonts w:ascii="Tahoma" w:hAnsi="Tahoma" w:cs="Tahoma"/>
          <w:sz w:val="18"/>
          <w:szCs w:val="18"/>
        </w:rPr>
        <w:t>.</w:t>
      </w:r>
    </w:p>
    <w:p w14:paraId="5DD0A14D" w14:textId="77777777" w:rsidR="0047678F" w:rsidRPr="00652A89" w:rsidRDefault="0047678F" w:rsidP="00540942">
      <w:pPr>
        <w:numPr>
          <w:ilvl w:val="0"/>
          <w:numId w:val="15"/>
        </w:numPr>
        <w:jc w:val="both"/>
        <w:rPr>
          <w:rFonts w:ascii="Tahoma" w:hAnsi="Tahoma" w:cs="Tahoma"/>
        </w:rPr>
      </w:pPr>
      <w:r w:rsidRPr="00652A89">
        <w:rPr>
          <w:rFonts w:ascii="Tahoma" w:hAnsi="Tahoma" w:cs="Tahoma"/>
        </w:rPr>
        <w:t>Oświadczamy, że zapoznaliśmy się i akceptujemy istotne postanowienia umowy określone w SIWZ</w:t>
      </w:r>
      <w:r w:rsidRPr="00652A89">
        <w:rPr>
          <w:rFonts w:ascii="Tahoma" w:hAnsi="Tahoma" w:cs="Tahoma"/>
        </w:rPr>
        <w:br/>
        <w:t>i zobowiązujemy się, w przypadku wyboru naszej oferty, do zawarcia umów zgodnie z niniejszą ofertą, na warunkach określonych w SIWZ, w miejscu i terminie wyznaczonym przez Zamawiającego.</w:t>
      </w:r>
    </w:p>
    <w:p w14:paraId="27C8FC16" w14:textId="47D0E7B2" w:rsidR="008061FE" w:rsidRPr="00D93B49" w:rsidRDefault="00060FBE" w:rsidP="00540942">
      <w:pPr>
        <w:numPr>
          <w:ilvl w:val="0"/>
          <w:numId w:val="15"/>
        </w:numPr>
        <w:jc w:val="both"/>
        <w:rPr>
          <w:rFonts w:ascii="Tahoma" w:hAnsi="Tahoma" w:cs="Tahoma"/>
        </w:rPr>
      </w:pPr>
      <w:r w:rsidRPr="00D93B49">
        <w:rPr>
          <w:rFonts w:ascii="Tahoma" w:hAnsi="Tahoma" w:cs="Tahoma"/>
        </w:rPr>
        <w:t xml:space="preserve">Zamierzamy powierzyć niżej wymienionym podwykonawcom następujący zakres czynności ubezpieczeniowych związanych z przedmiotem zamówienia </w:t>
      </w:r>
      <w:r w:rsidRPr="00D93B49">
        <w:rPr>
          <w:rFonts w:ascii="Tahoma" w:hAnsi="Tahoma" w:cs="Tahoma"/>
          <w:i/>
        </w:rPr>
        <w:t>(wypełniają Wykonawcy, którzy deklarują taki zamiar)</w:t>
      </w:r>
      <w:r w:rsidR="008061FE" w:rsidRPr="00D93B49">
        <w:rPr>
          <w:rFonts w:ascii="Tahoma" w:hAnsi="Tahoma" w:cs="Tahoma"/>
        </w:rPr>
        <w:t>:</w:t>
      </w:r>
    </w:p>
    <w:p w14:paraId="647BAE28" w14:textId="77777777" w:rsidR="008061FE" w:rsidRPr="00D93B49" w:rsidRDefault="008061FE" w:rsidP="008061FE">
      <w:pPr>
        <w:ind w:left="709" w:hanging="349"/>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8A72E0" w:rsidRPr="00D93B49" w14:paraId="4633F783" w14:textId="77777777" w:rsidTr="00287F91">
        <w:trPr>
          <w:jc w:val="center"/>
        </w:trPr>
        <w:tc>
          <w:tcPr>
            <w:tcW w:w="561" w:type="dxa"/>
          </w:tcPr>
          <w:p w14:paraId="77D53062" w14:textId="77777777" w:rsidR="008A72E0" w:rsidRPr="00D93B49" w:rsidRDefault="008A72E0" w:rsidP="008A72E0">
            <w:pPr>
              <w:jc w:val="center"/>
              <w:rPr>
                <w:rFonts w:ascii="Tahoma" w:hAnsi="Tahoma" w:cs="Tahoma"/>
                <w:b/>
              </w:rPr>
            </w:pPr>
            <w:r w:rsidRPr="00D93B49">
              <w:rPr>
                <w:rFonts w:ascii="Tahoma" w:hAnsi="Tahoma" w:cs="Tahoma"/>
                <w:b/>
              </w:rPr>
              <w:t>L.p.</w:t>
            </w:r>
          </w:p>
        </w:tc>
        <w:tc>
          <w:tcPr>
            <w:tcW w:w="4404" w:type="dxa"/>
          </w:tcPr>
          <w:p w14:paraId="48AE2978" w14:textId="354149C3" w:rsidR="008A72E0" w:rsidRPr="00D93B49" w:rsidRDefault="00060FBE" w:rsidP="008A72E0">
            <w:pPr>
              <w:jc w:val="center"/>
              <w:rPr>
                <w:rFonts w:ascii="Tahoma" w:hAnsi="Tahoma" w:cs="Tahoma"/>
                <w:b/>
              </w:rPr>
            </w:pPr>
            <w:r w:rsidRPr="00D93B49">
              <w:rPr>
                <w:rFonts w:ascii="Tahoma" w:hAnsi="Tahoma" w:cs="Tahoma"/>
                <w:b/>
                <w:bCs/>
              </w:rPr>
              <w:t>Zakres czynności ubezpieczeniowych powierzonych podwykonawcom</w:t>
            </w:r>
          </w:p>
        </w:tc>
        <w:tc>
          <w:tcPr>
            <w:tcW w:w="4438" w:type="dxa"/>
            <w:shd w:val="clear" w:color="auto" w:fill="auto"/>
          </w:tcPr>
          <w:p w14:paraId="5C79C2D3" w14:textId="77777777" w:rsidR="008A72E0" w:rsidRPr="00D93B49" w:rsidRDefault="008A72E0" w:rsidP="008A72E0">
            <w:pPr>
              <w:jc w:val="center"/>
              <w:rPr>
                <w:rFonts w:ascii="Tahoma" w:hAnsi="Tahoma" w:cs="Tahoma"/>
                <w:b/>
              </w:rPr>
            </w:pPr>
            <w:r w:rsidRPr="00D93B49">
              <w:rPr>
                <w:rFonts w:ascii="Tahoma" w:hAnsi="Tahoma" w:cs="Tahoma"/>
                <w:b/>
              </w:rPr>
              <w:t>Firma podwykonawcy</w:t>
            </w:r>
          </w:p>
        </w:tc>
      </w:tr>
      <w:tr w:rsidR="008A72E0" w:rsidRPr="00D93B49" w14:paraId="72265749" w14:textId="77777777" w:rsidTr="00287F91">
        <w:trPr>
          <w:jc w:val="center"/>
        </w:trPr>
        <w:tc>
          <w:tcPr>
            <w:tcW w:w="561" w:type="dxa"/>
          </w:tcPr>
          <w:p w14:paraId="52AB34C8" w14:textId="77777777" w:rsidR="008A72E0" w:rsidRPr="00D93B49" w:rsidRDefault="008A72E0" w:rsidP="00AB02D3">
            <w:pPr>
              <w:jc w:val="both"/>
              <w:rPr>
                <w:rFonts w:ascii="Tahoma" w:hAnsi="Tahoma" w:cs="Tahoma"/>
              </w:rPr>
            </w:pPr>
          </w:p>
        </w:tc>
        <w:tc>
          <w:tcPr>
            <w:tcW w:w="4404" w:type="dxa"/>
          </w:tcPr>
          <w:p w14:paraId="0D14AE7B" w14:textId="77777777" w:rsidR="008A72E0" w:rsidRPr="00D93B49" w:rsidRDefault="008A72E0" w:rsidP="00AB02D3">
            <w:pPr>
              <w:jc w:val="both"/>
              <w:rPr>
                <w:rFonts w:ascii="Tahoma" w:hAnsi="Tahoma" w:cs="Tahoma"/>
              </w:rPr>
            </w:pPr>
          </w:p>
        </w:tc>
        <w:tc>
          <w:tcPr>
            <w:tcW w:w="4438" w:type="dxa"/>
            <w:shd w:val="clear" w:color="auto" w:fill="auto"/>
          </w:tcPr>
          <w:p w14:paraId="6D7665A5" w14:textId="77777777" w:rsidR="008A72E0" w:rsidRPr="00D93B49" w:rsidRDefault="008A72E0" w:rsidP="00AB02D3">
            <w:pPr>
              <w:jc w:val="both"/>
              <w:rPr>
                <w:rFonts w:ascii="Tahoma" w:hAnsi="Tahoma" w:cs="Tahoma"/>
              </w:rPr>
            </w:pPr>
          </w:p>
        </w:tc>
      </w:tr>
      <w:tr w:rsidR="008A72E0" w:rsidRPr="00D93B49" w14:paraId="4E4DC46B" w14:textId="77777777" w:rsidTr="008A72E0">
        <w:trPr>
          <w:jc w:val="center"/>
        </w:trPr>
        <w:tc>
          <w:tcPr>
            <w:tcW w:w="561" w:type="dxa"/>
          </w:tcPr>
          <w:p w14:paraId="43EF7E89" w14:textId="77777777" w:rsidR="008A72E0" w:rsidRPr="00D93B49" w:rsidRDefault="008A72E0" w:rsidP="00AB02D3">
            <w:pPr>
              <w:jc w:val="both"/>
              <w:rPr>
                <w:rFonts w:ascii="Tahoma" w:hAnsi="Tahoma" w:cs="Tahoma"/>
              </w:rPr>
            </w:pPr>
          </w:p>
        </w:tc>
        <w:tc>
          <w:tcPr>
            <w:tcW w:w="4404" w:type="dxa"/>
          </w:tcPr>
          <w:p w14:paraId="55D620B7" w14:textId="77777777" w:rsidR="008A72E0" w:rsidRPr="00D93B49" w:rsidRDefault="008A72E0" w:rsidP="00AB02D3">
            <w:pPr>
              <w:jc w:val="both"/>
              <w:rPr>
                <w:rFonts w:ascii="Tahoma" w:hAnsi="Tahoma" w:cs="Tahoma"/>
              </w:rPr>
            </w:pPr>
          </w:p>
        </w:tc>
        <w:tc>
          <w:tcPr>
            <w:tcW w:w="4438" w:type="dxa"/>
          </w:tcPr>
          <w:p w14:paraId="12B1E93F" w14:textId="77777777" w:rsidR="008A72E0" w:rsidRPr="00D93B49" w:rsidRDefault="008A72E0" w:rsidP="00AB02D3">
            <w:pPr>
              <w:jc w:val="both"/>
              <w:rPr>
                <w:rFonts w:ascii="Tahoma" w:hAnsi="Tahoma" w:cs="Tahoma"/>
              </w:rPr>
            </w:pPr>
          </w:p>
        </w:tc>
      </w:tr>
    </w:tbl>
    <w:p w14:paraId="18750EFF" w14:textId="5DBB9181" w:rsidR="00F47B00" w:rsidRPr="00D93B49" w:rsidRDefault="00F47B00" w:rsidP="00060FBE">
      <w:pPr>
        <w:jc w:val="both"/>
        <w:rPr>
          <w:rFonts w:ascii="Tahoma" w:hAnsi="Tahoma" w:cs="Tahoma"/>
        </w:rPr>
      </w:pPr>
    </w:p>
    <w:p w14:paraId="5DCD031C" w14:textId="72276C5E" w:rsidR="005C735E" w:rsidRPr="00D93B49" w:rsidRDefault="005C735E" w:rsidP="00512D9C">
      <w:pPr>
        <w:numPr>
          <w:ilvl w:val="0"/>
          <w:numId w:val="15"/>
        </w:numPr>
        <w:jc w:val="both"/>
        <w:rPr>
          <w:rFonts w:ascii="Tahoma" w:hAnsi="Tahoma" w:cs="Tahoma"/>
        </w:rPr>
      </w:pPr>
      <w:r w:rsidRPr="00D93B49">
        <w:rPr>
          <w:rFonts w:ascii="Tahoma" w:hAnsi="Tahoma" w:cs="Tahoma"/>
        </w:rPr>
        <w:lastRenderedPageBreak/>
        <w:t xml:space="preserve">Oświadczamy, że </w:t>
      </w:r>
      <w:r w:rsidR="00565D47" w:rsidRPr="00D93B49">
        <w:rPr>
          <w:rFonts w:ascii="Tahoma" w:hAnsi="Tahoma" w:cs="Tahoma"/>
        </w:rPr>
        <w:t>Zamawiający (Ubezpieczający/Ubezpieczony)</w:t>
      </w:r>
      <w:r w:rsidRPr="00D93B49">
        <w:rPr>
          <w:rFonts w:ascii="Tahoma" w:hAnsi="Tahoma" w:cs="Tahoma"/>
        </w:rPr>
        <w:t xml:space="preserve"> nie będ</w:t>
      </w:r>
      <w:r w:rsidR="00D30E09" w:rsidRPr="00D93B49">
        <w:rPr>
          <w:rFonts w:ascii="Tahoma" w:hAnsi="Tahoma" w:cs="Tahoma"/>
        </w:rPr>
        <w:t>zie</w:t>
      </w:r>
      <w:r w:rsidRPr="00D93B49">
        <w:rPr>
          <w:rFonts w:ascii="Tahoma" w:hAnsi="Tahoma" w:cs="Tahoma"/>
        </w:rPr>
        <w:t xml:space="preserve"> zobowiązan</w:t>
      </w:r>
      <w:r w:rsidR="00D30E09" w:rsidRPr="00D93B49">
        <w:rPr>
          <w:rFonts w:ascii="Tahoma" w:hAnsi="Tahoma" w:cs="Tahoma"/>
        </w:rPr>
        <w:t>y</w:t>
      </w:r>
      <w:r w:rsidRPr="00D93B49">
        <w:rPr>
          <w:rFonts w:ascii="Tahoma" w:hAnsi="Tahoma" w:cs="Tahoma"/>
        </w:rPr>
        <w:t xml:space="preserve"> do pokrywania strat Wykonawcy działającego w formie towarzystwa ubezpieczeń wzajemnych przez wnoszenie dodatkowej składki, zgodnie z art. </w:t>
      </w:r>
      <w:r w:rsidR="00F5334C" w:rsidRPr="00D93B49">
        <w:rPr>
          <w:rFonts w:ascii="Tahoma" w:hAnsi="Tahoma" w:cs="Tahoma"/>
        </w:rPr>
        <w:t>111</w:t>
      </w:r>
      <w:r w:rsidRPr="00D93B49">
        <w:rPr>
          <w:rFonts w:ascii="Tahoma" w:hAnsi="Tahoma" w:cs="Tahoma"/>
        </w:rPr>
        <w:t xml:space="preserve"> ust. 2 Ustawy </w:t>
      </w:r>
      <w:r w:rsidR="00F5334C" w:rsidRPr="00D93B49">
        <w:rPr>
          <w:rFonts w:ascii="Tahoma" w:hAnsi="Tahoma" w:cs="Tahoma"/>
        </w:rPr>
        <w:t xml:space="preserve">z dnia 11 września 2015 r. </w:t>
      </w:r>
      <w:r w:rsidRPr="00D93B49">
        <w:rPr>
          <w:rFonts w:ascii="Tahoma" w:hAnsi="Tahoma" w:cs="Tahoma"/>
        </w:rPr>
        <w:t xml:space="preserve">o działalności ubezpieczeniowej </w:t>
      </w:r>
      <w:r w:rsidR="00F5334C" w:rsidRPr="00D93B49">
        <w:rPr>
          <w:rFonts w:ascii="Tahoma" w:hAnsi="Tahoma" w:cs="Tahoma"/>
        </w:rPr>
        <w:t xml:space="preserve">i reasekuracyjnej </w:t>
      </w:r>
      <w:r w:rsidR="00512D9C" w:rsidRPr="00D93B49">
        <w:rPr>
          <w:rFonts w:ascii="Tahoma" w:hAnsi="Tahoma" w:cs="Tahoma"/>
        </w:rPr>
        <w:t>(Dz. U. z 2019 r. poz. 381 z późn. zm).</w:t>
      </w:r>
    </w:p>
    <w:p w14:paraId="36829845" w14:textId="77777777" w:rsidR="008B0C94" w:rsidRPr="0067525B" w:rsidRDefault="008B0C94" w:rsidP="00540942">
      <w:pPr>
        <w:numPr>
          <w:ilvl w:val="0"/>
          <w:numId w:val="15"/>
        </w:numPr>
        <w:jc w:val="both"/>
        <w:rPr>
          <w:rFonts w:ascii="Tahoma" w:hAnsi="Tahoma" w:cs="Tahoma"/>
        </w:rPr>
      </w:pPr>
      <w:r w:rsidRPr="00D93B49">
        <w:rPr>
          <w:rFonts w:ascii="Tahoma" w:hAnsi="Tahoma" w:cs="Tahoma"/>
        </w:rPr>
        <w:t>Oświadczam, że wypełniłem obowiązki informacyjne przewidziane w art. 13 lub</w:t>
      </w:r>
      <w:r w:rsidRPr="0067525B">
        <w:rPr>
          <w:rFonts w:ascii="Tahoma" w:hAnsi="Tahoma" w:cs="Tahoma"/>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4B186C47" w14:textId="77777777" w:rsidR="00BA44E8" w:rsidRPr="009A4838" w:rsidRDefault="00BA44E8" w:rsidP="00540942">
      <w:pPr>
        <w:numPr>
          <w:ilvl w:val="0"/>
          <w:numId w:val="15"/>
        </w:numPr>
        <w:jc w:val="both"/>
        <w:rPr>
          <w:rFonts w:ascii="Tahoma" w:hAnsi="Tahoma" w:cs="Tahoma"/>
        </w:rPr>
      </w:pPr>
      <w:r w:rsidRPr="009A4838">
        <w:rPr>
          <w:rFonts w:ascii="Tahoma" w:hAnsi="Tahoma" w:cs="Tahoma"/>
        </w:rPr>
        <w:t xml:space="preserve">Oświadczamy, że do poszczególnych ubezpieczeń </w:t>
      </w:r>
      <w:r w:rsidR="00F9694A" w:rsidRPr="009A4838">
        <w:rPr>
          <w:rFonts w:ascii="Tahoma" w:hAnsi="Tahoma" w:cs="Tahoma"/>
        </w:rPr>
        <w:t xml:space="preserve">stanowiących przedmiot zamówienia </w:t>
      </w:r>
      <w:r w:rsidRPr="009A4838">
        <w:rPr>
          <w:rFonts w:ascii="Tahoma" w:hAnsi="Tahoma" w:cs="Tahoma"/>
        </w:rPr>
        <w:t>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708"/>
      </w:tblGrid>
      <w:tr w:rsidR="00BA44E8" w:rsidRPr="009A4838" w14:paraId="4B3EA142" w14:textId="77777777" w:rsidTr="000D2EF8">
        <w:tc>
          <w:tcPr>
            <w:tcW w:w="4765" w:type="dxa"/>
            <w:shd w:val="clear" w:color="auto" w:fill="auto"/>
          </w:tcPr>
          <w:p w14:paraId="02FEB823" w14:textId="77777777" w:rsidR="00BA44E8" w:rsidRPr="00A13679" w:rsidRDefault="00BA44E8" w:rsidP="000D2EF8">
            <w:pPr>
              <w:jc w:val="center"/>
              <w:rPr>
                <w:rFonts w:ascii="Tahoma" w:hAnsi="Tahoma" w:cs="Tahoma"/>
                <w:b/>
              </w:rPr>
            </w:pPr>
            <w:r w:rsidRPr="00A13679">
              <w:rPr>
                <w:rFonts w:ascii="Tahoma" w:hAnsi="Tahoma" w:cs="Tahoma"/>
                <w:b/>
              </w:rPr>
              <w:t>Ryzyko</w:t>
            </w:r>
          </w:p>
        </w:tc>
        <w:tc>
          <w:tcPr>
            <w:tcW w:w="4824" w:type="dxa"/>
            <w:shd w:val="clear" w:color="auto" w:fill="auto"/>
          </w:tcPr>
          <w:p w14:paraId="00EAD01D" w14:textId="77777777" w:rsidR="00BA44E8" w:rsidRPr="00A13679" w:rsidRDefault="00BA44E8" w:rsidP="00F9694A">
            <w:pPr>
              <w:jc w:val="center"/>
              <w:rPr>
                <w:rFonts w:ascii="Tahoma" w:hAnsi="Tahoma" w:cs="Tahoma"/>
                <w:b/>
              </w:rPr>
            </w:pPr>
            <w:r w:rsidRPr="00A13679">
              <w:rPr>
                <w:rFonts w:ascii="Tahoma" w:hAnsi="Tahoma" w:cs="Tahoma"/>
                <w:b/>
              </w:rPr>
              <w:t xml:space="preserve">Warunki ubezpieczenia mające zastosowanie do danego </w:t>
            </w:r>
            <w:r w:rsidR="00F9694A" w:rsidRPr="00A13679">
              <w:rPr>
                <w:rFonts w:ascii="Tahoma" w:hAnsi="Tahoma" w:cs="Tahoma"/>
                <w:b/>
              </w:rPr>
              <w:t>ubezpieczenia</w:t>
            </w:r>
          </w:p>
        </w:tc>
      </w:tr>
      <w:tr w:rsidR="008953C6" w:rsidRPr="009A4838" w14:paraId="431B7567" w14:textId="77777777" w:rsidTr="005E6D3F">
        <w:tc>
          <w:tcPr>
            <w:tcW w:w="9589" w:type="dxa"/>
            <w:gridSpan w:val="2"/>
            <w:shd w:val="clear" w:color="auto" w:fill="auto"/>
          </w:tcPr>
          <w:p w14:paraId="3CBD3EB5" w14:textId="77777777" w:rsidR="008953C6" w:rsidRPr="00D959CB" w:rsidRDefault="008953C6" w:rsidP="008953C6">
            <w:pPr>
              <w:jc w:val="center"/>
              <w:rPr>
                <w:rFonts w:ascii="Tahoma" w:hAnsi="Tahoma" w:cs="Tahoma"/>
                <w:b/>
              </w:rPr>
            </w:pPr>
            <w:r w:rsidRPr="00D959CB">
              <w:rPr>
                <w:rFonts w:ascii="Tahoma" w:hAnsi="Tahoma" w:cs="Tahoma"/>
                <w:b/>
              </w:rPr>
              <w:t>Część I zamówienia</w:t>
            </w:r>
          </w:p>
        </w:tc>
      </w:tr>
      <w:tr w:rsidR="00BA44E8" w:rsidRPr="009A4838" w14:paraId="2B22DDFF" w14:textId="77777777" w:rsidTr="000D2EF8">
        <w:tc>
          <w:tcPr>
            <w:tcW w:w="4765" w:type="dxa"/>
            <w:shd w:val="clear" w:color="auto" w:fill="auto"/>
          </w:tcPr>
          <w:p w14:paraId="0F73CD7B" w14:textId="77777777" w:rsidR="00BA44E8" w:rsidRPr="00D959CB" w:rsidRDefault="008953C6" w:rsidP="000D2EF8">
            <w:pPr>
              <w:jc w:val="both"/>
              <w:rPr>
                <w:rFonts w:ascii="Tahoma" w:hAnsi="Tahoma" w:cs="Tahoma"/>
              </w:rPr>
            </w:pPr>
            <w:r w:rsidRPr="00D959CB">
              <w:rPr>
                <w:rFonts w:ascii="Tahoma" w:hAnsi="Tahoma" w:cs="Tahoma"/>
              </w:rPr>
              <w:t>………………………</w:t>
            </w:r>
          </w:p>
        </w:tc>
        <w:tc>
          <w:tcPr>
            <w:tcW w:w="4824" w:type="dxa"/>
            <w:shd w:val="clear" w:color="auto" w:fill="auto"/>
          </w:tcPr>
          <w:p w14:paraId="689EB216" w14:textId="77777777" w:rsidR="00BA44E8" w:rsidRPr="00D959CB" w:rsidRDefault="00BA44E8" w:rsidP="000D2EF8">
            <w:pPr>
              <w:jc w:val="both"/>
              <w:rPr>
                <w:rFonts w:ascii="Tahoma" w:hAnsi="Tahoma" w:cs="Tahoma"/>
              </w:rPr>
            </w:pPr>
            <w:r w:rsidRPr="00D959CB">
              <w:rPr>
                <w:rFonts w:ascii="Tahoma" w:hAnsi="Tahoma" w:cs="Tahoma"/>
              </w:rPr>
              <w:t>OWU …..</w:t>
            </w:r>
          </w:p>
        </w:tc>
      </w:tr>
      <w:tr w:rsidR="00BA44E8" w:rsidRPr="009A4838" w14:paraId="181FE93C" w14:textId="77777777" w:rsidTr="000D2EF8">
        <w:tc>
          <w:tcPr>
            <w:tcW w:w="4765" w:type="dxa"/>
            <w:shd w:val="clear" w:color="auto" w:fill="auto"/>
          </w:tcPr>
          <w:p w14:paraId="73AB379B" w14:textId="77777777" w:rsidR="00BA44E8" w:rsidRPr="00D959CB" w:rsidRDefault="008953C6" w:rsidP="000D2EF8">
            <w:pPr>
              <w:jc w:val="both"/>
              <w:rPr>
                <w:rFonts w:ascii="Tahoma" w:hAnsi="Tahoma" w:cs="Tahoma"/>
              </w:rPr>
            </w:pPr>
            <w:r w:rsidRPr="00D959CB">
              <w:rPr>
                <w:rFonts w:ascii="Tahoma" w:hAnsi="Tahoma" w:cs="Tahoma"/>
              </w:rPr>
              <w:t>………………………</w:t>
            </w:r>
          </w:p>
        </w:tc>
        <w:tc>
          <w:tcPr>
            <w:tcW w:w="4824" w:type="dxa"/>
            <w:shd w:val="clear" w:color="auto" w:fill="auto"/>
          </w:tcPr>
          <w:p w14:paraId="0A812973" w14:textId="77777777" w:rsidR="00BA44E8" w:rsidRPr="00D959CB" w:rsidRDefault="00BA44E8">
            <w:r w:rsidRPr="00D959CB">
              <w:rPr>
                <w:rFonts w:ascii="Tahoma" w:hAnsi="Tahoma" w:cs="Tahoma"/>
              </w:rPr>
              <w:t>OWU …..</w:t>
            </w:r>
          </w:p>
        </w:tc>
      </w:tr>
      <w:tr w:rsidR="00BA44E8" w:rsidRPr="009A4838" w14:paraId="45A9E1A5" w14:textId="77777777" w:rsidTr="000D2EF8">
        <w:tc>
          <w:tcPr>
            <w:tcW w:w="4765" w:type="dxa"/>
            <w:shd w:val="clear" w:color="auto" w:fill="auto"/>
          </w:tcPr>
          <w:p w14:paraId="1B436F14" w14:textId="77777777" w:rsidR="00BA44E8" w:rsidRPr="00D959CB" w:rsidRDefault="008953C6" w:rsidP="000D2EF8">
            <w:pPr>
              <w:jc w:val="both"/>
              <w:rPr>
                <w:rFonts w:ascii="Tahoma" w:hAnsi="Tahoma" w:cs="Tahoma"/>
              </w:rPr>
            </w:pPr>
            <w:r w:rsidRPr="00D959CB">
              <w:rPr>
                <w:rFonts w:ascii="Tahoma" w:hAnsi="Tahoma" w:cs="Tahoma"/>
              </w:rPr>
              <w:t>………………………</w:t>
            </w:r>
          </w:p>
        </w:tc>
        <w:tc>
          <w:tcPr>
            <w:tcW w:w="4824" w:type="dxa"/>
            <w:shd w:val="clear" w:color="auto" w:fill="auto"/>
          </w:tcPr>
          <w:p w14:paraId="0509024C" w14:textId="77777777" w:rsidR="00BA44E8" w:rsidRPr="00D959CB" w:rsidRDefault="00BA44E8">
            <w:r w:rsidRPr="00D959CB">
              <w:rPr>
                <w:rFonts w:ascii="Tahoma" w:hAnsi="Tahoma" w:cs="Tahoma"/>
              </w:rPr>
              <w:t>OWU …..</w:t>
            </w:r>
          </w:p>
        </w:tc>
      </w:tr>
      <w:tr w:rsidR="008953C6" w:rsidRPr="009A4838" w14:paraId="07BA5EFD" w14:textId="77777777" w:rsidTr="005E6D3F">
        <w:tc>
          <w:tcPr>
            <w:tcW w:w="9589" w:type="dxa"/>
            <w:gridSpan w:val="2"/>
            <w:shd w:val="clear" w:color="auto" w:fill="auto"/>
          </w:tcPr>
          <w:p w14:paraId="21424E16" w14:textId="77777777" w:rsidR="008953C6" w:rsidRPr="00D959CB" w:rsidRDefault="008953C6" w:rsidP="008953C6">
            <w:pPr>
              <w:jc w:val="center"/>
            </w:pPr>
            <w:r w:rsidRPr="00D959CB">
              <w:rPr>
                <w:rFonts w:ascii="Tahoma" w:hAnsi="Tahoma" w:cs="Tahoma"/>
                <w:b/>
              </w:rPr>
              <w:t>Część II zamówienia</w:t>
            </w:r>
          </w:p>
        </w:tc>
      </w:tr>
      <w:tr w:rsidR="00BA44E8" w:rsidRPr="009A4838" w14:paraId="445A70B2" w14:textId="77777777" w:rsidTr="000D2EF8">
        <w:tc>
          <w:tcPr>
            <w:tcW w:w="4765" w:type="dxa"/>
            <w:shd w:val="clear" w:color="auto" w:fill="auto"/>
          </w:tcPr>
          <w:p w14:paraId="13DABDD8" w14:textId="77777777" w:rsidR="00BA44E8" w:rsidRPr="00D959CB" w:rsidRDefault="008953C6" w:rsidP="000D2EF8">
            <w:pPr>
              <w:jc w:val="both"/>
              <w:rPr>
                <w:rFonts w:ascii="Tahoma" w:hAnsi="Tahoma" w:cs="Tahoma"/>
              </w:rPr>
            </w:pPr>
            <w:r w:rsidRPr="00D959CB">
              <w:rPr>
                <w:rFonts w:ascii="Tahoma" w:hAnsi="Tahoma" w:cs="Tahoma"/>
              </w:rPr>
              <w:t>……………………..</w:t>
            </w:r>
            <w:r w:rsidR="00F9694A" w:rsidRPr="00D959CB">
              <w:rPr>
                <w:rFonts w:ascii="Tahoma" w:hAnsi="Tahoma" w:cs="Tahoma"/>
              </w:rPr>
              <w:t xml:space="preserve"> </w:t>
            </w:r>
          </w:p>
        </w:tc>
        <w:tc>
          <w:tcPr>
            <w:tcW w:w="4824" w:type="dxa"/>
            <w:shd w:val="clear" w:color="auto" w:fill="auto"/>
          </w:tcPr>
          <w:p w14:paraId="49B1C835" w14:textId="77777777" w:rsidR="00BA44E8" w:rsidRPr="00D959CB" w:rsidRDefault="00BA44E8">
            <w:r w:rsidRPr="00D959CB">
              <w:rPr>
                <w:rFonts w:ascii="Tahoma" w:hAnsi="Tahoma" w:cs="Tahoma"/>
              </w:rPr>
              <w:t>OWU …..</w:t>
            </w:r>
          </w:p>
        </w:tc>
      </w:tr>
      <w:tr w:rsidR="00F9694A" w:rsidRPr="009A4838" w14:paraId="691A3494" w14:textId="77777777" w:rsidTr="000D2EF8">
        <w:tc>
          <w:tcPr>
            <w:tcW w:w="4765" w:type="dxa"/>
            <w:shd w:val="clear" w:color="auto" w:fill="auto"/>
          </w:tcPr>
          <w:p w14:paraId="5CA23587" w14:textId="77777777" w:rsidR="00F9694A" w:rsidRPr="00D959CB" w:rsidRDefault="008953C6" w:rsidP="000D2EF8">
            <w:pPr>
              <w:jc w:val="both"/>
              <w:rPr>
                <w:rFonts w:ascii="Tahoma" w:hAnsi="Tahoma" w:cs="Tahoma"/>
              </w:rPr>
            </w:pPr>
            <w:r w:rsidRPr="00D959CB">
              <w:rPr>
                <w:rFonts w:ascii="Tahoma" w:hAnsi="Tahoma" w:cs="Tahoma"/>
              </w:rPr>
              <w:t>……………………..</w:t>
            </w:r>
          </w:p>
        </w:tc>
        <w:tc>
          <w:tcPr>
            <w:tcW w:w="4824" w:type="dxa"/>
            <w:shd w:val="clear" w:color="auto" w:fill="auto"/>
          </w:tcPr>
          <w:p w14:paraId="55EC6637" w14:textId="77777777" w:rsidR="00F9694A" w:rsidRPr="00D959CB" w:rsidRDefault="00F9694A">
            <w:pPr>
              <w:rPr>
                <w:rFonts w:ascii="Tahoma" w:hAnsi="Tahoma" w:cs="Tahoma"/>
              </w:rPr>
            </w:pPr>
            <w:r w:rsidRPr="00D959CB">
              <w:rPr>
                <w:rFonts w:ascii="Tahoma" w:hAnsi="Tahoma" w:cs="Tahoma"/>
              </w:rPr>
              <w:t>OWU …..</w:t>
            </w:r>
          </w:p>
        </w:tc>
      </w:tr>
      <w:tr w:rsidR="008953C6" w:rsidRPr="009A4838" w14:paraId="5725C537" w14:textId="77777777" w:rsidTr="005E6D3F">
        <w:tc>
          <w:tcPr>
            <w:tcW w:w="9589" w:type="dxa"/>
            <w:gridSpan w:val="2"/>
            <w:shd w:val="clear" w:color="auto" w:fill="auto"/>
          </w:tcPr>
          <w:p w14:paraId="2D60017C" w14:textId="77777777" w:rsidR="008953C6" w:rsidRPr="00D959CB" w:rsidRDefault="008953C6" w:rsidP="008953C6">
            <w:pPr>
              <w:jc w:val="center"/>
              <w:rPr>
                <w:rFonts w:ascii="Tahoma" w:hAnsi="Tahoma" w:cs="Tahoma"/>
              </w:rPr>
            </w:pPr>
            <w:r w:rsidRPr="00D959CB">
              <w:rPr>
                <w:rFonts w:ascii="Tahoma" w:hAnsi="Tahoma" w:cs="Tahoma"/>
                <w:b/>
              </w:rPr>
              <w:t>Część III zamówienia</w:t>
            </w:r>
          </w:p>
        </w:tc>
      </w:tr>
      <w:tr w:rsidR="00F9694A" w:rsidRPr="009A4838" w14:paraId="1BC4ACFD" w14:textId="77777777" w:rsidTr="000D2EF8">
        <w:tc>
          <w:tcPr>
            <w:tcW w:w="4765" w:type="dxa"/>
            <w:shd w:val="clear" w:color="auto" w:fill="auto"/>
          </w:tcPr>
          <w:p w14:paraId="5F0BC0A5" w14:textId="77777777" w:rsidR="00F9694A" w:rsidRPr="00D959CB" w:rsidRDefault="008953C6" w:rsidP="000D2EF8">
            <w:pPr>
              <w:jc w:val="both"/>
              <w:rPr>
                <w:rFonts w:ascii="Tahoma" w:hAnsi="Tahoma" w:cs="Tahoma"/>
              </w:rPr>
            </w:pPr>
            <w:r w:rsidRPr="00D959CB">
              <w:rPr>
                <w:rFonts w:ascii="Tahoma" w:hAnsi="Tahoma" w:cs="Tahoma"/>
              </w:rPr>
              <w:t>……………………….</w:t>
            </w:r>
          </w:p>
        </w:tc>
        <w:tc>
          <w:tcPr>
            <w:tcW w:w="4824" w:type="dxa"/>
            <w:shd w:val="clear" w:color="auto" w:fill="auto"/>
          </w:tcPr>
          <w:p w14:paraId="60EA68D5" w14:textId="77777777" w:rsidR="00F9694A" w:rsidRPr="00D959CB" w:rsidRDefault="00F9694A">
            <w:pPr>
              <w:rPr>
                <w:rFonts w:ascii="Tahoma" w:hAnsi="Tahoma" w:cs="Tahoma"/>
              </w:rPr>
            </w:pPr>
            <w:r w:rsidRPr="00D959CB">
              <w:rPr>
                <w:rFonts w:ascii="Tahoma" w:hAnsi="Tahoma" w:cs="Tahoma"/>
              </w:rPr>
              <w:t>OWU …..</w:t>
            </w:r>
          </w:p>
        </w:tc>
      </w:tr>
    </w:tbl>
    <w:p w14:paraId="632D382E" w14:textId="77777777" w:rsidR="00BC1296" w:rsidRPr="009A4838" w:rsidRDefault="00BC1296" w:rsidP="00BC1296">
      <w:pPr>
        <w:ind w:left="720"/>
        <w:jc w:val="both"/>
        <w:rPr>
          <w:rFonts w:ascii="Tahoma" w:hAnsi="Tahoma" w:cs="Tahoma"/>
          <w:highlight w:val="yellow"/>
        </w:rPr>
      </w:pPr>
    </w:p>
    <w:p w14:paraId="5C13DDF1" w14:textId="144642C5" w:rsidR="00845187" w:rsidRPr="00D93B49" w:rsidRDefault="00845187" w:rsidP="00845187">
      <w:pPr>
        <w:pStyle w:val="Akapitzlist"/>
        <w:numPr>
          <w:ilvl w:val="0"/>
          <w:numId w:val="15"/>
        </w:numPr>
        <w:jc w:val="both"/>
        <w:rPr>
          <w:rFonts w:ascii="Tahoma" w:eastAsia="Times New Roman" w:hAnsi="Tahoma" w:cs="Tahoma"/>
          <w:sz w:val="20"/>
          <w:szCs w:val="20"/>
        </w:rPr>
      </w:pPr>
      <w:r w:rsidRPr="00845187">
        <w:rPr>
          <w:rFonts w:ascii="Tahoma" w:eastAsia="Times New Roman" w:hAnsi="Tahoma" w:cs="Tahoma"/>
          <w:sz w:val="20"/>
          <w:szCs w:val="20"/>
        </w:rPr>
        <w:t xml:space="preserve">Zobowiązujemy się, w przypadku oceny naszej oferty jako najkorzystniejszej, </w:t>
      </w:r>
      <w:r w:rsidRPr="00D93B49">
        <w:rPr>
          <w:rFonts w:ascii="Tahoma" w:eastAsia="Times New Roman" w:hAnsi="Tahoma" w:cs="Tahoma"/>
          <w:sz w:val="20"/>
          <w:szCs w:val="20"/>
        </w:rPr>
        <w:t>do dostarczenia Zamawiającemu ustandaryzowanego dokumentu zawierającego informacje o produkcie ubezpieczeniowym oraz ww. OWU przed zawarciem umowy o udzielenie zamówienia publicznego, zgodnie z postanowieniami pkt. 21.3 SIWZ.</w:t>
      </w:r>
    </w:p>
    <w:p w14:paraId="6AE493AA" w14:textId="77777777" w:rsidR="006F044A" w:rsidRPr="00287F91" w:rsidRDefault="006F044A" w:rsidP="00540942">
      <w:pPr>
        <w:numPr>
          <w:ilvl w:val="0"/>
          <w:numId w:val="15"/>
        </w:numPr>
        <w:jc w:val="both"/>
        <w:rPr>
          <w:rFonts w:ascii="Tahoma" w:hAnsi="Tahoma" w:cs="Tahoma"/>
        </w:rPr>
      </w:pPr>
      <w:r w:rsidRPr="00287F91">
        <w:rPr>
          <w:rFonts w:ascii="Tahoma" w:hAnsi="Tahoma" w:cs="Tahoma"/>
        </w:rPr>
        <w:t>Oświadczamy, że Wykonawca którego reprezentujemy jest:</w:t>
      </w:r>
    </w:p>
    <w:p w14:paraId="5E01D5DF" w14:textId="77777777" w:rsidR="006F044A" w:rsidRPr="00287F91" w:rsidRDefault="00E54AA6" w:rsidP="006F044A">
      <w:pPr>
        <w:ind w:left="709"/>
        <w:jc w:val="both"/>
        <w:rPr>
          <w:rFonts w:ascii="Tahoma" w:hAnsi="Tahoma" w:cs="Tahoma"/>
        </w:rPr>
      </w:pPr>
      <w:sdt>
        <w:sdtPr>
          <w:rPr>
            <w:rFonts w:ascii="Tahoma" w:hAnsi="Tahoma" w:cs="Tahoma"/>
          </w:rPr>
          <w:id w:val="-67582471"/>
          <w14:checkbox>
            <w14:checked w14:val="0"/>
            <w14:checkedState w14:val="2612" w14:font="MS Gothic"/>
            <w14:uncheckedState w14:val="2610" w14:font="MS Gothic"/>
          </w14:checkbox>
        </w:sdt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małym przedsiębiorcą (małe przedsiębiorstwo definiuje się jako przedsiębiorstwo, które zatrudnia mniej niż 50 pracowników i którego roczny obrót lub roczna suma bilansowa nie przekracza 10 milionów EUR)</w:t>
      </w:r>
    </w:p>
    <w:p w14:paraId="0776A242" w14:textId="77777777" w:rsidR="006F044A" w:rsidRPr="00287F91" w:rsidRDefault="00E54AA6" w:rsidP="006F044A">
      <w:pPr>
        <w:ind w:left="709"/>
        <w:jc w:val="both"/>
        <w:rPr>
          <w:rFonts w:ascii="Tahoma" w:hAnsi="Tahoma" w:cs="Tahoma"/>
        </w:rPr>
      </w:pPr>
      <w:sdt>
        <w:sdtPr>
          <w:rPr>
            <w:rFonts w:ascii="Tahoma" w:hAnsi="Tahoma" w:cs="Tahoma"/>
          </w:rPr>
          <w:id w:val="1261562489"/>
          <w14:checkbox>
            <w14:checked w14:val="0"/>
            <w14:checkedState w14:val="2612" w14:font="MS Gothic"/>
            <w14:uncheckedState w14:val="2610" w14:font="MS Gothic"/>
          </w14:checkbox>
        </w:sdt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6D3B7413" w14:textId="77777777" w:rsidR="006F044A" w:rsidRPr="009A4838" w:rsidRDefault="00E54AA6" w:rsidP="006F044A">
      <w:pPr>
        <w:ind w:left="709"/>
        <w:jc w:val="both"/>
        <w:rPr>
          <w:rFonts w:ascii="Tahoma" w:hAnsi="Tahoma" w:cs="Tahoma"/>
        </w:rPr>
      </w:pPr>
      <w:sdt>
        <w:sdtPr>
          <w:rPr>
            <w:rFonts w:ascii="Tahoma" w:hAnsi="Tahoma" w:cs="Tahoma"/>
          </w:rPr>
          <w:id w:val="-2018757818"/>
          <w14:checkbox>
            <w14:checked w14:val="0"/>
            <w14:checkedState w14:val="2612" w14:font="MS Gothic"/>
            <w14:uncheckedState w14:val="2610" w14:font="MS Gothic"/>
          </w14:checkbox>
        </w:sdt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dużym przedsiębiorstwem</w:t>
      </w:r>
    </w:p>
    <w:p w14:paraId="1CE0DC4A" w14:textId="77777777" w:rsidR="00BC1296" w:rsidRPr="009A4838" w:rsidRDefault="00BC1296" w:rsidP="00CD05D8">
      <w:pPr>
        <w:ind w:left="720"/>
        <w:jc w:val="both"/>
        <w:rPr>
          <w:rFonts w:ascii="Tahoma" w:hAnsi="Tahoma" w:cs="Tahoma"/>
        </w:rPr>
      </w:pPr>
    </w:p>
    <w:p w14:paraId="796FBF32" w14:textId="77777777" w:rsidR="00F47B00" w:rsidRPr="009A4838" w:rsidRDefault="00BA44E8" w:rsidP="00CD05D8">
      <w:pPr>
        <w:ind w:left="720"/>
        <w:jc w:val="both"/>
        <w:rPr>
          <w:rFonts w:ascii="Tahoma" w:hAnsi="Tahoma" w:cs="Tahoma"/>
        </w:rPr>
      </w:pPr>
      <w:r w:rsidRPr="009A4838">
        <w:rPr>
          <w:rFonts w:ascii="Tahoma" w:hAnsi="Tahoma" w:cs="Tahoma"/>
        </w:rPr>
        <w:t xml:space="preserve"> </w:t>
      </w:r>
      <w:r w:rsidR="00F47B00" w:rsidRPr="009A4838">
        <w:rPr>
          <w:rFonts w:ascii="Tahoma" w:hAnsi="Tahoma" w:cs="Tahoma"/>
        </w:rPr>
        <w:t>Załącznikami do niniejszej oferty są:</w:t>
      </w:r>
    </w:p>
    <w:p w14:paraId="4F06E9D5" w14:textId="77777777" w:rsidR="00F47B00" w:rsidRPr="009A4838" w:rsidRDefault="00F47B00" w:rsidP="000C309D">
      <w:pPr>
        <w:numPr>
          <w:ilvl w:val="0"/>
          <w:numId w:val="3"/>
        </w:numPr>
        <w:tabs>
          <w:tab w:val="clear" w:pos="720"/>
          <w:tab w:val="num" w:pos="993"/>
        </w:tabs>
        <w:ind w:left="1134" w:hanging="567"/>
        <w:jc w:val="both"/>
        <w:rPr>
          <w:rFonts w:ascii="Tahoma" w:hAnsi="Tahoma" w:cs="Tahoma"/>
        </w:rPr>
      </w:pPr>
      <w:r w:rsidRPr="009A4838">
        <w:rPr>
          <w:rFonts w:ascii="Tahoma" w:hAnsi="Tahoma" w:cs="Tahoma"/>
        </w:rPr>
        <w:t>Oświadczenie</w:t>
      </w:r>
      <w:r w:rsidR="00FA3A3F" w:rsidRPr="009A4838">
        <w:rPr>
          <w:rFonts w:ascii="Tahoma" w:hAnsi="Tahoma" w:cs="Tahoma"/>
        </w:rPr>
        <w:t xml:space="preserve"> </w:t>
      </w:r>
      <w:r w:rsidR="006F630B" w:rsidRPr="009A4838">
        <w:rPr>
          <w:rFonts w:ascii="Tahoma" w:hAnsi="Tahoma" w:cs="Tahoma"/>
        </w:rPr>
        <w:t xml:space="preserve">nr </w:t>
      </w:r>
      <w:r w:rsidR="00E64907" w:rsidRPr="009A4838">
        <w:rPr>
          <w:rFonts w:ascii="Tahoma" w:hAnsi="Tahoma" w:cs="Tahoma"/>
        </w:rPr>
        <w:t>1</w:t>
      </w:r>
      <w:r w:rsidR="006F630B" w:rsidRPr="009A4838">
        <w:rPr>
          <w:rFonts w:ascii="Tahoma" w:hAnsi="Tahoma" w:cs="Tahoma"/>
        </w:rPr>
        <w:t>,</w:t>
      </w:r>
    </w:p>
    <w:p w14:paraId="57457635" w14:textId="77777777" w:rsidR="00B33A9F" w:rsidRPr="009A4838" w:rsidRDefault="00B33A9F" w:rsidP="000C309D">
      <w:pPr>
        <w:numPr>
          <w:ilvl w:val="0"/>
          <w:numId w:val="3"/>
        </w:numPr>
        <w:tabs>
          <w:tab w:val="clear" w:pos="720"/>
          <w:tab w:val="num" w:pos="993"/>
        </w:tabs>
        <w:ind w:left="1134" w:hanging="567"/>
        <w:jc w:val="both"/>
        <w:rPr>
          <w:rFonts w:ascii="Tahoma" w:hAnsi="Tahoma" w:cs="Tahoma"/>
        </w:rPr>
      </w:pPr>
      <w:r w:rsidRPr="009A4838">
        <w:rPr>
          <w:rFonts w:ascii="Tahoma" w:hAnsi="Tahoma" w:cs="Tahoma"/>
        </w:rPr>
        <w:t>Pełnomocnictwo dla osoby podpisującej ofertę</w:t>
      </w:r>
      <w:r w:rsidR="006F630B" w:rsidRPr="009A4838">
        <w:rPr>
          <w:rFonts w:ascii="Tahoma" w:hAnsi="Tahoma" w:cs="Tahoma"/>
        </w:rPr>
        <w:t xml:space="preserve"> (jeśli umocowanie nie wynika z KRS bądź dokumentu równorzędnego)</w:t>
      </w:r>
      <w:r w:rsidRPr="009A4838">
        <w:rPr>
          <w:rFonts w:ascii="Tahoma" w:hAnsi="Tahoma" w:cs="Tahoma"/>
        </w:rPr>
        <w:t>,</w:t>
      </w:r>
    </w:p>
    <w:p w14:paraId="1ED4A353" w14:textId="77777777" w:rsidR="00F47B00" w:rsidRPr="009A4838" w:rsidRDefault="00F47B00" w:rsidP="00F83F7C">
      <w:pPr>
        <w:ind w:left="774"/>
        <w:jc w:val="both"/>
        <w:rPr>
          <w:rFonts w:ascii="Tahoma" w:hAnsi="Tahoma" w:cs="Tahoma"/>
        </w:rPr>
      </w:pPr>
    </w:p>
    <w:p w14:paraId="5E8A7959" w14:textId="77777777" w:rsidR="00F47B00" w:rsidRPr="009A4838" w:rsidRDefault="001E4333" w:rsidP="001E4333">
      <w:pPr>
        <w:ind w:left="709"/>
        <w:jc w:val="both"/>
        <w:rPr>
          <w:rFonts w:ascii="Tahoma" w:hAnsi="Tahoma" w:cs="Tahoma"/>
        </w:rPr>
      </w:pPr>
      <w:r w:rsidRPr="009A4838">
        <w:rPr>
          <w:rFonts w:ascii="Tahoma" w:hAnsi="Tahoma" w:cs="Tahoma"/>
        </w:rPr>
        <w:t xml:space="preserve">W sprawach nieuregulowanych w ofercie oraz </w:t>
      </w:r>
      <w:r w:rsidR="0074519C" w:rsidRPr="009A4838">
        <w:rPr>
          <w:rFonts w:ascii="Tahoma" w:hAnsi="Tahoma" w:cs="Tahoma"/>
        </w:rPr>
        <w:t>SIWZ</w:t>
      </w:r>
      <w:r w:rsidRPr="009A4838">
        <w:rPr>
          <w:rFonts w:ascii="Tahoma" w:hAnsi="Tahoma" w:cs="Tahoma"/>
        </w:rPr>
        <w:t>, zastosowanie mają OWU</w:t>
      </w:r>
      <w:r w:rsidR="00465F9D" w:rsidRPr="009A4838">
        <w:rPr>
          <w:rFonts w:ascii="Tahoma" w:hAnsi="Tahoma" w:cs="Tahoma"/>
        </w:rPr>
        <w:t>.</w:t>
      </w:r>
      <w:r w:rsidRPr="009A4838">
        <w:rPr>
          <w:rFonts w:ascii="Tahoma" w:hAnsi="Tahoma" w:cs="Tahoma"/>
        </w:rPr>
        <w:t xml:space="preserve"> W przypadku wystąpienia sprzecznych zapisów </w:t>
      </w:r>
      <w:r w:rsidR="004D4F25" w:rsidRPr="009A4838">
        <w:rPr>
          <w:rFonts w:ascii="Tahoma" w:hAnsi="Tahoma" w:cs="Tahoma"/>
        </w:rPr>
        <w:t xml:space="preserve">z OWU </w:t>
      </w:r>
      <w:r w:rsidRPr="009A4838">
        <w:rPr>
          <w:rFonts w:ascii="Tahoma" w:hAnsi="Tahoma" w:cs="Tahoma"/>
        </w:rPr>
        <w:t>pierwszeństwo ma</w:t>
      </w:r>
      <w:r w:rsidR="005D5F3E" w:rsidRPr="009A4838">
        <w:rPr>
          <w:rFonts w:ascii="Tahoma" w:hAnsi="Tahoma" w:cs="Tahoma"/>
        </w:rPr>
        <w:t>ją zapisy</w:t>
      </w:r>
      <w:r w:rsidRPr="009A4838">
        <w:rPr>
          <w:rFonts w:ascii="Tahoma" w:hAnsi="Tahoma" w:cs="Tahoma"/>
        </w:rPr>
        <w:t xml:space="preserve"> </w:t>
      </w:r>
      <w:r w:rsidR="0074519C" w:rsidRPr="009A4838">
        <w:rPr>
          <w:rFonts w:ascii="Tahoma" w:hAnsi="Tahoma" w:cs="Tahoma"/>
        </w:rPr>
        <w:t>SIWZ</w:t>
      </w:r>
      <w:r w:rsidRPr="009A4838">
        <w:rPr>
          <w:rFonts w:ascii="Tahoma" w:hAnsi="Tahoma" w:cs="Tahoma"/>
        </w:rPr>
        <w:t xml:space="preserve"> </w:t>
      </w:r>
      <w:r w:rsidR="005D5F3E" w:rsidRPr="009A4838">
        <w:rPr>
          <w:rFonts w:ascii="Tahoma" w:hAnsi="Tahoma" w:cs="Tahoma"/>
        </w:rPr>
        <w:t>i</w:t>
      </w:r>
      <w:r w:rsidRPr="009A4838">
        <w:rPr>
          <w:rFonts w:ascii="Tahoma" w:hAnsi="Tahoma" w:cs="Tahoma"/>
        </w:rPr>
        <w:t xml:space="preserve"> ofert</w:t>
      </w:r>
      <w:r w:rsidR="005D5F3E" w:rsidRPr="009A4838">
        <w:rPr>
          <w:rFonts w:ascii="Tahoma" w:hAnsi="Tahoma" w:cs="Tahoma"/>
        </w:rPr>
        <w:t>y</w:t>
      </w:r>
      <w:r w:rsidRPr="009A4838">
        <w:rPr>
          <w:rFonts w:ascii="Tahoma" w:hAnsi="Tahoma" w:cs="Tahoma"/>
        </w:rPr>
        <w:t>.</w:t>
      </w:r>
    </w:p>
    <w:p w14:paraId="015E2F24" w14:textId="77777777" w:rsidR="001E4333" w:rsidRPr="009A4838" w:rsidRDefault="001E4333" w:rsidP="001E4333">
      <w:pPr>
        <w:ind w:left="709"/>
        <w:jc w:val="both"/>
        <w:rPr>
          <w:rFonts w:ascii="Tahoma" w:hAnsi="Tahoma" w:cs="Tahoma"/>
        </w:rPr>
      </w:pPr>
    </w:p>
    <w:p w14:paraId="15432975" w14:textId="77777777" w:rsidR="00F47B00" w:rsidRPr="009A4838" w:rsidRDefault="00F47B00" w:rsidP="00F83F7C">
      <w:pPr>
        <w:ind w:left="60"/>
        <w:jc w:val="both"/>
        <w:rPr>
          <w:rFonts w:ascii="Tahoma" w:hAnsi="Tahoma" w:cs="Tahoma"/>
        </w:rPr>
      </w:pPr>
      <w:r w:rsidRPr="009A4838">
        <w:rPr>
          <w:rFonts w:ascii="Tahoma" w:hAnsi="Tahoma" w:cs="Tahoma"/>
        </w:rPr>
        <w:t>Na złożoną ofertę składa się........... ponumerowanych stron z zachowaniem ciągłości numeracji.</w:t>
      </w:r>
    </w:p>
    <w:p w14:paraId="54B57C47" w14:textId="77777777" w:rsidR="00D959CB" w:rsidRDefault="00F47B00" w:rsidP="006F044A">
      <w:pPr>
        <w:ind w:left="60"/>
        <w:jc w:val="both"/>
        <w:rPr>
          <w:rFonts w:ascii="Tahoma" w:hAnsi="Tahoma" w:cs="Tahoma"/>
        </w:rPr>
      </w:pPr>
      <w:r w:rsidRPr="009A4838">
        <w:rPr>
          <w:rFonts w:ascii="Tahoma" w:hAnsi="Tahoma" w:cs="Tahoma"/>
        </w:rPr>
        <w:tab/>
      </w:r>
      <w:r w:rsidRPr="009A4838">
        <w:rPr>
          <w:rFonts w:ascii="Tahoma" w:hAnsi="Tahoma" w:cs="Tahoma"/>
        </w:rPr>
        <w:tab/>
        <w:t xml:space="preserve"> </w:t>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p>
    <w:p w14:paraId="748D6344" w14:textId="77777777" w:rsidR="00D959CB" w:rsidRDefault="00D959CB" w:rsidP="006F044A">
      <w:pPr>
        <w:ind w:left="60"/>
        <w:jc w:val="both"/>
        <w:rPr>
          <w:rFonts w:ascii="Tahoma" w:hAnsi="Tahoma" w:cs="Tahoma"/>
        </w:rPr>
      </w:pPr>
    </w:p>
    <w:p w14:paraId="6F262EDF" w14:textId="77777777" w:rsidR="00D959CB" w:rsidRDefault="00D959CB" w:rsidP="006F044A">
      <w:pPr>
        <w:ind w:left="60"/>
        <w:jc w:val="both"/>
        <w:rPr>
          <w:rFonts w:ascii="Tahoma" w:hAnsi="Tahoma" w:cs="Tahoma"/>
        </w:rPr>
      </w:pPr>
    </w:p>
    <w:p w14:paraId="26E114ED" w14:textId="77777777" w:rsidR="00D959CB" w:rsidRDefault="00D959CB" w:rsidP="006F044A">
      <w:pPr>
        <w:ind w:left="60"/>
        <w:jc w:val="both"/>
        <w:rPr>
          <w:rFonts w:ascii="Tahoma" w:hAnsi="Tahoma" w:cs="Tahoma"/>
        </w:rPr>
      </w:pPr>
    </w:p>
    <w:p w14:paraId="23ECA1F0" w14:textId="77777777" w:rsidR="00D959CB" w:rsidRDefault="00D959CB" w:rsidP="006F044A">
      <w:pPr>
        <w:ind w:left="60"/>
        <w:jc w:val="both"/>
        <w:rPr>
          <w:rFonts w:ascii="Tahoma" w:hAnsi="Tahoma" w:cs="Tahoma"/>
        </w:rPr>
      </w:pPr>
    </w:p>
    <w:p w14:paraId="480D45DC" w14:textId="77777777" w:rsidR="00D959CB" w:rsidRDefault="00D959CB" w:rsidP="006F044A">
      <w:pPr>
        <w:ind w:left="60"/>
        <w:jc w:val="both"/>
        <w:rPr>
          <w:rFonts w:ascii="Tahoma" w:hAnsi="Tahoma" w:cs="Tahoma"/>
        </w:rPr>
      </w:pPr>
    </w:p>
    <w:p w14:paraId="403DE250" w14:textId="77777777" w:rsidR="00D959CB" w:rsidRDefault="00D959CB" w:rsidP="006F044A">
      <w:pPr>
        <w:ind w:left="60"/>
        <w:jc w:val="both"/>
        <w:rPr>
          <w:rFonts w:ascii="Tahoma" w:hAnsi="Tahoma" w:cs="Tahoma"/>
        </w:rPr>
      </w:pPr>
    </w:p>
    <w:p w14:paraId="211FE54A" w14:textId="77777777" w:rsidR="00D959CB" w:rsidRDefault="00D959CB" w:rsidP="006F044A">
      <w:pPr>
        <w:ind w:left="60"/>
        <w:jc w:val="both"/>
        <w:rPr>
          <w:rFonts w:ascii="Tahoma" w:hAnsi="Tahoma" w:cs="Tahoma"/>
        </w:rPr>
      </w:pPr>
    </w:p>
    <w:p w14:paraId="4C9A3BE1" w14:textId="516D98D7" w:rsidR="002C20A4" w:rsidRPr="009A4838" w:rsidRDefault="00F47B00" w:rsidP="006F044A">
      <w:pPr>
        <w:ind w:left="60"/>
        <w:jc w:val="both"/>
        <w:rPr>
          <w:rFonts w:ascii="Tahoma" w:hAnsi="Tahoma" w:cs="Tahoma"/>
        </w:rPr>
      </w:pPr>
      <w:r w:rsidRPr="009A4838">
        <w:rPr>
          <w:rFonts w:ascii="Tahoma" w:hAnsi="Tahoma" w:cs="Tahoma"/>
        </w:rPr>
        <w:tab/>
      </w:r>
    </w:p>
    <w:p w14:paraId="53F80BEE" w14:textId="77777777" w:rsidR="001B13FF" w:rsidRPr="009A4838" w:rsidRDefault="002C20A4" w:rsidP="00F83F7C">
      <w:pPr>
        <w:ind w:right="567" w:firstLine="3969"/>
        <w:jc w:val="both"/>
        <w:rPr>
          <w:rFonts w:ascii="Tahoma" w:hAnsi="Tahoma" w:cs="Tahoma"/>
        </w:rPr>
      </w:pPr>
      <w:r w:rsidRPr="009A4838">
        <w:rPr>
          <w:rFonts w:ascii="Tahoma" w:hAnsi="Tahoma" w:cs="Tahoma"/>
        </w:rPr>
        <w:t xml:space="preserve">               Podpisano:     </w:t>
      </w:r>
    </w:p>
    <w:p w14:paraId="6DEE7BE1" w14:textId="77777777" w:rsidR="002C20A4" w:rsidRPr="009A4838" w:rsidRDefault="002C20A4" w:rsidP="000E5CD0">
      <w:pPr>
        <w:ind w:left="5672" w:right="567"/>
        <w:jc w:val="both"/>
        <w:rPr>
          <w:rFonts w:ascii="Tahoma" w:hAnsi="Tahoma" w:cs="Tahoma"/>
        </w:rPr>
      </w:pPr>
      <w:r w:rsidRPr="009A4838">
        <w:rPr>
          <w:rFonts w:ascii="Tahoma" w:hAnsi="Tahoma" w:cs="Tahoma"/>
        </w:rPr>
        <w:t>......................................................</w:t>
      </w:r>
    </w:p>
    <w:p w14:paraId="71135F72" w14:textId="77777777" w:rsidR="006F044A" w:rsidRDefault="000E5CD0" w:rsidP="000E5CD0">
      <w:pPr>
        <w:ind w:left="5387" w:right="567"/>
        <w:jc w:val="center"/>
        <w:rPr>
          <w:rFonts w:ascii="Tahoma" w:hAnsi="Tahoma" w:cs="Tahoma"/>
        </w:rPr>
        <w:sectPr w:rsidR="006F044A" w:rsidSect="00807EE1">
          <w:headerReference w:type="even" r:id="rId11"/>
          <w:headerReference w:type="default" r:id="rId12"/>
          <w:headerReference w:type="first" r:id="rId13"/>
          <w:pgSz w:w="11907" w:h="16840"/>
          <w:pgMar w:top="1077" w:right="907" w:bottom="1134" w:left="907" w:header="709" w:footer="709" w:gutter="0"/>
          <w:paperSrc w:first="7" w:other="7"/>
          <w:cols w:space="708"/>
          <w:titlePg/>
          <w:docGrid w:linePitch="272"/>
        </w:sectPr>
      </w:pPr>
      <w:r w:rsidRPr="009A4838">
        <w:rPr>
          <w:rFonts w:ascii="Tahoma" w:hAnsi="Tahoma" w:cs="Tahoma"/>
        </w:rPr>
        <w:t>(czytelny podpis lub w przypadku parafki  pieczątka imienna upełnomocnionego/ych przedstawiciela/li)</w:t>
      </w:r>
    </w:p>
    <w:p w14:paraId="0F418A3C" w14:textId="77777777" w:rsidR="00370402" w:rsidRPr="002C6C99" w:rsidRDefault="008E1BD6" w:rsidP="006F044A">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sidR="00AA6A21">
        <w:rPr>
          <w:rFonts w:ascii="Tahoma" w:hAnsi="Tahoma"/>
          <w:bCs/>
          <w:sz w:val="20"/>
          <w:u w:val="none"/>
        </w:rPr>
        <w:t>2</w:t>
      </w:r>
    </w:p>
    <w:p w14:paraId="6060CFF9" w14:textId="77777777" w:rsidR="00DB2477" w:rsidRPr="002C6C99" w:rsidRDefault="000F3713" w:rsidP="00370402">
      <w:pPr>
        <w:ind w:left="60"/>
        <w:jc w:val="both"/>
        <w:rPr>
          <w:rFonts w:ascii="Tahoma" w:hAnsi="Tahoma" w:cs="Tahoma"/>
        </w:rPr>
      </w:pPr>
      <w:r w:rsidRPr="002C6C99">
        <w:rPr>
          <w:rFonts w:ascii="Tahoma" w:hAnsi="Tahoma" w:cs="Tahoma"/>
        </w:rPr>
        <w:tab/>
      </w:r>
      <w:r w:rsidRPr="002C6C99">
        <w:rPr>
          <w:rFonts w:ascii="Tahoma" w:hAnsi="Tahoma" w:cs="Tahoma"/>
        </w:rPr>
        <w:tab/>
      </w:r>
    </w:p>
    <w:p w14:paraId="7D177BCA" w14:textId="77777777" w:rsidR="000F3713" w:rsidRPr="002C6C99" w:rsidRDefault="000F3713" w:rsidP="00F83F7C">
      <w:pPr>
        <w:ind w:left="5664"/>
        <w:rPr>
          <w:rFonts w:ascii="Tahoma" w:hAnsi="Tahoma" w:cs="Tahoma"/>
        </w:rPr>
      </w:pPr>
    </w:p>
    <w:p w14:paraId="08F4E9A6" w14:textId="77777777" w:rsidR="002C20A4" w:rsidRPr="002C6C99" w:rsidRDefault="002C20A4" w:rsidP="00F83F7C">
      <w:pPr>
        <w:ind w:left="5664"/>
        <w:jc w:val="right"/>
        <w:rPr>
          <w:rFonts w:ascii="Tahoma" w:hAnsi="Tahoma" w:cs="Tahoma"/>
        </w:rPr>
      </w:pPr>
      <w:r w:rsidRPr="002C6C99">
        <w:rPr>
          <w:rFonts w:ascii="Tahoma" w:hAnsi="Tahoma" w:cs="Tahoma"/>
        </w:rPr>
        <w:t xml:space="preserve">                  ................................................</w:t>
      </w:r>
    </w:p>
    <w:p w14:paraId="36B4431F" w14:textId="77777777" w:rsidR="002C20A4" w:rsidRPr="002C6C99" w:rsidRDefault="002C20A4" w:rsidP="00F83F7C">
      <w:pPr>
        <w:ind w:left="7088"/>
        <w:jc w:val="center"/>
        <w:rPr>
          <w:rFonts w:ascii="Tahoma" w:hAnsi="Tahoma" w:cs="Tahoma"/>
        </w:rPr>
      </w:pPr>
      <w:r w:rsidRPr="002C6C99">
        <w:rPr>
          <w:rFonts w:ascii="Tahoma" w:hAnsi="Tahoma" w:cs="Tahoma"/>
        </w:rPr>
        <w:t xml:space="preserve">           (miejscowość, data)</w:t>
      </w:r>
    </w:p>
    <w:p w14:paraId="3C7FD07B" w14:textId="77777777" w:rsidR="002C20A4" w:rsidRPr="002C6C99" w:rsidRDefault="002C20A4" w:rsidP="00F83F7C">
      <w:pPr>
        <w:ind w:right="6803"/>
        <w:rPr>
          <w:rFonts w:ascii="Tahoma" w:hAnsi="Tahoma" w:cs="Tahoma"/>
        </w:rPr>
      </w:pPr>
      <w:r w:rsidRPr="002C6C99">
        <w:rPr>
          <w:rFonts w:ascii="Tahoma" w:hAnsi="Tahoma" w:cs="Tahoma"/>
        </w:rPr>
        <w:t xml:space="preserve">   ....................................................</w:t>
      </w:r>
    </w:p>
    <w:p w14:paraId="0E6DDED2" w14:textId="77777777" w:rsidR="000E5CD0" w:rsidRPr="002E0413" w:rsidRDefault="002E0413" w:rsidP="000E5CD0">
      <w:pPr>
        <w:spacing w:before="57" w:line="360" w:lineRule="auto"/>
        <w:jc w:val="both"/>
        <w:rPr>
          <w:rFonts w:ascii="Tahoma" w:hAnsi="Tahoma" w:cs="Tahoma"/>
          <w:i/>
        </w:rPr>
      </w:pPr>
      <w:r>
        <w:rPr>
          <w:rFonts w:ascii="Tahoma" w:hAnsi="Tahoma" w:cs="Tahoma"/>
        </w:rPr>
        <w:t>Nazwa i adres Wykonawcy</w:t>
      </w:r>
    </w:p>
    <w:p w14:paraId="2809D37D" w14:textId="77777777" w:rsidR="002C20A4" w:rsidRPr="002C6C99" w:rsidRDefault="002C20A4" w:rsidP="00F83F7C">
      <w:pPr>
        <w:ind w:right="6803"/>
        <w:jc w:val="center"/>
        <w:rPr>
          <w:rFonts w:ascii="Tahoma" w:hAnsi="Tahoma" w:cs="Tahoma"/>
        </w:rPr>
      </w:pPr>
    </w:p>
    <w:p w14:paraId="1C033AE7" w14:textId="77777777" w:rsidR="00741D3B" w:rsidRPr="002C6C99" w:rsidRDefault="00741D3B" w:rsidP="00F83F7C">
      <w:pPr>
        <w:rPr>
          <w:rFonts w:ascii="Tahoma" w:hAnsi="Tahoma" w:cs="Tahoma"/>
        </w:rPr>
      </w:pPr>
    </w:p>
    <w:p w14:paraId="42F77740" w14:textId="77777777" w:rsidR="00741D3B" w:rsidRPr="002C6C99" w:rsidRDefault="00741D3B" w:rsidP="00F83F7C">
      <w:pPr>
        <w:rPr>
          <w:rFonts w:ascii="Tahoma" w:hAnsi="Tahoma" w:cs="Tahoma"/>
        </w:rPr>
      </w:pPr>
    </w:p>
    <w:p w14:paraId="2AA6A918" w14:textId="77777777" w:rsidR="00741D3B" w:rsidRPr="002C6C99" w:rsidRDefault="00741D3B" w:rsidP="00F83F7C">
      <w:pPr>
        <w:rPr>
          <w:rFonts w:ascii="Tahoma" w:hAnsi="Tahoma" w:cs="Tahoma"/>
        </w:rPr>
      </w:pPr>
    </w:p>
    <w:p w14:paraId="56B1C533" w14:textId="77777777" w:rsidR="00741D3B" w:rsidRPr="002C6C99" w:rsidRDefault="00741D3B" w:rsidP="00F83F7C">
      <w:pPr>
        <w:rPr>
          <w:rFonts w:ascii="Tahoma" w:hAnsi="Tahoma" w:cs="Tahoma"/>
        </w:rPr>
      </w:pPr>
    </w:p>
    <w:p w14:paraId="7CE71A4D" w14:textId="77777777" w:rsidR="004600CA" w:rsidRPr="002C6C99" w:rsidRDefault="004600CA" w:rsidP="004600CA">
      <w:pPr>
        <w:pStyle w:val="Wcicienormalne1"/>
        <w:spacing w:before="57" w:line="360" w:lineRule="auto"/>
        <w:ind w:left="0"/>
        <w:jc w:val="center"/>
        <w:rPr>
          <w:rFonts w:ascii="Tahoma" w:hAnsi="Tahoma" w:cs="Tahoma"/>
          <w:b/>
          <w:sz w:val="20"/>
          <w:szCs w:val="20"/>
        </w:rPr>
      </w:pPr>
      <w:r w:rsidRPr="002C6C99">
        <w:rPr>
          <w:rFonts w:ascii="Tahoma" w:hAnsi="Tahoma" w:cs="Tahoma"/>
          <w:b/>
          <w:sz w:val="20"/>
          <w:szCs w:val="20"/>
        </w:rPr>
        <w:t>OŚWIADCZENIE  WYKONAWCY nr 1</w:t>
      </w:r>
    </w:p>
    <w:p w14:paraId="48E907F0" w14:textId="77777777" w:rsidR="004600CA" w:rsidRPr="002C6C99" w:rsidRDefault="004600CA" w:rsidP="004600CA">
      <w:pPr>
        <w:spacing w:line="360" w:lineRule="auto"/>
        <w:jc w:val="both"/>
        <w:rPr>
          <w:rFonts w:ascii="Tahoma" w:eastAsia="Arial Narrow" w:hAnsi="Tahoma" w:cs="Tahoma"/>
          <w:bCs/>
        </w:rPr>
      </w:pPr>
      <w:r w:rsidRPr="002C6C99">
        <w:rPr>
          <w:rFonts w:ascii="Tahoma" w:eastAsia="Arial Narrow" w:hAnsi="Tahoma" w:cs="Tahoma"/>
          <w:bCs/>
        </w:rPr>
        <w:t xml:space="preserve">Dotyczy: postępowania prowadzonego w trybie przetargu nieograniczonego na </w:t>
      </w:r>
    </w:p>
    <w:p w14:paraId="2EE267B7" w14:textId="77777777" w:rsidR="004600CA" w:rsidRPr="00D959CB" w:rsidRDefault="004600CA" w:rsidP="004600CA">
      <w:pPr>
        <w:pStyle w:val="Nagwek21"/>
        <w:keepNext/>
        <w:spacing w:line="360" w:lineRule="auto"/>
        <w:rPr>
          <w:rFonts w:ascii="Tahoma" w:hAnsi="Tahoma" w:cs="Tahoma"/>
          <w:b/>
          <w:i/>
          <w:sz w:val="20"/>
          <w:szCs w:val="20"/>
        </w:rPr>
      </w:pPr>
      <w:r w:rsidRPr="00D959CB">
        <w:rPr>
          <w:rFonts w:ascii="Tahoma" w:hAnsi="Tahoma" w:cs="Tahoma"/>
          <w:b/>
          <w:i/>
          <w:sz w:val="20"/>
          <w:szCs w:val="20"/>
        </w:rPr>
        <w:t>OCHRONĘ UBEZPIECZENIOWĄ ZAMAWIAJĄCEGO</w:t>
      </w:r>
    </w:p>
    <w:p w14:paraId="3EB1B60A" w14:textId="77777777" w:rsidR="004600CA" w:rsidRPr="00D959CB" w:rsidRDefault="004600CA" w:rsidP="004600CA">
      <w:pPr>
        <w:jc w:val="both"/>
        <w:rPr>
          <w:rFonts w:ascii="Tahoma" w:hAnsi="Tahoma" w:cs="Tahoma"/>
          <w:b/>
          <w:i/>
        </w:rPr>
      </w:pPr>
      <w:r w:rsidRPr="00D959CB">
        <w:rPr>
          <w:rFonts w:ascii="Tahoma" w:hAnsi="Tahoma" w:cs="Tahoma"/>
          <w:b/>
          <w:i/>
        </w:rPr>
        <w:t>- w części I Zamówienia*</w:t>
      </w:r>
    </w:p>
    <w:p w14:paraId="42A18050" w14:textId="77777777" w:rsidR="004600CA" w:rsidRPr="00D959CB" w:rsidRDefault="004600CA" w:rsidP="004600CA">
      <w:pPr>
        <w:jc w:val="both"/>
        <w:rPr>
          <w:rFonts w:ascii="Tahoma" w:hAnsi="Tahoma" w:cs="Tahoma"/>
          <w:b/>
          <w:i/>
        </w:rPr>
      </w:pPr>
      <w:r w:rsidRPr="00D959CB">
        <w:rPr>
          <w:rFonts w:ascii="Tahoma" w:hAnsi="Tahoma" w:cs="Tahoma"/>
          <w:b/>
          <w:i/>
        </w:rPr>
        <w:t>- w części II Zamówienia*</w:t>
      </w:r>
    </w:p>
    <w:p w14:paraId="48C45F5E" w14:textId="77777777" w:rsidR="004600CA" w:rsidRPr="002C6C99" w:rsidRDefault="00E536F4" w:rsidP="004600CA">
      <w:pPr>
        <w:rPr>
          <w:rFonts w:ascii="Tahoma" w:eastAsia="Arial Narrow" w:hAnsi="Tahoma" w:cs="Tahoma"/>
          <w:lang w:eastAsia="ar-SA"/>
        </w:rPr>
      </w:pPr>
      <w:r w:rsidRPr="00D959CB">
        <w:rPr>
          <w:rFonts w:ascii="Tahoma" w:hAnsi="Tahoma" w:cs="Tahoma"/>
          <w:b/>
          <w:i/>
        </w:rPr>
        <w:t>- w części III Zamówienia*</w:t>
      </w:r>
    </w:p>
    <w:p w14:paraId="308B7EFA" w14:textId="77777777" w:rsidR="004600CA" w:rsidRPr="002C6C99" w:rsidRDefault="004600CA" w:rsidP="004600CA">
      <w:pPr>
        <w:autoSpaceDE w:val="0"/>
        <w:spacing w:before="57" w:line="360" w:lineRule="auto"/>
        <w:jc w:val="both"/>
        <w:rPr>
          <w:rFonts w:ascii="Tahoma" w:eastAsia="Arial Narrow" w:hAnsi="Tahoma" w:cs="Tahoma"/>
          <w:b/>
          <w:bCs/>
        </w:rPr>
      </w:pPr>
    </w:p>
    <w:p w14:paraId="729310E3" w14:textId="278D35D9" w:rsidR="004E4096" w:rsidRPr="004E4096" w:rsidRDefault="004600CA" w:rsidP="004E4096">
      <w:pPr>
        <w:autoSpaceDE w:val="0"/>
        <w:spacing w:before="57" w:line="360" w:lineRule="auto"/>
        <w:jc w:val="both"/>
        <w:rPr>
          <w:rFonts w:ascii="Tahoma" w:eastAsia="Arial Narrow" w:hAnsi="Tahoma" w:cs="Tahoma"/>
          <w:b/>
          <w:bCs/>
        </w:rPr>
      </w:pPr>
      <w:r w:rsidRPr="00287F91">
        <w:rPr>
          <w:rFonts w:ascii="Tahoma" w:eastAsia="Arial Narrow" w:hAnsi="Tahoma" w:cs="Tahoma"/>
          <w:b/>
          <w:bCs/>
        </w:rPr>
        <w:t xml:space="preserve">Oświadczam, </w:t>
      </w:r>
      <w:r w:rsidR="00F21972" w:rsidRPr="00287F91">
        <w:rPr>
          <w:rFonts w:ascii="Tahoma" w:hAnsi="Tahoma" w:cs="Tahoma"/>
          <w:b/>
          <w:bCs/>
        </w:rPr>
        <w:t>że nie podlegam</w:t>
      </w:r>
      <w:r w:rsidR="00CA42F6" w:rsidRPr="00287F91">
        <w:rPr>
          <w:rFonts w:ascii="Tahoma" w:hAnsi="Tahoma" w:cs="Tahoma"/>
          <w:b/>
          <w:bCs/>
        </w:rPr>
        <w:t xml:space="preserve"> </w:t>
      </w:r>
      <w:r w:rsidR="00F21972" w:rsidRPr="00287F91">
        <w:rPr>
          <w:rFonts w:ascii="Tahoma" w:hAnsi="Tahoma" w:cs="Tahoma"/>
          <w:b/>
          <w:bCs/>
        </w:rPr>
        <w:t xml:space="preserve">wykluczeniu z postępowania o udzielenie zamówienia na podstawie art. 24 ust. 1 </w:t>
      </w:r>
      <w:r w:rsidR="00F21972" w:rsidRPr="00287F91">
        <w:rPr>
          <w:rFonts w:ascii="Tahoma" w:hAnsi="Tahoma" w:cs="Tahoma"/>
          <w:b/>
          <w:bCs/>
          <w:i/>
        </w:rPr>
        <w:t>pkt 12-2</w:t>
      </w:r>
      <w:r w:rsidR="007949C5" w:rsidRPr="00287F91">
        <w:rPr>
          <w:rFonts w:ascii="Tahoma" w:hAnsi="Tahoma" w:cs="Tahoma"/>
          <w:b/>
          <w:bCs/>
          <w:i/>
        </w:rPr>
        <w:t xml:space="preserve">3 </w:t>
      </w:r>
      <w:r w:rsidR="00F21972" w:rsidRPr="00287F91">
        <w:rPr>
          <w:rFonts w:ascii="Tahoma" w:hAnsi="Tahoma" w:cs="Tahoma"/>
          <w:b/>
          <w:bCs/>
          <w:i/>
        </w:rPr>
        <w:t>oraz ust. 5 pkt. 1</w:t>
      </w:r>
      <w:r w:rsidR="00F21972" w:rsidRPr="00287F91">
        <w:rPr>
          <w:rFonts w:ascii="Tahoma" w:hAnsi="Tahoma" w:cs="Tahoma"/>
          <w:b/>
          <w:bCs/>
        </w:rPr>
        <w:t xml:space="preserve"> </w:t>
      </w:r>
      <w:r w:rsidRPr="00287F91">
        <w:rPr>
          <w:rFonts w:ascii="Tahoma" w:eastAsia="Arial Narrow" w:hAnsi="Tahoma" w:cs="Tahoma"/>
          <w:b/>
          <w:bCs/>
        </w:rPr>
        <w:t xml:space="preserve"> </w:t>
      </w:r>
      <w:r w:rsidR="00F21972" w:rsidRPr="00287F91">
        <w:rPr>
          <w:rFonts w:ascii="Tahoma" w:eastAsia="Arial Narrow" w:hAnsi="Tahoma" w:cs="Tahoma"/>
          <w:b/>
          <w:bCs/>
        </w:rPr>
        <w:t xml:space="preserve">i </w:t>
      </w:r>
      <w:r w:rsidRPr="00287F91">
        <w:rPr>
          <w:rFonts w:ascii="Tahoma" w:eastAsia="Arial Narrow" w:hAnsi="Tahoma" w:cs="Tahoma"/>
          <w:b/>
          <w:bCs/>
        </w:rPr>
        <w:t xml:space="preserve">mogę ubiegać się </w:t>
      </w:r>
      <w:r w:rsidRPr="00287F91">
        <w:rPr>
          <w:rFonts w:ascii="Tahoma" w:hAnsi="Tahoma" w:cs="Tahoma"/>
          <w:b/>
          <w:bCs/>
        </w:rPr>
        <w:t xml:space="preserve">o udzielenie zamówienia </w:t>
      </w:r>
      <w:r w:rsidR="004E4096" w:rsidRPr="00287F91">
        <w:rPr>
          <w:rFonts w:ascii="Tahoma" w:eastAsia="Arial Narrow" w:hAnsi="Tahoma" w:cs="Tahoma"/>
          <w:b/>
          <w:bCs/>
        </w:rPr>
        <w:t xml:space="preserve">oraz </w:t>
      </w:r>
      <w:r w:rsidRPr="00287F91">
        <w:rPr>
          <w:rFonts w:ascii="Tahoma" w:eastAsia="Arial Narrow" w:hAnsi="Tahoma" w:cs="Tahoma"/>
          <w:b/>
          <w:bCs/>
        </w:rPr>
        <w:t>spełniam</w:t>
      </w:r>
      <w:r w:rsidR="004E4096" w:rsidRPr="00287F91">
        <w:rPr>
          <w:rFonts w:ascii="Tahoma" w:eastAsia="Arial Narrow" w:hAnsi="Tahoma" w:cs="Tahoma"/>
          <w:b/>
          <w:bCs/>
          <w:strike/>
        </w:rPr>
        <w:t xml:space="preserve"> </w:t>
      </w:r>
      <w:r w:rsidRPr="00287F91">
        <w:rPr>
          <w:rFonts w:ascii="Tahoma" w:eastAsia="Arial Narrow" w:hAnsi="Tahoma" w:cs="Tahoma"/>
          <w:b/>
          <w:bCs/>
        </w:rPr>
        <w:t xml:space="preserve">warunki </w:t>
      </w:r>
      <w:r w:rsidRPr="00287F91">
        <w:rPr>
          <w:rFonts w:ascii="Tahoma" w:hAnsi="Tahoma" w:cs="Tahoma"/>
          <w:b/>
        </w:rPr>
        <w:t xml:space="preserve">określone w </w:t>
      </w:r>
      <w:r w:rsidRPr="0067525B">
        <w:rPr>
          <w:rFonts w:ascii="Tahoma" w:hAnsi="Tahoma" w:cs="Tahoma"/>
          <w:b/>
        </w:rPr>
        <w:t>art. 22 ust. 1</w:t>
      </w:r>
      <w:r w:rsidR="002C6C99" w:rsidRPr="0067525B">
        <w:rPr>
          <w:rFonts w:ascii="Tahoma" w:hAnsi="Tahoma" w:cs="Tahoma"/>
          <w:b/>
        </w:rPr>
        <w:t>b</w:t>
      </w:r>
      <w:r w:rsidRPr="0067525B">
        <w:rPr>
          <w:rFonts w:ascii="Tahoma" w:hAnsi="Tahoma" w:cs="Tahoma"/>
          <w:b/>
        </w:rPr>
        <w:t xml:space="preserve"> </w:t>
      </w:r>
      <w:r w:rsidR="004E4096" w:rsidRPr="0067525B">
        <w:rPr>
          <w:rFonts w:ascii="Tahoma" w:hAnsi="Tahoma" w:cs="Tahoma"/>
          <w:b/>
        </w:rPr>
        <w:t xml:space="preserve">pkt 1 </w:t>
      </w:r>
      <w:r w:rsidRPr="0067525B">
        <w:rPr>
          <w:rFonts w:ascii="Tahoma" w:hAnsi="Tahoma" w:cs="Tahoma"/>
          <w:b/>
        </w:rPr>
        <w:t xml:space="preserve">ustawy z dnia 29 stycznia 2004 roku Prawo Zamówień Publicznych </w:t>
      </w:r>
      <w:r w:rsidR="000C58DA" w:rsidRPr="000C58DA">
        <w:rPr>
          <w:rFonts w:ascii="Tahoma" w:hAnsi="Tahoma" w:cs="Tahoma"/>
          <w:b/>
        </w:rPr>
        <w:t>(Dz. U. 2019 poz. 1843</w:t>
      </w:r>
      <w:r w:rsidR="00D557B8">
        <w:rPr>
          <w:rFonts w:ascii="Tahoma" w:hAnsi="Tahoma" w:cs="Tahoma"/>
          <w:b/>
        </w:rPr>
        <w:t xml:space="preserve"> z późn. zm.</w:t>
      </w:r>
      <w:r w:rsidR="000C58DA" w:rsidRPr="000C58DA">
        <w:rPr>
          <w:rFonts w:ascii="Tahoma" w:hAnsi="Tahoma" w:cs="Tahoma"/>
          <w:b/>
        </w:rPr>
        <w:t xml:space="preserve">), </w:t>
      </w:r>
      <w:r w:rsidR="004E4096" w:rsidRPr="0067525B">
        <w:rPr>
          <w:rFonts w:ascii="Tahoma" w:hAnsi="Tahoma" w:cs="Tahoma"/>
          <w:b/>
        </w:rPr>
        <w:t>tj.</w:t>
      </w:r>
      <w:r w:rsidR="004E4096" w:rsidRPr="00287F91">
        <w:rPr>
          <w:rFonts w:ascii="Tahoma" w:hAnsi="Tahoma" w:cs="Tahoma"/>
          <w:spacing w:val="-5"/>
          <w:w w:val="109"/>
        </w:rPr>
        <w:t xml:space="preserve"> </w:t>
      </w:r>
      <w:r w:rsidR="004E4096" w:rsidRPr="00287F91">
        <w:rPr>
          <w:rFonts w:ascii="Tahoma" w:hAnsi="Tahoma" w:cs="Tahoma"/>
          <w:b/>
        </w:rPr>
        <w:t>posiadam zezwolenie na prowadzenie działalności ubezpieczeniowej.</w:t>
      </w:r>
    </w:p>
    <w:p w14:paraId="181A7529" w14:textId="77777777" w:rsidR="002028CB" w:rsidRDefault="002028CB" w:rsidP="00C0796F">
      <w:pPr>
        <w:pStyle w:val="Tekstpodstawowywcity2"/>
        <w:spacing w:line="240" w:lineRule="auto"/>
        <w:ind w:left="0" w:firstLine="0"/>
        <w:rPr>
          <w:rFonts w:ascii="Tahoma" w:hAnsi="Tahoma" w:cs="Tahoma"/>
          <w:sz w:val="20"/>
          <w:highlight w:val="magenta"/>
        </w:rPr>
      </w:pPr>
    </w:p>
    <w:p w14:paraId="677A2031" w14:textId="77777777" w:rsidR="00D959CB" w:rsidRDefault="00D959CB" w:rsidP="00C0796F">
      <w:pPr>
        <w:pStyle w:val="Tekstpodstawowywcity2"/>
        <w:spacing w:line="240" w:lineRule="auto"/>
        <w:ind w:left="0" w:firstLine="0"/>
        <w:rPr>
          <w:rFonts w:ascii="Tahoma" w:hAnsi="Tahoma" w:cs="Tahoma"/>
          <w:sz w:val="20"/>
          <w:highlight w:val="magenta"/>
        </w:rPr>
      </w:pPr>
    </w:p>
    <w:p w14:paraId="5331D8AF" w14:textId="77777777" w:rsidR="00D959CB" w:rsidRDefault="00D959CB" w:rsidP="00C0796F">
      <w:pPr>
        <w:pStyle w:val="Tekstpodstawowywcity2"/>
        <w:spacing w:line="240" w:lineRule="auto"/>
        <w:ind w:left="0" w:firstLine="0"/>
        <w:rPr>
          <w:rFonts w:ascii="Tahoma" w:hAnsi="Tahoma" w:cs="Tahoma"/>
          <w:sz w:val="20"/>
          <w:highlight w:val="magenta"/>
        </w:rPr>
      </w:pPr>
    </w:p>
    <w:p w14:paraId="3A528618" w14:textId="77777777" w:rsidR="00D959CB" w:rsidRPr="003438EF" w:rsidRDefault="00D959CB" w:rsidP="00C0796F">
      <w:pPr>
        <w:pStyle w:val="Tekstpodstawowywcity2"/>
        <w:spacing w:line="240" w:lineRule="auto"/>
        <w:ind w:left="0" w:firstLine="0"/>
        <w:rPr>
          <w:rFonts w:ascii="Tahoma" w:hAnsi="Tahoma" w:cs="Tahoma"/>
          <w:i/>
          <w:sz w:val="20"/>
          <w:highlight w:val="magenta"/>
        </w:rPr>
      </w:pPr>
    </w:p>
    <w:p w14:paraId="4A0D7026" w14:textId="77777777" w:rsidR="003438EF" w:rsidRPr="002E0413" w:rsidRDefault="004E4096" w:rsidP="002E0413">
      <w:pPr>
        <w:pStyle w:val="Tekstpodstawowywcity2"/>
        <w:ind w:left="0" w:firstLine="0"/>
        <w:rPr>
          <w:rFonts w:ascii="Tahoma" w:hAnsi="Tahoma" w:cs="Tahoma"/>
          <w:b/>
          <w:sz w:val="20"/>
        </w:rPr>
      </w:pPr>
      <w:r w:rsidRPr="00287F91">
        <w:rPr>
          <w:rFonts w:ascii="Tahoma" w:hAnsi="Tahoma" w:cs="Tahoma"/>
          <w:b/>
          <w:sz w:val="20"/>
        </w:rPr>
        <w:t>*</w:t>
      </w:r>
      <w:r w:rsidR="003438EF" w:rsidRPr="00287F91">
        <w:rPr>
          <w:rFonts w:ascii="Tahoma" w:hAnsi="Tahoma" w:cs="Tahoma"/>
          <w:b/>
          <w:sz w:val="20"/>
        </w:rPr>
        <w:t>Ponadto oświadczam, że wymienieni w ofer</w:t>
      </w:r>
      <w:r w:rsidR="006E2638" w:rsidRPr="00287F91">
        <w:rPr>
          <w:rFonts w:ascii="Tahoma" w:hAnsi="Tahoma" w:cs="Tahoma"/>
          <w:b/>
          <w:sz w:val="20"/>
        </w:rPr>
        <w:t>cie</w:t>
      </w:r>
      <w:r w:rsidR="003438EF" w:rsidRPr="00287F91">
        <w:rPr>
          <w:rFonts w:ascii="Tahoma" w:hAnsi="Tahoma" w:cs="Tahoma"/>
          <w:b/>
          <w:sz w:val="20"/>
        </w:rPr>
        <w:t xml:space="preserve"> podwykonawcy, którym zamierzam powierzyć wykonanie części zamówienia nie podlega/ją wykluczeniu z postępowania o udzielenie zamówienia na podstawie art. 24 ust. 1 pkt 12-22 oraz ust. 5 pkt. 1.</w:t>
      </w:r>
    </w:p>
    <w:p w14:paraId="00943BDF" w14:textId="77777777" w:rsidR="003438EF" w:rsidRPr="00E90B0E" w:rsidRDefault="003438EF" w:rsidP="00C0796F">
      <w:pPr>
        <w:pStyle w:val="Tekstpodstawowywcity2"/>
        <w:spacing w:line="240" w:lineRule="auto"/>
        <w:ind w:left="0" w:firstLine="0"/>
        <w:rPr>
          <w:rFonts w:ascii="Tahoma" w:hAnsi="Tahoma" w:cs="Tahoma"/>
          <w:sz w:val="20"/>
        </w:rPr>
      </w:pPr>
    </w:p>
    <w:p w14:paraId="51C99A39" w14:textId="77777777" w:rsidR="00C0796F" w:rsidRPr="002C6C99" w:rsidRDefault="00C0796F" w:rsidP="00204811">
      <w:pPr>
        <w:pStyle w:val="Tekstpodstawowy"/>
        <w:spacing w:line="240" w:lineRule="auto"/>
        <w:jc w:val="left"/>
        <w:rPr>
          <w:rFonts w:ascii="Tahoma" w:hAnsi="Tahoma" w:cs="Tahoma"/>
          <w:b w:val="0"/>
          <w:sz w:val="20"/>
        </w:rPr>
      </w:pPr>
    </w:p>
    <w:p w14:paraId="3E2E7019" w14:textId="77777777" w:rsidR="00741D3B" w:rsidRDefault="00741D3B" w:rsidP="00F83F7C">
      <w:pPr>
        <w:pStyle w:val="Tekstpodstawowy"/>
        <w:spacing w:line="240" w:lineRule="auto"/>
        <w:rPr>
          <w:rFonts w:ascii="Tahoma" w:hAnsi="Tahoma" w:cs="Tahoma"/>
          <w:b w:val="0"/>
          <w:sz w:val="20"/>
        </w:rPr>
      </w:pPr>
    </w:p>
    <w:p w14:paraId="0AEF1C5E" w14:textId="77777777" w:rsidR="00D959CB" w:rsidRPr="002C6C99" w:rsidRDefault="00D959CB" w:rsidP="00F83F7C">
      <w:pPr>
        <w:pStyle w:val="Tekstpodstawowy"/>
        <w:spacing w:line="240" w:lineRule="auto"/>
        <w:rPr>
          <w:rFonts w:ascii="Tahoma" w:hAnsi="Tahoma" w:cs="Tahoma"/>
          <w:b w:val="0"/>
          <w:sz w:val="20"/>
        </w:rPr>
      </w:pPr>
    </w:p>
    <w:p w14:paraId="168F49E6" w14:textId="77777777" w:rsidR="001739B4" w:rsidRPr="002C6C99" w:rsidRDefault="001739B4" w:rsidP="00F83F7C">
      <w:pPr>
        <w:pStyle w:val="Tekstpodstawowy"/>
        <w:spacing w:line="240" w:lineRule="auto"/>
        <w:rPr>
          <w:rFonts w:ascii="Tahoma" w:hAnsi="Tahoma" w:cs="Tahoma"/>
          <w:b w:val="0"/>
          <w:sz w:val="20"/>
        </w:rPr>
      </w:pPr>
    </w:p>
    <w:p w14:paraId="1212B5BA" w14:textId="77777777" w:rsidR="00741D3B" w:rsidRDefault="00741D3B" w:rsidP="00F83F7C">
      <w:pPr>
        <w:pStyle w:val="Tekstpodstawowy"/>
        <w:spacing w:line="240" w:lineRule="auto"/>
        <w:rPr>
          <w:rFonts w:ascii="Tahoma" w:hAnsi="Tahoma" w:cs="Tahoma"/>
          <w:b w:val="0"/>
          <w:sz w:val="20"/>
        </w:rPr>
      </w:pPr>
    </w:p>
    <w:p w14:paraId="72D26ABF" w14:textId="77777777" w:rsidR="00741D3B" w:rsidRPr="002C6C99" w:rsidRDefault="00741D3B" w:rsidP="00F83F7C">
      <w:pPr>
        <w:pStyle w:val="Tekstpodstawowy"/>
        <w:spacing w:line="240" w:lineRule="auto"/>
        <w:rPr>
          <w:rFonts w:ascii="Tahoma" w:hAnsi="Tahoma" w:cs="Tahoma"/>
          <w:b w:val="0"/>
          <w:sz w:val="20"/>
        </w:rPr>
      </w:pPr>
    </w:p>
    <w:p w14:paraId="0D561AD9" w14:textId="77777777" w:rsidR="00741D3B" w:rsidRPr="002C6C99" w:rsidRDefault="00741D3B" w:rsidP="00F83F7C">
      <w:pPr>
        <w:pStyle w:val="Tekstpodstawowy"/>
        <w:spacing w:line="240" w:lineRule="auto"/>
        <w:rPr>
          <w:rFonts w:ascii="Tahoma" w:hAnsi="Tahoma" w:cs="Tahoma"/>
          <w:b w:val="0"/>
          <w:sz w:val="20"/>
        </w:rPr>
      </w:pPr>
    </w:p>
    <w:p w14:paraId="3B50BB3E" w14:textId="77777777" w:rsidR="001B13FF" w:rsidRPr="002C6C99" w:rsidRDefault="002C20A4" w:rsidP="00F83F7C">
      <w:pPr>
        <w:ind w:right="567" w:firstLine="3969"/>
        <w:jc w:val="both"/>
        <w:rPr>
          <w:rFonts w:ascii="Tahoma" w:hAnsi="Tahoma" w:cs="Tahoma"/>
        </w:rPr>
      </w:pPr>
      <w:r w:rsidRPr="002C6C99">
        <w:rPr>
          <w:rFonts w:ascii="Tahoma" w:hAnsi="Tahoma" w:cs="Tahoma"/>
        </w:rPr>
        <w:t xml:space="preserve">               Podpisano:</w:t>
      </w:r>
    </w:p>
    <w:p w14:paraId="232C0D25" w14:textId="77777777" w:rsidR="002C20A4" w:rsidRPr="002C6C99" w:rsidRDefault="002C20A4" w:rsidP="000E5CD0">
      <w:pPr>
        <w:ind w:left="4963" w:right="567" w:firstLine="709"/>
        <w:jc w:val="both"/>
        <w:rPr>
          <w:rFonts w:ascii="Tahoma" w:hAnsi="Tahoma" w:cs="Tahoma"/>
        </w:rPr>
      </w:pPr>
      <w:r w:rsidRPr="002C6C99">
        <w:rPr>
          <w:rFonts w:ascii="Tahoma" w:hAnsi="Tahoma" w:cs="Tahoma"/>
        </w:rPr>
        <w:t>.........................................................</w:t>
      </w:r>
    </w:p>
    <w:p w14:paraId="6C011330" w14:textId="77777777" w:rsidR="002C20A4" w:rsidRPr="002C6C99" w:rsidRDefault="002C20A4" w:rsidP="00F83F7C">
      <w:pPr>
        <w:ind w:left="5387" w:right="567"/>
        <w:jc w:val="center"/>
        <w:rPr>
          <w:rFonts w:ascii="Tahoma" w:hAnsi="Tahoma" w:cs="Tahoma"/>
        </w:rPr>
      </w:pPr>
      <w:r w:rsidRPr="002C6C99">
        <w:rPr>
          <w:rFonts w:ascii="Tahoma" w:hAnsi="Tahoma" w:cs="Tahoma"/>
        </w:rPr>
        <w:t xml:space="preserve"> (czytelny podpis lub w przypadku parafki  pieczątka imienna upełnomocnionego</w:t>
      </w:r>
      <w:r w:rsidR="000E5CD0" w:rsidRPr="002C6C99">
        <w:rPr>
          <w:rFonts w:ascii="Tahoma" w:hAnsi="Tahoma" w:cs="Tahoma"/>
        </w:rPr>
        <w:t>/ych</w:t>
      </w:r>
      <w:r w:rsidRPr="002C6C99">
        <w:rPr>
          <w:rFonts w:ascii="Tahoma" w:hAnsi="Tahoma" w:cs="Tahoma"/>
        </w:rPr>
        <w:t xml:space="preserve"> przedstawiciela</w:t>
      </w:r>
      <w:r w:rsidR="000E5CD0" w:rsidRPr="002C6C99">
        <w:rPr>
          <w:rFonts w:ascii="Tahoma" w:hAnsi="Tahoma" w:cs="Tahoma"/>
        </w:rPr>
        <w:t>/li</w:t>
      </w:r>
      <w:r w:rsidRPr="002C6C99">
        <w:rPr>
          <w:rFonts w:ascii="Tahoma" w:hAnsi="Tahoma" w:cs="Tahoma"/>
        </w:rPr>
        <w:t>)</w:t>
      </w:r>
    </w:p>
    <w:p w14:paraId="004A14F9" w14:textId="77777777" w:rsidR="00C439E3" w:rsidRPr="002C6C99" w:rsidRDefault="00C439E3" w:rsidP="00C439E3"/>
    <w:p w14:paraId="351343BD" w14:textId="77777777" w:rsidR="00C439E3" w:rsidRPr="00252FC7" w:rsidRDefault="00C439E3" w:rsidP="00C439E3">
      <w:pPr>
        <w:rPr>
          <w:color w:val="0070C0"/>
        </w:rPr>
      </w:pPr>
    </w:p>
    <w:p w14:paraId="3F1A74BD" w14:textId="77777777" w:rsidR="00053D82" w:rsidRPr="00252FC7" w:rsidRDefault="00053D82" w:rsidP="00C439E3">
      <w:pPr>
        <w:rPr>
          <w:color w:val="0070C0"/>
        </w:rPr>
      </w:pPr>
    </w:p>
    <w:p w14:paraId="74FD5F08" w14:textId="77777777" w:rsidR="00C439E3" w:rsidRPr="00252FC7" w:rsidRDefault="00C439E3" w:rsidP="00C439E3">
      <w:pPr>
        <w:rPr>
          <w:color w:val="0070C0"/>
        </w:rPr>
      </w:pPr>
    </w:p>
    <w:p w14:paraId="3733B715" w14:textId="77777777" w:rsidR="00C439E3" w:rsidRDefault="00C439E3" w:rsidP="00C439E3">
      <w:pPr>
        <w:rPr>
          <w:rFonts w:ascii="Tahoma" w:hAnsi="Tahoma" w:cs="Tahoma"/>
        </w:rPr>
      </w:pPr>
      <w:r w:rsidRPr="00D959CB">
        <w:rPr>
          <w:rFonts w:ascii="Tahoma" w:hAnsi="Tahoma" w:cs="Tahoma"/>
        </w:rPr>
        <w:t>*niepotrzebne skreślić</w:t>
      </w:r>
    </w:p>
    <w:p w14:paraId="56038029" w14:textId="77777777" w:rsidR="00C87ADF" w:rsidRPr="007D791F" w:rsidRDefault="00C87ADF"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3</w:t>
      </w:r>
    </w:p>
    <w:p w14:paraId="5F58956F" w14:textId="77777777" w:rsidR="00C87ADF" w:rsidRPr="007D791F" w:rsidRDefault="00C87ADF" w:rsidP="00C87ADF">
      <w:pPr>
        <w:ind w:left="5664"/>
        <w:rPr>
          <w:rFonts w:ascii="Tahoma" w:hAnsi="Tahoma" w:cs="Tahoma"/>
        </w:rPr>
      </w:pP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p>
    <w:p w14:paraId="6469BCC8" w14:textId="77777777" w:rsidR="00C87ADF" w:rsidRPr="007D791F" w:rsidRDefault="00C87ADF" w:rsidP="00C87ADF">
      <w:pPr>
        <w:ind w:left="5400"/>
        <w:jc w:val="right"/>
        <w:rPr>
          <w:rFonts w:ascii="Tahoma" w:hAnsi="Tahoma" w:cs="Tahoma"/>
        </w:rPr>
      </w:pPr>
      <w:r w:rsidRPr="007D791F">
        <w:rPr>
          <w:rFonts w:ascii="Tahoma" w:hAnsi="Tahoma" w:cs="Tahoma"/>
        </w:rPr>
        <w:t xml:space="preserve">            </w:t>
      </w:r>
    </w:p>
    <w:p w14:paraId="477C2F5B" w14:textId="77777777" w:rsidR="00C87ADF" w:rsidRPr="007D791F" w:rsidRDefault="00C87ADF" w:rsidP="00C87ADF">
      <w:pPr>
        <w:ind w:left="5664"/>
        <w:rPr>
          <w:rFonts w:ascii="Tahoma" w:hAnsi="Tahoma" w:cs="Tahoma"/>
        </w:rPr>
      </w:pPr>
    </w:p>
    <w:p w14:paraId="023182B7" w14:textId="77777777" w:rsidR="00C87ADF" w:rsidRPr="007D791F" w:rsidRDefault="00C87ADF" w:rsidP="00C87ADF">
      <w:pPr>
        <w:ind w:left="5664"/>
        <w:jc w:val="right"/>
        <w:rPr>
          <w:rFonts w:ascii="Tahoma" w:hAnsi="Tahoma" w:cs="Tahoma"/>
        </w:rPr>
      </w:pPr>
      <w:r w:rsidRPr="007D791F">
        <w:rPr>
          <w:rFonts w:ascii="Tahoma" w:hAnsi="Tahoma" w:cs="Tahoma"/>
        </w:rPr>
        <w:t xml:space="preserve">                  ................................................</w:t>
      </w:r>
    </w:p>
    <w:p w14:paraId="407052FD" w14:textId="77777777" w:rsidR="00C87ADF" w:rsidRPr="007D791F" w:rsidRDefault="00C87ADF" w:rsidP="00C87ADF">
      <w:pPr>
        <w:ind w:left="7088"/>
        <w:jc w:val="center"/>
        <w:rPr>
          <w:rFonts w:ascii="Tahoma" w:hAnsi="Tahoma" w:cs="Tahoma"/>
        </w:rPr>
      </w:pPr>
      <w:r w:rsidRPr="007D791F">
        <w:rPr>
          <w:rFonts w:ascii="Tahoma" w:hAnsi="Tahoma" w:cs="Tahoma"/>
        </w:rPr>
        <w:t xml:space="preserve">           (miejscowość, data)</w:t>
      </w:r>
    </w:p>
    <w:p w14:paraId="302C89B5" w14:textId="77777777" w:rsidR="00C87ADF" w:rsidRPr="007D791F" w:rsidRDefault="00C87ADF" w:rsidP="00C87ADF">
      <w:pPr>
        <w:ind w:right="6803"/>
        <w:rPr>
          <w:rFonts w:ascii="Tahoma" w:hAnsi="Tahoma" w:cs="Tahoma"/>
        </w:rPr>
      </w:pPr>
      <w:r w:rsidRPr="007D791F">
        <w:rPr>
          <w:rFonts w:ascii="Tahoma" w:hAnsi="Tahoma" w:cs="Tahoma"/>
        </w:rPr>
        <w:t xml:space="preserve">   ....................................................</w:t>
      </w:r>
    </w:p>
    <w:p w14:paraId="37ABAE69" w14:textId="77777777" w:rsidR="00C87ADF" w:rsidRPr="007D791F" w:rsidRDefault="00C87ADF" w:rsidP="00C87ADF">
      <w:pPr>
        <w:spacing w:before="57" w:line="360" w:lineRule="auto"/>
        <w:jc w:val="both"/>
        <w:rPr>
          <w:rFonts w:ascii="Tahoma" w:hAnsi="Tahoma" w:cs="Tahoma"/>
        </w:rPr>
      </w:pPr>
      <w:r w:rsidRPr="007D791F">
        <w:rPr>
          <w:rFonts w:ascii="Tahoma" w:hAnsi="Tahoma" w:cs="Tahoma"/>
        </w:rPr>
        <w:t xml:space="preserve"> Nazwa i adres Wykonawcy</w:t>
      </w:r>
    </w:p>
    <w:p w14:paraId="504EBAD3" w14:textId="77777777" w:rsidR="00C87ADF" w:rsidRPr="007D791F" w:rsidRDefault="00C87ADF" w:rsidP="00C87ADF">
      <w:pPr>
        <w:ind w:right="6803"/>
        <w:jc w:val="center"/>
        <w:rPr>
          <w:rFonts w:ascii="Tahoma" w:hAnsi="Tahoma" w:cs="Tahoma"/>
        </w:rPr>
      </w:pPr>
    </w:p>
    <w:p w14:paraId="776211D5" w14:textId="77777777" w:rsidR="00C87ADF" w:rsidRPr="007D791F" w:rsidRDefault="00C87ADF" w:rsidP="00C87ADF">
      <w:pPr>
        <w:rPr>
          <w:rFonts w:ascii="Tahoma" w:hAnsi="Tahoma" w:cs="Tahoma"/>
          <w:highlight w:val="green"/>
        </w:rPr>
      </w:pPr>
    </w:p>
    <w:p w14:paraId="085308C6" w14:textId="77777777" w:rsidR="007949C5" w:rsidRPr="009A4838" w:rsidRDefault="007949C5" w:rsidP="007949C5">
      <w:pPr>
        <w:jc w:val="both"/>
        <w:rPr>
          <w:rFonts w:ascii="Tahoma" w:hAnsi="Tahoma" w:cs="Tahoma"/>
          <w:lang w:val="en-US"/>
        </w:rPr>
      </w:pPr>
    </w:p>
    <w:p w14:paraId="11D84FC9" w14:textId="77777777" w:rsidR="00D959CB" w:rsidRPr="00D959CB" w:rsidRDefault="00D959CB" w:rsidP="00D959CB">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D959CB">
        <w:rPr>
          <w:rFonts w:ascii="Tahoma" w:hAnsi="Tahoma" w:cs="Tahoma"/>
          <w:b/>
        </w:rPr>
        <w:t>Miasto i Gmina Sanniki</w:t>
      </w:r>
    </w:p>
    <w:p w14:paraId="32797AA2" w14:textId="77777777" w:rsidR="00D959CB" w:rsidRPr="00D959CB" w:rsidRDefault="00D959CB" w:rsidP="00D959CB">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D959CB">
        <w:rPr>
          <w:rFonts w:ascii="Tahoma" w:hAnsi="Tahoma" w:cs="Tahoma"/>
          <w:b/>
        </w:rPr>
        <w:t>ul. Warszawska 169</w:t>
      </w:r>
    </w:p>
    <w:p w14:paraId="79625D8F" w14:textId="77777777" w:rsidR="00D959CB" w:rsidRPr="00D959CB" w:rsidRDefault="00D959CB" w:rsidP="00D959CB">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D959CB">
        <w:rPr>
          <w:rFonts w:ascii="Tahoma" w:hAnsi="Tahoma" w:cs="Tahoma"/>
          <w:b/>
        </w:rPr>
        <w:t>09-540 Sanniki</w:t>
      </w:r>
    </w:p>
    <w:p w14:paraId="71EA03E0" w14:textId="77777777" w:rsidR="007949C5" w:rsidRPr="009A4838"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39A3903A" w14:textId="77777777" w:rsidR="007949C5" w:rsidRPr="009A4838" w:rsidRDefault="007949C5" w:rsidP="007949C5">
      <w:pPr>
        <w:jc w:val="both"/>
        <w:rPr>
          <w:rFonts w:ascii="Tahoma" w:hAnsi="Tahoma" w:cs="Tahoma"/>
        </w:rPr>
      </w:pPr>
    </w:p>
    <w:p w14:paraId="52E0D19E" w14:textId="77777777" w:rsidR="007949C5" w:rsidRPr="007D791F" w:rsidRDefault="007949C5" w:rsidP="007949C5">
      <w:pPr>
        <w:rPr>
          <w:rFonts w:ascii="Tahoma" w:hAnsi="Tahoma" w:cs="Tahoma"/>
          <w:highlight w:val="green"/>
        </w:rPr>
      </w:pPr>
    </w:p>
    <w:p w14:paraId="15D67E5B" w14:textId="77777777" w:rsidR="007949C5" w:rsidRPr="007D791F" w:rsidRDefault="007949C5" w:rsidP="007949C5">
      <w:pPr>
        <w:pStyle w:val="Wcicienormalne1"/>
        <w:spacing w:before="57" w:line="360" w:lineRule="auto"/>
        <w:ind w:left="0"/>
        <w:jc w:val="center"/>
        <w:rPr>
          <w:rFonts w:ascii="Tahoma" w:hAnsi="Tahoma" w:cs="Tahoma"/>
          <w:b/>
          <w:sz w:val="20"/>
          <w:szCs w:val="20"/>
        </w:rPr>
      </w:pPr>
      <w:r w:rsidRPr="007D791F">
        <w:rPr>
          <w:rFonts w:ascii="Tahoma" w:hAnsi="Tahoma" w:cs="Tahoma"/>
          <w:b/>
          <w:sz w:val="20"/>
          <w:szCs w:val="20"/>
        </w:rPr>
        <w:t xml:space="preserve">OŚWIADCZENIE  WYKONAWCY </w:t>
      </w:r>
      <w:r w:rsidRPr="00287F91">
        <w:rPr>
          <w:rFonts w:ascii="Tahoma" w:hAnsi="Tahoma" w:cs="Tahoma"/>
          <w:b/>
          <w:sz w:val="20"/>
          <w:szCs w:val="20"/>
        </w:rPr>
        <w:t>nr 2 DO OFERTY Z dn. …………………..</w:t>
      </w:r>
    </w:p>
    <w:p w14:paraId="60BA285F" w14:textId="77777777" w:rsidR="007949C5" w:rsidRPr="007D791F" w:rsidRDefault="007949C5" w:rsidP="007949C5">
      <w:pPr>
        <w:spacing w:line="360" w:lineRule="auto"/>
        <w:jc w:val="both"/>
        <w:rPr>
          <w:rFonts w:ascii="Tahoma" w:eastAsia="Arial Narrow" w:hAnsi="Tahoma" w:cs="Tahoma"/>
          <w:bCs/>
        </w:rPr>
      </w:pPr>
      <w:r w:rsidRPr="007D791F">
        <w:rPr>
          <w:rFonts w:ascii="Tahoma" w:eastAsia="Arial Narrow" w:hAnsi="Tahoma" w:cs="Tahoma"/>
          <w:bCs/>
        </w:rPr>
        <w:t xml:space="preserve">Dotyczy: postępowania prowadzonego w trybie przetargu nieograniczonego na </w:t>
      </w:r>
    </w:p>
    <w:p w14:paraId="60ABB102" w14:textId="77777777" w:rsidR="007949C5" w:rsidRPr="00D959CB" w:rsidRDefault="007949C5" w:rsidP="007949C5">
      <w:pPr>
        <w:pStyle w:val="Nagwek21"/>
        <w:keepNext/>
        <w:spacing w:line="360" w:lineRule="auto"/>
        <w:rPr>
          <w:rFonts w:ascii="Tahoma" w:hAnsi="Tahoma" w:cs="Tahoma"/>
          <w:b/>
          <w:i/>
          <w:sz w:val="20"/>
          <w:szCs w:val="20"/>
        </w:rPr>
      </w:pPr>
      <w:r w:rsidRPr="00D959CB">
        <w:rPr>
          <w:rFonts w:ascii="Tahoma" w:hAnsi="Tahoma" w:cs="Tahoma"/>
          <w:b/>
          <w:i/>
          <w:sz w:val="20"/>
          <w:szCs w:val="20"/>
        </w:rPr>
        <w:t>OCHRONĘ UBEZPIECZENIOWĄ ZAMAWIAJĄCEGO</w:t>
      </w:r>
    </w:p>
    <w:p w14:paraId="35B2742A" w14:textId="77777777" w:rsidR="007949C5" w:rsidRPr="00D959CB" w:rsidRDefault="007949C5" w:rsidP="007949C5">
      <w:pPr>
        <w:jc w:val="both"/>
        <w:rPr>
          <w:rFonts w:ascii="Tahoma" w:hAnsi="Tahoma" w:cs="Tahoma"/>
          <w:b/>
          <w:i/>
        </w:rPr>
      </w:pPr>
      <w:r w:rsidRPr="00D959CB">
        <w:rPr>
          <w:rFonts w:ascii="Tahoma" w:hAnsi="Tahoma" w:cs="Tahoma"/>
          <w:b/>
          <w:i/>
        </w:rPr>
        <w:t>- w części I Zamówienia*</w:t>
      </w:r>
    </w:p>
    <w:p w14:paraId="1A1F5251" w14:textId="77777777" w:rsidR="007949C5" w:rsidRPr="00D959CB" w:rsidRDefault="007949C5" w:rsidP="007949C5">
      <w:pPr>
        <w:jc w:val="both"/>
        <w:rPr>
          <w:rFonts w:ascii="Tahoma" w:hAnsi="Tahoma" w:cs="Tahoma"/>
          <w:b/>
          <w:i/>
        </w:rPr>
      </w:pPr>
      <w:r w:rsidRPr="00D959CB">
        <w:rPr>
          <w:rFonts w:ascii="Tahoma" w:hAnsi="Tahoma" w:cs="Tahoma"/>
          <w:b/>
          <w:i/>
        </w:rPr>
        <w:t>- w części II Zamówienia*</w:t>
      </w:r>
    </w:p>
    <w:p w14:paraId="3EA5A5D9" w14:textId="77777777" w:rsidR="007949C5" w:rsidRPr="007D791F" w:rsidRDefault="007949C5" w:rsidP="007949C5">
      <w:pPr>
        <w:jc w:val="both"/>
        <w:rPr>
          <w:rFonts w:ascii="Tahoma" w:hAnsi="Tahoma" w:cs="Tahoma"/>
          <w:b/>
          <w:i/>
        </w:rPr>
      </w:pPr>
      <w:r w:rsidRPr="00D959CB">
        <w:rPr>
          <w:rFonts w:ascii="Tahoma" w:hAnsi="Tahoma" w:cs="Tahoma"/>
          <w:b/>
          <w:i/>
        </w:rPr>
        <w:t>- w części III Zamówienia*</w:t>
      </w:r>
    </w:p>
    <w:p w14:paraId="73D8470D" w14:textId="77777777" w:rsidR="007949C5" w:rsidRPr="007D791F" w:rsidRDefault="007949C5" w:rsidP="007949C5">
      <w:pPr>
        <w:rPr>
          <w:rFonts w:ascii="Tahoma" w:hAnsi="Tahoma" w:cs="Tahoma"/>
        </w:rPr>
      </w:pPr>
    </w:p>
    <w:p w14:paraId="4B2ABA07" w14:textId="5D8D0FB6" w:rsidR="007949C5" w:rsidRPr="00287F91" w:rsidRDefault="007949C5" w:rsidP="007949C5">
      <w:pPr>
        <w:pStyle w:val="Default"/>
        <w:spacing w:line="360" w:lineRule="auto"/>
        <w:jc w:val="both"/>
        <w:rPr>
          <w:rFonts w:ascii="Tahoma" w:hAnsi="Tahoma" w:cs="Tahoma"/>
          <w:b/>
          <w:bCs/>
          <w:color w:val="auto"/>
          <w:sz w:val="20"/>
          <w:szCs w:val="20"/>
        </w:rPr>
      </w:pPr>
      <w:r w:rsidRPr="0067525B">
        <w:rPr>
          <w:rFonts w:ascii="Tahoma" w:hAnsi="Tahoma" w:cs="Tahoma"/>
          <w:b/>
          <w:bCs/>
          <w:color w:val="auto"/>
          <w:sz w:val="20"/>
          <w:szCs w:val="20"/>
        </w:rPr>
        <w:t xml:space="preserve">Na podstawie art. 24 ust. 11 Ustawy z dnia 29 stycznia 2004 roku Prawo Zamówień Publicznych </w:t>
      </w:r>
      <w:r w:rsidR="000C58DA" w:rsidRPr="000C58DA">
        <w:rPr>
          <w:rFonts w:ascii="Tahoma" w:hAnsi="Tahoma" w:cs="Tahoma"/>
          <w:b/>
          <w:bCs/>
          <w:color w:val="auto"/>
          <w:sz w:val="20"/>
          <w:szCs w:val="20"/>
        </w:rPr>
        <w:t>(Dz. U. 2019 poz. 1843</w:t>
      </w:r>
      <w:r w:rsidR="00D557B8">
        <w:rPr>
          <w:rFonts w:ascii="Tahoma" w:hAnsi="Tahoma" w:cs="Tahoma"/>
          <w:b/>
          <w:bCs/>
          <w:color w:val="auto"/>
          <w:sz w:val="20"/>
          <w:szCs w:val="20"/>
        </w:rPr>
        <w:t xml:space="preserve"> z późn. zm.</w:t>
      </w:r>
      <w:r w:rsidR="000C58DA" w:rsidRPr="000C58DA">
        <w:rPr>
          <w:rFonts w:ascii="Tahoma" w:hAnsi="Tahoma" w:cs="Tahoma"/>
          <w:b/>
          <w:bCs/>
          <w:color w:val="auto"/>
          <w:sz w:val="20"/>
          <w:szCs w:val="20"/>
        </w:rPr>
        <w:t xml:space="preserve">), </w:t>
      </w:r>
      <w:r w:rsidRPr="0067525B">
        <w:rPr>
          <w:rFonts w:ascii="Tahoma" w:hAnsi="Tahoma" w:cs="Tahoma"/>
          <w:b/>
          <w:bCs/>
          <w:color w:val="auto"/>
          <w:sz w:val="20"/>
          <w:szCs w:val="20"/>
        </w:rPr>
        <w:t>zwanej</w:t>
      </w:r>
      <w:r w:rsidRPr="00287F91">
        <w:rPr>
          <w:rFonts w:ascii="Tahoma" w:hAnsi="Tahoma" w:cs="Tahoma"/>
          <w:b/>
          <w:bCs/>
          <w:color w:val="auto"/>
          <w:sz w:val="20"/>
          <w:szCs w:val="20"/>
        </w:rPr>
        <w:t xml:space="preserve"> dalej Ustawą, w związku z zamieszczoną przez Zamawiającego na stronie internetowej informacją o firmach Wykonawców, którzy złożyli oferty w terminie informuję, że </w:t>
      </w:r>
    </w:p>
    <w:p w14:paraId="412F8592" w14:textId="77777777" w:rsidR="007949C5" w:rsidRPr="00287F91" w:rsidRDefault="007949C5" w:rsidP="00540942">
      <w:pPr>
        <w:pStyle w:val="Default"/>
        <w:numPr>
          <w:ilvl w:val="1"/>
          <w:numId w:val="18"/>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nie 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 xml:space="preserve">Ustawy z żadnym </w:t>
      </w:r>
      <w:r w:rsidR="00D861DB" w:rsidRPr="00287F91">
        <w:rPr>
          <w:rFonts w:ascii="Tahoma" w:hAnsi="Tahoma" w:cs="Tahoma"/>
          <w:b/>
          <w:bCs/>
          <w:color w:val="auto"/>
          <w:sz w:val="20"/>
          <w:szCs w:val="20"/>
        </w:rPr>
        <w:br/>
      </w:r>
      <w:r w:rsidRPr="00287F91">
        <w:rPr>
          <w:rFonts w:ascii="Tahoma" w:hAnsi="Tahoma" w:cs="Tahoma"/>
          <w:b/>
          <w:bCs/>
          <w:color w:val="auto"/>
          <w:sz w:val="20"/>
          <w:szCs w:val="20"/>
        </w:rPr>
        <w:t>z pozostałych Wykonawców,*</w:t>
      </w:r>
    </w:p>
    <w:p w14:paraId="57240283" w14:textId="77777777" w:rsidR="007949C5" w:rsidRPr="00287F91" w:rsidRDefault="007949C5" w:rsidP="00540942">
      <w:pPr>
        <w:pStyle w:val="Default"/>
        <w:numPr>
          <w:ilvl w:val="1"/>
          <w:numId w:val="18"/>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Ustawy wraz z Wykonawcą:</w:t>
      </w:r>
    </w:p>
    <w:p w14:paraId="1B813894" w14:textId="77777777" w:rsidR="007949C5" w:rsidRPr="00287F91" w:rsidRDefault="007949C5" w:rsidP="007949C5">
      <w:pPr>
        <w:pStyle w:val="Default"/>
        <w:spacing w:line="360" w:lineRule="auto"/>
        <w:ind w:left="284"/>
        <w:jc w:val="both"/>
        <w:rPr>
          <w:rFonts w:ascii="Tahoma" w:hAnsi="Tahoma" w:cs="Tahoma"/>
          <w:b/>
          <w:bCs/>
          <w:color w:val="auto"/>
          <w:sz w:val="20"/>
          <w:szCs w:val="20"/>
        </w:rPr>
      </w:pPr>
      <w:r w:rsidRPr="00287F91">
        <w:rPr>
          <w:rFonts w:ascii="Tahoma" w:hAnsi="Tahoma" w:cs="Tahoma"/>
          <w:b/>
          <w:bCs/>
          <w:color w:val="auto"/>
          <w:sz w:val="20"/>
          <w:szCs w:val="20"/>
        </w:rPr>
        <w:t xml:space="preserve">………………………………………….,* </w:t>
      </w:r>
    </w:p>
    <w:p w14:paraId="47644933" w14:textId="77777777" w:rsidR="00C87ADF" w:rsidRDefault="00C87ADF" w:rsidP="007949C5">
      <w:pPr>
        <w:pStyle w:val="Tekstpodstawowy"/>
        <w:spacing w:line="240" w:lineRule="auto"/>
        <w:jc w:val="left"/>
        <w:rPr>
          <w:rFonts w:ascii="Tahoma" w:hAnsi="Tahoma" w:cs="Tahoma"/>
          <w:b w:val="0"/>
          <w:sz w:val="20"/>
          <w:highlight w:val="green"/>
        </w:rPr>
      </w:pPr>
    </w:p>
    <w:p w14:paraId="4F4BEA25" w14:textId="77777777" w:rsidR="00D959CB" w:rsidRDefault="00D959CB" w:rsidP="007949C5">
      <w:pPr>
        <w:pStyle w:val="Tekstpodstawowy"/>
        <w:spacing w:line="240" w:lineRule="auto"/>
        <w:jc w:val="left"/>
        <w:rPr>
          <w:rFonts w:ascii="Tahoma" w:hAnsi="Tahoma" w:cs="Tahoma"/>
          <w:b w:val="0"/>
          <w:sz w:val="20"/>
          <w:highlight w:val="green"/>
        </w:rPr>
      </w:pPr>
    </w:p>
    <w:p w14:paraId="2E626B41" w14:textId="77777777" w:rsidR="00D959CB" w:rsidRDefault="00D959CB" w:rsidP="007949C5">
      <w:pPr>
        <w:pStyle w:val="Tekstpodstawowy"/>
        <w:spacing w:line="240" w:lineRule="auto"/>
        <w:jc w:val="left"/>
        <w:rPr>
          <w:rFonts w:ascii="Tahoma" w:hAnsi="Tahoma" w:cs="Tahoma"/>
          <w:b w:val="0"/>
          <w:sz w:val="20"/>
          <w:highlight w:val="green"/>
        </w:rPr>
      </w:pPr>
    </w:p>
    <w:p w14:paraId="10B95FFA" w14:textId="77777777" w:rsidR="00D959CB" w:rsidRDefault="00D959CB" w:rsidP="007949C5">
      <w:pPr>
        <w:pStyle w:val="Tekstpodstawowy"/>
        <w:spacing w:line="240" w:lineRule="auto"/>
        <w:jc w:val="left"/>
        <w:rPr>
          <w:rFonts w:ascii="Tahoma" w:hAnsi="Tahoma" w:cs="Tahoma"/>
          <w:b w:val="0"/>
          <w:sz w:val="20"/>
          <w:highlight w:val="green"/>
        </w:rPr>
      </w:pPr>
    </w:p>
    <w:p w14:paraId="32A3B89D" w14:textId="77777777" w:rsidR="00D959CB" w:rsidRPr="007D791F" w:rsidRDefault="00D959CB" w:rsidP="007949C5">
      <w:pPr>
        <w:pStyle w:val="Tekstpodstawowy"/>
        <w:spacing w:line="240" w:lineRule="auto"/>
        <w:jc w:val="left"/>
        <w:rPr>
          <w:rFonts w:ascii="Tahoma" w:hAnsi="Tahoma" w:cs="Tahoma"/>
          <w:b w:val="0"/>
          <w:sz w:val="20"/>
          <w:highlight w:val="green"/>
        </w:rPr>
      </w:pPr>
    </w:p>
    <w:p w14:paraId="6D5915A5" w14:textId="77777777" w:rsidR="00C87ADF" w:rsidRPr="007D791F" w:rsidRDefault="00C87ADF" w:rsidP="00C87ADF">
      <w:pPr>
        <w:pStyle w:val="Tekstpodstawowy"/>
        <w:spacing w:line="240" w:lineRule="auto"/>
        <w:rPr>
          <w:rFonts w:ascii="Tahoma" w:hAnsi="Tahoma" w:cs="Tahoma"/>
          <w:b w:val="0"/>
          <w:sz w:val="20"/>
        </w:rPr>
      </w:pPr>
    </w:p>
    <w:p w14:paraId="0DA05F45" w14:textId="77777777" w:rsidR="00C87ADF" w:rsidRPr="007D791F" w:rsidRDefault="00C87ADF" w:rsidP="00C87ADF">
      <w:pPr>
        <w:ind w:right="567" w:firstLine="3969"/>
        <w:jc w:val="both"/>
        <w:rPr>
          <w:rFonts w:ascii="Tahoma" w:hAnsi="Tahoma" w:cs="Tahoma"/>
        </w:rPr>
      </w:pPr>
      <w:r w:rsidRPr="007D791F">
        <w:rPr>
          <w:rFonts w:ascii="Tahoma" w:hAnsi="Tahoma" w:cs="Tahoma"/>
        </w:rPr>
        <w:t xml:space="preserve">               Podpisano:</w:t>
      </w:r>
    </w:p>
    <w:p w14:paraId="5C738526" w14:textId="77777777" w:rsidR="00C87ADF" w:rsidRPr="007D791F" w:rsidRDefault="00C87ADF" w:rsidP="00C87ADF">
      <w:pPr>
        <w:ind w:left="4963" w:right="567" w:firstLine="709"/>
        <w:jc w:val="both"/>
        <w:rPr>
          <w:rFonts w:ascii="Tahoma" w:hAnsi="Tahoma" w:cs="Tahoma"/>
        </w:rPr>
      </w:pPr>
      <w:r w:rsidRPr="007D791F">
        <w:rPr>
          <w:rFonts w:ascii="Tahoma" w:hAnsi="Tahoma" w:cs="Tahoma"/>
        </w:rPr>
        <w:t>.........................................................</w:t>
      </w:r>
    </w:p>
    <w:p w14:paraId="56C7EDA7" w14:textId="77777777" w:rsidR="00C87ADF" w:rsidRPr="007D791F" w:rsidRDefault="00C87ADF" w:rsidP="00C87ADF">
      <w:pPr>
        <w:ind w:left="5387" w:right="567"/>
        <w:jc w:val="center"/>
        <w:rPr>
          <w:rFonts w:ascii="Tahoma" w:hAnsi="Tahoma" w:cs="Tahoma"/>
        </w:rPr>
      </w:pPr>
      <w:r w:rsidRPr="007D791F">
        <w:rPr>
          <w:rFonts w:ascii="Tahoma" w:hAnsi="Tahoma" w:cs="Tahoma"/>
        </w:rPr>
        <w:t xml:space="preserve"> (czytelny podpis lub w przypadku parafki  pieczątka imienna upełnomocnionego/ych przedstawiciela/li)</w:t>
      </w:r>
    </w:p>
    <w:p w14:paraId="4EF4FA41" w14:textId="77777777" w:rsidR="00C87ADF" w:rsidRPr="007D791F" w:rsidRDefault="00C87ADF" w:rsidP="00C87ADF">
      <w:pPr>
        <w:ind w:right="567" w:firstLine="3969"/>
        <w:jc w:val="both"/>
        <w:rPr>
          <w:rFonts w:ascii="Tahoma" w:hAnsi="Tahoma" w:cs="Tahoma"/>
        </w:rPr>
      </w:pPr>
    </w:p>
    <w:p w14:paraId="2731809B" w14:textId="77777777" w:rsidR="00FF61C5" w:rsidRPr="007D791F" w:rsidRDefault="00FF61C5" w:rsidP="00855595">
      <w:pPr>
        <w:ind w:right="567"/>
        <w:rPr>
          <w:rFonts w:ascii="Tahoma" w:hAnsi="Tahoma" w:cs="Tahoma"/>
          <w:i/>
          <w:highlight w:val="lightGray"/>
          <w:u w:val="single"/>
        </w:rPr>
      </w:pPr>
    </w:p>
    <w:p w14:paraId="311F90DA" w14:textId="77777777" w:rsidR="00FF61C5" w:rsidRPr="007D791F" w:rsidRDefault="00FF61C5" w:rsidP="00FF61C5">
      <w:pPr>
        <w:rPr>
          <w:rFonts w:ascii="Tahoma" w:hAnsi="Tahoma" w:cs="Tahoma"/>
        </w:rPr>
      </w:pPr>
      <w:r w:rsidRPr="00D861DB">
        <w:rPr>
          <w:rFonts w:ascii="Tahoma" w:hAnsi="Tahoma" w:cs="Tahoma"/>
        </w:rPr>
        <w:t>*niepotrzebne skreślić</w:t>
      </w:r>
    </w:p>
    <w:p w14:paraId="2304CD2B" w14:textId="77777777" w:rsidR="00FF61C5" w:rsidRPr="007D791F" w:rsidRDefault="00FF61C5" w:rsidP="00855595">
      <w:pPr>
        <w:ind w:right="567"/>
        <w:rPr>
          <w:rFonts w:ascii="Tahoma" w:hAnsi="Tahoma" w:cs="Tahoma"/>
          <w:i/>
          <w:highlight w:val="lightGray"/>
          <w:u w:val="single"/>
        </w:rPr>
      </w:pPr>
    </w:p>
    <w:p w14:paraId="0A3FB986" w14:textId="77777777" w:rsidR="00C87ADF" w:rsidRPr="007D791F" w:rsidRDefault="00FF61C5" w:rsidP="00855595">
      <w:pPr>
        <w:ind w:right="567"/>
        <w:rPr>
          <w:rFonts w:ascii="Tahoma" w:hAnsi="Tahoma" w:cs="Tahoma"/>
          <w:i/>
          <w:u w:val="single"/>
        </w:rPr>
      </w:pPr>
      <w:r w:rsidRPr="007D791F">
        <w:rPr>
          <w:rFonts w:ascii="Tahoma" w:hAnsi="Tahoma" w:cs="Tahoma"/>
          <w:i/>
          <w:u w:val="single"/>
        </w:rPr>
        <w:t>UWAGA:</w:t>
      </w:r>
    </w:p>
    <w:p w14:paraId="79B3B9CF" w14:textId="019CE79E" w:rsidR="001A6737" w:rsidRPr="007D791F" w:rsidRDefault="001739B4" w:rsidP="004673A1">
      <w:pPr>
        <w:ind w:right="567"/>
        <w:jc w:val="both"/>
        <w:rPr>
          <w:rFonts w:ascii="Tahoma" w:hAnsi="Tahoma" w:cs="Tahoma"/>
          <w:i/>
          <w:u w:val="single"/>
        </w:rPr>
      </w:pPr>
      <w:r w:rsidRPr="0067525B">
        <w:rPr>
          <w:rFonts w:ascii="Tahoma" w:hAnsi="Tahoma" w:cs="Tahoma"/>
          <w:i/>
          <w:u w:val="single"/>
        </w:rPr>
        <w:t xml:space="preserve">Zgodnie z Ustawą z dnia 16 lutego 2007 r. o ochronie konkurencji i </w:t>
      </w:r>
      <w:r w:rsidRPr="00D93B49">
        <w:rPr>
          <w:rFonts w:ascii="Tahoma" w:hAnsi="Tahoma" w:cs="Tahoma"/>
          <w:i/>
          <w:u w:val="single"/>
        </w:rPr>
        <w:t>konsumentów (</w:t>
      </w:r>
      <w:r w:rsidR="001F6185" w:rsidRPr="00D93B49">
        <w:rPr>
          <w:rFonts w:ascii="Tahoma" w:hAnsi="Tahoma" w:cs="Tahoma"/>
          <w:i/>
          <w:u w:val="single"/>
        </w:rPr>
        <w:t>Dz. U. z 2019 r. poz. 369</w:t>
      </w:r>
      <w:r w:rsidR="00287F91" w:rsidRPr="00D93B49">
        <w:rPr>
          <w:rFonts w:ascii="Tahoma" w:hAnsi="Tahoma" w:cs="Tahoma"/>
          <w:i/>
          <w:u w:val="single"/>
        </w:rPr>
        <w:t>)</w:t>
      </w:r>
      <w:r w:rsidRPr="00D93B49">
        <w:rPr>
          <w:rFonts w:ascii="Tahoma" w:hAnsi="Tahoma" w:cs="Tahoma"/>
          <w:i/>
          <w:u w:val="single"/>
        </w:rPr>
        <w:t xml:space="preserve"> przez grupę kapitałową należy rozumieć wszystkich przedsiębiorców, którzy są</w:t>
      </w:r>
      <w:r w:rsidRPr="0067525B">
        <w:rPr>
          <w:rFonts w:ascii="Tahoma" w:hAnsi="Tahoma" w:cs="Tahoma"/>
          <w:i/>
          <w:u w:val="single"/>
        </w:rPr>
        <w:t xml:space="preserve"> kontrolowani w sposób </w:t>
      </w:r>
      <w:r w:rsidR="004673A1" w:rsidRPr="0067525B">
        <w:rPr>
          <w:rFonts w:ascii="Tahoma" w:hAnsi="Tahoma" w:cs="Tahoma"/>
          <w:i/>
          <w:u w:val="single"/>
        </w:rPr>
        <w:t>bezpośredni</w:t>
      </w:r>
      <w:r w:rsidR="00D81124" w:rsidRPr="0067525B">
        <w:rPr>
          <w:rFonts w:ascii="Tahoma" w:hAnsi="Tahoma" w:cs="Tahoma"/>
          <w:i/>
          <w:u w:val="single"/>
        </w:rPr>
        <w:t xml:space="preserve"> lub pośredni przez jednego przedsiębiorcę, w tym również tego przedsiębiorcę.</w:t>
      </w:r>
    </w:p>
    <w:p w14:paraId="6EA4844C" w14:textId="77777777" w:rsidR="00370402" w:rsidRPr="007D791F"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770826" w:rsidRPr="007D791F">
        <w:rPr>
          <w:rFonts w:ascii="Tahoma" w:hAnsi="Tahoma"/>
          <w:bCs/>
          <w:sz w:val="20"/>
          <w:u w:val="none"/>
        </w:rPr>
        <w:tab/>
      </w:r>
    </w:p>
    <w:p w14:paraId="4DEE1AC1" w14:textId="77777777" w:rsidR="00D959CB" w:rsidRDefault="00D959CB" w:rsidP="00F26A0F">
      <w:pPr>
        <w:jc w:val="center"/>
        <w:rPr>
          <w:rFonts w:ascii="Tahoma" w:hAnsi="Tahoma" w:cs="Tahoma"/>
          <w:u w:val="single"/>
        </w:rPr>
      </w:pPr>
    </w:p>
    <w:p w14:paraId="629315B9" w14:textId="77777777" w:rsidR="00F26A0F" w:rsidRDefault="0047678F" w:rsidP="00F26A0F">
      <w:pPr>
        <w:jc w:val="center"/>
        <w:rPr>
          <w:rFonts w:ascii="Tahoma" w:hAnsi="Tahoma" w:cs="Tahoma"/>
          <w:b/>
        </w:rPr>
      </w:pPr>
      <w:r w:rsidRPr="004A0B27">
        <w:rPr>
          <w:rFonts w:ascii="Tahoma" w:hAnsi="Tahoma" w:cs="Tahoma"/>
          <w:b/>
        </w:rPr>
        <w:t>ISTOTNE POSTANOWIENIA UMOWY – część I Zamówienia</w:t>
      </w:r>
    </w:p>
    <w:p w14:paraId="42852F09" w14:textId="77777777" w:rsidR="00D959CB" w:rsidRPr="004A0B27" w:rsidRDefault="00D959CB" w:rsidP="00F26A0F">
      <w:pPr>
        <w:jc w:val="center"/>
        <w:rPr>
          <w:rFonts w:ascii="Tahoma" w:hAnsi="Tahoma" w:cs="Tahoma"/>
          <w:b/>
        </w:rPr>
      </w:pPr>
    </w:p>
    <w:p w14:paraId="3FB534DF" w14:textId="2269091D" w:rsidR="00F26A0F" w:rsidRPr="007D791F" w:rsidRDefault="00F26A0F" w:rsidP="00F26A0F">
      <w:pPr>
        <w:jc w:val="both"/>
        <w:rPr>
          <w:rFonts w:ascii="Tahoma" w:hAnsi="Tahoma" w:cs="Tahoma"/>
        </w:rPr>
      </w:pPr>
      <w:r w:rsidRPr="004A0B27">
        <w:rPr>
          <w:rFonts w:ascii="Tahoma" w:hAnsi="Tahoma" w:cs="Tahoma"/>
        </w:rPr>
        <w:t>Zawarta w dniu ...</w:t>
      </w:r>
      <w:r w:rsidR="00D959CB">
        <w:rPr>
          <w:rFonts w:ascii="Tahoma" w:hAnsi="Tahoma" w:cs="Tahoma"/>
        </w:rPr>
        <w:t>...................... w Sannikach pomiędzy Miastem i Gminą Sanniki reprezentowaną</w:t>
      </w:r>
      <w:r w:rsidRPr="007D791F">
        <w:rPr>
          <w:rFonts w:ascii="Tahoma" w:hAnsi="Tahoma" w:cs="Tahoma"/>
        </w:rPr>
        <w:t xml:space="preserve"> przez:</w:t>
      </w:r>
    </w:p>
    <w:p w14:paraId="25BA209C"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7081D317"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3F8C1211" w14:textId="77777777" w:rsidR="00F26A0F" w:rsidRPr="007D791F" w:rsidRDefault="00F26A0F" w:rsidP="00F26A0F">
      <w:pPr>
        <w:jc w:val="both"/>
        <w:rPr>
          <w:rFonts w:ascii="Tahoma" w:hAnsi="Tahoma" w:cs="Tahoma"/>
        </w:rPr>
      </w:pPr>
      <w:r w:rsidRPr="007D791F">
        <w:rPr>
          <w:rFonts w:ascii="Tahoma" w:hAnsi="Tahoma" w:cs="Tahoma"/>
        </w:rPr>
        <w:t>zwanym dalej Zamawiającym</w:t>
      </w:r>
    </w:p>
    <w:p w14:paraId="7B9DE1A0" w14:textId="77777777" w:rsidR="00F26A0F" w:rsidRPr="007D791F" w:rsidRDefault="00F26A0F" w:rsidP="00F26A0F">
      <w:pPr>
        <w:jc w:val="center"/>
        <w:rPr>
          <w:rFonts w:ascii="Tahoma" w:hAnsi="Tahoma" w:cs="Tahoma"/>
        </w:rPr>
      </w:pPr>
      <w:r w:rsidRPr="007D791F">
        <w:rPr>
          <w:rFonts w:ascii="Tahoma" w:hAnsi="Tahoma" w:cs="Tahoma"/>
        </w:rPr>
        <w:t>a</w:t>
      </w:r>
    </w:p>
    <w:p w14:paraId="72E5B3F4" w14:textId="77777777" w:rsidR="00F26A0F" w:rsidRPr="007D791F" w:rsidRDefault="00F26A0F" w:rsidP="00F26A0F">
      <w:pPr>
        <w:jc w:val="both"/>
        <w:rPr>
          <w:rFonts w:ascii="Tahoma" w:hAnsi="Tahoma" w:cs="Tahoma"/>
        </w:rPr>
      </w:pPr>
      <w:r w:rsidRPr="007D791F">
        <w:rPr>
          <w:rFonts w:ascii="Tahoma" w:hAnsi="Tahoma" w:cs="Tahoma"/>
        </w:rPr>
        <w:t>......................................................................................................................................................</w:t>
      </w:r>
    </w:p>
    <w:p w14:paraId="71358928" w14:textId="77777777" w:rsidR="00F26A0F" w:rsidRPr="007D791F" w:rsidRDefault="00F26A0F" w:rsidP="00F26A0F">
      <w:pPr>
        <w:jc w:val="both"/>
        <w:rPr>
          <w:rFonts w:ascii="Tahoma" w:hAnsi="Tahoma" w:cs="Tahoma"/>
        </w:rPr>
      </w:pPr>
      <w:r w:rsidRPr="007D791F">
        <w:rPr>
          <w:rFonts w:ascii="Tahoma" w:hAnsi="Tahoma" w:cs="Tahoma"/>
        </w:rPr>
        <w:t>z siedzibą w .................................................................., reprezentowanym przez:</w:t>
      </w:r>
    </w:p>
    <w:p w14:paraId="2DDBA491"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5E450AD7"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19BDD4D7" w14:textId="77777777" w:rsidR="00F26A0F" w:rsidRPr="007D791F" w:rsidRDefault="00F26A0F" w:rsidP="00F26A0F">
      <w:pPr>
        <w:jc w:val="both"/>
        <w:rPr>
          <w:rFonts w:ascii="Tahoma" w:hAnsi="Tahoma" w:cs="Tahoma"/>
        </w:rPr>
      </w:pPr>
      <w:r w:rsidRPr="007D791F">
        <w:rPr>
          <w:rFonts w:ascii="Tahoma" w:hAnsi="Tahoma" w:cs="Tahoma"/>
        </w:rPr>
        <w:t>zwanym dalej Wykonawcą.</w:t>
      </w:r>
    </w:p>
    <w:p w14:paraId="229B03D0" w14:textId="4E4A29A0" w:rsidR="00F26A0F" w:rsidRPr="007D791F" w:rsidRDefault="00F26A0F" w:rsidP="00F26A0F">
      <w:pPr>
        <w:jc w:val="both"/>
        <w:rPr>
          <w:rFonts w:ascii="Tahoma" w:hAnsi="Tahoma" w:cs="Tahoma"/>
        </w:rPr>
      </w:pPr>
      <w:r w:rsidRPr="007D791F">
        <w:rPr>
          <w:rFonts w:ascii="Tahoma" w:hAnsi="Tahoma" w:cs="Tahoma"/>
        </w:rPr>
        <w:t xml:space="preserve">W rezultacie dokonania przez Zamawiającego wyboru oferty Wykonawcy, zgodnie z wymogami ustawy Prawo zamówień publicznych  z dnia 29 </w:t>
      </w:r>
      <w:r w:rsidRPr="0067525B">
        <w:rPr>
          <w:rFonts w:ascii="Tahoma" w:hAnsi="Tahoma" w:cs="Tahoma"/>
        </w:rPr>
        <w:t>stycznia 2004 r.</w:t>
      </w:r>
      <w:r w:rsidR="00A90714" w:rsidRPr="0067525B">
        <w:rPr>
          <w:rFonts w:ascii="Tahoma" w:hAnsi="Tahoma" w:cs="Tahoma"/>
        </w:rPr>
        <w:t xml:space="preserve"> </w:t>
      </w:r>
      <w:r w:rsidR="000C58DA" w:rsidRPr="000C58DA">
        <w:rPr>
          <w:rFonts w:ascii="Tahoma" w:hAnsi="Tahoma" w:cs="Tahoma"/>
        </w:rPr>
        <w:t>(Dz. U. 2019 poz. 1843</w:t>
      </w:r>
      <w:r w:rsidR="00D557B8">
        <w:rPr>
          <w:rFonts w:ascii="Tahoma" w:hAnsi="Tahoma" w:cs="Tahoma"/>
        </w:rPr>
        <w:t xml:space="preserve"> z późn. zm.</w:t>
      </w:r>
      <w:r w:rsidR="000C58DA" w:rsidRPr="000C58DA">
        <w:rPr>
          <w:rFonts w:ascii="Tahoma" w:hAnsi="Tahoma" w:cs="Tahoma"/>
        </w:rPr>
        <w:t xml:space="preserve">), </w:t>
      </w:r>
      <w:r w:rsidR="00D861DB" w:rsidRPr="0067525B">
        <w:rPr>
          <w:rFonts w:ascii="Tahoma" w:hAnsi="Tahoma" w:cs="Tahoma"/>
        </w:rPr>
        <w:t xml:space="preserve">zwanej </w:t>
      </w:r>
      <w:r w:rsidR="00D861DB"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 została zawarta umowa o następującej treści:</w:t>
      </w:r>
    </w:p>
    <w:p w14:paraId="2FEE15E2" w14:textId="77777777" w:rsidR="00F26A0F" w:rsidRPr="007D791F" w:rsidRDefault="00F26A0F" w:rsidP="00F26A0F">
      <w:pPr>
        <w:jc w:val="center"/>
        <w:rPr>
          <w:rFonts w:ascii="Tahoma" w:hAnsi="Tahoma" w:cs="Tahoma"/>
        </w:rPr>
      </w:pPr>
    </w:p>
    <w:p w14:paraId="5BCA5857"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7CABE841" w14:textId="77777777" w:rsidR="00F26A0F" w:rsidRPr="00236B20" w:rsidRDefault="00F26A0F" w:rsidP="00F26A0F">
      <w:pPr>
        <w:jc w:val="both"/>
        <w:rPr>
          <w:rFonts w:ascii="Tahoma" w:hAnsi="Tahoma" w:cs="Tahoma"/>
        </w:rPr>
      </w:pPr>
      <w:r w:rsidRPr="007D791F">
        <w:rPr>
          <w:rFonts w:ascii="Tahoma" w:hAnsi="Tahoma" w:cs="Tahoma"/>
        </w:rPr>
        <w:t xml:space="preserve">Wykonawca </w:t>
      </w:r>
      <w:r w:rsidRPr="004A0B27">
        <w:rPr>
          <w:rFonts w:ascii="Tahoma" w:hAnsi="Tahoma" w:cs="Tahoma"/>
        </w:rPr>
        <w:t xml:space="preserve">przyjmuje do ubezpieczenia mienie i odpowiedzialność Zamawiającego określone w </w:t>
      </w:r>
      <w:r w:rsidR="0000438B" w:rsidRPr="004A0B27">
        <w:rPr>
          <w:rFonts w:ascii="Tahoma" w:hAnsi="Tahoma" w:cs="Tahoma"/>
        </w:rPr>
        <w:t>S</w:t>
      </w:r>
      <w:r w:rsidRPr="004A0B27">
        <w:rPr>
          <w:rFonts w:ascii="Tahoma" w:hAnsi="Tahoma" w:cs="Tahoma"/>
        </w:rPr>
        <w:t xml:space="preserve">pecyfikacji </w:t>
      </w:r>
      <w:r w:rsidR="0000438B" w:rsidRPr="004A0B27">
        <w:rPr>
          <w:rFonts w:ascii="Tahoma" w:hAnsi="Tahoma" w:cs="Tahoma"/>
        </w:rPr>
        <w:t>I</w:t>
      </w:r>
      <w:r w:rsidRPr="004A0B27">
        <w:rPr>
          <w:rFonts w:ascii="Tahoma" w:hAnsi="Tahoma" w:cs="Tahoma"/>
        </w:rPr>
        <w:t xml:space="preserve">stotnych </w:t>
      </w:r>
      <w:r w:rsidR="0000438B" w:rsidRPr="004A0B27">
        <w:rPr>
          <w:rFonts w:ascii="Tahoma" w:hAnsi="Tahoma" w:cs="Tahoma"/>
        </w:rPr>
        <w:t>W</w:t>
      </w:r>
      <w:r w:rsidRPr="004A0B27">
        <w:rPr>
          <w:rFonts w:ascii="Tahoma" w:hAnsi="Tahoma" w:cs="Tahoma"/>
        </w:rPr>
        <w:t xml:space="preserve">arunków </w:t>
      </w:r>
      <w:r w:rsidR="0000438B" w:rsidRPr="004A0B27">
        <w:rPr>
          <w:rFonts w:ascii="Tahoma" w:hAnsi="Tahoma" w:cs="Tahoma"/>
        </w:rPr>
        <w:t>Z</w:t>
      </w:r>
      <w:r w:rsidRPr="004A0B27">
        <w:rPr>
          <w:rFonts w:ascii="Tahoma" w:hAnsi="Tahoma" w:cs="Tahoma"/>
        </w:rPr>
        <w:t xml:space="preserve">amówienia, </w:t>
      </w:r>
      <w:r w:rsidR="005C0CFF">
        <w:rPr>
          <w:rFonts w:ascii="Tahoma" w:hAnsi="Tahoma" w:cs="Tahoma"/>
        </w:rPr>
        <w:t xml:space="preserve">zwanej dalej SIWZ, </w:t>
      </w:r>
      <w:r w:rsidRPr="004A0B27">
        <w:rPr>
          <w:rFonts w:ascii="Tahoma" w:hAnsi="Tahoma" w:cs="Tahoma"/>
        </w:rPr>
        <w:t xml:space="preserve">zgodnie z warunkami oferty z dnia…………………. złożonej w postępowaniu o udzielnie zamówienia na UBEZPIECZENIE </w:t>
      </w:r>
      <w:r w:rsidR="00F530EE" w:rsidRPr="004A0B27">
        <w:rPr>
          <w:rFonts w:ascii="Tahoma" w:hAnsi="Tahoma" w:cs="Tahoma"/>
        </w:rPr>
        <w:t xml:space="preserve">MIENIA I ODPOWIEDZIALNOŚCI </w:t>
      </w:r>
      <w:r w:rsidRPr="004A0B27">
        <w:rPr>
          <w:rFonts w:ascii="Tahoma" w:hAnsi="Tahoma" w:cs="Tahoma"/>
        </w:rPr>
        <w:t xml:space="preserve">ZAMAWIAJĄCEGO, w </w:t>
      </w:r>
      <w:r w:rsidRPr="00236B20">
        <w:rPr>
          <w:rFonts w:ascii="Tahoma" w:hAnsi="Tahoma" w:cs="Tahoma"/>
        </w:rPr>
        <w:t xml:space="preserve">ramach następujących ubezpieczeń: </w:t>
      </w:r>
    </w:p>
    <w:p w14:paraId="69F9FFF8" w14:textId="77777777" w:rsidR="00F26A0F" w:rsidRPr="00236B20" w:rsidRDefault="0051594D" w:rsidP="00540942">
      <w:pPr>
        <w:numPr>
          <w:ilvl w:val="0"/>
          <w:numId w:val="14"/>
        </w:numPr>
        <w:tabs>
          <w:tab w:val="clear" w:pos="2136"/>
        </w:tabs>
        <w:ind w:left="426"/>
        <w:jc w:val="both"/>
        <w:rPr>
          <w:rFonts w:ascii="Tahoma" w:hAnsi="Tahoma" w:cs="Tahoma"/>
        </w:rPr>
      </w:pPr>
      <w:r w:rsidRPr="00236B20">
        <w:rPr>
          <w:rFonts w:ascii="Tahoma" w:hAnsi="Tahoma" w:cs="Tahoma"/>
        </w:rPr>
        <w:t xml:space="preserve">mienia </w:t>
      </w:r>
      <w:r w:rsidR="00F26A0F" w:rsidRPr="00236B20">
        <w:rPr>
          <w:rFonts w:ascii="Tahoma" w:hAnsi="Tahoma" w:cs="Tahoma"/>
        </w:rPr>
        <w:t xml:space="preserve">od </w:t>
      </w:r>
      <w:r w:rsidRPr="00236B20">
        <w:rPr>
          <w:rFonts w:ascii="Tahoma" w:hAnsi="Tahoma" w:cs="Tahoma"/>
        </w:rPr>
        <w:t>wszystkich ryzyk</w:t>
      </w:r>
      <w:r w:rsidR="00F26A0F" w:rsidRPr="00236B20">
        <w:rPr>
          <w:rFonts w:ascii="Tahoma" w:hAnsi="Tahoma" w:cs="Tahoma"/>
        </w:rPr>
        <w:t xml:space="preserve">, </w:t>
      </w:r>
    </w:p>
    <w:p w14:paraId="36DDBEC3" w14:textId="77777777" w:rsidR="00F26A0F" w:rsidRPr="00236B20" w:rsidRDefault="00F26A0F" w:rsidP="00540942">
      <w:pPr>
        <w:numPr>
          <w:ilvl w:val="0"/>
          <w:numId w:val="14"/>
        </w:numPr>
        <w:tabs>
          <w:tab w:val="clear" w:pos="2136"/>
        </w:tabs>
        <w:ind w:left="426"/>
        <w:jc w:val="both"/>
        <w:rPr>
          <w:rFonts w:ascii="Tahoma" w:hAnsi="Tahoma" w:cs="Tahoma"/>
        </w:rPr>
      </w:pPr>
      <w:r w:rsidRPr="00236B20">
        <w:rPr>
          <w:rFonts w:ascii="Tahoma" w:hAnsi="Tahoma" w:cs="Tahoma"/>
        </w:rPr>
        <w:t xml:space="preserve">sprzętu elektronicznego od wszystkich ryzyk, </w:t>
      </w:r>
    </w:p>
    <w:p w14:paraId="73EC075E" w14:textId="77777777" w:rsidR="00F26A0F" w:rsidRPr="00236B20" w:rsidRDefault="00F26A0F" w:rsidP="00540942">
      <w:pPr>
        <w:numPr>
          <w:ilvl w:val="0"/>
          <w:numId w:val="14"/>
        </w:numPr>
        <w:tabs>
          <w:tab w:val="clear" w:pos="2136"/>
        </w:tabs>
        <w:ind w:left="426"/>
        <w:jc w:val="both"/>
        <w:rPr>
          <w:rFonts w:ascii="Tahoma" w:hAnsi="Tahoma" w:cs="Tahoma"/>
        </w:rPr>
      </w:pPr>
      <w:r w:rsidRPr="00236B20">
        <w:rPr>
          <w:rFonts w:ascii="Tahoma" w:hAnsi="Tahoma" w:cs="Tahoma"/>
        </w:rPr>
        <w:t xml:space="preserve">odpowiedzialności cywilnej, </w:t>
      </w:r>
    </w:p>
    <w:p w14:paraId="40E39AC2" w14:textId="77777777" w:rsidR="00F26A0F" w:rsidRPr="00236B20" w:rsidRDefault="00F26A0F" w:rsidP="00540942">
      <w:pPr>
        <w:numPr>
          <w:ilvl w:val="0"/>
          <w:numId w:val="14"/>
        </w:numPr>
        <w:tabs>
          <w:tab w:val="clear" w:pos="2136"/>
        </w:tabs>
        <w:ind w:left="426"/>
        <w:jc w:val="both"/>
        <w:rPr>
          <w:rFonts w:ascii="Tahoma" w:hAnsi="Tahoma" w:cs="Tahoma"/>
        </w:rPr>
      </w:pPr>
      <w:r w:rsidRPr="00236B20">
        <w:rPr>
          <w:rFonts w:ascii="Tahoma" w:hAnsi="Tahoma" w:cs="Tahoma"/>
        </w:rPr>
        <w:t xml:space="preserve">następstw nieszczęśliwych wypadków, </w:t>
      </w:r>
    </w:p>
    <w:p w14:paraId="76B4D6D2" w14:textId="7B6E44D4" w:rsidR="00EA3E86" w:rsidRPr="00236B20" w:rsidRDefault="00EA3E86" w:rsidP="00540942">
      <w:pPr>
        <w:numPr>
          <w:ilvl w:val="0"/>
          <w:numId w:val="14"/>
        </w:numPr>
        <w:tabs>
          <w:tab w:val="clear" w:pos="2136"/>
        </w:tabs>
        <w:ind w:left="426"/>
        <w:jc w:val="both"/>
        <w:rPr>
          <w:rFonts w:ascii="Tahoma" w:hAnsi="Tahoma" w:cs="Tahoma"/>
        </w:rPr>
      </w:pPr>
      <w:r w:rsidRPr="00236B20">
        <w:rPr>
          <w:rFonts w:ascii="Tahoma" w:hAnsi="Tahoma" w:cs="Tahoma"/>
        </w:rPr>
        <w:t>maszyn od uszkodzeń od wszystkich</w:t>
      </w:r>
      <w:r w:rsidR="00D959CB" w:rsidRPr="00236B20">
        <w:rPr>
          <w:rFonts w:ascii="Tahoma" w:hAnsi="Tahoma" w:cs="Tahoma"/>
        </w:rPr>
        <w:t xml:space="preserve"> ryzyk</w:t>
      </w:r>
      <w:r w:rsidR="00236B20" w:rsidRPr="00236B20">
        <w:rPr>
          <w:rFonts w:ascii="Tahoma" w:hAnsi="Tahoma" w:cs="Tahoma"/>
        </w:rPr>
        <w:t>.</w:t>
      </w:r>
    </w:p>
    <w:p w14:paraId="12A22809" w14:textId="328F749A" w:rsidR="00F26A0F" w:rsidRPr="00CC0F3B" w:rsidRDefault="00F26A0F" w:rsidP="00D959CB">
      <w:pPr>
        <w:ind w:left="426"/>
        <w:jc w:val="both"/>
        <w:rPr>
          <w:rFonts w:ascii="Tahoma" w:hAnsi="Tahoma" w:cs="Tahoma"/>
          <w:color w:val="FF0000"/>
          <w:highlight w:val="green"/>
        </w:rPr>
      </w:pPr>
    </w:p>
    <w:p w14:paraId="71E68A8D"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45E46A6" w14:textId="55FA54CC" w:rsidR="00F26A0F" w:rsidRPr="00D959CB" w:rsidRDefault="00F26A0F" w:rsidP="00F26A0F">
      <w:pPr>
        <w:pStyle w:val="Tekstpodstawowywcity"/>
        <w:ind w:left="0"/>
        <w:rPr>
          <w:rFonts w:ascii="Tahoma" w:hAnsi="Tahoma" w:cs="Tahoma"/>
          <w:b w:val="0"/>
          <w:sz w:val="20"/>
          <w:u w:val="none"/>
        </w:rPr>
      </w:pPr>
      <w:r w:rsidRPr="00D959CB">
        <w:rPr>
          <w:rFonts w:ascii="Tahoma" w:hAnsi="Tahoma" w:cs="Tahoma"/>
          <w:b w:val="0"/>
          <w:sz w:val="20"/>
          <w:u w:val="none"/>
        </w:rPr>
        <w:t xml:space="preserve">Wykonawca udziela Zamawiającemu ochrony ubezpieczeniowej na okres wskazany w </w:t>
      </w:r>
      <w:r w:rsidR="00FA183E" w:rsidRPr="00D959CB">
        <w:rPr>
          <w:rFonts w:ascii="Tahoma" w:hAnsi="Tahoma" w:cs="Tahoma"/>
          <w:b w:val="0"/>
          <w:sz w:val="20"/>
          <w:u w:val="none"/>
        </w:rPr>
        <w:t>SIWZ</w:t>
      </w:r>
      <w:r w:rsidR="00D959CB" w:rsidRPr="00D959CB">
        <w:rPr>
          <w:rFonts w:ascii="Tahoma" w:hAnsi="Tahoma" w:cs="Tahoma"/>
          <w:b w:val="0"/>
          <w:sz w:val="20"/>
          <w:u w:val="none"/>
        </w:rPr>
        <w:t xml:space="preserve"> to jest od 04.08.2020 r. do 03.08.2023 r.</w:t>
      </w:r>
    </w:p>
    <w:p w14:paraId="14532D37" w14:textId="77777777" w:rsidR="00D959CB" w:rsidRPr="00D959CB" w:rsidRDefault="00D959CB" w:rsidP="00F26A0F">
      <w:pPr>
        <w:pStyle w:val="Tekstpodstawowywcity"/>
        <w:ind w:left="0"/>
        <w:rPr>
          <w:rFonts w:ascii="Tahoma" w:hAnsi="Tahoma" w:cs="Tahoma"/>
          <w:b w:val="0"/>
          <w:sz w:val="20"/>
          <w:u w:val="none"/>
        </w:rPr>
      </w:pPr>
    </w:p>
    <w:p w14:paraId="1FC918DC" w14:textId="77777777" w:rsidR="00F26A0F" w:rsidRPr="00D959CB" w:rsidRDefault="00F26A0F" w:rsidP="00F26A0F">
      <w:pPr>
        <w:jc w:val="center"/>
        <w:rPr>
          <w:rFonts w:ascii="Tahoma" w:hAnsi="Tahoma" w:cs="Tahoma"/>
        </w:rPr>
      </w:pPr>
      <w:r w:rsidRPr="00D959CB">
        <w:rPr>
          <w:rFonts w:ascii="Tahoma" w:hAnsi="Tahoma" w:cs="Tahoma"/>
        </w:rPr>
        <w:sym w:font="Times New Roman" w:char="00A7"/>
      </w:r>
      <w:r w:rsidRPr="00D959CB">
        <w:rPr>
          <w:rFonts w:ascii="Tahoma" w:hAnsi="Tahoma" w:cs="Tahoma"/>
        </w:rPr>
        <w:t xml:space="preserve"> 3</w:t>
      </w:r>
    </w:p>
    <w:p w14:paraId="00CB7F80" w14:textId="77777777" w:rsidR="00F26A0F" w:rsidRPr="00D959CB" w:rsidRDefault="00F26A0F" w:rsidP="00F26A0F">
      <w:pPr>
        <w:jc w:val="both"/>
        <w:rPr>
          <w:rFonts w:ascii="Tahoma" w:hAnsi="Tahoma" w:cs="Tahoma"/>
        </w:rPr>
      </w:pPr>
      <w:r w:rsidRPr="00D959CB">
        <w:rPr>
          <w:rFonts w:ascii="Tahoma" w:hAnsi="Tahoma" w:cs="Tahoma"/>
        </w:rPr>
        <w:t>Zawarcie umowy ubezpieczenia Wykonawca potwierdza poprzez wystawienie stosownych polis ubezpieczeniowych zgodnych z ofertą złożoną Zamawiającemu.</w:t>
      </w:r>
    </w:p>
    <w:p w14:paraId="19E7013B" w14:textId="77777777" w:rsidR="00F26A0F" w:rsidRPr="00D959CB" w:rsidRDefault="00F26A0F" w:rsidP="00F26A0F">
      <w:pPr>
        <w:jc w:val="center"/>
        <w:rPr>
          <w:rFonts w:ascii="Tahoma" w:hAnsi="Tahoma" w:cs="Tahoma"/>
        </w:rPr>
      </w:pPr>
    </w:p>
    <w:p w14:paraId="4E2702F6" w14:textId="77777777" w:rsidR="00F26A0F" w:rsidRPr="00D959CB" w:rsidRDefault="00F26A0F" w:rsidP="00F26A0F">
      <w:pPr>
        <w:jc w:val="center"/>
        <w:rPr>
          <w:rFonts w:ascii="Tahoma" w:hAnsi="Tahoma" w:cs="Tahoma"/>
        </w:rPr>
      </w:pPr>
      <w:r w:rsidRPr="00D959CB">
        <w:rPr>
          <w:rFonts w:ascii="Tahoma" w:hAnsi="Tahoma" w:cs="Tahoma"/>
        </w:rPr>
        <w:t>§ 4</w:t>
      </w:r>
    </w:p>
    <w:p w14:paraId="49A96422" w14:textId="77777777" w:rsidR="00F26A0F" w:rsidRPr="00D959CB" w:rsidRDefault="00F26A0F" w:rsidP="00540942">
      <w:pPr>
        <w:numPr>
          <w:ilvl w:val="0"/>
          <w:numId w:val="11"/>
        </w:numPr>
        <w:tabs>
          <w:tab w:val="clear" w:pos="720"/>
          <w:tab w:val="num" w:pos="142"/>
        </w:tabs>
        <w:ind w:left="284" w:hanging="284"/>
        <w:jc w:val="both"/>
        <w:rPr>
          <w:rFonts w:ascii="Tahoma" w:hAnsi="Tahoma" w:cs="Tahoma"/>
        </w:rPr>
      </w:pPr>
      <w:r w:rsidRPr="00D959CB">
        <w:rPr>
          <w:rFonts w:ascii="Tahoma" w:hAnsi="Tahoma" w:cs="Tahoma"/>
        </w:rPr>
        <w:t xml:space="preserve">Wykonawca zobowiązany jest do wystawienia polis ubezpieczenia nie później niż w terminie do 14 dni od początku okresu </w:t>
      </w:r>
      <w:r w:rsidRPr="00236B20">
        <w:rPr>
          <w:rFonts w:ascii="Tahoma" w:hAnsi="Tahoma" w:cs="Tahoma"/>
        </w:rPr>
        <w:t xml:space="preserve">ubezpieczenia, określonego w </w:t>
      </w:r>
      <w:r w:rsidR="005C0CFF" w:rsidRPr="00236B20">
        <w:rPr>
          <w:rFonts w:ascii="Tahoma" w:hAnsi="Tahoma" w:cs="Tahoma"/>
        </w:rPr>
        <w:t>SIWZ</w:t>
      </w:r>
      <w:r w:rsidRPr="00236B20">
        <w:rPr>
          <w:rFonts w:ascii="Tahoma" w:hAnsi="Tahoma" w:cs="Tahoma"/>
        </w:rPr>
        <w:t xml:space="preserve"> – dotyczy ubezpieczeń: </w:t>
      </w:r>
      <w:r w:rsidR="0051594D" w:rsidRPr="00236B20">
        <w:rPr>
          <w:rFonts w:ascii="Tahoma" w:hAnsi="Tahoma" w:cs="Tahoma"/>
        </w:rPr>
        <w:t xml:space="preserve">mienia </w:t>
      </w:r>
      <w:r w:rsidRPr="00236B20">
        <w:rPr>
          <w:rFonts w:ascii="Tahoma" w:hAnsi="Tahoma" w:cs="Tahoma"/>
        </w:rPr>
        <w:t xml:space="preserve">od </w:t>
      </w:r>
      <w:r w:rsidR="0051594D" w:rsidRPr="00236B20">
        <w:rPr>
          <w:rFonts w:ascii="Tahoma" w:hAnsi="Tahoma" w:cs="Tahoma"/>
        </w:rPr>
        <w:t>wszystkich ryzyk</w:t>
      </w:r>
      <w:r w:rsidRPr="00236B20">
        <w:rPr>
          <w:rFonts w:ascii="Tahoma" w:hAnsi="Tahoma" w:cs="Tahoma"/>
        </w:rPr>
        <w:t xml:space="preserve">, sprzętu elektronicznego od wszystkich ryzyk, odpowiedzialności cywilnej, </w:t>
      </w:r>
      <w:r w:rsidR="00687278" w:rsidRPr="00236B20">
        <w:rPr>
          <w:rFonts w:ascii="Tahoma" w:hAnsi="Tahoma" w:cs="Tahoma"/>
        </w:rPr>
        <w:t xml:space="preserve">maszyn od uszkodzeń od wszystkich ryzyk, </w:t>
      </w:r>
      <w:r w:rsidRPr="00236B20">
        <w:rPr>
          <w:rFonts w:ascii="Tahoma" w:hAnsi="Tahoma" w:cs="Tahoma"/>
        </w:rPr>
        <w:t>następstw nieszczęśliwych wypadków.</w:t>
      </w:r>
    </w:p>
    <w:p w14:paraId="02733689" w14:textId="77777777" w:rsidR="00F26A0F" w:rsidRPr="007D791F" w:rsidRDefault="00F26A0F" w:rsidP="00540942">
      <w:pPr>
        <w:numPr>
          <w:ilvl w:val="0"/>
          <w:numId w:val="11"/>
        </w:numPr>
        <w:tabs>
          <w:tab w:val="clear" w:pos="720"/>
          <w:tab w:val="num" w:pos="284"/>
        </w:tabs>
        <w:ind w:left="284" w:hanging="284"/>
        <w:jc w:val="both"/>
        <w:rPr>
          <w:rFonts w:ascii="Tahoma" w:hAnsi="Tahoma" w:cs="Tahoma"/>
        </w:rPr>
      </w:pPr>
      <w:r w:rsidRPr="00D959CB">
        <w:rPr>
          <w:rFonts w:ascii="Tahoma" w:hAnsi="Tahoma" w:cs="Tahoma"/>
        </w:rPr>
        <w:t xml:space="preserve">Do czasu wystawienia polis ubezpieczeniowych, Wykonawca potwierdza fakt udzielania ochrony poprzez </w:t>
      </w:r>
      <w:r w:rsidRPr="007D791F">
        <w:rPr>
          <w:rFonts w:ascii="Tahoma" w:hAnsi="Tahoma" w:cs="Tahoma"/>
        </w:rPr>
        <w:t>wystawienie dokumentu tymczasowego – noty pokrycia ubezpieczeniowego</w:t>
      </w:r>
    </w:p>
    <w:p w14:paraId="293B6334" w14:textId="77777777" w:rsidR="00D861DB" w:rsidRDefault="00D861DB" w:rsidP="00EC4723">
      <w:pPr>
        <w:jc w:val="center"/>
        <w:rPr>
          <w:rFonts w:ascii="Tahoma" w:hAnsi="Tahoma" w:cs="Tahoma"/>
        </w:rPr>
      </w:pPr>
    </w:p>
    <w:p w14:paraId="66597F2E" w14:textId="77777777" w:rsidR="00EC4723" w:rsidRPr="007D791F" w:rsidRDefault="00EC4723" w:rsidP="00EC4723">
      <w:pPr>
        <w:jc w:val="center"/>
        <w:rPr>
          <w:rFonts w:ascii="Tahoma" w:hAnsi="Tahoma" w:cs="Tahoma"/>
        </w:rPr>
      </w:pPr>
      <w:r w:rsidRPr="007D791F">
        <w:rPr>
          <w:rFonts w:ascii="Tahoma" w:hAnsi="Tahoma" w:cs="Tahoma"/>
        </w:rPr>
        <w:t>§ 5</w:t>
      </w:r>
    </w:p>
    <w:p w14:paraId="1270F7E2" w14:textId="77777777" w:rsidR="00A91586" w:rsidRPr="007D791F" w:rsidRDefault="00137016" w:rsidP="00540942">
      <w:pPr>
        <w:numPr>
          <w:ilvl w:val="0"/>
          <w:numId w:val="20"/>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7D791F">
        <w:rPr>
          <w:rFonts w:ascii="Tahoma" w:hAnsi="Tahoma" w:cs="Tahoma"/>
        </w:rPr>
        <w:t xml:space="preserve">w </w:t>
      </w:r>
      <w:r w:rsidRPr="007D791F">
        <w:rPr>
          <w:rFonts w:ascii="Tahoma" w:hAnsi="Tahoma" w:cs="Tahoma"/>
        </w:rPr>
        <w:t>szczególności do:</w:t>
      </w:r>
    </w:p>
    <w:p w14:paraId="12E2495C"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w:t>
      </w:r>
      <w:r w:rsidR="008C7C9A" w:rsidRPr="007D791F">
        <w:rPr>
          <w:rFonts w:ascii="Tahoma" w:hAnsi="Tahoma" w:cs="Tahoma"/>
        </w:rPr>
        <w:t>3</w:t>
      </w:r>
      <w:r w:rsidRPr="007D791F">
        <w:rPr>
          <w:rFonts w:ascii="Tahoma" w:hAnsi="Tahoma" w:cs="Tahoma"/>
        </w:rPr>
        <w:t xml:space="preserve"> dni roboczych od daty zgłoszenia, </w:t>
      </w:r>
    </w:p>
    <w:p w14:paraId="0E250100"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3CA427C7"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udzielanie odpowiedzi w ciągu </w:t>
      </w:r>
      <w:r w:rsidR="008C7C9A" w:rsidRPr="007D791F">
        <w:rPr>
          <w:rFonts w:ascii="Tahoma" w:hAnsi="Tahoma" w:cs="Tahoma"/>
        </w:rPr>
        <w:t>3</w:t>
      </w:r>
      <w:r w:rsidRPr="007D791F">
        <w:rPr>
          <w:rFonts w:ascii="Tahoma" w:hAnsi="Tahoma" w:cs="Tahoma"/>
        </w:rPr>
        <w:t xml:space="preserve"> dni roboczych na pytania dotyczące likwidacji szkód Zamawiającego wysyłane przez pełnomocnika Zamawiającego,</w:t>
      </w:r>
    </w:p>
    <w:p w14:paraId="0096E1C7" w14:textId="77777777" w:rsidR="00294B2D"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w:t>
      </w:r>
      <w:r w:rsidR="00294B2D" w:rsidRPr="007D791F">
        <w:rPr>
          <w:rFonts w:ascii="Tahoma" w:hAnsi="Tahoma" w:cs="Tahoma"/>
        </w:rPr>
        <w:t xml:space="preserve">, a w przypadku </w:t>
      </w:r>
      <w:r w:rsidRPr="007D791F">
        <w:rPr>
          <w:rFonts w:ascii="Tahoma" w:hAnsi="Tahoma" w:cs="Tahoma"/>
        </w:rPr>
        <w:t xml:space="preserve">gdy postępowanie nie może być zakończone w ciągu 30 dni </w:t>
      </w:r>
      <w:r w:rsidR="00294B2D" w:rsidRPr="007D791F">
        <w:rPr>
          <w:rFonts w:ascii="Tahoma" w:hAnsi="Tahoma" w:cs="Tahoma"/>
        </w:rPr>
        <w:t>– podanie</w:t>
      </w:r>
      <w:r w:rsidRPr="007D791F">
        <w:rPr>
          <w:rFonts w:ascii="Tahoma" w:hAnsi="Tahoma" w:cs="Tahoma"/>
        </w:rPr>
        <w:t xml:space="preserve"> przyczyny</w:t>
      </w:r>
      <w:r w:rsidR="00294B2D" w:rsidRPr="007D791F">
        <w:rPr>
          <w:rFonts w:ascii="Tahoma" w:hAnsi="Tahoma" w:cs="Tahoma"/>
        </w:rPr>
        <w:t>, wskazanie brakujących dokumentów, informacji i wyjaśnień,</w:t>
      </w:r>
    </w:p>
    <w:p w14:paraId="376032A9"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lastRenderedPageBreak/>
        <w:t xml:space="preserve">pisemnego informowania </w:t>
      </w:r>
      <w:r w:rsidR="00C347E1" w:rsidRPr="007D791F">
        <w:rPr>
          <w:rFonts w:ascii="Tahoma" w:hAnsi="Tahoma" w:cs="Tahoma"/>
        </w:rPr>
        <w:t>Zamawiającego</w:t>
      </w:r>
      <w:r w:rsidR="003F2B32" w:rsidRPr="007D791F">
        <w:rPr>
          <w:rFonts w:ascii="Tahoma" w:hAnsi="Tahoma" w:cs="Tahoma"/>
        </w:rPr>
        <w:t xml:space="preserve"> do wiadomości </w:t>
      </w:r>
      <w:r w:rsidR="00C347E1" w:rsidRPr="007D791F">
        <w:rPr>
          <w:rFonts w:ascii="Tahoma" w:hAnsi="Tahoma" w:cs="Tahoma"/>
        </w:rPr>
        <w:t>pełnomocnika Zamawiającego</w:t>
      </w:r>
      <w:r w:rsidRPr="007D791F">
        <w:rPr>
          <w:rFonts w:ascii="Tahoma" w:hAnsi="Tahoma" w:cs="Tahoma"/>
        </w:rPr>
        <w:t xml:space="preserve"> o decyzji kończącej postępowanie. </w:t>
      </w:r>
    </w:p>
    <w:p w14:paraId="00844D0C" w14:textId="77777777" w:rsidR="00137016" w:rsidRPr="007D791F" w:rsidRDefault="00137016"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Po przyjęciu zgłoszenia szkody </w:t>
      </w:r>
      <w:r w:rsidR="00C347E1" w:rsidRPr="007D791F">
        <w:rPr>
          <w:rFonts w:ascii="Tahoma" w:hAnsi="Tahoma" w:cs="Tahoma"/>
        </w:rPr>
        <w:t>Wykonawca</w:t>
      </w:r>
      <w:r w:rsidRPr="007D791F">
        <w:rPr>
          <w:rFonts w:ascii="Tahoma" w:hAnsi="Tahoma" w:cs="Tahoma"/>
        </w:rPr>
        <w:t xml:space="preserve"> zobowiązuje się</w:t>
      </w:r>
      <w:r w:rsidR="005C0CFF">
        <w:rPr>
          <w:rFonts w:ascii="Tahoma" w:hAnsi="Tahoma" w:cs="Tahoma"/>
        </w:rPr>
        <w:t>,</w:t>
      </w:r>
      <w:r w:rsidRPr="007D791F">
        <w:rPr>
          <w:rFonts w:ascii="Tahoma" w:hAnsi="Tahoma" w:cs="Tahoma"/>
        </w:rPr>
        <w:t xml:space="preserve"> w terminie nie później niż </w:t>
      </w:r>
      <w:r w:rsidR="00B33294" w:rsidRPr="007D791F">
        <w:rPr>
          <w:rFonts w:ascii="Tahoma" w:hAnsi="Tahoma" w:cs="Tahoma"/>
        </w:rPr>
        <w:t>3</w:t>
      </w:r>
      <w:r w:rsidRPr="007D791F">
        <w:rPr>
          <w:rFonts w:ascii="Tahoma" w:hAnsi="Tahoma" w:cs="Tahoma"/>
        </w:rPr>
        <w:t xml:space="preserve"> dni roboczych od zgłoszenia szkody</w:t>
      </w:r>
      <w:r w:rsidR="005C0CFF">
        <w:rPr>
          <w:rFonts w:ascii="Tahoma" w:hAnsi="Tahoma" w:cs="Tahoma"/>
        </w:rPr>
        <w:t>,</w:t>
      </w:r>
      <w:r w:rsidRPr="007D791F">
        <w:rPr>
          <w:rFonts w:ascii="Tahoma" w:hAnsi="Tahoma" w:cs="Tahoma"/>
        </w:rPr>
        <w:t xml:space="preserve"> do uzgodnienia z </w:t>
      </w:r>
      <w:r w:rsidR="00C347E1" w:rsidRPr="007D791F">
        <w:rPr>
          <w:rFonts w:ascii="Tahoma" w:hAnsi="Tahoma" w:cs="Tahoma"/>
        </w:rPr>
        <w:t>Zamawiającym</w:t>
      </w:r>
      <w:r w:rsidRPr="007D791F">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7D791F">
        <w:rPr>
          <w:rFonts w:ascii="Tahoma" w:hAnsi="Tahoma" w:cs="Tahoma"/>
        </w:rPr>
        <w:t>Zamawiającym</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każdorazowo informować pisemnie</w:t>
      </w:r>
      <w:r w:rsidR="00687278" w:rsidRPr="007D791F">
        <w:rPr>
          <w:rFonts w:ascii="Tahoma" w:hAnsi="Tahoma" w:cs="Tahoma"/>
        </w:rPr>
        <w:t xml:space="preserve"> (mailowo)</w:t>
      </w:r>
      <w:r w:rsidRPr="007D791F">
        <w:rPr>
          <w:rFonts w:ascii="Tahoma" w:hAnsi="Tahoma" w:cs="Tahoma"/>
        </w:rPr>
        <w:t xml:space="preserve"> </w:t>
      </w:r>
      <w:r w:rsidR="00687278" w:rsidRPr="007D791F">
        <w:rPr>
          <w:rFonts w:ascii="Tahoma" w:hAnsi="Tahoma" w:cs="Tahoma"/>
        </w:rPr>
        <w:t>pełnomocnika Zamawiającego</w:t>
      </w:r>
      <w:r w:rsidRPr="007D791F">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7D791F">
        <w:rPr>
          <w:rFonts w:ascii="Tahoma" w:hAnsi="Tahoma" w:cs="Tahoma"/>
        </w:rPr>
        <w:t>Zamawiającym</w:t>
      </w:r>
      <w:r w:rsidRPr="007D791F">
        <w:rPr>
          <w:rFonts w:ascii="Tahoma" w:hAnsi="Tahoma" w:cs="Tahoma"/>
        </w:rPr>
        <w:t>, może</w:t>
      </w:r>
      <w:r w:rsidR="00687278" w:rsidRPr="007D791F">
        <w:rPr>
          <w:rFonts w:ascii="Tahoma" w:hAnsi="Tahoma" w:cs="Tahoma"/>
        </w:rPr>
        <w:t xml:space="preserve"> on</w:t>
      </w:r>
      <w:r w:rsidRPr="007D791F">
        <w:rPr>
          <w:rFonts w:ascii="Tahoma" w:hAnsi="Tahoma" w:cs="Tahoma"/>
        </w:rPr>
        <w:t xml:space="preserve"> przystąpić do usuwania następstw szkody. W takich przypadkach wysokość szkody będzie ustalona na podstawie protokołu sporządzonego przez </w:t>
      </w:r>
      <w:r w:rsidR="00687278" w:rsidRPr="007D791F">
        <w:rPr>
          <w:rFonts w:ascii="Tahoma" w:hAnsi="Tahoma" w:cs="Tahoma"/>
        </w:rPr>
        <w:t>Zamawiającego</w:t>
      </w:r>
      <w:r w:rsidRPr="007D791F">
        <w:rPr>
          <w:rFonts w:ascii="Tahoma" w:hAnsi="Tahoma" w:cs="Tahoma"/>
        </w:rPr>
        <w:t xml:space="preserve"> oraz następujących dokumentów:</w:t>
      </w:r>
    </w:p>
    <w:p w14:paraId="6E8C8785" w14:textId="77777777" w:rsidR="00137016" w:rsidRPr="007D791F" w:rsidRDefault="00137016" w:rsidP="00FA183E">
      <w:pPr>
        <w:ind w:left="284"/>
        <w:jc w:val="both"/>
        <w:rPr>
          <w:rFonts w:ascii="Tahoma" w:hAnsi="Tahoma" w:cs="Tahoma"/>
        </w:rPr>
      </w:pPr>
      <w:r w:rsidRPr="007D791F">
        <w:rPr>
          <w:rFonts w:ascii="Tahoma" w:hAnsi="Tahoma" w:cs="Tahoma"/>
        </w:rPr>
        <w:t>- dokument potwierdzający prawo własności, np. kopia faktury zakupu lub kopia wyciąg</w:t>
      </w:r>
      <w:r w:rsidR="00687278" w:rsidRPr="007D791F">
        <w:rPr>
          <w:rFonts w:ascii="Tahoma" w:hAnsi="Tahoma" w:cs="Tahoma"/>
        </w:rPr>
        <w:t xml:space="preserve">u </w:t>
      </w:r>
      <w:r w:rsidR="00687278" w:rsidRPr="007D791F">
        <w:rPr>
          <w:rFonts w:ascii="Tahoma" w:hAnsi="Tahoma" w:cs="Tahoma"/>
        </w:rPr>
        <w:br/>
        <w:t>z ewidencji środków trwałych,</w:t>
      </w:r>
    </w:p>
    <w:p w14:paraId="2037E212" w14:textId="77777777" w:rsidR="00137016" w:rsidRPr="004A0B27" w:rsidRDefault="00137016" w:rsidP="00FA183E">
      <w:pPr>
        <w:ind w:left="284"/>
        <w:jc w:val="both"/>
        <w:rPr>
          <w:rFonts w:ascii="Tahoma" w:hAnsi="Tahoma" w:cs="Tahoma"/>
        </w:rPr>
      </w:pPr>
      <w:r w:rsidRPr="007D791F">
        <w:rPr>
          <w:rFonts w:ascii="Tahoma" w:hAnsi="Tahoma" w:cs="Tahoma"/>
        </w:rPr>
        <w:t xml:space="preserve">- dokument </w:t>
      </w:r>
      <w:r w:rsidRPr="004A0B27">
        <w:rPr>
          <w:rFonts w:ascii="Tahoma" w:hAnsi="Tahoma" w:cs="Tahoma"/>
        </w:rPr>
        <w:t>potwierdzający wysokość sz</w:t>
      </w:r>
      <w:r w:rsidR="00642EA0" w:rsidRPr="004A0B27">
        <w:rPr>
          <w:rFonts w:ascii="Tahoma" w:hAnsi="Tahoma" w:cs="Tahoma"/>
        </w:rPr>
        <w:t xml:space="preserve">kody, np. kosztorys lub faktura </w:t>
      </w:r>
      <w:r w:rsidR="00642EA0" w:rsidRPr="004A0B27">
        <w:rPr>
          <w:rFonts w:ascii="Tahoma" w:hAnsi="Tahoma" w:cs="Tahoma"/>
          <w:bCs/>
        </w:rPr>
        <w:t xml:space="preserve">wraz z dokumentacją </w:t>
      </w:r>
      <w:r w:rsidR="003B5DCE" w:rsidRPr="004A0B27">
        <w:rPr>
          <w:rFonts w:ascii="Tahoma" w:hAnsi="Tahoma" w:cs="Tahoma"/>
          <w:bCs/>
        </w:rPr>
        <w:t>fotograficzną ukazującą rozmiar</w:t>
      </w:r>
      <w:r w:rsidR="00642EA0" w:rsidRPr="004A0B27">
        <w:rPr>
          <w:rFonts w:ascii="Tahoma" w:hAnsi="Tahoma" w:cs="Tahoma"/>
          <w:bCs/>
        </w:rPr>
        <w:t xml:space="preserve"> szkody.</w:t>
      </w:r>
    </w:p>
    <w:p w14:paraId="1AE88902" w14:textId="77777777" w:rsidR="00E83595" w:rsidRPr="004A0B27" w:rsidRDefault="00E83595" w:rsidP="00540942">
      <w:pPr>
        <w:numPr>
          <w:ilvl w:val="0"/>
          <w:numId w:val="20"/>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sidR="005C0CFF">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5DCDB9B" w14:textId="77777777" w:rsidR="00B33294" w:rsidRPr="007D791F" w:rsidRDefault="005E3CB9"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t>
      </w:r>
      <w:r w:rsidR="00687278" w:rsidRPr="007D791F">
        <w:rPr>
          <w:rFonts w:ascii="Tahoma" w:hAnsi="Tahoma" w:cs="Tahoma"/>
        </w:rPr>
        <w:t>Wykonawca</w:t>
      </w:r>
      <w:r w:rsidR="00137016" w:rsidRPr="007D791F">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7D791F">
        <w:rPr>
          <w:rFonts w:ascii="Tahoma" w:hAnsi="Tahoma" w:cs="Tahoma"/>
        </w:rPr>
        <w:t>Wykonawcy</w:t>
      </w:r>
      <w:r w:rsidR="00137016" w:rsidRPr="007D791F">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7D791F">
        <w:rPr>
          <w:rFonts w:ascii="Tahoma" w:hAnsi="Tahoma" w:cs="Tahoma"/>
        </w:rPr>
        <w:t>nie 60 dni od zgłoszenia szkody.</w:t>
      </w:r>
      <w:r w:rsidR="00137016" w:rsidRPr="007D791F">
        <w:rPr>
          <w:rFonts w:ascii="Tahoma" w:hAnsi="Tahoma" w:cs="Tahoma"/>
        </w:rPr>
        <w:t xml:space="preserve"> </w:t>
      </w:r>
      <w:r w:rsidR="008C7C9A" w:rsidRPr="007D791F">
        <w:rPr>
          <w:rFonts w:ascii="Tahoma" w:hAnsi="Tahoma" w:cs="Tahoma"/>
        </w:rPr>
        <w:t>Termin 60-dniowy na ostateczną wypłatę odszkodowania nie obowiązuje, jeżeli poszkodowany</w:t>
      </w:r>
      <w:r w:rsidR="00294B2D" w:rsidRPr="007D791F">
        <w:rPr>
          <w:rFonts w:ascii="Tahoma" w:hAnsi="Tahoma" w:cs="Tahoma"/>
        </w:rPr>
        <w:t xml:space="preserve"> lub ubezpieczony</w:t>
      </w:r>
      <w:r w:rsidR="008C7C9A" w:rsidRPr="007D791F">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7D791F">
        <w:rPr>
          <w:rFonts w:ascii="Tahoma" w:hAnsi="Tahoma" w:cs="Tahoma"/>
        </w:rPr>
        <w:t>alności Wykonawcy albo wysokość</w:t>
      </w:r>
      <w:r w:rsidR="008C7C9A" w:rsidRPr="007D791F">
        <w:rPr>
          <w:rFonts w:ascii="Tahoma" w:hAnsi="Tahoma" w:cs="Tahoma"/>
        </w:rPr>
        <w:t xml:space="preserve"> należnego odszkodowania zależy od toczącego się postępowania karnego lub cywilnego – dotyczy ubezpieczeń dobrowolnych.</w:t>
      </w:r>
    </w:p>
    <w:p w14:paraId="64E1A6E4" w14:textId="77777777" w:rsidR="00137016" w:rsidRPr="007D791F" w:rsidRDefault="00137016"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w:t>
      </w:r>
      <w:r w:rsidR="00687278" w:rsidRPr="007D791F">
        <w:rPr>
          <w:rFonts w:ascii="Tahoma" w:hAnsi="Tahoma" w:cs="Tahoma"/>
        </w:rPr>
        <w:t>Zamawiającego</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do wypłaty kwoty bezspornej odszkodowania na rzecz </w:t>
      </w:r>
      <w:r w:rsidR="00687278" w:rsidRPr="007D791F">
        <w:rPr>
          <w:rFonts w:ascii="Tahoma" w:hAnsi="Tahoma" w:cs="Tahoma"/>
        </w:rPr>
        <w:t>Zamawiającego</w:t>
      </w:r>
      <w:r w:rsidRPr="007D791F">
        <w:rPr>
          <w:rFonts w:ascii="Tahoma" w:hAnsi="Tahoma" w:cs="Tahoma"/>
        </w:rPr>
        <w:t xml:space="preserve"> w terminie 30 dni od zgłoszenia szkody, zgodnie z art. 817 k.c.</w:t>
      </w:r>
    </w:p>
    <w:p w14:paraId="3FCC7403" w14:textId="77777777" w:rsidR="00137016" w:rsidRPr="001B5E1A" w:rsidRDefault="00687278"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w:t>
      </w:r>
      <w:r w:rsidR="00137016" w:rsidRPr="001B5E1A">
        <w:rPr>
          <w:rFonts w:ascii="Tahoma" w:hAnsi="Tahoma" w:cs="Tahoma"/>
        </w:rPr>
        <w:t xml:space="preserve">rozpatrzy </w:t>
      </w:r>
      <w:r w:rsidR="007D1260" w:rsidRPr="001B5E1A">
        <w:rPr>
          <w:rFonts w:ascii="Tahoma" w:hAnsi="Tahoma" w:cs="Tahoma"/>
        </w:rPr>
        <w:t>reklamacje (odwołanie)</w:t>
      </w:r>
      <w:r w:rsidR="00137016" w:rsidRPr="001B5E1A">
        <w:rPr>
          <w:rFonts w:ascii="Tahoma" w:hAnsi="Tahoma" w:cs="Tahoma"/>
        </w:rPr>
        <w:t xml:space="preserve"> złożon</w:t>
      </w:r>
      <w:r w:rsidR="007D1260" w:rsidRPr="001B5E1A">
        <w:rPr>
          <w:rFonts w:ascii="Tahoma" w:hAnsi="Tahoma" w:cs="Tahoma"/>
        </w:rPr>
        <w:t>ą</w:t>
      </w:r>
      <w:r w:rsidR="00137016" w:rsidRPr="001B5E1A">
        <w:rPr>
          <w:rFonts w:ascii="Tahoma" w:hAnsi="Tahoma" w:cs="Tahoma"/>
        </w:rPr>
        <w:t xml:space="preserve"> przez </w:t>
      </w:r>
      <w:r w:rsidRPr="001B5E1A">
        <w:rPr>
          <w:rFonts w:ascii="Tahoma" w:hAnsi="Tahoma" w:cs="Tahoma"/>
        </w:rPr>
        <w:t>Zamawiającego</w:t>
      </w:r>
      <w:r w:rsidR="00137016" w:rsidRPr="001B5E1A">
        <w:rPr>
          <w:rFonts w:ascii="Tahoma" w:hAnsi="Tahoma" w:cs="Tahoma"/>
        </w:rPr>
        <w:t xml:space="preserve"> lub za pośrednictwem </w:t>
      </w:r>
      <w:r w:rsidRPr="001B5E1A">
        <w:rPr>
          <w:rFonts w:ascii="Tahoma" w:hAnsi="Tahoma" w:cs="Tahoma"/>
        </w:rPr>
        <w:t>pełnomocnika Zamawiającego</w:t>
      </w:r>
      <w:r w:rsidR="00137016" w:rsidRPr="001B5E1A">
        <w:rPr>
          <w:rFonts w:ascii="Tahoma" w:hAnsi="Tahoma" w:cs="Tahoma"/>
        </w:rPr>
        <w:t xml:space="preserve"> w ciągu </w:t>
      </w:r>
      <w:r w:rsidR="00B33294" w:rsidRPr="001B5E1A">
        <w:rPr>
          <w:rFonts w:ascii="Tahoma" w:hAnsi="Tahoma" w:cs="Tahoma"/>
        </w:rPr>
        <w:t>30</w:t>
      </w:r>
      <w:r w:rsidR="00137016" w:rsidRPr="001B5E1A">
        <w:rPr>
          <w:rFonts w:ascii="Tahoma" w:hAnsi="Tahoma" w:cs="Tahoma"/>
        </w:rPr>
        <w:t xml:space="preserve"> dni od </w:t>
      </w:r>
      <w:r w:rsidR="007D1260" w:rsidRPr="001B5E1A">
        <w:rPr>
          <w:rFonts w:ascii="Tahoma" w:hAnsi="Tahoma" w:cs="Tahoma"/>
        </w:rPr>
        <w:t xml:space="preserve">jej </w:t>
      </w:r>
      <w:r w:rsidR="00137016" w:rsidRPr="001B5E1A">
        <w:rPr>
          <w:rFonts w:ascii="Tahoma" w:hAnsi="Tahoma" w:cs="Tahoma"/>
        </w:rPr>
        <w:t>otrzymania.</w:t>
      </w:r>
      <w:r w:rsidR="007D1260" w:rsidRPr="001B5E1A">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8B623F" w14:textId="77777777" w:rsidR="007D1260" w:rsidRPr="001B5E1A" w:rsidRDefault="007D1260" w:rsidP="00540942">
      <w:pPr>
        <w:numPr>
          <w:ilvl w:val="0"/>
          <w:numId w:val="20"/>
        </w:numPr>
        <w:tabs>
          <w:tab w:val="left" w:pos="284"/>
        </w:tabs>
        <w:suppressAutoHyphens/>
        <w:ind w:left="284"/>
        <w:jc w:val="both"/>
        <w:rPr>
          <w:rFonts w:ascii="Tahoma" w:hAnsi="Tahoma" w:cs="Tahoma"/>
        </w:rPr>
      </w:pPr>
      <w:r w:rsidRPr="001B5E1A">
        <w:rPr>
          <w:rFonts w:ascii="Tahoma" w:hAnsi="Tahoma" w:cs="Tahoma"/>
        </w:rPr>
        <w:t xml:space="preserve">Jeżeli Wykonawca nie udzieli odpowiedzi </w:t>
      </w:r>
      <w:r w:rsidR="00174E0F" w:rsidRPr="001B5E1A">
        <w:rPr>
          <w:rFonts w:ascii="Tahoma" w:hAnsi="Tahoma" w:cs="Tahoma"/>
        </w:rPr>
        <w:t>na reklamację (odwołanie) w terminach, o których mowa w ust. 6 uważa się, że uznał on reklamację.</w:t>
      </w:r>
    </w:p>
    <w:p w14:paraId="7B44C57A" w14:textId="32338BAC" w:rsidR="00137016" w:rsidRPr="007D791F" w:rsidRDefault="00137016" w:rsidP="00540942">
      <w:pPr>
        <w:numPr>
          <w:ilvl w:val="0"/>
          <w:numId w:val="20"/>
        </w:numPr>
        <w:tabs>
          <w:tab w:val="left" w:pos="284"/>
        </w:tabs>
        <w:suppressAutoHyphens/>
        <w:ind w:left="284"/>
        <w:jc w:val="both"/>
        <w:rPr>
          <w:rFonts w:ascii="Tahoma" w:hAnsi="Tahoma" w:cs="Tahoma"/>
        </w:rPr>
      </w:pPr>
      <w:r w:rsidRPr="001B5E1A">
        <w:rPr>
          <w:rFonts w:ascii="Tahoma" w:hAnsi="Tahoma" w:cs="Tahoma"/>
        </w:rPr>
        <w:t xml:space="preserve">W przypadku kontaktów </w:t>
      </w:r>
      <w:r w:rsidR="00687278" w:rsidRPr="001B5E1A">
        <w:rPr>
          <w:rFonts w:ascii="Tahoma" w:hAnsi="Tahoma" w:cs="Tahoma"/>
        </w:rPr>
        <w:t>Wykonawcy</w:t>
      </w:r>
      <w:r w:rsidRPr="001B5E1A">
        <w:rPr>
          <w:rFonts w:ascii="Tahoma" w:hAnsi="Tahoma" w:cs="Tahoma"/>
        </w:rPr>
        <w:t xml:space="preserve"> z </w:t>
      </w:r>
      <w:r w:rsidR="00687278" w:rsidRPr="001B5E1A">
        <w:rPr>
          <w:rFonts w:ascii="Tahoma" w:hAnsi="Tahoma" w:cs="Tahoma"/>
        </w:rPr>
        <w:t>pełnomocnikiem Zamawiającego</w:t>
      </w:r>
      <w:r w:rsidRPr="001B5E1A">
        <w:rPr>
          <w:rFonts w:ascii="Tahoma" w:hAnsi="Tahoma" w:cs="Tahoma"/>
        </w:rPr>
        <w:t xml:space="preserve"> dopuszczalna jest forma kontaktowania za pośrednictwem poczty elektronicznej</w:t>
      </w:r>
      <w:r w:rsidRPr="007D791F">
        <w:rPr>
          <w:rFonts w:ascii="Tahoma" w:hAnsi="Tahoma" w:cs="Tahoma"/>
        </w:rPr>
        <w:t xml:space="preserve"> pod adresem: </w:t>
      </w:r>
      <w:hyperlink r:id="rId14" w:history="1">
        <w:r w:rsidR="00585B2F" w:rsidRPr="00391602">
          <w:rPr>
            <w:rStyle w:val="Hipercze"/>
            <w:rFonts w:ascii="Tahoma" w:hAnsi="Tahoma" w:cs="Tahoma"/>
            <w:color w:val="auto"/>
            <w:u w:val="none"/>
          </w:rPr>
          <w:t>szkody@maximus-broker.pl</w:t>
        </w:r>
      </w:hyperlink>
      <w:r w:rsidRPr="00391602">
        <w:rPr>
          <w:rFonts w:ascii="Tahoma" w:hAnsi="Tahoma" w:cs="Tahoma"/>
        </w:rPr>
        <w:t>.</w:t>
      </w:r>
    </w:p>
    <w:p w14:paraId="1858DB2C" w14:textId="1E7C7EF1" w:rsidR="00137016" w:rsidRPr="007D791F" w:rsidRDefault="00AC06C5"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oświadcza, iż do rozpatrzenia roszczeń wystarczające są kopie dokumentów przesyłane w formie elektronicznej e-mailem lub faksem (nie będzie wymagane prz</w:t>
      </w:r>
      <w:r w:rsidR="00F17215" w:rsidRPr="007D791F">
        <w:rPr>
          <w:rFonts w:ascii="Tahoma" w:hAnsi="Tahoma" w:cs="Tahoma"/>
        </w:rPr>
        <w:t>esyłanie oryginałów dokumentów). Niniejszy zapis nie dotyczy szkód osobowych, gdzie Wykonawca może wymagać od posz</w:t>
      </w:r>
      <w:r w:rsidR="00642EA0" w:rsidRPr="007D791F">
        <w:rPr>
          <w:rFonts w:ascii="Tahoma" w:hAnsi="Tahoma" w:cs="Tahoma"/>
        </w:rPr>
        <w:t>kodowanego oryginału dokumentów.</w:t>
      </w:r>
    </w:p>
    <w:p w14:paraId="23DCF895" w14:textId="615DB564" w:rsidR="00294B2D" w:rsidRPr="0067525B" w:rsidRDefault="001F47E4" w:rsidP="00540942">
      <w:pPr>
        <w:numPr>
          <w:ilvl w:val="0"/>
          <w:numId w:val="20"/>
        </w:numPr>
        <w:tabs>
          <w:tab w:val="left" w:pos="284"/>
        </w:tabs>
        <w:suppressAutoHyphens/>
        <w:ind w:left="284"/>
        <w:jc w:val="both"/>
        <w:rPr>
          <w:rFonts w:ascii="Tahoma" w:hAnsi="Tahoma" w:cs="Tahoma"/>
        </w:rPr>
      </w:pPr>
      <w:bookmarkStart w:id="0" w:name="OLE_LINK2"/>
      <w:bookmarkStart w:id="1"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0"/>
      <w:bookmarkEnd w:id="1"/>
      <w:r w:rsidR="00294B2D" w:rsidRPr="0067525B">
        <w:rPr>
          <w:rFonts w:ascii="Tahoma" w:hAnsi="Tahoma" w:cs="Tahoma"/>
        </w:rPr>
        <w:t>.</w:t>
      </w:r>
    </w:p>
    <w:p w14:paraId="6F393E8C" w14:textId="77777777" w:rsidR="00137016" w:rsidRDefault="00AC06C5"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zobowiązuje się do przesyłania raportu szkodowego raz na </w:t>
      </w:r>
      <w:r w:rsidRPr="007D791F">
        <w:rPr>
          <w:rFonts w:ascii="Tahoma" w:hAnsi="Tahoma" w:cs="Tahoma"/>
        </w:rPr>
        <w:t>pół roku</w:t>
      </w:r>
      <w:r w:rsidR="00137016" w:rsidRPr="007D791F">
        <w:rPr>
          <w:rFonts w:ascii="Tahoma" w:hAnsi="Tahoma" w:cs="Tahoma"/>
        </w:rPr>
        <w:t xml:space="preserve"> </w:t>
      </w:r>
      <w:r w:rsidRPr="007D791F">
        <w:rPr>
          <w:rFonts w:ascii="Tahoma" w:hAnsi="Tahoma" w:cs="Tahoma"/>
        </w:rPr>
        <w:t>do pełnomocnika Zamawiającego</w:t>
      </w:r>
      <w:r w:rsidR="00137016" w:rsidRPr="007D791F">
        <w:rPr>
          <w:rFonts w:ascii="Tahoma" w:hAnsi="Tahoma" w:cs="Tahoma"/>
        </w:rPr>
        <w:t xml:space="preserve"> na </w:t>
      </w:r>
      <w:r w:rsidRPr="007D791F">
        <w:rPr>
          <w:rFonts w:ascii="Tahoma" w:hAnsi="Tahoma" w:cs="Tahoma"/>
        </w:rPr>
        <w:t>jego pisemną prośbę.</w:t>
      </w:r>
    </w:p>
    <w:p w14:paraId="6304AB8C" w14:textId="77777777" w:rsidR="001F47E4" w:rsidRPr="007D791F" w:rsidRDefault="001F47E4" w:rsidP="001F47E4">
      <w:pPr>
        <w:tabs>
          <w:tab w:val="left" w:pos="284"/>
        </w:tabs>
        <w:suppressAutoHyphens/>
        <w:ind w:left="284"/>
        <w:jc w:val="both"/>
        <w:rPr>
          <w:rFonts w:ascii="Tahoma" w:hAnsi="Tahoma" w:cs="Tahoma"/>
        </w:rPr>
      </w:pPr>
    </w:p>
    <w:p w14:paraId="02217993"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9F2ED3" w:rsidRPr="007D791F">
        <w:rPr>
          <w:rFonts w:ascii="Tahoma" w:hAnsi="Tahoma" w:cs="Tahoma"/>
        </w:rPr>
        <w:t>6</w:t>
      </w:r>
    </w:p>
    <w:p w14:paraId="5941A17E" w14:textId="18047D27" w:rsidR="009D74A2" w:rsidRPr="007D791F" w:rsidRDefault="00F26A0F" w:rsidP="00FC4652">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883932">
        <w:rPr>
          <w:rFonts w:ascii="Tahoma" w:hAnsi="Tahoma" w:cs="Tahoma"/>
          <w:b w:val="0"/>
          <w:sz w:val="20"/>
          <w:u w:val="none"/>
        </w:rPr>
        <w:t>..........</w:t>
      </w:r>
      <w:r w:rsidRPr="007D791F">
        <w:rPr>
          <w:rFonts w:ascii="Tahoma" w:hAnsi="Tahoma" w:cs="Tahoma"/>
          <w:b w:val="0"/>
          <w:sz w:val="20"/>
          <w:u w:val="none"/>
        </w:rPr>
        <w:t>..</w:t>
      </w:r>
      <w:r w:rsidR="009D74A2" w:rsidRPr="007D791F">
        <w:rPr>
          <w:rFonts w:ascii="Tahoma" w:hAnsi="Tahoma" w:cs="Tahoma"/>
          <w:b w:val="0"/>
          <w:sz w:val="20"/>
          <w:u w:val="none"/>
        </w:rPr>
        <w:t>..................)</w:t>
      </w:r>
      <w:r w:rsidR="00FC4652" w:rsidRPr="007D791F">
        <w:rPr>
          <w:rFonts w:ascii="Tahoma" w:hAnsi="Tahoma" w:cs="Tahoma"/>
          <w:b w:val="0"/>
          <w:sz w:val="20"/>
          <w:u w:val="none"/>
        </w:rPr>
        <w:t>.</w:t>
      </w:r>
    </w:p>
    <w:p w14:paraId="7286C45C" w14:textId="77777777" w:rsidR="00D861DB" w:rsidRDefault="00D861DB" w:rsidP="00236B20">
      <w:pPr>
        <w:pStyle w:val="Tekstpodstawowywcity"/>
        <w:ind w:left="0"/>
        <w:rPr>
          <w:rFonts w:ascii="Tahoma" w:hAnsi="Tahoma" w:cs="Tahoma"/>
          <w:b w:val="0"/>
          <w:sz w:val="20"/>
          <w:u w:val="none"/>
        </w:rPr>
      </w:pPr>
    </w:p>
    <w:p w14:paraId="3727E1FA" w14:textId="77777777" w:rsidR="00F26A0F" w:rsidRPr="007D791F" w:rsidRDefault="00F26A0F" w:rsidP="00F26A0F">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9F2ED3" w:rsidRPr="007D791F">
        <w:rPr>
          <w:rFonts w:ascii="Tahoma" w:hAnsi="Tahoma" w:cs="Tahoma"/>
          <w:b w:val="0"/>
          <w:sz w:val="20"/>
          <w:u w:val="none"/>
        </w:rPr>
        <w:t>7</w:t>
      </w:r>
    </w:p>
    <w:p w14:paraId="101504AC" w14:textId="77777777" w:rsidR="00F26A0F" w:rsidRPr="007D791F" w:rsidRDefault="00F26A0F" w:rsidP="00F26A0F">
      <w:pPr>
        <w:jc w:val="both"/>
        <w:rPr>
          <w:rFonts w:ascii="Tahoma" w:hAnsi="Tahoma" w:cs="Tahoma"/>
        </w:rPr>
      </w:pPr>
      <w:r w:rsidRPr="007D791F">
        <w:rPr>
          <w:rFonts w:ascii="Tahoma" w:hAnsi="Tahoma" w:cs="Tahoma"/>
        </w:rPr>
        <w:t>Zamawiający zapłaci składkę ubezpieczeniową zgodnie z poniższym harmonogramem:</w:t>
      </w:r>
    </w:p>
    <w:p w14:paraId="4E8768AF" w14:textId="3A7D0275" w:rsidR="00F26A0F" w:rsidRDefault="00236B20" w:rsidP="00F26A0F">
      <w:pPr>
        <w:jc w:val="both"/>
        <w:rPr>
          <w:rFonts w:ascii="Tahoma" w:hAnsi="Tahoma" w:cs="Tahoma"/>
        </w:rPr>
      </w:pPr>
      <w:r>
        <w:rPr>
          <w:rFonts w:ascii="Tahoma" w:hAnsi="Tahoma" w:cs="Tahoma"/>
        </w:rPr>
        <w:t>jednorazowo w terminie 14 dni wynikających z polisy.</w:t>
      </w:r>
    </w:p>
    <w:p w14:paraId="7F420EA4" w14:textId="77777777" w:rsidR="00883932" w:rsidRDefault="00883932" w:rsidP="00F26A0F">
      <w:pPr>
        <w:jc w:val="both"/>
        <w:rPr>
          <w:rFonts w:ascii="Tahoma" w:hAnsi="Tahoma" w:cs="Tahoma"/>
        </w:rPr>
      </w:pPr>
    </w:p>
    <w:p w14:paraId="0ABC9BA1" w14:textId="77777777" w:rsidR="00520F7F" w:rsidRPr="007D791F" w:rsidRDefault="00520F7F" w:rsidP="00F26A0F">
      <w:pPr>
        <w:jc w:val="both"/>
        <w:rPr>
          <w:rFonts w:ascii="Tahoma" w:hAnsi="Tahoma" w:cs="Tahoma"/>
        </w:rPr>
      </w:pPr>
    </w:p>
    <w:p w14:paraId="3BC7EF92" w14:textId="77777777" w:rsidR="00F26A0F" w:rsidRPr="007D791F" w:rsidRDefault="00F26A0F" w:rsidP="00F26A0F">
      <w:pPr>
        <w:jc w:val="center"/>
        <w:rPr>
          <w:rFonts w:ascii="Tahoma" w:hAnsi="Tahoma" w:cs="Tahoma"/>
        </w:rPr>
      </w:pPr>
      <w:r w:rsidRPr="007D791F">
        <w:rPr>
          <w:rFonts w:ascii="Tahoma" w:hAnsi="Tahoma" w:cs="Tahoma"/>
        </w:rPr>
        <w:lastRenderedPageBreak/>
        <w:sym w:font="Times New Roman" w:char="00A7"/>
      </w:r>
      <w:r w:rsidRPr="007D791F">
        <w:rPr>
          <w:rFonts w:ascii="Tahoma" w:hAnsi="Tahoma" w:cs="Tahoma"/>
        </w:rPr>
        <w:t xml:space="preserve"> </w:t>
      </w:r>
      <w:r w:rsidR="00A91586" w:rsidRPr="007D791F">
        <w:rPr>
          <w:rFonts w:ascii="Tahoma" w:hAnsi="Tahoma" w:cs="Tahoma"/>
        </w:rPr>
        <w:t>8</w:t>
      </w:r>
    </w:p>
    <w:p w14:paraId="003E8065" w14:textId="77777777" w:rsidR="00F26A0F" w:rsidRPr="007D791F" w:rsidRDefault="00F26A0F" w:rsidP="00F26A0F">
      <w:pPr>
        <w:jc w:val="both"/>
        <w:rPr>
          <w:rFonts w:ascii="Tahoma" w:hAnsi="Tahoma" w:cs="Tahoma"/>
        </w:rPr>
      </w:pPr>
      <w:r w:rsidRPr="007D791F">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sidRPr="007D791F">
        <w:rPr>
          <w:rFonts w:ascii="Tahoma" w:hAnsi="Tahoma" w:cs="Tahoma"/>
        </w:rPr>
        <w:t>zwyczajowo przyjętych stawek za cały okres ubezpieczenia wynikający z niniejszej umowy.</w:t>
      </w:r>
    </w:p>
    <w:p w14:paraId="78D059B0" w14:textId="77777777" w:rsidR="00F26A0F" w:rsidRPr="007D791F" w:rsidRDefault="00F26A0F" w:rsidP="00F26A0F">
      <w:pPr>
        <w:jc w:val="center"/>
        <w:rPr>
          <w:rFonts w:ascii="Tahoma" w:hAnsi="Tahoma" w:cs="Tahoma"/>
        </w:rPr>
      </w:pPr>
    </w:p>
    <w:p w14:paraId="6C0D9B37" w14:textId="77777777" w:rsidR="00574ADF" w:rsidRPr="007D791F" w:rsidRDefault="00574ADF" w:rsidP="00574AD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9</w:t>
      </w:r>
    </w:p>
    <w:p w14:paraId="610872F5" w14:textId="77777777" w:rsidR="00574ADF" w:rsidRPr="004A0B27" w:rsidRDefault="00574ADF" w:rsidP="00574ADF">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1C2F0316" w14:textId="77777777" w:rsidR="00574ADF" w:rsidRPr="004A0B27" w:rsidRDefault="00574ADF" w:rsidP="000C309D">
      <w:pPr>
        <w:numPr>
          <w:ilvl w:val="0"/>
          <w:numId w:val="4"/>
        </w:numPr>
        <w:jc w:val="both"/>
        <w:rPr>
          <w:rFonts w:ascii="Tahoma" w:hAnsi="Tahoma" w:cs="Tahoma"/>
        </w:rPr>
      </w:pPr>
      <w:r w:rsidRPr="004A0B27">
        <w:rPr>
          <w:rFonts w:ascii="Tahoma" w:hAnsi="Tahoma" w:cs="Tahoma"/>
        </w:rPr>
        <w:t xml:space="preserve">ubezpieczenie mienia od </w:t>
      </w:r>
      <w:r w:rsidR="0051594D" w:rsidRPr="004A0B27">
        <w:rPr>
          <w:rFonts w:ascii="Tahoma" w:hAnsi="Tahoma" w:cs="Tahoma"/>
        </w:rPr>
        <w:t>wszystkich ryzyk</w:t>
      </w:r>
      <w:r w:rsidRPr="004A0B27">
        <w:rPr>
          <w:rFonts w:ascii="Tahoma" w:hAnsi="Tahoma" w:cs="Tahoma"/>
        </w:rPr>
        <w:t xml:space="preserve"> –  ………………</w:t>
      </w:r>
    </w:p>
    <w:p w14:paraId="529633EA" w14:textId="77777777" w:rsidR="00574ADF" w:rsidRPr="007D791F" w:rsidRDefault="00574ADF" w:rsidP="000C309D">
      <w:pPr>
        <w:numPr>
          <w:ilvl w:val="0"/>
          <w:numId w:val="4"/>
        </w:numPr>
        <w:jc w:val="both"/>
        <w:rPr>
          <w:rFonts w:ascii="Tahoma" w:hAnsi="Tahoma" w:cs="Tahoma"/>
        </w:rPr>
      </w:pPr>
      <w:r w:rsidRPr="004A0B27">
        <w:rPr>
          <w:rFonts w:ascii="Tahoma" w:hAnsi="Tahoma" w:cs="Tahoma"/>
        </w:rPr>
        <w:t>ubezpieczenie  sprzętu  elektronicznego od</w:t>
      </w:r>
      <w:r w:rsidRPr="007D791F">
        <w:rPr>
          <w:rFonts w:ascii="Tahoma" w:hAnsi="Tahoma" w:cs="Tahoma"/>
        </w:rPr>
        <w:t xml:space="preserve"> wszystkich ryzyk – ……………………………</w:t>
      </w:r>
    </w:p>
    <w:p w14:paraId="67527870"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 xml:space="preserve">ubezpieczenie odpowiedzialności cywilnej – ………………………….. </w:t>
      </w:r>
    </w:p>
    <w:p w14:paraId="61E3581F" w14:textId="77777777" w:rsidR="00574ADF" w:rsidRPr="00236B20" w:rsidRDefault="00574ADF" w:rsidP="000C309D">
      <w:pPr>
        <w:numPr>
          <w:ilvl w:val="0"/>
          <w:numId w:val="4"/>
        </w:numPr>
        <w:jc w:val="both"/>
        <w:rPr>
          <w:rFonts w:ascii="Tahoma" w:hAnsi="Tahoma" w:cs="Tahoma"/>
        </w:rPr>
      </w:pPr>
      <w:r w:rsidRPr="00236B20">
        <w:rPr>
          <w:rFonts w:ascii="Tahoma" w:hAnsi="Tahoma" w:cs="Tahoma"/>
        </w:rPr>
        <w:t>ubezpieczenie NNW - ……………………..</w:t>
      </w:r>
    </w:p>
    <w:p w14:paraId="67D18EAE" w14:textId="6AFDD13D" w:rsidR="00574ADF" w:rsidRPr="00236B20" w:rsidRDefault="00574ADF" w:rsidP="00883932">
      <w:pPr>
        <w:numPr>
          <w:ilvl w:val="0"/>
          <w:numId w:val="4"/>
        </w:numPr>
        <w:jc w:val="both"/>
        <w:rPr>
          <w:rFonts w:ascii="Tahoma" w:hAnsi="Tahoma" w:cs="Tahoma"/>
        </w:rPr>
      </w:pPr>
      <w:r w:rsidRPr="00236B20">
        <w:rPr>
          <w:rFonts w:ascii="Tahoma" w:hAnsi="Tahoma" w:cs="Tahoma"/>
        </w:rPr>
        <w:t>ubezpieczenie maszyn od uszkodzeń od wszystkich ryzyk - ……………………………………..</w:t>
      </w:r>
    </w:p>
    <w:p w14:paraId="6D5B9854" w14:textId="77777777" w:rsidR="00574ADF" w:rsidRPr="007D791F" w:rsidRDefault="00574ADF" w:rsidP="00574ADF">
      <w:pPr>
        <w:ind w:left="645"/>
        <w:jc w:val="both"/>
        <w:rPr>
          <w:rFonts w:ascii="Tahoma" w:hAnsi="Tahoma" w:cs="Tahoma"/>
        </w:rPr>
      </w:pPr>
    </w:p>
    <w:p w14:paraId="6DEFB6AA" w14:textId="77777777" w:rsidR="00F26A0F" w:rsidRPr="007D791F" w:rsidRDefault="00F26A0F" w:rsidP="00F26A0F">
      <w:pPr>
        <w:jc w:val="center"/>
        <w:rPr>
          <w:rFonts w:ascii="Tahoma" w:hAnsi="Tahoma" w:cs="Tahoma"/>
        </w:rPr>
      </w:pPr>
      <w:r w:rsidRPr="007D791F">
        <w:rPr>
          <w:rFonts w:ascii="Tahoma" w:hAnsi="Tahoma" w:cs="Tahoma"/>
        </w:rPr>
        <w:t xml:space="preserve">§ </w:t>
      </w:r>
      <w:r w:rsidR="009F2ED3" w:rsidRPr="007D791F">
        <w:rPr>
          <w:rFonts w:ascii="Tahoma" w:hAnsi="Tahoma" w:cs="Tahoma"/>
        </w:rPr>
        <w:t>1</w:t>
      </w:r>
      <w:r w:rsidR="00A91586" w:rsidRPr="007D791F">
        <w:rPr>
          <w:rFonts w:ascii="Tahoma" w:hAnsi="Tahoma" w:cs="Tahoma"/>
        </w:rPr>
        <w:t>0</w:t>
      </w:r>
    </w:p>
    <w:p w14:paraId="203F842E" w14:textId="2650F411" w:rsidR="00A51F81" w:rsidRPr="007D791F" w:rsidRDefault="003E5CA3" w:rsidP="00A51F81">
      <w:pPr>
        <w:jc w:val="both"/>
        <w:rPr>
          <w:rFonts w:ascii="Tahoma" w:hAnsi="Tahoma" w:cs="Tahoma"/>
        </w:rPr>
      </w:pPr>
      <w:r w:rsidRPr="007D791F">
        <w:rPr>
          <w:rFonts w:ascii="Tahoma" w:hAnsi="Tahoma" w:cs="Tahoma"/>
        </w:rPr>
        <w:t xml:space="preserve">1. </w:t>
      </w:r>
      <w:r w:rsidR="003024E8" w:rsidRPr="003024E8">
        <w:rPr>
          <w:rFonts w:ascii="Tahoma" w:hAnsi="Tahoma" w:cs="Tahoma"/>
        </w:rPr>
        <w:t xml:space="preserve">W sprawach nieuregulowanych niniejszą umową, SIWZ i ofertą Wykonawcy, zastosowanie mają przepisy </w:t>
      </w:r>
      <w:r w:rsidR="003024E8" w:rsidRPr="0067525B">
        <w:rPr>
          <w:rFonts w:ascii="Tahoma" w:hAnsi="Tahoma" w:cs="Tahoma"/>
        </w:rPr>
        <w:t xml:space="preserve">Ustawy z dnia 23 kwietnia 1964 r. - Kodeks </w:t>
      </w:r>
      <w:r w:rsidR="003024E8" w:rsidRPr="00B93BC5">
        <w:rPr>
          <w:rFonts w:ascii="Tahoma" w:hAnsi="Tahoma" w:cs="Tahoma"/>
        </w:rPr>
        <w:t>cywilny (</w:t>
      </w:r>
      <w:r w:rsidR="003C38B9" w:rsidRPr="00B93BC5">
        <w:rPr>
          <w:rFonts w:ascii="Tahoma" w:hAnsi="Tahoma" w:cs="Tahoma"/>
        </w:rPr>
        <w:t xml:space="preserve">Dz.U. z 2019, poz. 1145) </w:t>
      </w:r>
      <w:r w:rsidR="003024E8" w:rsidRPr="00B93BC5">
        <w:rPr>
          <w:rFonts w:ascii="Tahoma" w:hAnsi="Tahoma" w:cs="Tahoma"/>
        </w:rPr>
        <w:t>zwany dale</w:t>
      </w:r>
      <w:r w:rsidR="00230153" w:rsidRPr="00B93BC5">
        <w:rPr>
          <w:rFonts w:ascii="Tahoma" w:hAnsi="Tahoma" w:cs="Tahoma"/>
        </w:rPr>
        <w:t>j</w:t>
      </w:r>
      <w:r w:rsidR="003024E8" w:rsidRPr="00B93BC5">
        <w:rPr>
          <w:rFonts w:ascii="Tahoma" w:hAnsi="Tahoma" w:cs="Tahoma"/>
        </w:rPr>
        <w:t xml:space="preserve"> Kodeksem cywilnym, Ustawy z dnia 11 września 2015 r. o działalności ubezpieczeniowej i reasekuracyjnej </w:t>
      </w:r>
      <w:r w:rsidR="00512D9C" w:rsidRPr="00B93BC5">
        <w:rPr>
          <w:rFonts w:ascii="Tahoma" w:hAnsi="Tahoma" w:cs="Tahoma"/>
        </w:rPr>
        <w:t xml:space="preserve">(Dz. U. z 2019 r. poz. 381 z późn. zm), </w:t>
      </w:r>
      <w:r w:rsidR="001F47E4" w:rsidRPr="00B93BC5">
        <w:rPr>
          <w:rFonts w:ascii="Tahoma" w:hAnsi="Tahoma" w:cs="Tahoma"/>
        </w:rPr>
        <w:t>Us</w:t>
      </w:r>
      <w:r w:rsidR="001F47E4" w:rsidRPr="0067525B">
        <w:rPr>
          <w:rFonts w:ascii="Tahoma" w:hAnsi="Tahoma" w:cs="Tahoma"/>
        </w:rPr>
        <w:t xml:space="preserve">tawy z dnia 15 grudnia 2017 r. o dystrybucji </w:t>
      </w:r>
      <w:r w:rsidR="001F47E4" w:rsidRPr="00883932">
        <w:rPr>
          <w:rFonts w:ascii="Tahoma" w:hAnsi="Tahoma" w:cs="Tahoma"/>
        </w:rPr>
        <w:t xml:space="preserve">ubezpieczeń </w:t>
      </w:r>
      <w:r w:rsidR="00367206" w:rsidRPr="00883932">
        <w:rPr>
          <w:rFonts w:ascii="Tahoma" w:hAnsi="Tahoma" w:cs="Tahoma"/>
        </w:rPr>
        <w:t>(Dz.U.</w:t>
      </w:r>
      <w:r w:rsidR="00B93BC5" w:rsidRPr="00883932">
        <w:rPr>
          <w:rFonts w:ascii="Tahoma" w:hAnsi="Tahoma" w:cs="Tahoma"/>
        </w:rPr>
        <w:t xml:space="preserve"> z 2019 r. poz. </w:t>
      </w:r>
      <w:r w:rsidR="00367206" w:rsidRPr="00883932">
        <w:rPr>
          <w:rFonts w:ascii="Tahoma" w:hAnsi="Tahoma" w:cs="Tahoma"/>
        </w:rPr>
        <w:t xml:space="preserve">1881), </w:t>
      </w:r>
      <w:r w:rsidR="00A51F81" w:rsidRPr="00883932">
        <w:rPr>
          <w:rFonts w:ascii="Tahoma" w:hAnsi="Tahoma" w:cs="Tahoma"/>
        </w:rPr>
        <w:t>oraz</w:t>
      </w:r>
      <w:r w:rsidR="00A51F81" w:rsidRPr="007D791F">
        <w:rPr>
          <w:rFonts w:ascii="Tahoma" w:hAnsi="Tahoma" w:cs="Tahoma"/>
        </w:rPr>
        <w:t xml:space="preserve"> postanowienia OWU tj.:</w:t>
      </w:r>
    </w:p>
    <w:p w14:paraId="3FBEAC42" w14:textId="77777777" w:rsidR="0044436C" w:rsidRPr="007D791F" w:rsidRDefault="0044436C" w:rsidP="0044436C">
      <w:pPr>
        <w:jc w:val="both"/>
        <w:rPr>
          <w:rFonts w:ascii="Tahoma" w:hAnsi="Tahoma" w:cs="Tahoma"/>
        </w:rPr>
      </w:pPr>
      <w:r w:rsidRPr="007D791F">
        <w:rPr>
          <w:rFonts w:ascii="Tahoma" w:hAnsi="Tahoma" w:cs="Tahoma"/>
        </w:rPr>
        <w:t>1)  ..............................................................................................................</w:t>
      </w:r>
    </w:p>
    <w:p w14:paraId="10E327C3" w14:textId="77777777" w:rsidR="0044436C" w:rsidRPr="007D791F" w:rsidRDefault="0044436C" w:rsidP="0044436C">
      <w:pPr>
        <w:jc w:val="both"/>
        <w:rPr>
          <w:rFonts w:ascii="Tahoma" w:hAnsi="Tahoma" w:cs="Tahoma"/>
        </w:rPr>
      </w:pPr>
      <w:r w:rsidRPr="007D791F">
        <w:rPr>
          <w:rFonts w:ascii="Tahoma" w:hAnsi="Tahoma" w:cs="Tahoma"/>
        </w:rPr>
        <w:t>2)  ..............................................................................................................</w:t>
      </w:r>
    </w:p>
    <w:p w14:paraId="757917C3" w14:textId="77777777" w:rsidR="0044436C" w:rsidRPr="007D791F" w:rsidRDefault="0044436C" w:rsidP="0044436C">
      <w:pPr>
        <w:jc w:val="both"/>
        <w:rPr>
          <w:rFonts w:ascii="Tahoma" w:hAnsi="Tahoma" w:cs="Tahoma"/>
        </w:rPr>
      </w:pPr>
      <w:r w:rsidRPr="007D791F">
        <w:rPr>
          <w:rFonts w:ascii="Tahoma" w:hAnsi="Tahoma" w:cs="Tahoma"/>
        </w:rPr>
        <w:t>3)  ..............................................................................................................</w:t>
      </w:r>
    </w:p>
    <w:p w14:paraId="41918F52" w14:textId="77777777" w:rsidR="0044436C" w:rsidRPr="007D791F" w:rsidRDefault="0044436C" w:rsidP="0044436C">
      <w:pPr>
        <w:jc w:val="both"/>
        <w:rPr>
          <w:rFonts w:ascii="Tahoma" w:hAnsi="Tahoma" w:cs="Tahoma"/>
        </w:rPr>
      </w:pPr>
      <w:r w:rsidRPr="007D791F">
        <w:rPr>
          <w:rFonts w:ascii="Tahoma" w:hAnsi="Tahoma" w:cs="Tahoma"/>
        </w:rPr>
        <w:t>4)  ..............................................................................................................</w:t>
      </w:r>
    </w:p>
    <w:p w14:paraId="083423D2" w14:textId="77777777" w:rsidR="0044436C" w:rsidRPr="007D791F" w:rsidRDefault="0044436C" w:rsidP="0044436C">
      <w:pPr>
        <w:jc w:val="both"/>
        <w:rPr>
          <w:rFonts w:ascii="Tahoma" w:hAnsi="Tahoma" w:cs="Tahoma"/>
        </w:rPr>
      </w:pPr>
      <w:r w:rsidRPr="007D791F">
        <w:rPr>
          <w:rFonts w:ascii="Tahoma" w:hAnsi="Tahoma" w:cs="Tahoma"/>
        </w:rPr>
        <w:t>5)  ..............................................................................................................</w:t>
      </w:r>
    </w:p>
    <w:p w14:paraId="534ED966" w14:textId="77777777" w:rsidR="0044436C" w:rsidRPr="007D791F" w:rsidRDefault="0044436C" w:rsidP="0044436C">
      <w:pPr>
        <w:rPr>
          <w:rFonts w:ascii="Tahoma" w:hAnsi="Tahoma" w:cs="Tahoma"/>
        </w:rPr>
      </w:pPr>
    </w:p>
    <w:p w14:paraId="12F6FB0B" w14:textId="77777777" w:rsidR="0044436C" w:rsidRPr="007D791F" w:rsidRDefault="003E5CA3" w:rsidP="0044436C">
      <w:pPr>
        <w:rPr>
          <w:rFonts w:ascii="Tahoma" w:hAnsi="Tahoma" w:cs="Tahoma"/>
        </w:rPr>
      </w:pPr>
      <w:r w:rsidRPr="007D791F">
        <w:rPr>
          <w:rFonts w:ascii="Tahoma" w:hAnsi="Tahoma" w:cs="Tahoma"/>
        </w:rPr>
        <w:t>2</w:t>
      </w:r>
      <w:r w:rsidR="0044436C" w:rsidRPr="007D791F">
        <w:rPr>
          <w:rFonts w:ascii="Tahoma" w:hAnsi="Tahoma" w:cs="Tahoma"/>
        </w:rPr>
        <w:t xml:space="preserve">. Zapisy ww. OWU mają zastosowanie, o ile nie są sprzeczne z zapisami </w:t>
      </w:r>
      <w:r w:rsidR="005C0CFF">
        <w:rPr>
          <w:rFonts w:ascii="Tahoma" w:hAnsi="Tahoma" w:cs="Tahoma"/>
        </w:rPr>
        <w:t>SIWZ</w:t>
      </w:r>
      <w:r w:rsidR="0044436C" w:rsidRPr="007D791F">
        <w:rPr>
          <w:rFonts w:ascii="Tahoma" w:hAnsi="Tahoma" w:cs="Tahoma"/>
        </w:rPr>
        <w:t xml:space="preserve"> oraz przepisów przywołanych </w:t>
      </w:r>
      <w:r w:rsidR="005C0CFF">
        <w:rPr>
          <w:rFonts w:ascii="Tahoma" w:hAnsi="Tahoma" w:cs="Tahoma"/>
        </w:rPr>
        <w:br/>
      </w:r>
      <w:r w:rsidR="0044436C" w:rsidRPr="007D791F">
        <w:rPr>
          <w:rFonts w:ascii="Tahoma" w:hAnsi="Tahoma" w:cs="Tahoma"/>
        </w:rPr>
        <w:t>w ust. 1.</w:t>
      </w:r>
    </w:p>
    <w:p w14:paraId="2809986F" w14:textId="77777777" w:rsidR="00F26A0F" w:rsidRPr="007D791F" w:rsidRDefault="00F26A0F" w:rsidP="00F26A0F">
      <w:pPr>
        <w:rPr>
          <w:rFonts w:ascii="Tahoma" w:hAnsi="Tahoma" w:cs="Tahoma"/>
        </w:rPr>
      </w:pPr>
    </w:p>
    <w:p w14:paraId="01C319CE" w14:textId="77777777" w:rsidR="00B93BC5" w:rsidRPr="00883932" w:rsidRDefault="00B93BC5" w:rsidP="00B93BC5">
      <w:pPr>
        <w:jc w:val="center"/>
        <w:rPr>
          <w:rFonts w:ascii="Tahoma" w:hAnsi="Tahoma" w:cs="Tahoma"/>
        </w:rPr>
      </w:pPr>
      <w:r w:rsidRPr="00883932">
        <w:rPr>
          <w:rFonts w:ascii="Tahoma" w:hAnsi="Tahoma" w:cs="Tahoma"/>
        </w:rPr>
        <w:sym w:font="Times New Roman" w:char="00A7"/>
      </w:r>
      <w:r w:rsidRPr="00883932">
        <w:rPr>
          <w:rFonts w:ascii="Tahoma" w:hAnsi="Tahoma" w:cs="Tahoma"/>
        </w:rPr>
        <w:t xml:space="preserve"> 11</w:t>
      </w:r>
    </w:p>
    <w:p w14:paraId="34C1AA29" w14:textId="77777777" w:rsidR="00B93BC5" w:rsidRPr="00883932" w:rsidRDefault="00B93BC5" w:rsidP="00B93BC5">
      <w:pPr>
        <w:ind w:left="426" w:right="10" w:hanging="426"/>
        <w:jc w:val="both"/>
        <w:rPr>
          <w:rFonts w:ascii="Tahoma" w:hAnsi="Tahoma" w:cs="Tahoma"/>
          <w:color w:val="000000"/>
          <w:lang w:eastAsia="ja-JP"/>
        </w:rPr>
      </w:pPr>
      <w:r w:rsidRPr="00883932">
        <w:rPr>
          <w:rFonts w:ascii="Tahoma" w:hAnsi="Tahoma" w:cs="Tahoma"/>
          <w:color w:val="000000"/>
          <w:lang w:eastAsia="ja-JP"/>
        </w:rPr>
        <w:t xml:space="preserve">1. Zamawiającemu przysługuje prawo wypowiedzenia Umowy w trybie natychmiastowym </w:t>
      </w:r>
      <w:r w:rsidRPr="00883932">
        <w:rPr>
          <w:rFonts w:ascii="Tahoma" w:hAnsi="Tahoma" w:cs="Tahoma"/>
          <w:color w:val="000000"/>
          <w:lang w:eastAsia="ja-JP"/>
        </w:rPr>
        <w:br/>
        <w:t>w następujących okolicznościach:</w:t>
      </w:r>
    </w:p>
    <w:p w14:paraId="04A9B4D4" w14:textId="77777777" w:rsidR="00B93BC5" w:rsidRPr="00883932" w:rsidRDefault="00B93BC5" w:rsidP="00B93BC5">
      <w:pPr>
        <w:ind w:left="454" w:right="10"/>
        <w:jc w:val="both"/>
        <w:rPr>
          <w:rFonts w:ascii="Tahoma" w:hAnsi="Tahoma" w:cs="Tahoma"/>
          <w:color w:val="000000"/>
          <w:lang w:eastAsia="ja-JP"/>
        </w:rPr>
      </w:pPr>
      <w:r w:rsidRPr="00883932">
        <w:rPr>
          <w:rFonts w:ascii="Tahoma" w:hAnsi="Tahoma" w:cs="Tahoma"/>
          <w:color w:val="000000"/>
          <w:lang w:eastAsia="ja-JP"/>
        </w:rPr>
        <w:t>1) zostanie ogłoszona upadłość Wykonawcy lub zostanie otwarta likwidacja przedsiębiorstwa Wykonawcy;</w:t>
      </w:r>
    </w:p>
    <w:p w14:paraId="7D8AC988" w14:textId="77777777" w:rsidR="00B93BC5" w:rsidRPr="00883932" w:rsidRDefault="00B93BC5" w:rsidP="00B93BC5">
      <w:pPr>
        <w:ind w:left="454" w:right="10"/>
        <w:jc w:val="both"/>
        <w:rPr>
          <w:rFonts w:ascii="Tahoma" w:hAnsi="Tahoma" w:cs="Tahoma"/>
          <w:color w:val="000000"/>
          <w:lang w:eastAsia="ja-JP"/>
        </w:rPr>
      </w:pPr>
      <w:r w:rsidRPr="00883932">
        <w:rPr>
          <w:rFonts w:ascii="Tahoma" w:hAnsi="Tahoma" w:cs="Tahoma"/>
          <w:color w:val="000000"/>
          <w:lang w:eastAsia="ja-JP"/>
        </w:rPr>
        <w:t>2) zostanie wydany nakaz zajęcia całości lub istotnej części majątku Wykonawcy;</w:t>
      </w:r>
    </w:p>
    <w:p w14:paraId="5062602A" w14:textId="77777777" w:rsidR="00B93BC5" w:rsidRPr="00883932" w:rsidRDefault="00B93BC5" w:rsidP="00B93BC5">
      <w:pPr>
        <w:ind w:left="454" w:right="10"/>
        <w:jc w:val="both"/>
        <w:rPr>
          <w:rFonts w:ascii="Tahoma" w:hAnsi="Tahoma" w:cs="Tahoma"/>
          <w:color w:val="000000"/>
          <w:lang w:eastAsia="ja-JP"/>
        </w:rPr>
      </w:pPr>
      <w:r w:rsidRPr="00883932">
        <w:rPr>
          <w:rFonts w:ascii="Tahoma" w:hAnsi="Tahoma" w:cs="Tahoma"/>
          <w:color w:val="000000"/>
          <w:lang w:eastAsia="ja-JP"/>
        </w:rPr>
        <w:t>3) Wykonawca przerwał realizację zamówienia, nie informując o tym pisemnie Zamawiającego, i przerwa ta trwa dłużej niż 30 dni.</w:t>
      </w:r>
    </w:p>
    <w:p w14:paraId="69100B8A" w14:textId="77777777" w:rsidR="00B93BC5" w:rsidRPr="00883932" w:rsidRDefault="00B93BC5" w:rsidP="00934CE2">
      <w:pPr>
        <w:pStyle w:val="Akapitzlist"/>
        <w:numPr>
          <w:ilvl w:val="0"/>
          <w:numId w:val="78"/>
        </w:numPr>
        <w:ind w:right="10"/>
        <w:contextualSpacing/>
        <w:jc w:val="both"/>
        <w:rPr>
          <w:rFonts w:ascii="Tahoma" w:eastAsia="Times New Roman" w:hAnsi="Tahoma" w:cs="Tahoma"/>
          <w:color w:val="000000"/>
          <w:sz w:val="20"/>
          <w:szCs w:val="20"/>
          <w:lang w:eastAsia="ja-JP"/>
        </w:rPr>
      </w:pPr>
      <w:r w:rsidRPr="008839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883932">
        <w:rPr>
          <w:rFonts w:ascii="Tahoma" w:eastAsia="Times New Roman" w:hAnsi="Tahoma" w:cs="Tahoma"/>
          <w:color w:val="000000"/>
          <w:sz w:val="20"/>
          <w:szCs w:val="20"/>
          <w:lang w:eastAsia="ja-JP"/>
        </w:rPr>
        <w:br/>
        <w:t>z tytułu wykonania części Umowy (proporcjonalnie do okresu udzielanej ochrony ubezpieczeniowej).</w:t>
      </w:r>
    </w:p>
    <w:p w14:paraId="279796A2" w14:textId="77777777" w:rsidR="00B93BC5" w:rsidRPr="00883932" w:rsidRDefault="00B93BC5" w:rsidP="00934CE2">
      <w:pPr>
        <w:numPr>
          <w:ilvl w:val="0"/>
          <w:numId w:val="78"/>
        </w:numPr>
        <w:ind w:right="10"/>
        <w:jc w:val="both"/>
        <w:rPr>
          <w:rFonts w:ascii="Tahoma" w:hAnsi="Tahoma" w:cs="Tahoma"/>
          <w:color w:val="000000"/>
          <w:lang w:eastAsia="ja-JP"/>
        </w:rPr>
      </w:pPr>
      <w:r w:rsidRPr="00883932">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7D7A9519" w14:textId="77777777" w:rsidR="00B93BC5" w:rsidRPr="00883932" w:rsidRDefault="00B93BC5" w:rsidP="00934CE2">
      <w:pPr>
        <w:numPr>
          <w:ilvl w:val="0"/>
          <w:numId w:val="78"/>
        </w:numPr>
        <w:ind w:right="10"/>
        <w:jc w:val="both"/>
        <w:rPr>
          <w:rFonts w:ascii="Tahoma" w:hAnsi="Tahoma" w:cs="Tahoma"/>
          <w:color w:val="000000"/>
          <w:lang w:eastAsia="ja-JP"/>
        </w:rPr>
      </w:pPr>
      <w:r w:rsidRPr="00883932">
        <w:rPr>
          <w:rFonts w:ascii="Tahoma" w:hAnsi="Tahoma" w:cs="Tahoma"/>
        </w:rPr>
        <w:t>Odstąpienie od umowy lub wypowiedzenie umowy powinno nastąpić w formie pisemnej pod rygorem nieważności takiego oświadczenia i powinno zawierać uzasadnienie.</w:t>
      </w:r>
    </w:p>
    <w:p w14:paraId="256096F4" w14:textId="77777777" w:rsidR="00F26A0F" w:rsidRDefault="00F26A0F" w:rsidP="00DB2EBA">
      <w:pPr>
        <w:ind w:left="426" w:hanging="426"/>
        <w:jc w:val="both"/>
        <w:rPr>
          <w:rFonts w:ascii="Tahoma" w:hAnsi="Tahoma" w:cs="Tahoma"/>
        </w:rPr>
      </w:pPr>
    </w:p>
    <w:p w14:paraId="62A1F105" w14:textId="77777777" w:rsidR="00574ADF" w:rsidRPr="007D791F" w:rsidRDefault="00345FF7" w:rsidP="00574ADF">
      <w:pPr>
        <w:jc w:val="center"/>
        <w:rPr>
          <w:rFonts w:ascii="Tahoma" w:hAnsi="Tahoma" w:cs="Tahoma"/>
        </w:rPr>
      </w:pPr>
      <w:r w:rsidRPr="007D791F">
        <w:rPr>
          <w:rFonts w:ascii="Tahoma" w:hAnsi="Tahoma" w:cs="Tahoma"/>
        </w:rPr>
        <w:fldChar w:fldCharType="begin"/>
      </w:r>
      <w:r w:rsidR="00574ADF" w:rsidRPr="007D791F">
        <w:rPr>
          <w:rFonts w:ascii="Tahoma" w:hAnsi="Tahoma" w:cs="Tahoma"/>
        </w:rPr>
        <w:instrText>\SYMBOL 167 \f "Times New Roman CE"</w:instrText>
      </w:r>
      <w:r w:rsidRPr="007D791F">
        <w:rPr>
          <w:rFonts w:ascii="Tahoma" w:hAnsi="Tahoma" w:cs="Tahoma"/>
        </w:rPr>
        <w:fldChar w:fldCharType="end"/>
      </w:r>
      <w:r w:rsidR="00574ADF" w:rsidRPr="007D791F">
        <w:rPr>
          <w:rFonts w:ascii="Tahoma" w:hAnsi="Tahoma" w:cs="Tahoma"/>
        </w:rPr>
        <w:t xml:space="preserve"> 1</w:t>
      </w:r>
      <w:r w:rsidR="00A91586" w:rsidRPr="007D791F">
        <w:rPr>
          <w:rFonts w:ascii="Tahoma" w:hAnsi="Tahoma" w:cs="Tahoma"/>
        </w:rPr>
        <w:t>2</w:t>
      </w:r>
    </w:p>
    <w:p w14:paraId="79A82DC5" w14:textId="77777777" w:rsidR="00574ADF" w:rsidRPr="00A51F81" w:rsidRDefault="00574ADF" w:rsidP="00236B20">
      <w:pPr>
        <w:numPr>
          <w:ilvl w:val="0"/>
          <w:numId w:val="10"/>
        </w:numPr>
        <w:tabs>
          <w:tab w:val="clear" w:pos="502"/>
        </w:tabs>
        <w:ind w:left="426" w:right="-1" w:hanging="426"/>
        <w:jc w:val="both"/>
        <w:rPr>
          <w:rFonts w:ascii="Tahoma" w:hAnsi="Tahoma" w:cs="Tahoma"/>
        </w:rPr>
      </w:pPr>
      <w:r w:rsidRPr="00A51F81">
        <w:rPr>
          <w:rFonts w:ascii="Tahoma" w:hAnsi="Tahoma" w:cs="Tahoma"/>
        </w:rPr>
        <w:t xml:space="preserve">Zakazuje się zmian postanowień niniejszej umowy w stosunku do treści oferty, na podstawie której dokonano wyboru </w:t>
      </w:r>
      <w:r w:rsidR="00860966" w:rsidRPr="00A51F81">
        <w:rPr>
          <w:rFonts w:ascii="Tahoma" w:hAnsi="Tahoma" w:cs="Tahoma"/>
        </w:rPr>
        <w:t>Wykonaw</w:t>
      </w:r>
      <w:r w:rsidRPr="00A51F81">
        <w:rPr>
          <w:rFonts w:ascii="Tahoma" w:hAnsi="Tahoma" w:cs="Tahoma"/>
        </w:rPr>
        <w:t xml:space="preserve">cy, chyba że </w:t>
      </w:r>
      <w:r w:rsidR="00A01E13" w:rsidRPr="00A51F81">
        <w:rPr>
          <w:rFonts w:ascii="Tahoma" w:hAnsi="Tahoma" w:cs="Tahoma"/>
        </w:rPr>
        <w:t xml:space="preserve">zachodzi co najmniej jedna z okoliczności określonych w art. 144 ust. 1 Ustawy </w:t>
      </w:r>
      <w:r w:rsidR="00D861DB" w:rsidRPr="00A51F81">
        <w:rPr>
          <w:rFonts w:ascii="Tahoma" w:hAnsi="Tahoma" w:cs="Tahoma"/>
        </w:rPr>
        <w:t>PZP</w:t>
      </w:r>
      <w:r w:rsidR="00A01E13" w:rsidRPr="00A51F81">
        <w:rPr>
          <w:rFonts w:ascii="Tahoma" w:hAnsi="Tahoma" w:cs="Tahoma"/>
        </w:rPr>
        <w:t>.</w:t>
      </w:r>
    </w:p>
    <w:p w14:paraId="43F0E06B" w14:textId="77777777" w:rsidR="00574ADF" w:rsidRPr="007D791F" w:rsidRDefault="00574ADF" w:rsidP="00236B20">
      <w:pPr>
        <w:numPr>
          <w:ilvl w:val="0"/>
          <w:numId w:val="10"/>
        </w:numPr>
        <w:tabs>
          <w:tab w:val="clear" w:pos="502"/>
        </w:tabs>
        <w:ind w:left="426" w:right="-1" w:hanging="426"/>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0A75E005" w14:textId="77777777" w:rsidR="00A01E13" w:rsidRDefault="00A01E13" w:rsidP="00883932">
      <w:pPr>
        <w:rPr>
          <w:rFonts w:ascii="Tahoma" w:hAnsi="Tahoma" w:cs="Tahoma"/>
        </w:rPr>
      </w:pPr>
    </w:p>
    <w:p w14:paraId="671FCBCC" w14:textId="77777777" w:rsidR="009F2ED3" w:rsidRPr="007D791F" w:rsidRDefault="009F2ED3" w:rsidP="009F2ED3">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3</w:t>
      </w:r>
    </w:p>
    <w:p w14:paraId="49DA42DA" w14:textId="68698D27" w:rsidR="009F2ED3" w:rsidRPr="007E7EE0" w:rsidRDefault="00A01E13" w:rsidP="007E7EE0">
      <w:pPr>
        <w:pStyle w:val="Akapitzlist"/>
        <w:numPr>
          <w:ilvl w:val="3"/>
          <w:numId w:val="78"/>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w:t>
      </w:r>
      <w:r w:rsidR="00D861DB" w:rsidRPr="007E7EE0">
        <w:rPr>
          <w:rFonts w:ascii="Tahoma" w:hAnsi="Tahoma" w:cs="Tahoma"/>
          <w:sz w:val="20"/>
          <w:szCs w:val="20"/>
        </w:rPr>
        <w:t>PZP</w:t>
      </w:r>
      <w:r w:rsidRPr="007E7EE0">
        <w:rPr>
          <w:rFonts w:ascii="Tahoma" w:hAnsi="Tahoma" w:cs="Tahoma"/>
          <w:sz w:val="20"/>
          <w:szCs w:val="20"/>
        </w:rPr>
        <w:t xml:space="preserve"> </w:t>
      </w:r>
      <w:r w:rsidR="009F2ED3" w:rsidRPr="007E7EE0">
        <w:rPr>
          <w:rFonts w:ascii="Tahoma" w:hAnsi="Tahoma" w:cs="Tahoma"/>
          <w:sz w:val="20"/>
          <w:szCs w:val="20"/>
        </w:rPr>
        <w:t>Zamawiający przewiduje możliwość wprowadzenia niżej wymienionych zmi</w:t>
      </w:r>
      <w:r w:rsidR="00D861DB" w:rsidRPr="007E7EE0">
        <w:rPr>
          <w:rFonts w:ascii="Tahoma" w:hAnsi="Tahoma" w:cs="Tahoma"/>
          <w:sz w:val="20"/>
          <w:szCs w:val="20"/>
        </w:rPr>
        <w:t xml:space="preserve">an postanowień niniejszej umowy </w:t>
      </w:r>
      <w:r w:rsidR="009F2ED3" w:rsidRPr="007E7EE0">
        <w:rPr>
          <w:rFonts w:ascii="Tahoma" w:hAnsi="Tahoma" w:cs="Tahoma"/>
          <w:sz w:val="20"/>
          <w:szCs w:val="20"/>
        </w:rPr>
        <w:t xml:space="preserve">w stosunku do treści oferty, na podstawie której dokonano wyboru </w:t>
      </w:r>
      <w:r w:rsidR="00860966" w:rsidRPr="007E7EE0">
        <w:rPr>
          <w:rFonts w:ascii="Tahoma" w:hAnsi="Tahoma" w:cs="Tahoma"/>
          <w:sz w:val="20"/>
          <w:szCs w:val="20"/>
        </w:rPr>
        <w:t>Wykonaw</w:t>
      </w:r>
      <w:r w:rsidR="009F2ED3" w:rsidRPr="007E7EE0">
        <w:rPr>
          <w:rFonts w:ascii="Tahoma" w:hAnsi="Tahoma" w:cs="Tahoma"/>
          <w:sz w:val="20"/>
          <w:szCs w:val="20"/>
        </w:rPr>
        <w:t xml:space="preserve">cy: </w:t>
      </w:r>
    </w:p>
    <w:p w14:paraId="554374B1" w14:textId="77777777" w:rsidR="00E50739" w:rsidRPr="007D791F" w:rsidRDefault="00E50739" w:rsidP="00540942">
      <w:pPr>
        <w:numPr>
          <w:ilvl w:val="0"/>
          <w:numId w:val="24"/>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7E09FCB" w14:textId="77777777" w:rsidR="00E50739" w:rsidRPr="007D791F" w:rsidRDefault="00E50739" w:rsidP="00540942">
      <w:pPr>
        <w:numPr>
          <w:ilvl w:val="0"/>
          <w:numId w:val="24"/>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t>
      </w:r>
      <w:r w:rsidRPr="007D791F">
        <w:rPr>
          <w:rFonts w:ascii="Tahoma" w:hAnsi="Tahoma" w:cs="Tahoma"/>
        </w:rPr>
        <w:br/>
      </w:r>
      <w:r w:rsidRPr="007D791F">
        <w:rPr>
          <w:rFonts w:ascii="Tahoma" w:hAnsi="Tahoma" w:cs="Tahoma"/>
        </w:rPr>
        <w:lastRenderedPageBreak/>
        <w:t xml:space="preserve">w wyniku nabycia składników majątkowych w okresie pomiędzy zebraniem danych </w:t>
      </w:r>
      <w:r w:rsidRPr="007D791F">
        <w:rPr>
          <w:rFonts w:ascii="Tahoma" w:hAnsi="Tahoma" w:cs="Tahoma"/>
        </w:rPr>
        <w:br/>
        <w:t xml:space="preserve">a rozpoczęciem okresu ubezpieczenia. Składka będzie </w:t>
      </w:r>
      <w:r w:rsidR="00ED020D" w:rsidRPr="007D791F">
        <w:rPr>
          <w:rFonts w:ascii="Tahoma" w:hAnsi="Tahoma" w:cs="Tahoma"/>
        </w:rPr>
        <w:t>rozliczana</w:t>
      </w:r>
      <w:r w:rsidRPr="007D791F">
        <w:rPr>
          <w:rFonts w:ascii="Tahoma" w:hAnsi="Tahoma" w:cs="Tahoma"/>
        </w:rPr>
        <w:t xml:space="preserve"> zgodnie z, określonymi w </w:t>
      </w:r>
      <w:r w:rsidR="005C0CFF">
        <w:rPr>
          <w:rFonts w:ascii="Tahoma" w:hAnsi="Tahoma" w:cs="Tahoma"/>
        </w:rPr>
        <w:t>SIWZ</w:t>
      </w:r>
      <w:r w:rsidRPr="007D791F">
        <w:rPr>
          <w:rFonts w:ascii="Tahoma" w:hAnsi="Tahoma" w:cs="Tahoma"/>
        </w:rPr>
        <w:t>, zapisami klauzuli warunków i taryf oraz klauzul automatycznego pokrycia;</w:t>
      </w:r>
    </w:p>
    <w:p w14:paraId="1CADF735" w14:textId="77777777" w:rsidR="00B93BC5" w:rsidRPr="00883932" w:rsidRDefault="00420D7B" w:rsidP="00D43EC6">
      <w:pPr>
        <w:numPr>
          <w:ilvl w:val="0"/>
          <w:numId w:val="24"/>
        </w:numPr>
        <w:ind w:right="-1"/>
        <w:jc w:val="both"/>
        <w:rPr>
          <w:rFonts w:ascii="Tahoma" w:hAnsi="Tahoma" w:cs="Tahoma"/>
        </w:rPr>
      </w:pPr>
      <w:r w:rsidRPr="00883932">
        <w:rPr>
          <w:rFonts w:ascii="Tahoma" w:hAnsi="Tahoma" w:cs="Tahoma"/>
        </w:rPr>
        <w:t>zmiany wysokości składki lub raty składki w ubezpieczeniu odpowiedzialności cywilnej i ubezpieczeniach zawartych w systemie na pierwsze ryzyko w wyniku podwyższenia wysokości sumy gwarancyjnej i zmiany limitów odpowiedzialności</w:t>
      </w:r>
      <w:r w:rsidR="00B93BC5" w:rsidRPr="00883932">
        <w:rPr>
          <w:rFonts w:ascii="Tahoma" w:hAnsi="Tahoma" w:cs="Tahoma"/>
        </w:rPr>
        <w:t xml:space="preserve"> na wniosek Zamawiającego oraz za zgodą Wykonawcy. Zmiana taka będzie możliwa tylko pod warunkiem, że Zamawiający zaakceptuje propozycje Wykonawcy dotyczące tej zmiany;</w:t>
      </w:r>
    </w:p>
    <w:p w14:paraId="150582CC" w14:textId="58F160ED" w:rsidR="00E50739" w:rsidRPr="00B93BC5" w:rsidRDefault="00E50739" w:rsidP="00D43EC6">
      <w:pPr>
        <w:numPr>
          <w:ilvl w:val="0"/>
          <w:numId w:val="24"/>
        </w:numPr>
        <w:ind w:right="-1"/>
        <w:jc w:val="both"/>
        <w:rPr>
          <w:rFonts w:ascii="Tahoma" w:hAnsi="Tahoma" w:cs="Tahoma"/>
        </w:rPr>
      </w:pPr>
      <w:r w:rsidRPr="00883932">
        <w:rPr>
          <w:rFonts w:ascii="Tahoma" w:hAnsi="Tahoma" w:cs="Tahoma"/>
        </w:rPr>
        <w:t xml:space="preserve">zmiany wysokości składki w ubezpieczeniu mienia od </w:t>
      </w:r>
      <w:r w:rsidR="0051594D" w:rsidRPr="00883932">
        <w:rPr>
          <w:rFonts w:ascii="Tahoma" w:hAnsi="Tahoma" w:cs="Tahoma"/>
        </w:rPr>
        <w:t>wszystkich ryzyk</w:t>
      </w:r>
      <w:r w:rsidRPr="00883932">
        <w:rPr>
          <w:rFonts w:ascii="Tahoma" w:hAnsi="Tahoma" w:cs="Tahoma"/>
        </w:rPr>
        <w:t xml:space="preserve"> w przypadku zmiany sumy ubezpieczenia budynków i budowli – w przypadku zmiany rodzaju wartości budynku/budowli (np. z wartości księgowej brutto na wartość odtworzeniową). Składka będzie </w:t>
      </w:r>
      <w:r w:rsidR="00ED020D" w:rsidRPr="00883932">
        <w:rPr>
          <w:rFonts w:ascii="Tahoma" w:hAnsi="Tahoma" w:cs="Tahoma"/>
        </w:rPr>
        <w:t>rozliczana</w:t>
      </w:r>
      <w:r w:rsidRPr="00883932">
        <w:rPr>
          <w:rFonts w:ascii="Tahoma" w:hAnsi="Tahoma" w:cs="Tahoma"/>
        </w:rPr>
        <w:t xml:space="preserve"> zgodnie z, określonymi w </w:t>
      </w:r>
      <w:r w:rsidR="005C0CFF" w:rsidRPr="00883932">
        <w:rPr>
          <w:rFonts w:ascii="Tahoma" w:hAnsi="Tahoma" w:cs="Tahoma"/>
        </w:rPr>
        <w:t>SIWZ</w:t>
      </w:r>
      <w:r w:rsidRPr="00883932">
        <w:rPr>
          <w:rFonts w:ascii="Tahoma" w:hAnsi="Tahoma" w:cs="Tahoma"/>
        </w:rPr>
        <w:t>, zapisami klauzuli warunków</w:t>
      </w:r>
      <w:r w:rsidRPr="00B93BC5">
        <w:rPr>
          <w:rFonts w:ascii="Tahoma" w:hAnsi="Tahoma" w:cs="Tahoma"/>
        </w:rPr>
        <w:t xml:space="preserve"> i taryf;</w:t>
      </w:r>
    </w:p>
    <w:p w14:paraId="0F778B21" w14:textId="44E419AF" w:rsidR="003C280F" w:rsidRPr="00236B20" w:rsidRDefault="003C280F" w:rsidP="00540942">
      <w:pPr>
        <w:numPr>
          <w:ilvl w:val="0"/>
          <w:numId w:val="24"/>
        </w:numPr>
        <w:ind w:right="-1"/>
        <w:jc w:val="both"/>
        <w:rPr>
          <w:rFonts w:ascii="Tahoma" w:hAnsi="Tahoma" w:cs="Tahoma"/>
        </w:rPr>
      </w:pPr>
      <w:r w:rsidRPr="00236B20">
        <w:rPr>
          <w:rFonts w:ascii="Tahoma" w:hAnsi="Tahoma" w:cs="Tahoma"/>
        </w:rPr>
        <w:t>zmiany wysokości składki lub raty składki w ubezpieczeniu następ</w:t>
      </w:r>
      <w:r w:rsidR="00235F0E" w:rsidRPr="00236B20">
        <w:rPr>
          <w:rFonts w:ascii="Tahoma" w:hAnsi="Tahoma" w:cs="Tahoma"/>
        </w:rPr>
        <w:t xml:space="preserve">stw nieszczęśliwych wypadków </w:t>
      </w:r>
      <w:r w:rsidRPr="00236B20">
        <w:rPr>
          <w:rFonts w:ascii="Tahoma" w:hAnsi="Tahoma" w:cs="Tahoma"/>
        </w:rPr>
        <w:t xml:space="preserve">– w przypadku zmiany liczby osób ubezpieczonych oraz wysokości sumy ubezpieczenia na osobę w okresie ubezpieczenia. Składka będzie rozliczana zgodnie z, określonymi w </w:t>
      </w:r>
      <w:r w:rsidR="005C0CFF" w:rsidRPr="00236B20">
        <w:rPr>
          <w:rFonts w:ascii="Tahoma" w:hAnsi="Tahoma" w:cs="Tahoma"/>
        </w:rPr>
        <w:t>SIWZ</w:t>
      </w:r>
      <w:r w:rsidRPr="00236B20">
        <w:rPr>
          <w:rFonts w:ascii="Tahoma" w:hAnsi="Tahoma" w:cs="Tahoma"/>
        </w:rPr>
        <w:t>, zapisami klauzuli warunków i taryf;</w:t>
      </w:r>
    </w:p>
    <w:p w14:paraId="3CD8DCBC" w14:textId="77777777" w:rsidR="001F47E4" w:rsidRPr="0067525B" w:rsidRDefault="001F47E4" w:rsidP="001F47E4">
      <w:pPr>
        <w:numPr>
          <w:ilvl w:val="0"/>
          <w:numId w:val="24"/>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6698E2C6" w14:textId="77777777" w:rsidR="001F47E4" w:rsidRPr="0067525B" w:rsidRDefault="001F47E4" w:rsidP="00934CE2">
      <w:pPr>
        <w:numPr>
          <w:ilvl w:val="0"/>
          <w:numId w:val="26"/>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1240B4E7" w14:textId="77777777" w:rsidR="001F47E4" w:rsidRPr="0067525B" w:rsidRDefault="001F47E4" w:rsidP="00934CE2">
      <w:pPr>
        <w:numPr>
          <w:ilvl w:val="0"/>
          <w:numId w:val="26"/>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768B5C4" w14:textId="77777777" w:rsidR="001F47E4" w:rsidRPr="007D791F" w:rsidRDefault="001F47E4" w:rsidP="00934CE2">
      <w:pPr>
        <w:numPr>
          <w:ilvl w:val="0"/>
          <w:numId w:val="26"/>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7E2BCC3C" w14:textId="671214B7" w:rsidR="009F00F0" w:rsidRPr="007D791F" w:rsidRDefault="001F47E4" w:rsidP="00934CE2">
      <w:pPr>
        <w:numPr>
          <w:ilvl w:val="0"/>
          <w:numId w:val="26"/>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jednostek/osób prawnych do ubezpieczenia w okresie realizacji zamówienia, na wniosek Zamawiającego i za zgodą Wykonawcy – dotyczy to jednostek/osób prawnych, które nie były wykazane do ubezpieczenia w chwili udzielenia zamówienia publicznego Wykonawcy</w:t>
      </w:r>
      <w:r w:rsidR="00F87B48" w:rsidRPr="007D791F">
        <w:rPr>
          <w:rFonts w:ascii="Tahoma" w:hAnsi="Tahoma" w:cs="Tahoma"/>
        </w:rPr>
        <w:t>;</w:t>
      </w:r>
    </w:p>
    <w:p w14:paraId="71471188" w14:textId="77777777" w:rsidR="00E50739" w:rsidRPr="007D791F" w:rsidRDefault="00E50739" w:rsidP="00540942">
      <w:pPr>
        <w:numPr>
          <w:ilvl w:val="0"/>
          <w:numId w:val="24"/>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w:t>
      </w:r>
      <w:r w:rsidR="00F87B48" w:rsidRPr="007D791F">
        <w:rPr>
          <w:rFonts w:ascii="Tahoma" w:hAnsi="Tahoma" w:cs="Tahoma"/>
        </w:rPr>
        <w:t>y bez dodatkowej zwyżki składki;</w:t>
      </w:r>
    </w:p>
    <w:p w14:paraId="4E78726F" w14:textId="77777777" w:rsidR="00E50739" w:rsidRDefault="00E50739" w:rsidP="00540942">
      <w:pPr>
        <w:numPr>
          <w:ilvl w:val="0"/>
          <w:numId w:val="24"/>
        </w:numPr>
        <w:ind w:left="709" w:right="-1"/>
        <w:jc w:val="both"/>
        <w:rPr>
          <w:rFonts w:ascii="Tahoma" w:hAnsi="Tahoma" w:cs="Tahoma"/>
        </w:rPr>
      </w:pPr>
      <w:r w:rsidRPr="007D791F">
        <w:rPr>
          <w:rFonts w:ascii="Tahoma" w:hAnsi="Tahoma" w:cs="Tahoma"/>
        </w:rPr>
        <w:t>zmiany zakresu ubezpieczenia wynikająca ze zmian przepisów prawnych.</w:t>
      </w:r>
    </w:p>
    <w:p w14:paraId="352F23AF" w14:textId="77777777" w:rsidR="00883932" w:rsidRDefault="00883932" w:rsidP="00883932">
      <w:pPr>
        <w:ind w:left="709" w:right="-1"/>
        <w:jc w:val="both"/>
        <w:rPr>
          <w:rFonts w:ascii="Tahoma" w:hAnsi="Tahoma" w:cs="Tahoma"/>
        </w:rPr>
      </w:pPr>
    </w:p>
    <w:p w14:paraId="70F050D3" w14:textId="77777777" w:rsidR="00B93BC5" w:rsidRPr="00883932" w:rsidRDefault="00B93BC5" w:rsidP="00B93BC5">
      <w:pPr>
        <w:ind w:right="-1"/>
        <w:jc w:val="both"/>
        <w:rPr>
          <w:rFonts w:ascii="Tahoma" w:hAnsi="Tahoma" w:cs="Tahoma"/>
        </w:rPr>
      </w:pPr>
      <w:r w:rsidRPr="00883932">
        <w:rPr>
          <w:rFonts w:ascii="Tahoma" w:hAnsi="Tahoma" w:cs="Tahoma"/>
        </w:rPr>
        <w:t>2. Zgodnie z art. 142 ust. 5 Ustawy PZP, wynagrodzenie wykonawcy (składka ubezpieczeniowa) może ulec zmianie w przypadku:</w:t>
      </w:r>
    </w:p>
    <w:p w14:paraId="4E59A869" w14:textId="77777777" w:rsidR="00B93BC5" w:rsidRPr="00883932" w:rsidRDefault="00B93BC5" w:rsidP="00B93BC5">
      <w:pPr>
        <w:ind w:left="426" w:right="-1"/>
        <w:jc w:val="both"/>
        <w:rPr>
          <w:rFonts w:ascii="Tahoma" w:hAnsi="Tahoma" w:cs="Tahoma"/>
        </w:rPr>
      </w:pPr>
      <w:r w:rsidRPr="00883932">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09EA46D" w14:textId="77777777" w:rsidR="00B93BC5" w:rsidRPr="00883932" w:rsidRDefault="00B93BC5" w:rsidP="00B93BC5">
      <w:pPr>
        <w:ind w:right="-1" w:firstLine="426"/>
        <w:jc w:val="both"/>
        <w:rPr>
          <w:rFonts w:ascii="Tahoma" w:hAnsi="Tahoma" w:cs="Tahoma"/>
        </w:rPr>
      </w:pPr>
      <w:r w:rsidRPr="00883932">
        <w:rPr>
          <w:rFonts w:ascii="Tahoma" w:hAnsi="Tahoma" w:cs="Tahoma"/>
        </w:rPr>
        <w:t>2) zmiany:</w:t>
      </w:r>
    </w:p>
    <w:p w14:paraId="4116D319" w14:textId="77777777" w:rsidR="00B93BC5" w:rsidRPr="00883932" w:rsidRDefault="00B93BC5" w:rsidP="00B93BC5">
      <w:pPr>
        <w:pStyle w:val="Akapitzlist"/>
        <w:numPr>
          <w:ilvl w:val="3"/>
          <w:numId w:val="11"/>
        </w:numPr>
        <w:ind w:left="1134" w:hanging="425"/>
        <w:jc w:val="both"/>
        <w:rPr>
          <w:rFonts w:ascii="Tahoma" w:hAnsi="Tahoma" w:cs="Tahoma"/>
          <w:sz w:val="20"/>
          <w:szCs w:val="20"/>
        </w:rPr>
      </w:pPr>
      <w:r w:rsidRPr="00883932">
        <w:rPr>
          <w:rFonts w:ascii="Tahoma" w:hAnsi="Tahoma" w:cs="Tahoma"/>
          <w:sz w:val="20"/>
          <w:szCs w:val="20"/>
        </w:rPr>
        <w:t>wysokości minimalnego wynagrodzenia za pracę albo wysokości minimalnej stawki godzinowej, ustalonych na podstawie przepisów o minimalnym wynagrodzeniu za pracę,</w:t>
      </w:r>
    </w:p>
    <w:p w14:paraId="23AD3655" w14:textId="77777777" w:rsidR="00B93BC5" w:rsidRPr="00883932" w:rsidRDefault="00B93BC5" w:rsidP="00B93BC5">
      <w:pPr>
        <w:pStyle w:val="Akapitzlist"/>
        <w:numPr>
          <w:ilvl w:val="3"/>
          <w:numId w:val="11"/>
        </w:numPr>
        <w:ind w:left="1134" w:hanging="425"/>
        <w:jc w:val="both"/>
        <w:rPr>
          <w:rFonts w:ascii="Tahoma" w:hAnsi="Tahoma" w:cs="Tahoma"/>
          <w:sz w:val="20"/>
          <w:szCs w:val="20"/>
        </w:rPr>
      </w:pPr>
      <w:r w:rsidRPr="00883932">
        <w:rPr>
          <w:rFonts w:ascii="Tahoma" w:hAnsi="Tahoma" w:cs="Tahoma"/>
          <w:sz w:val="20"/>
          <w:szCs w:val="20"/>
        </w:rPr>
        <w:t>zasad podlegania ubezpieczeniom społecznym lub ubezpieczeniu zdrowotnemu lub wysokości stawki/ składki na ubezpieczenie społeczne lub zdrowotne,</w:t>
      </w:r>
    </w:p>
    <w:p w14:paraId="470A22F6" w14:textId="77777777" w:rsidR="00B93BC5" w:rsidRPr="00883932" w:rsidRDefault="00B93BC5" w:rsidP="00B93BC5">
      <w:pPr>
        <w:pStyle w:val="Akapitzlist"/>
        <w:numPr>
          <w:ilvl w:val="3"/>
          <w:numId w:val="11"/>
        </w:numPr>
        <w:ind w:left="1134" w:hanging="425"/>
        <w:jc w:val="both"/>
        <w:rPr>
          <w:rFonts w:ascii="Tahoma" w:hAnsi="Tahoma" w:cs="Tahoma"/>
          <w:sz w:val="20"/>
          <w:szCs w:val="20"/>
        </w:rPr>
      </w:pPr>
      <w:r w:rsidRPr="00883932">
        <w:rPr>
          <w:rFonts w:ascii="Tahoma" w:hAnsi="Tahoma" w:cs="Tahoma"/>
          <w:sz w:val="20"/>
          <w:szCs w:val="20"/>
        </w:rPr>
        <w:t>zasad gromadzenia i wysokości wpłat do pracowniczych planów kapitałowych, o których mowa w ustawie z dnia 4 października 2018 r. o pracowniczych planach kapitałowych,</w:t>
      </w:r>
    </w:p>
    <w:p w14:paraId="6AEC072A" w14:textId="77777777" w:rsidR="00B93BC5" w:rsidRPr="00883932" w:rsidRDefault="00B93BC5" w:rsidP="00B93BC5">
      <w:pPr>
        <w:ind w:left="426" w:right="-1"/>
        <w:jc w:val="both"/>
        <w:rPr>
          <w:rFonts w:ascii="Tahoma" w:hAnsi="Tahoma" w:cs="Tahoma"/>
        </w:rPr>
      </w:pPr>
      <w:r w:rsidRPr="00883932">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5C3EADC" w14:textId="77777777" w:rsidR="00F14815" w:rsidRDefault="00F14815" w:rsidP="00236B20">
      <w:pPr>
        <w:rPr>
          <w:rFonts w:ascii="Tahoma" w:hAnsi="Tahoma" w:cs="Tahoma"/>
        </w:rPr>
      </w:pPr>
    </w:p>
    <w:p w14:paraId="1815C47B" w14:textId="5F3C9872" w:rsidR="00F14815" w:rsidRPr="007458AF" w:rsidRDefault="00F14815" w:rsidP="00F1481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4</w:t>
      </w:r>
    </w:p>
    <w:p w14:paraId="161F62E6" w14:textId="77777777" w:rsidR="00F14815" w:rsidRPr="007458AF" w:rsidRDefault="00F14815" w:rsidP="00F1481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D21DE95" w14:textId="77777777" w:rsidR="00F14815" w:rsidRPr="007458AF"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2764C97B"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609234DF"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0329E6" w14:textId="77777777" w:rsidR="00F14815" w:rsidRPr="0067525B" w:rsidRDefault="00F14815" w:rsidP="00F1481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 xml:space="preserve">2. Dane osoby/osób wyznaczonej/ych przez Wykonawcę do współpracy z Zamawiającym w okresie realizacji Zamówienia w zakresie </w:t>
      </w:r>
      <w:r w:rsidR="00AE5A2A" w:rsidRPr="0067525B">
        <w:rPr>
          <w:rFonts w:ascii="Tahoma" w:hAnsi="Tahoma" w:cs="Tahoma"/>
          <w:sz w:val="20"/>
          <w:szCs w:val="20"/>
        </w:rPr>
        <w:t>nadzoru procesu obsługi i likwidacji szkód</w:t>
      </w:r>
      <w:r w:rsidRPr="0067525B">
        <w:rPr>
          <w:rFonts w:ascii="Tahoma" w:hAnsi="Tahoma" w:cs="Tahoma"/>
          <w:sz w:val="20"/>
          <w:szCs w:val="20"/>
        </w:rPr>
        <w:t>:</w:t>
      </w:r>
    </w:p>
    <w:p w14:paraId="686B430E"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lastRenderedPageBreak/>
        <w:t>Imię i nazwisko: ……………………</w:t>
      </w:r>
    </w:p>
    <w:p w14:paraId="75F85C81"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5401BAB2"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16425FD"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A124741"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0A447B7B" w14:textId="77777777" w:rsidR="00F14815" w:rsidRPr="0067525B" w:rsidRDefault="00F14815" w:rsidP="00AD5AC0">
      <w:pPr>
        <w:jc w:val="center"/>
        <w:rPr>
          <w:rFonts w:ascii="Tahoma" w:hAnsi="Tahoma" w:cs="Tahoma"/>
        </w:rPr>
      </w:pPr>
    </w:p>
    <w:p w14:paraId="0041E29F" w14:textId="54C251AD" w:rsidR="00AD5AC0" w:rsidRPr="0067525B" w:rsidRDefault="00AD5AC0" w:rsidP="00AD5AC0">
      <w:pPr>
        <w:jc w:val="center"/>
        <w:rPr>
          <w:rFonts w:ascii="Tahoma" w:hAnsi="Tahoma" w:cs="Tahoma"/>
        </w:rPr>
      </w:pPr>
      <w:r w:rsidRPr="0067525B">
        <w:rPr>
          <w:rFonts w:ascii="Tahoma" w:hAnsi="Tahoma" w:cs="Tahoma"/>
        </w:rPr>
        <w:t>§ 1</w:t>
      </w:r>
      <w:r w:rsidR="001F47E4" w:rsidRPr="0067525B">
        <w:rPr>
          <w:rFonts w:ascii="Tahoma" w:hAnsi="Tahoma" w:cs="Tahoma"/>
        </w:rPr>
        <w:t>5</w:t>
      </w:r>
    </w:p>
    <w:p w14:paraId="7A9FA56E" w14:textId="7F81805D" w:rsidR="009F00F0" w:rsidRPr="007D791F" w:rsidRDefault="001F47E4" w:rsidP="009F00F0">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w:t>
      </w:r>
      <w:r w:rsidRPr="007D791F">
        <w:rPr>
          <w:rFonts w:ascii="Tahoma" w:hAnsi="Tahoma" w:cs="Tahoma"/>
        </w:rPr>
        <w:t>cznik nr 1 do niniejszej umowy</w:t>
      </w:r>
      <w:r w:rsidR="009F00F0" w:rsidRPr="007D791F">
        <w:rPr>
          <w:rFonts w:ascii="Tahoma" w:hAnsi="Tahoma" w:cs="Tahoma"/>
        </w:rPr>
        <w:t>.</w:t>
      </w:r>
    </w:p>
    <w:p w14:paraId="599A6B97" w14:textId="77777777" w:rsidR="002E0413" w:rsidRDefault="002E0413" w:rsidP="004F77E4">
      <w:pPr>
        <w:jc w:val="center"/>
        <w:rPr>
          <w:rFonts w:ascii="Tahoma" w:hAnsi="Tahoma" w:cs="Tahoma"/>
        </w:rPr>
      </w:pPr>
    </w:p>
    <w:p w14:paraId="141E6709" w14:textId="2C7B278A" w:rsidR="004F77E4" w:rsidRPr="007D791F" w:rsidRDefault="004F77E4" w:rsidP="004F77E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6D637C50" w14:textId="77777777" w:rsidR="004F77E4" w:rsidRPr="007D791F" w:rsidRDefault="004F77E4" w:rsidP="004F77E4">
      <w:pPr>
        <w:jc w:val="both"/>
        <w:rPr>
          <w:rFonts w:ascii="Tahoma" w:hAnsi="Tahoma" w:cs="Tahoma"/>
        </w:rPr>
      </w:pPr>
      <w:r w:rsidRPr="007D791F">
        <w:rPr>
          <w:rFonts w:ascii="Tahoma" w:hAnsi="Tahoma" w:cs="Tahoma"/>
        </w:rPr>
        <w:t xml:space="preserve">Wykonawca zobowiązuje się nie dokonywać cesji wierzytelności z tytułu udzielonej ochrony </w:t>
      </w:r>
      <w:r w:rsidR="005E2266" w:rsidRPr="007D791F">
        <w:rPr>
          <w:rFonts w:ascii="Tahoma" w:hAnsi="Tahoma" w:cs="Tahoma"/>
        </w:rPr>
        <w:t xml:space="preserve">ubezpieczeniowej </w:t>
      </w:r>
      <w:r w:rsidRPr="007D791F">
        <w:rPr>
          <w:rFonts w:ascii="Tahoma" w:hAnsi="Tahoma" w:cs="Tahoma"/>
        </w:rPr>
        <w:t>bez zgody Zamawiającego, pod rygorem nieważności.</w:t>
      </w:r>
    </w:p>
    <w:p w14:paraId="1CA5042C" w14:textId="77777777" w:rsidR="002E0413" w:rsidRDefault="002E0413" w:rsidP="00F26A0F">
      <w:pPr>
        <w:jc w:val="center"/>
        <w:rPr>
          <w:rFonts w:ascii="Tahoma" w:hAnsi="Tahoma" w:cs="Tahoma"/>
        </w:rPr>
      </w:pPr>
    </w:p>
    <w:p w14:paraId="019DD040" w14:textId="60CD18CD"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7</w:t>
      </w:r>
    </w:p>
    <w:p w14:paraId="1E4AC693" w14:textId="77777777" w:rsidR="00F26A0F" w:rsidRPr="007D791F" w:rsidRDefault="00F26A0F" w:rsidP="00F26A0F">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35B0A608" w14:textId="77777777" w:rsidR="002E0413" w:rsidRDefault="002E0413" w:rsidP="00F26A0F">
      <w:pPr>
        <w:jc w:val="center"/>
        <w:rPr>
          <w:rFonts w:ascii="Tahoma" w:hAnsi="Tahoma" w:cs="Tahoma"/>
        </w:rPr>
      </w:pPr>
    </w:p>
    <w:p w14:paraId="54DE61D3" w14:textId="484F8E98"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8</w:t>
      </w:r>
    </w:p>
    <w:p w14:paraId="725BC6CC" w14:textId="77777777" w:rsidR="00F26A0F" w:rsidRPr="007D791F" w:rsidRDefault="00F26A0F" w:rsidP="00F26A0F">
      <w:pPr>
        <w:jc w:val="both"/>
        <w:rPr>
          <w:rFonts w:ascii="Tahoma" w:hAnsi="Tahoma" w:cs="Tahoma"/>
        </w:rPr>
      </w:pPr>
      <w:r w:rsidRPr="007D791F">
        <w:rPr>
          <w:rFonts w:ascii="Tahoma" w:hAnsi="Tahoma" w:cs="Tahoma"/>
        </w:rPr>
        <w:t>Umowę sporządzono w dwóch jednobrzmiących egzemplarzach, po jednym dla każdej ze stron.</w:t>
      </w:r>
    </w:p>
    <w:p w14:paraId="45E67692" w14:textId="77777777" w:rsidR="00B12F34" w:rsidRPr="007D791F" w:rsidRDefault="00B12F34" w:rsidP="0037202A">
      <w:pPr>
        <w:rPr>
          <w:rFonts w:ascii="Tahoma" w:hAnsi="Tahoma" w:cs="Tahoma"/>
          <w:u w:val="single"/>
        </w:rPr>
      </w:pPr>
    </w:p>
    <w:p w14:paraId="355F9F9F" w14:textId="77777777" w:rsidR="0037202A" w:rsidRPr="007D791F" w:rsidRDefault="0037202A" w:rsidP="0037202A">
      <w:pPr>
        <w:rPr>
          <w:rFonts w:ascii="Tahoma" w:hAnsi="Tahoma" w:cs="Tahoma"/>
          <w:u w:val="single"/>
        </w:rPr>
      </w:pPr>
      <w:r w:rsidRPr="007D791F">
        <w:rPr>
          <w:rFonts w:ascii="Tahoma" w:hAnsi="Tahoma" w:cs="Tahoma"/>
          <w:u w:val="single"/>
        </w:rPr>
        <w:t>Załączniki do umowy:</w:t>
      </w:r>
    </w:p>
    <w:p w14:paraId="307B75C6" w14:textId="77777777" w:rsidR="0037202A" w:rsidRPr="007D791F" w:rsidRDefault="0037202A" w:rsidP="0037202A">
      <w:pPr>
        <w:rPr>
          <w:rFonts w:ascii="Tahoma" w:hAnsi="Tahoma" w:cs="Tahoma"/>
          <w:u w:val="single"/>
        </w:rPr>
      </w:pPr>
    </w:p>
    <w:p w14:paraId="0B61ECB2" w14:textId="2C1049BE" w:rsidR="009F00F0" w:rsidRDefault="009F00F0" w:rsidP="00540942">
      <w:pPr>
        <w:pStyle w:val="Akapitzlist"/>
        <w:numPr>
          <w:ilvl w:val="0"/>
          <w:numId w:val="22"/>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6C78CE02" w14:textId="77777777" w:rsidR="00883932" w:rsidRDefault="00883932" w:rsidP="00883932">
      <w:pPr>
        <w:rPr>
          <w:rFonts w:ascii="Tahoma" w:hAnsi="Tahoma" w:cs="Tahoma"/>
        </w:rPr>
      </w:pPr>
    </w:p>
    <w:p w14:paraId="1BDF5CD8" w14:textId="77777777" w:rsidR="00883932" w:rsidRDefault="00883932" w:rsidP="00883932">
      <w:pPr>
        <w:rPr>
          <w:rFonts w:ascii="Tahoma" w:hAnsi="Tahoma" w:cs="Tahoma"/>
        </w:rPr>
      </w:pPr>
    </w:p>
    <w:p w14:paraId="62F997CB" w14:textId="77777777" w:rsidR="00883932" w:rsidRDefault="00883932" w:rsidP="00883932">
      <w:pPr>
        <w:rPr>
          <w:rFonts w:ascii="Tahoma" w:hAnsi="Tahoma" w:cs="Tahoma"/>
        </w:rPr>
      </w:pPr>
    </w:p>
    <w:p w14:paraId="1C4131F9" w14:textId="77777777" w:rsidR="00883932" w:rsidRDefault="00883932" w:rsidP="00883932">
      <w:pPr>
        <w:rPr>
          <w:rFonts w:ascii="Tahoma" w:hAnsi="Tahoma" w:cs="Tahoma"/>
        </w:rPr>
      </w:pPr>
    </w:p>
    <w:p w14:paraId="5707B3D9" w14:textId="77777777" w:rsidR="00236B20" w:rsidRDefault="00236B20" w:rsidP="00883932">
      <w:pPr>
        <w:rPr>
          <w:rFonts w:ascii="Tahoma" w:hAnsi="Tahoma" w:cs="Tahoma"/>
        </w:rPr>
      </w:pPr>
    </w:p>
    <w:p w14:paraId="5D8B769A" w14:textId="77777777" w:rsidR="00236B20" w:rsidRDefault="00236B20" w:rsidP="00883932">
      <w:pPr>
        <w:rPr>
          <w:rFonts w:ascii="Tahoma" w:hAnsi="Tahoma" w:cs="Tahoma"/>
        </w:rPr>
      </w:pPr>
    </w:p>
    <w:p w14:paraId="4A51EBEE" w14:textId="77777777" w:rsidR="00236B20" w:rsidRDefault="00236B20" w:rsidP="00883932">
      <w:pPr>
        <w:rPr>
          <w:rFonts w:ascii="Tahoma" w:hAnsi="Tahoma" w:cs="Tahoma"/>
        </w:rPr>
      </w:pPr>
    </w:p>
    <w:p w14:paraId="43D4D836" w14:textId="77777777" w:rsidR="00236B20" w:rsidRDefault="00236B20" w:rsidP="00883932">
      <w:pPr>
        <w:rPr>
          <w:rFonts w:ascii="Tahoma" w:hAnsi="Tahoma" w:cs="Tahoma"/>
        </w:rPr>
      </w:pPr>
    </w:p>
    <w:p w14:paraId="577765C9" w14:textId="77777777" w:rsidR="00236B20" w:rsidRDefault="00236B20" w:rsidP="00883932">
      <w:pPr>
        <w:rPr>
          <w:rFonts w:ascii="Tahoma" w:hAnsi="Tahoma" w:cs="Tahoma"/>
        </w:rPr>
      </w:pPr>
    </w:p>
    <w:p w14:paraId="1A88A584" w14:textId="77777777" w:rsidR="00236B20" w:rsidRDefault="00236B20" w:rsidP="00883932">
      <w:pPr>
        <w:rPr>
          <w:rFonts w:ascii="Tahoma" w:hAnsi="Tahoma" w:cs="Tahoma"/>
        </w:rPr>
      </w:pPr>
    </w:p>
    <w:p w14:paraId="07427619" w14:textId="77777777" w:rsidR="00236B20" w:rsidRDefault="00236B20" w:rsidP="00883932">
      <w:pPr>
        <w:rPr>
          <w:rFonts w:ascii="Tahoma" w:hAnsi="Tahoma" w:cs="Tahoma"/>
        </w:rPr>
      </w:pPr>
    </w:p>
    <w:p w14:paraId="1BB958F4" w14:textId="77777777" w:rsidR="00236B20" w:rsidRDefault="00236B20" w:rsidP="00883932">
      <w:pPr>
        <w:rPr>
          <w:rFonts w:ascii="Tahoma" w:hAnsi="Tahoma" w:cs="Tahoma"/>
        </w:rPr>
      </w:pPr>
    </w:p>
    <w:p w14:paraId="30964123" w14:textId="77777777" w:rsidR="00236B20" w:rsidRDefault="00236B20" w:rsidP="00883932">
      <w:pPr>
        <w:rPr>
          <w:rFonts w:ascii="Tahoma" w:hAnsi="Tahoma" w:cs="Tahoma"/>
        </w:rPr>
      </w:pPr>
    </w:p>
    <w:p w14:paraId="0F4DB3E9" w14:textId="77777777" w:rsidR="00236B20" w:rsidRDefault="00236B20" w:rsidP="00883932">
      <w:pPr>
        <w:rPr>
          <w:rFonts w:ascii="Tahoma" w:hAnsi="Tahoma" w:cs="Tahoma"/>
        </w:rPr>
      </w:pPr>
    </w:p>
    <w:p w14:paraId="0C26CE2A" w14:textId="77777777" w:rsidR="00883932" w:rsidRDefault="00883932" w:rsidP="00883932">
      <w:pPr>
        <w:rPr>
          <w:rFonts w:ascii="Tahoma" w:hAnsi="Tahoma" w:cs="Tahoma"/>
        </w:rPr>
      </w:pPr>
    </w:p>
    <w:p w14:paraId="47BFD748" w14:textId="77777777" w:rsidR="00883932" w:rsidRDefault="00883932" w:rsidP="00883932">
      <w:pPr>
        <w:rPr>
          <w:rFonts w:ascii="Tahoma" w:hAnsi="Tahoma" w:cs="Tahoma"/>
        </w:rPr>
      </w:pPr>
    </w:p>
    <w:p w14:paraId="25B2BD93" w14:textId="77777777" w:rsidR="00883932" w:rsidRDefault="00883932" w:rsidP="00883932">
      <w:pPr>
        <w:rPr>
          <w:rFonts w:ascii="Tahoma" w:hAnsi="Tahoma" w:cs="Tahoma"/>
        </w:rPr>
      </w:pPr>
    </w:p>
    <w:p w14:paraId="551F70C4" w14:textId="77777777" w:rsidR="00883932" w:rsidRPr="00883932" w:rsidRDefault="00883932" w:rsidP="00883932">
      <w:pPr>
        <w:rPr>
          <w:rFonts w:ascii="Tahoma" w:hAnsi="Tahoma" w:cs="Tahoma"/>
        </w:rPr>
      </w:pPr>
    </w:p>
    <w:p w14:paraId="07E9DB3D" w14:textId="77777777" w:rsidR="001F47E4" w:rsidRDefault="001F47E4" w:rsidP="001F47E4">
      <w:pPr>
        <w:rPr>
          <w:rFonts w:ascii="Tahoma" w:hAnsi="Tahoma" w:cs="Tahoma"/>
        </w:rPr>
      </w:pPr>
    </w:p>
    <w:p w14:paraId="43C9DDAB" w14:textId="77777777" w:rsidR="001F47E4" w:rsidRPr="001F47E4" w:rsidRDefault="001F47E4" w:rsidP="001F47E4">
      <w:pPr>
        <w:rPr>
          <w:rFonts w:ascii="Tahoma" w:hAnsi="Tahoma" w:cs="Tahoma"/>
        </w:rPr>
      </w:pPr>
    </w:p>
    <w:p w14:paraId="46C2323E" w14:textId="77777777" w:rsidR="00F26A0F" w:rsidRPr="007D791F" w:rsidRDefault="00F26A0F" w:rsidP="00F26A0F">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230E5C9A" w14:textId="77777777" w:rsidR="00F26A0F" w:rsidRPr="007D791F" w:rsidRDefault="00F26A0F" w:rsidP="00F26A0F">
      <w:pPr>
        <w:rPr>
          <w:rFonts w:ascii="Tahoma" w:hAnsi="Tahoma" w:cs="Tahoma"/>
        </w:rPr>
      </w:pPr>
      <w:r w:rsidRPr="007D791F">
        <w:rPr>
          <w:rFonts w:ascii="Tahoma" w:hAnsi="Tahoma" w:cs="Tahoma"/>
        </w:rPr>
        <w:t xml:space="preserve">                   Wykonawca                                                              Zamawiający</w:t>
      </w:r>
    </w:p>
    <w:p w14:paraId="79033EE2" w14:textId="77777777" w:rsidR="00FC4652" w:rsidRDefault="00FC4652" w:rsidP="00F26A0F">
      <w:pPr>
        <w:rPr>
          <w:rFonts w:ascii="Tahoma" w:hAnsi="Tahoma" w:cs="Tahoma"/>
        </w:rPr>
      </w:pPr>
    </w:p>
    <w:p w14:paraId="0C90541F" w14:textId="77777777" w:rsidR="00E15DA9" w:rsidRDefault="00E15DA9" w:rsidP="00F26A0F">
      <w:pPr>
        <w:rPr>
          <w:rFonts w:ascii="Tahoma" w:hAnsi="Tahoma" w:cs="Tahoma"/>
        </w:rPr>
      </w:pPr>
    </w:p>
    <w:p w14:paraId="3249CB5A" w14:textId="77777777" w:rsidR="001F47E4" w:rsidRDefault="001F47E4" w:rsidP="00F26A0F">
      <w:pPr>
        <w:rPr>
          <w:rFonts w:ascii="Tahoma" w:hAnsi="Tahoma" w:cs="Tahoma"/>
        </w:rPr>
      </w:pPr>
    </w:p>
    <w:p w14:paraId="540B1A8E" w14:textId="28059E52" w:rsidR="001F47E4" w:rsidRDefault="001F47E4" w:rsidP="00F26A0F">
      <w:pPr>
        <w:rPr>
          <w:rFonts w:ascii="Tahoma" w:hAnsi="Tahoma" w:cs="Tahoma"/>
        </w:rPr>
      </w:pPr>
    </w:p>
    <w:p w14:paraId="7A977086" w14:textId="1EC4C27D" w:rsidR="00507E72" w:rsidRDefault="00507E72" w:rsidP="00F26A0F">
      <w:pPr>
        <w:rPr>
          <w:rFonts w:ascii="Tahoma" w:hAnsi="Tahoma" w:cs="Tahoma"/>
        </w:rPr>
      </w:pPr>
    </w:p>
    <w:p w14:paraId="7D65E7FC" w14:textId="49819FB0" w:rsidR="00507E72" w:rsidRDefault="00507E72" w:rsidP="00F26A0F">
      <w:pPr>
        <w:rPr>
          <w:rFonts w:ascii="Tahoma" w:hAnsi="Tahoma" w:cs="Tahoma"/>
        </w:rPr>
      </w:pPr>
    </w:p>
    <w:p w14:paraId="0CD80792" w14:textId="56A71D57" w:rsidR="00507E72" w:rsidRDefault="00507E72" w:rsidP="00F26A0F">
      <w:pPr>
        <w:rPr>
          <w:rFonts w:ascii="Tahoma" w:hAnsi="Tahoma" w:cs="Tahoma"/>
        </w:rPr>
      </w:pPr>
    </w:p>
    <w:p w14:paraId="641D8060" w14:textId="5AD2C0AF" w:rsidR="00507E72" w:rsidRDefault="00507E72" w:rsidP="00F26A0F">
      <w:pPr>
        <w:rPr>
          <w:rFonts w:ascii="Tahoma" w:hAnsi="Tahoma" w:cs="Tahoma"/>
        </w:rPr>
      </w:pPr>
    </w:p>
    <w:p w14:paraId="6236E34C" w14:textId="6EBABFC3" w:rsidR="00507E72" w:rsidRDefault="00507E72" w:rsidP="00F26A0F">
      <w:pPr>
        <w:rPr>
          <w:rFonts w:ascii="Tahoma" w:hAnsi="Tahoma" w:cs="Tahoma"/>
        </w:rPr>
      </w:pPr>
    </w:p>
    <w:p w14:paraId="0D5B7DED" w14:textId="09FA97BC" w:rsidR="00507E72" w:rsidRDefault="00507E72" w:rsidP="00F26A0F">
      <w:pPr>
        <w:rPr>
          <w:rFonts w:ascii="Tahoma" w:hAnsi="Tahoma" w:cs="Tahoma"/>
        </w:rPr>
      </w:pPr>
    </w:p>
    <w:p w14:paraId="6D9BC855" w14:textId="77777777" w:rsidR="00507E72" w:rsidRDefault="00507E72" w:rsidP="00F26A0F">
      <w:pPr>
        <w:rPr>
          <w:rFonts w:ascii="Tahoma" w:hAnsi="Tahoma" w:cs="Tahoma"/>
        </w:rPr>
      </w:pPr>
    </w:p>
    <w:p w14:paraId="490691C7" w14:textId="77777777" w:rsidR="001F47E4" w:rsidRDefault="001F47E4" w:rsidP="00F26A0F">
      <w:pPr>
        <w:rPr>
          <w:rFonts w:ascii="Tahoma" w:hAnsi="Tahoma" w:cs="Tahoma"/>
        </w:rPr>
      </w:pPr>
    </w:p>
    <w:p w14:paraId="1E0C6B9B" w14:textId="77777777" w:rsidR="000B7484" w:rsidRPr="007D791F"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465F9D" w:rsidRPr="007D791F">
        <w:rPr>
          <w:rFonts w:ascii="Tahoma" w:hAnsi="Tahoma"/>
          <w:bCs/>
          <w:sz w:val="20"/>
          <w:u w:val="none"/>
        </w:rPr>
        <w:t>a</w:t>
      </w:r>
    </w:p>
    <w:p w14:paraId="05954406" w14:textId="77777777" w:rsidR="00883932" w:rsidRDefault="00883932" w:rsidP="0047678F">
      <w:pPr>
        <w:jc w:val="center"/>
        <w:rPr>
          <w:rFonts w:ascii="Tahoma" w:hAnsi="Tahoma" w:cs="Tahoma"/>
          <w:b/>
        </w:rPr>
      </w:pPr>
    </w:p>
    <w:p w14:paraId="5D88DF37" w14:textId="77777777"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740E7CCA" w14:textId="236C029C" w:rsidR="000B7484" w:rsidRPr="007D791F" w:rsidRDefault="000B7484" w:rsidP="000B7484">
      <w:pPr>
        <w:jc w:val="both"/>
        <w:rPr>
          <w:rFonts w:ascii="Tahoma" w:hAnsi="Tahoma" w:cs="Tahoma"/>
        </w:rPr>
      </w:pPr>
      <w:r w:rsidRPr="007D791F">
        <w:rPr>
          <w:rFonts w:ascii="Tahoma" w:hAnsi="Tahoma" w:cs="Tahoma"/>
        </w:rPr>
        <w:t>Zawarta w dniu ...</w:t>
      </w:r>
      <w:r w:rsidR="00883932">
        <w:rPr>
          <w:rFonts w:ascii="Tahoma" w:hAnsi="Tahoma" w:cs="Tahoma"/>
        </w:rPr>
        <w:t>...................... w Sannikach pomiędzy Miastem i Gminą Sanniki reprezentowaną</w:t>
      </w:r>
      <w:r w:rsidRPr="007D791F">
        <w:rPr>
          <w:rFonts w:ascii="Tahoma" w:hAnsi="Tahoma" w:cs="Tahoma"/>
        </w:rPr>
        <w:t xml:space="preserve"> przez:</w:t>
      </w:r>
    </w:p>
    <w:p w14:paraId="6AD65567" w14:textId="77777777" w:rsidR="000B7484" w:rsidRPr="007D791F" w:rsidRDefault="000B7484" w:rsidP="00934CE2">
      <w:pPr>
        <w:numPr>
          <w:ilvl w:val="0"/>
          <w:numId w:val="41"/>
        </w:numPr>
        <w:ind w:hanging="294"/>
        <w:jc w:val="both"/>
        <w:rPr>
          <w:rFonts w:ascii="Tahoma" w:hAnsi="Tahoma" w:cs="Tahoma"/>
        </w:rPr>
      </w:pPr>
      <w:r w:rsidRPr="007D791F">
        <w:rPr>
          <w:rFonts w:ascii="Tahoma" w:hAnsi="Tahoma" w:cs="Tahoma"/>
        </w:rPr>
        <w:t>......................................................................................................................</w:t>
      </w:r>
    </w:p>
    <w:p w14:paraId="3B9752B8" w14:textId="77777777" w:rsidR="000B7484" w:rsidRPr="007D791F" w:rsidRDefault="000B7484" w:rsidP="00934CE2">
      <w:pPr>
        <w:numPr>
          <w:ilvl w:val="0"/>
          <w:numId w:val="41"/>
        </w:numPr>
        <w:tabs>
          <w:tab w:val="clear" w:pos="720"/>
          <w:tab w:val="num" w:pos="567"/>
        </w:tabs>
        <w:ind w:left="426" w:firstLine="0"/>
        <w:jc w:val="both"/>
        <w:rPr>
          <w:rFonts w:ascii="Tahoma" w:hAnsi="Tahoma" w:cs="Tahoma"/>
        </w:rPr>
      </w:pPr>
      <w:r w:rsidRPr="007D791F">
        <w:rPr>
          <w:rFonts w:ascii="Tahoma" w:hAnsi="Tahoma" w:cs="Tahoma"/>
        </w:rPr>
        <w:t>......................................................................................................................</w:t>
      </w:r>
    </w:p>
    <w:p w14:paraId="374D31E3" w14:textId="77777777" w:rsidR="000B7484" w:rsidRPr="007D791F" w:rsidRDefault="000B7484" w:rsidP="000B7484">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934CE2">
      <w:pPr>
        <w:numPr>
          <w:ilvl w:val="0"/>
          <w:numId w:val="42"/>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934CE2">
      <w:pPr>
        <w:numPr>
          <w:ilvl w:val="0"/>
          <w:numId w:val="42"/>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28001CA4"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0C58DA" w:rsidRPr="000C58DA">
        <w:rPr>
          <w:rFonts w:ascii="Tahoma" w:hAnsi="Tahoma" w:cs="Tahoma"/>
        </w:rPr>
        <w:t>(Dz. U. 2019 poz. 1843</w:t>
      </w:r>
      <w:r w:rsidR="00D557B8">
        <w:rPr>
          <w:rFonts w:ascii="Tahoma" w:hAnsi="Tahoma" w:cs="Tahoma"/>
        </w:rPr>
        <w:t xml:space="preserve"> z późn. zm.</w:t>
      </w:r>
      <w:r w:rsidR="000C58DA" w:rsidRPr="000C58DA">
        <w:rPr>
          <w:rFonts w:ascii="Tahoma" w:hAnsi="Tahoma" w:cs="Tahoma"/>
        </w:rPr>
        <w:t xml:space="preserve">), </w:t>
      </w:r>
      <w:r w:rsidR="00D861DB" w:rsidRPr="0067525B">
        <w:rPr>
          <w:rFonts w:ascii="Tahoma" w:hAnsi="Tahoma" w:cs="Tahoma"/>
        </w:rPr>
        <w:t>zwanej dalej Ustawą PZP,</w:t>
      </w:r>
      <w:r w:rsidRPr="0067525B">
        <w:rPr>
          <w:rFonts w:ascii="Tahoma" w:hAnsi="Tahoma" w:cs="Tahoma"/>
          <w:b/>
          <w:bCs/>
        </w:rPr>
        <w:t xml:space="preserve"> </w:t>
      </w:r>
      <w:r w:rsidRPr="0067525B">
        <w:rPr>
          <w:rFonts w:ascii="Tahoma" w:hAnsi="Tahoma" w:cs="Tahoma"/>
        </w:rPr>
        <w:t>w trybie przetargu nieograniczonego, przy udziale Maximus Broker sp. z o.o. - pełnomocnika Zamawiającego działającego na podstawie pełnomocnictwa,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77777777"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 xml:space="preserve">zgodnie z warunkami oferty z dnia…………………. złożonej w postępowaniu o udzielnie zamówienia na UBEZPIECZENIE MIENIA I ODPOWIEDZIALNOŚCI ZAMAWIAJĄCEGO, 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3892A4AC" w14:textId="724BDED8" w:rsidR="00A55A40" w:rsidRDefault="00883932" w:rsidP="00A55A40">
      <w:pPr>
        <w:autoSpaceDE w:val="0"/>
        <w:ind w:left="709" w:hanging="142"/>
        <w:rPr>
          <w:rFonts w:ascii="Tahoma" w:hAnsi="Tahoma" w:cs="Tahoma"/>
        </w:rPr>
      </w:pPr>
      <w:r>
        <w:rPr>
          <w:rFonts w:ascii="Tahoma" w:hAnsi="Tahoma" w:cs="Tahoma"/>
        </w:rPr>
        <w:t>- ubezpieczenia assistance.</w:t>
      </w:r>
    </w:p>
    <w:p w14:paraId="5DED43B8" w14:textId="77777777" w:rsidR="00883932" w:rsidRPr="007D791F" w:rsidRDefault="00883932" w:rsidP="00A55A40">
      <w:pPr>
        <w:autoSpaceDE w:val="0"/>
        <w:ind w:left="709" w:hanging="142"/>
        <w:rPr>
          <w:rFonts w:ascii="Tahoma" w:hAnsi="Tahoma" w:cs="Tahoma"/>
        </w:rPr>
      </w:pP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CB3B5DC" w14:textId="17805E15"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Wykonawca udziela Zamawiającemu ochrony ubezpieczeniowej na okres wskazany</w:t>
      </w:r>
      <w:r w:rsidR="00883932">
        <w:rPr>
          <w:rFonts w:ascii="Tahoma" w:hAnsi="Tahoma" w:cs="Tahoma"/>
          <w:b w:val="0"/>
          <w:sz w:val="20"/>
          <w:u w:val="none"/>
        </w:rPr>
        <w:t xml:space="preserve"> w SIWZ to jest od 04.08.2020 r. do 03.08.2023 r.</w:t>
      </w:r>
    </w:p>
    <w:p w14:paraId="55549EC0" w14:textId="77777777" w:rsidR="000B7484" w:rsidRPr="007D791F" w:rsidRDefault="000B7484" w:rsidP="000B7484">
      <w:pPr>
        <w:jc w:val="center"/>
        <w:rPr>
          <w:rFonts w:ascii="Tahoma" w:hAnsi="Tahoma" w:cs="Tahoma"/>
        </w:rPr>
      </w:pP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39A6A00D" w:rsidR="000B7484"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xml:space="preserve">) wystawione winny być nie później niż 7 dni przed początkiem </w:t>
      </w:r>
      <w:r w:rsidRPr="00883932">
        <w:rPr>
          <w:rFonts w:ascii="Tahoma" w:hAnsi="Tahoma" w:cs="Tahoma"/>
        </w:rPr>
        <w:t>okresu ubezpieczenia, przy czym wszystkie polisy ubezpieczeń komunikacyjnych, których okres ubezpieczenia rozpoczyna się w okresie</w:t>
      </w:r>
      <w:r w:rsidR="00A55A40" w:rsidRPr="00883932">
        <w:rPr>
          <w:rFonts w:ascii="Tahoma" w:hAnsi="Tahoma" w:cs="Tahoma"/>
        </w:rPr>
        <w:t xml:space="preserve"> realizacji zamówienia po dacie</w:t>
      </w:r>
      <w:r w:rsidRPr="00883932">
        <w:rPr>
          <w:rFonts w:ascii="Tahoma" w:hAnsi="Tahoma" w:cs="Tahoma"/>
        </w:rPr>
        <w:t xml:space="preserve"> </w:t>
      </w:r>
      <w:r w:rsidR="00883932" w:rsidRPr="00883932">
        <w:rPr>
          <w:rFonts w:ascii="Tahoma" w:hAnsi="Tahoma" w:cs="Tahoma"/>
        </w:rPr>
        <w:t>4 sierpnia</w:t>
      </w:r>
      <w:r w:rsidR="00AB029A" w:rsidRPr="00883932">
        <w:rPr>
          <w:rFonts w:ascii="Tahoma" w:hAnsi="Tahoma" w:cs="Tahoma"/>
        </w:rPr>
        <w:t xml:space="preserve"> każdego roku</w:t>
      </w:r>
      <w:r w:rsidRPr="00883932">
        <w:rPr>
          <w:rFonts w:ascii="Tahoma" w:hAnsi="Tahoma" w:cs="Tahoma"/>
        </w:rPr>
        <w:t xml:space="preserve">, winny być wystawione nie później niż </w:t>
      </w:r>
      <w:r w:rsidR="003F2B32" w:rsidRPr="00883932">
        <w:rPr>
          <w:rFonts w:ascii="Tahoma" w:hAnsi="Tahoma" w:cs="Tahoma"/>
        </w:rPr>
        <w:t>do</w:t>
      </w:r>
      <w:r w:rsidR="00AB029A" w:rsidRPr="00883932">
        <w:rPr>
          <w:rFonts w:ascii="Tahoma" w:hAnsi="Tahoma" w:cs="Tahoma"/>
        </w:rPr>
        <w:t xml:space="preserve"> </w:t>
      </w:r>
      <w:r w:rsidR="00883932" w:rsidRPr="00883932">
        <w:rPr>
          <w:rFonts w:ascii="Tahoma" w:hAnsi="Tahoma" w:cs="Tahoma"/>
        </w:rPr>
        <w:t xml:space="preserve"> 7</w:t>
      </w:r>
      <w:r w:rsidR="00AB029A" w:rsidRPr="00883932">
        <w:rPr>
          <w:rFonts w:ascii="Tahoma" w:hAnsi="Tahoma" w:cs="Tahoma"/>
        </w:rPr>
        <w:t xml:space="preserve"> dni od początku okresu ubezpieczenia w ubezpieczeniach majątkowych)</w:t>
      </w:r>
      <w:r w:rsidR="003F2B32" w:rsidRPr="00883932">
        <w:rPr>
          <w:rFonts w:ascii="Tahoma" w:hAnsi="Tahoma" w:cs="Tahoma"/>
        </w:rPr>
        <w:t xml:space="preserve"> </w:t>
      </w:r>
      <w:r w:rsidR="0055381F" w:rsidRPr="00883932">
        <w:rPr>
          <w:rFonts w:ascii="Tahoma" w:hAnsi="Tahoma" w:cs="Tahoma"/>
        </w:rPr>
        <w:t>k</w:t>
      </w:r>
      <w:r w:rsidR="003F2B32" w:rsidRPr="00883932">
        <w:rPr>
          <w:rFonts w:ascii="Tahoma" w:hAnsi="Tahoma" w:cs="Tahoma"/>
        </w:rPr>
        <w:t>ażdego roku ubezpieczenia.</w:t>
      </w:r>
    </w:p>
    <w:p w14:paraId="4856E046" w14:textId="77777777" w:rsidR="00883932" w:rsidRPr="007D791F" w:rsidRDefault="00883932" w:rsidP="00A55A40">
      <w:pPr>
        <w:jc w:val="both"/>
        <w:rPr>
          <w:rFonts w:ascii="Tahoma" w:hAnsi="Tahoma" w:cs="Tahoma"/>
        </w:rPr>
      </w:pPr>
    </w:p>
    <w:p w14:paraId="4AA60E77" w14:textId="77777777" w:rsidR="000B7484" w:rsidRPr="007D791F" w:rsidRDefault="000B7484" w:rsidP="000B7484">
      <w:pPr>
        <w:jc w:val="center"/>
        <w:rPr>
          <w:rFonts w:ascii="Tahoma" w:hAnsi="Tahoma" w:cs="Tahoma"/>
        </w:rPr>
      </w:pPr>
      <w:r w:rsidRPr="007D791F">
        <w:rPr>
          <w:rFonts w:ascii="Tahoma" w:hAnsi="Tahoma" w:cs="Tahoma"/>
        </w:rPr>
        <w:t>§ 5</w:t>
      </w:r>
    </w:p>
    <w:p w14:paraId="5F85C046" w14:textId="77777777" w:rsidR="000B7484" w:rsidRPr="007D791F" w:rsidRDefault="000B7484" w:rsidP="00934CE2">
      <w:pPr>
        <w:numPr>
          <w:ilvl w:val="0"/>
          <w:numId w:val="38"/>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92E1D7D"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692E1901"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288217FA"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1DE98C8"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7397E4A7"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pisemnego informowania Zamawiającego</w:t>
      </w:r>
      <w:r w:rsidR="003F2B32" w:rsidRPr="007D791F">
        <w:rPr>
          <w:rFonts w:ascii="Tahoma" w:hAnsi="Tahoma" w:cs="Tahoma"/>
        </w:rPr>
        <w:t xml:space="preserve"> do wiadomości </w:t>
      </w:r>
      <w:r w:rsidRPr="007D791F">
        <w:rPr>
          <w:rFonts w:ascii="Tahoma" w:hAnsi="Tahoma" w:cs="Tahoma"/>
        </w:rPr>
        <w:t xml:space="preserve">pełnomocnika Zamawiającego o decyzji kończącej postępowanie. </w:t>
      </w:r>
    </w:p>
    <w:p w14:paraId="252BDD1F" w14:textId="77777777" w:rsidR="00AB029A" w:rsidRPr="007D791F" w:rsidRDefault="00AB029A" w:rsidP="00AB029A">
      <w:pPr>
        <w:tabs>
          <w:tab w:val="left" w:pos="284"/>
        </w:tabs>
        <w:suppressAutoHyphens/>
        <w:ind w:left="284"/>
        <w:jc w:val="both"/>
        <w:rPr>
          <w:rFonts w:ascii="Tahoma" w:hAnsi="Tahoma" w:cs="Tahoma"/>
        </w:rPr>
      </w:pPr>
    </w:p>
    <w:p w14:paraId="1ECEAAE2" w14:textId="77777777" w:rsidR="000B7484" w:rsidRPr="007D791F" w:rsidRDefault="00F373B9" w:rsidP="00934CE2">
      <w:pPr>
        <w:numPr>
          <w:ilvl w:val="0"/>
          <w:numId w:val="38"/>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77777777" w:rsidR="00E15DA9" w:rsidRPr="00AE5A2A" w:rsidRDefault="00E15DA9" w:rsidP="00934CE2">
      <w:pPr>
        <w:numPr>
          <w:ilvl w:val="0"/>
          <w:numId w:val="38"/>
        </w:numPr>
        <w:tabs>
          <w:tab w:val="left"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47E6B732" w:rsidR="000B7484" w:rsidRPr="00AE5A2A" w:rsidRDefault="00883932" w:rsidP="00934CE2">
      <w:pPr>
        <w:numPr>
          <w:ilvl w:val="0"/>
          <w:numId w:val="38"/>
        </w:numPr>
        <w:tabs>
          <w:tab w:val="left" w:pos="284"/>
        </w:tabs>
        <w:suppressAutoHyphens/>
        <w:jc w:val="both"/>
        <w:rPr>
          <w:rFonts w:ascii="Tahoma" w:hAnsi="Tahoma" w:cs="Tahoma"/>
        </w:rPr>
      </w:pPr>
      <w:r>
        <w:rPr>
          <w:rFonts w:ascii="Tahoma" w:hAnsi="Tahoma" w:cs="Tahoma"/>
        </w:rPr>
        <w:t xml:space="preserve"> </w:t>
      </w:r>
      <w:r w:rsidR="00E15DA9" w:rsidRPr="00AE5A2A">
        <w:rPr>
          <w:rFonts w:ascii="Tahoma" w:hAnsi="Tahoma" w:cs="Tahoma"/>
        </w:rPr>
        <w:t>Jeżeli Wykonawca nie udzieli odpowiedzi na reklamację (odwołanie) w terminach, o których mowa w ust. 5 uważa się, że uznał on reklamację.</w:t>
      </w:r>
    </w:p>
    <w:p w14:paraId="17B2552E"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dopuszczalna jest forma kontaktowania za pośrednictwem poczty elektronicznej pod adresem: </w:t>
      </w:r>
      <w:hyperlink r:id="rId15" w:history="1">
        <w:r w:rsidRPr="00391602">
          <w:rPr>
            <w:rStyle w:val="Hipercze"/>
            <w:rFonts w:ascii="Tahoma" w:hAnsi="Tahoma" w:cs="Tahoma"/>
            <w:color w:val="auto"/>
            <w:u w:val="none"/>
          </w:rPr>
          <w:t>szkody@maximus-broker.pl</w:t>
        </w:r>
      </w:hyperlink>
      <w:r w:rsidRPr="00391602">
        <w:rPr>
          <w:rFonts w:ascii="Tahoma" w:hAnsi="Tahoma" w:cs="Tahoma"/>
        </w:rPr>
        <w:t>.</w:t>
      </w:r>
    </w:p>
    <w:p w14:paraId="2F7A71C5"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lub faksem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934CE2">
      <w:pPr>
        <w:numPr>
          <w:ilvl w:val="0"/>
          <w:numId w:val="38"/>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77777777" w:rsidR="000B7484" w:rsidRPr="0067525B" w:rsidRDefault="000B7484" w:rsidP="00934CE2">
      <w:pPr>
        <w:numPr>
          <w:ilvl w:val="0"/>
          <w:numId w:val="38"/>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4E4C1577" w14:textId="77777777" w:rsidR="000B7484" w:rsidRPr="007D791F" w:rsidRDefault="000B7484" w:rsidP="000B7484">
      <w:pPr>
        <w:jc w:val="center"/>
        <w:rPr>
          <w:rFonts w:ascii="Tahoma" w:hAnsi="Tahoma" w:cs="Tahoma"/>
        </w:rPr>
      </w:pP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467CF929"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883932">
        <w:rPr>
          <w:rFonts w:ascii="Tahoma" w:hAnsi="Tahoma" w:cs="Tahoma"/>
          <w:b w:val="0"/>
          <w:sz w:val="20"/>
          <w:u w:val="none"/>
        </w:rPr>
        <w:t>.........</w:t>
      </w:r>
      <w:r w:rsidRPr="007D791F">
        <w:rPr>
          <w:rFonts w:ascii="Tahoma" w:hAnsi="Tahoma" w:cs="Tahoma"/>
          <w:b w:val="0"/>
          <w:sz w:val="20"/>
          <w:u w:val="none"/>
        </w:rPr>
        <w:t>.........................).</w:t>
      </w:r>
    </w:p>
    <w:p w14:paraId="4B520EF5" w14:textId="77777777" w:rsidR="000B7484" w:rsidRPr="007D791F" w:rsidRDefault="000B7484" w:rsidP="000B7484">
      <w:pPr>
        <w:pStyle w:val="Tekstpodstawowywcity"/>
        <w:ind w:left="0"/>
        <w:rPr>
          <w:rFonts w:ascii="Tahoma" w:hAnsi="Tahoma" w:cs="Tahoma"/>
          <w:b w:val="0"/>
          <w:sz w:val="20"/>
          <w:u w:val="none"/>
        </w:rPr>
      </w:pPr>
    </w:p>
    <w:p w14:paraId="26149DB4" w14:textId="77777777" w:rsidR="000B7484" w:rsidRPr="007D791F" w:rsidRDefault="000B7484" w:rsidP="000B7484">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019D4074" w14:textId="436F67BF" w:rsidR="00A663B9" w:rsidRDefault="000B7484" w:rsidP="00883932">
      <w:pPr>
        <w:jc w:val="both"/>
        <w:rPr>
          <w:rFonts w:ascii="Tahoma" w:hAnsi="Tahoma" w:cs="Tahoma"/>
        </w:rPr>
      </w:pPr>
      <w:r w:rsidRPr="007D791F">
        <w:rPr>
          <w:rFonts w:ascii="Tahoma" w:hAnsi="Tahoma" w:cs="Tahoma"/>
        </w:rPr>
        <w:t xml:space="preserve">Zamawiający zapłaci składkę ubezpieczeniową </w:t>
      </w:r>
      <w:r w:rsidR="008025A8" w:rsidRPr="007D791F">
        <w:rPr>
          <w:rFonts w:ascii="Tahoma" w:hAnsi="Tahoma" w:cs="Tahoma"/>
        </w:rPr>
        <w:t>w terminie 14 dni od początku okresu ubezpieczenia poszczególnych pojazdów Zamawiającego, w każdym roku ubezpieczenia.</w:t>
      </w:r>
    </w:p>
    <w:p w14:paraId="08BE4789" w14:textId="77777777" w:rsidR="00A663B9" w:rsidRDefault="00A663B9" w:rsidP="000B7484">
      <w:pPr>
        <w:jc w:val="center"/>
        <w:rPr>
          <w:rFonts w:ascii="Tahoma" w:hAnsi="Tahoma" w:cs="Tahoma"/>
        </w:rPr>
      </w:pPr>
    </w:p>
    <w:p w14:paraId="64ADA9E5"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755B9246" w14:textId="77777777"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50790B3" w14:textId="77777777" w:rsidR="000B7484" w:rsidRDefault="000B7484" w:rsidP="000B7484">
      <w:pPr>
        <w:jc w:val="center"/>
        <w:rPr>
          <w:rFonts w:ascii="Tahoma" w:hAnsi="Tahoma" w:cs="Tahoma"/>
        </w:rPr>
      </w:pPr>
    </w:p>
    <w:p w14:paraId="5BF654F0" w14:textId="77777777" w:rsidR="00520F7F" w:rsidRPr="007D791F" w:rsidRDefault="00520F7F" w:rsidP="000B7484">
      <w:pPr>
        <w:jc w:val="center"/>
        <w:rPr>
          <w:rFonts w:ascii="Tahoma" w:hAnsi="Tahoma" w:cs="Tahoma"/>
        </w:rPr>
      </w:pPr>
    </w:p>
    <w:p w14:paraId="2306B1D7" w14:textId="77777777" w:rsidR="00FA347D" w:rsidRPr="0067525B" w:rsidRDefault="00FA347D" w:rsidP="00FA347D">
      <w:pPr>
        <w:jc w:val="center"/>
        <w:rPr>
          <w:rFonts w:ascii="Tahoma" w:hAnsi="Tahoma" w:cs="Tahoma"/>
        </w:rPr>
      </w:pPr>
      <w:r w:rsidRPr="0067525B">
        <w:rPr>
          <w:rFonts w:ascii="Tahoma" w:hAnsi="Tahoma" w:cs="Tahoma"/>
        </w:rPr>
        <w:lastRenderedPageBreak/>
        <w:t>§ 9</w:t>
      </w:r>
    </w:p>
    <w:p w14:paraId="52E15A4C" w14:textId="6BC6DACE" w:rsidR="00FA347D" w:rsidRPr="0067525B" w:rsidRDefault="007A42D3" w:rsidP="00FA347D">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w:t>
      </w:r>
      <w:r w:rsidR="003024E8" w:rsidRPr="00A663B9">
        <w:rPr>
          <w:rFonts w:ascii="Tahoma" w:hAnsi="Tahoma" w:cs="Tahoma"/>
        </w:rPr>
        <w:t>umową, SIWZ i ofertą Wykonawcy, zastosowanie mają przepisy Ustawy z dnia 23 kwietnia 1964 r. - Kodeks cywilny (</w:t>
      </w:r>
      <w:r w:rsidR="003C38B9" w:rsidRPr="00A663B9">
        <w:rPr>
          <w:rFonts w:ascii="Tahoma" w:hAnsi="Tahoma" w:cs="Tahoma"/>
        </w:rPr>
        <w:t xml:space="preserve">Dz.U. </w:t>
      </w:r>
      <w:r w:rsidR="003C38B9" w:rsidRPr="00883932">
        <w:rPr>
          <w:rFonts w:ascii="Tahoma" w:hAnsi="Tahoma" w:cs="Tahoma"/>
        </w:rPr>
        <w:t xml:space="preserve">z 2019, poz. 1145) </w:t>
      </w:r>
      <w:r w:rsidR="00AE5A2A" w:rsidRPr="00883932">
        <w:rPr>
          <w:rFonts w:ascii="Tahoma" w:hAnsi="Tahoma" w:cs="Tahoma"/>
        </w:rPr>
        <w:t>zwany dale</w:t>
      </w:r>
      <w:r w:rsidR="00230153" w:rsidRPr="00883932">
        <w:rPr>
          <w:rFonts w:ascii="Tahoma" w:hAnsi="Tahoma" w:cs="Tahoma"/>
        </w:rPr>
        <w:t>j</w:t>
      </w:r>
      <w:r w:rsidR="00AE5A2A" w:rsidRPr="00883932">
        <w:rPr>
          <w:rFonts w:ascii="Tahoma" w:hAnsi="Tahoma" w:cs="Tahoma"/>
        </w:rPr>
        <w:t xml:space="preserve"> Kodeksem cywilnym, Ustawy z dnia 11 września 2015 r. o działalności ubezpieczeni</w:t>
      </w:r>
      <w:r w:rsidR="00357BDF" w:rsidRPr="00883932">
        <w:rPr>
          <w:rFonts w:ascii="Tahoma" w:hAnsi="Tahoma" w:cs="Tahoma"/>
        </w:rPr>
        <w:t xml:space="preserve">owej i reasekuracyjnej </w:t>
      </w:r>
      <w:r w:rsidR="00512D9C" w:rsidRPr="00883932">
        <w:rPr>
          <w:rFonts w:ascii="Tahoma" w:hAnsi="Tahoma" w:cs="Tahoma"/>
        </w:rPr>
        <w:t>(Dz. U. z 2019 r. poz. 381 z późn. zm)</w:t>
      </w:r>
      <w:r w:rsidR="00AE5A2A" w:rsidRPr="00883932">
        <w:rPr>
          <w:rFonts w:ascii="Tahoma" w:hAnsi="Tahoma" w:cs="Tahoma"/>
        </w:rPr>
        <w:t xml:space="preserve">, </w:t>
      </w:r>
      <w:r w:rsidR="001F47E4" w:rsidRPr="00883932">
        <w:rPr>
          <w:rFonts w:ascii="Tahoma" w:hAnsi="Tahoma" w:cs="Tahoma"/>
        </w:rPr>
        <w:t xml:space="preserve">Ustawy z dnia 15 grudnia 2017 r. o dystrybucji ubezpieczeń </w:t>
      </w:r>
      <w:r w:rsidR="00367206" w:rsidRPr="00883932">
        <w:rPr>
          <w:rFonts w:ascii="Tahoma" w:hAnsi="Tahoma" w:cs="Tahoma"/>
        </w:rPr>
        <w:t>(Dz.U.</w:t>
      </w:r>
      <w:r w:rsidR="00A663B9" w:rsidRPr="00883932">
        <w:rPr>
          <w:rFonts w:ascii="Tahoma" w:hAnsi="Tahoma" w:cs="Tahoma"/>
        </w:rPr>
        <w:t xml:space="preserve"> z </w:t>
      </w:r>
      <w:r w:rsidR="00367206" w:rsidRPr="00883932">
        <w:rPr>
          <w:rFonts w:ascii="Tahoma" w:hAnsi="Tahoma" w:cs="Tahoma"/>
        </w:rPr>
        <w:t>2019</w:t>
      </w:r>
      <w:r w:rsidR="00A663B9" w:rsidRPr="00883932">
        <w:rPr>
          <w:rFonts w:ascii="Tahoma" w:hAnsi="Tahoma" w:cs="Tahoma"/>
        </w:rPr>
        <w:t xml:space="preserve"> r</w:t>
      </w:r>
      <w:r w:rsidR="00367206" w:rsidRPr="00883932">
        <w:rPr>
          <w:rFonts w:ascii="Tahoma" w:hAnsi="Tahoma" w:cs="Tahoma"/>
        </w:rPr>
        <w:t>.</w:t>
      </w:r>
      <w:r w:rsidR="00A663B9" w:rsidRPr="00883932">
        <w:rPr>
          <w:rFonts w:ascii="Tahoma" w:hAnsi="Tahoma" w:cs="Tahoma"/>
        </w:rPr>
        <w:t xml:space="preserve"> poz. </w:t>
      </w:r>
      <w:r w:rsidR="00367206" w:rsidRPr="00883932">
        <w:rPr>
          <w:rFonts w:ascii="Tahoma" w:hAnsi="Tahoma" w:cs="Tahoma"/>
        </w:rPr>
        <w:t xml:space="preserve">1881), </w:t>
      </w:r>
      <w:r w:rsidR="00AE5A2A" w:rsidRPr="00883932">
        <w:rPr>
          <w:rFonts w:ascii="Tahoma" w:hAnsi="Tahoma" w:cs="Tahoma"/>
        </w:rPr>
        <w:t>Ustawy z dnia 22 maja 2003 r. o ubezpieczeniach obowiązkowych, Ubezpieczeniowym Funduszu Gwarancyjnym i Polskim Biurze Ubezpieczeń Komunikacyjnych (Dz.U. z 201</w:t>
      </w:r>
      <w:r w:rsidR="00A663B9" w:rsidRPr="00883932">
        <w:rPr>
          <w:rFonts w:ascii="Tahoma" w:hAnsi="Tahoma" w:cs="Tahoma"/>
        </w:rPr>
        <w:t>9 r.</w:t>
      </w:r>
      <w:r w:rsidR="00AE5A2A" w:rsidRPr="00883932">
        <w:rPr>
          <w:rFonts w:ascii="Tahoma" w:hAnsi="Tahoma" w:cs="Tahoma"/>
        </w:rPr>
        <w:t xml:space="preserve"> poz. </w:t>
      </w:r>
      <w:r w:rsidR="00A663B9" w:rsidRPr="00883932">
        <w:rPr>
          <w:rFonts w:ascii="Tahoma" w:hAnsi="Tahoma" w:cs="Tahoma"/>
        </w:rPr>
        <w:t>2214</w:t>
      </w:r>
      <w:r w:rsidR="001F6185" w:rsidRPr="00883932">
        <w:rPr>
          <w:rFonts w:ascii="Tahoma" w:hAnsi="Tahoma" w:cs="Tahoma"/>
        </w:rPr>
        <w:t>)</w:t>
      </w:r>
      <w:r w:rsidR="00AE5A2A" w:rsidRPr="00883932">
        <w:rPr>
          <w:rFonts w:ascii="Tahoma" w:hAnsi="Tahoma" w:cs="Tahoma"/>
        </w:rPr>
        <w:t xml:space="preserve"> </w:t>
      </w:r>
      <w:r w:rsidR="00FA347D" w:rsidRPr="00883932">
        <w:rPr>
          <w:rFonts w:ascii="Tahoma" w:hAnsi="Tahoma" w:cs="Tahoma"/>
        </w:rPr>
        <w:t>oraz postanowienia</w:t>
      </w:r>
      <w:r w:rsidR="00FA347D" w:rsidRPr="0067525B">
        <w:rPr>
          <w:rFonts w:ascii="Tahoma" w:hAnsi="Tahoma" w:cs="Tahoma"/>
        </w:rPr>
        <w:t xml:space="preserve"> OWU tj.:</w:t>
      </w:r>
    </w:p>
    <w:p w14:paraId="2A52039B" w14:textId="77777777" w:rsidR="000B7484" w:rsidRPr="007D791F" w:rsidRDefault="000B7484" w:rsidP="000B7484">
      <w:pPr>
        <w:jc w:val="both"/>
        <w:rPr>
          <w:rFonts w:ascii="Tahoma" w:hAnsi="Tahoma" w:cs="Tahoma"/>
        </w:rPr>
      </w:pPr>
      <w:r w:rsidRPr="0067525B">
        <w:rPr>
          <w:rFonts w:ascii="Tahoma" w:hAnsi="Tahoma" w:cs="Tahoma"/>
        </w:rPr>
        <w:t>1)  ..............................................................................................................</w:t>
      </w:r>
    </w:p>
    <w:p w14:paraId="27611DAA" w14:textId="77777777" w:rsidR="000B7484" w:rsidRPr="007D791F" w:rsidRDefault="000B7484" w:rsidP="000B7484">
      <w:pPr>
        <w:jc w:val="both"/>
        <w:rPr>
          <w:rFonts w:ascii="Tahoma" w:hAnsi="Tahoma" w:cs="Tahoma"/>
        </w:rPr>
      </w:pPr>
      <w:r w:rsidRPr="007D791F">
        <w:rPr>
          <w:rFonts w:ascii="Tahoma" w:hAnsi="Tahoma" w:cs="Tahoma"/>
        </w:rPr>
        <w:t>2)  ..............................................................................................................</w:t>
      </w:r>
    </w:p>
    <w:p w14:paraId="53BBB9C1" w14:textId="77777777" w:rsidR="000B7484" w:rsidRPr="007D791F" w:rsidRDefault="000B7484" w:rsidP="000B7484">
      <w:pPr>
        <w:jc w:val="both"/>
        <w:rPr>
          <w:rFonts w:ascii="Tahoma" w:hAnsi="Tahoma" w:cs="Tahoma"/>
        </w:rPr>
      </w:pPr>
      <w:r w:rsidRPr="007D791F">
        <w:rPr>
          <w:rFonts w:ascii="Tahoma" w:hAnsi="Tahoma" w:cs="Tahoma"/>
        </w:rPr>
        <w:t>3)  ..............................................................................................................</w:t>
      </w:r>
    </w:p>
    <w:p w14:paraId="63D20763" w14:textId="77777777" w:rsidR="000B7484" w:rsidRPr="007D791F" w:rsidRDefault="000B7484" w:rsidP="000B7484">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oraz przepisów przywołanych </w:t>
      </w:r>
      <w:r w:rsidR="005C0CFF">
        <w:rPr>
          <w:rFonts w:ascii="Tahoma" w:hAnsi="Tahoma" w:cs="Tahoma"/>
        </w:rPr>
        <w:br/>
      </w:r>
      <w:r w:rsidRPr="007D791F">
        <w:rPr>
          <w:rFonts w:ascii="Tahoma" w:hAnsi="Tahoma" w:cs="Tahoma"/>
        </w:rPr>
        <w:t>w ust. 1.</w:t>
      </w:r>
    </w:p>
    <w:p w14:paraId="0B725ED9" w14:textId="77777777" w:rsidR="000B7484" w:rsidRPr="007D791F" w:rsidRDefault="000B7484" w:rsidP="000B7484">
      <w:pPr>
        <w:rPr>
          <w:rFonts w:ascii="Tahoma" w:hAnsi="Tahoma" w:cs="Tahoma"/>
        </w:rPr>
      </w:pPr>
    </w:p>
    <w:p w14:paraId="5F0F8E02" w14:textId="77777777" w:rsidR="00A663B9" w:rsidRPr="00883932" w:rsidRDefault="00A663B9" w:rsidP="00A663B9">
      <w:pPr>
        <w:jc w:val="center"/>
        <w:rPr>
          <w:rFonts w:ascii="Tahoma" w:hAnsi="Tahoma" w:cs="Tahoma"/>
        </w:rPr>
      </w:pPr>
      <w:r w:rsidRPr="00883932">
        <w:rPr>
          <w:rFonts w:ascii="Tahoma" w:hAnsi="Tahoma" w:cs="Tahoma"/>
        </w:rPr>
        <w:sym w:font="Times New Roman" w:char="00A7"/>
      </w:r>
      <w:r w:rsidRPr="00883932">
        <w:rPr>
          <w:rFonts w:ascii="Tahoma" w:hAnsi="Tahoma" w:cs="Tahoma"/>
        </w:rPr>
        <w:t xml:space="preserve"> 10</w:t>
      </w:r>
    </w:p>
    <w:p w14:paraId="72C7C27B" w14:textId="79C6D5C5" w:rsidR="00A663B9" w:rsidRPr="00883932" w:rsidRDefault="00236B20" w:rsidP="00A663B9">
      <w:pPr>
        <w:ind w:left="426" w:right="10" w:hanging="426"/>
        <w:jc w:val="both"/>
        <w:rPr>
          <w:rFonts w:ascii="Tahoma" w:hAnsi="Tahoma" w:cs="Tahoma"/>
          <w:color w:val="000000"/>
          <w:lang w:eastAsia="ja-JP"/>
        </w:rPr>
      </w:pPr>
      <w:r>
        <w:rPr>
          <w:rFonts w:ascii="Tahoma" w:hAnsi="Tahoma" w:cs="Tahoma"/>
          <w:color w:val="000000"/>
          <w:lang w:eastAsia="ja-JP"/>
        </w:rPr>
        <w:t>1.</w:t>
      </w:r>
      <w:r>
        <w:rPr>
          <w:rFonts w:ascii="Tahoma" w:hAnsi="Tahoma" w:cs="Tahoma"/>
          <w:color w:val="000000"/>
          <w:lang w:eastAsia="ja-JP"/>
        </w:rPr>
        <w:tab/>
      </w:r>
      <w:r w:rsidR="00A663B9" w:rsidRPr="00883932">
        <w:rPr>
          <w:rFonts w:ascii="Tahoma" w:hAnsi="Tahoma" w:cs="Tahoma"/>
          <w:color w:val="000000"/>
          <w:lang w:eastAsia="ja-JP"/>
        </w:rPr>
        <w:t xml:space="preserve">Zamawiającemu przysługuje prawo wypowiedzenia Umowy w trybie natychmiastowym </w:t>
      </w:r>
      <w:r w:rsidR="00A663B9" w:rsidRPr="00883932">
        <w:rPr>
          <w:rFonts w:ascii="Tahoma" w:hAnsi="Tahoma" w:cs="Tahoma"/>
          <w:color w:val="000000"/>
          <w:lang w:eastAsia="ja-JP"/>
        </w:rPr>
        <w:br/>
        <w:t>w następujących okolicznościach:</w:t>
      </w:r>
    </w:p>
    <w:p w14:paraId="747CEE21" w14:textId="77777777" w:rsidR="00A663B9" w:rsidRPr="00883932" w:rsidRDefault="00A663B9" w:rsidP="00A663B9">
      <w:pPr>
        <w:ind w:left="454" w:right="10"/>
        <w:jc w:val="both"/>
        <w:rPr>
          <w:rFonts w:ascii="Tahoma" w:hAnsi="Tahoma" w:cs="Tahoma"/>
          <w:color w:val="000000"/>
          <w:lang w:eastAsia="ja-JP"/>
        </w:rPr>
      </w:pPr>
      <w:r w:rsidRPr="00883932">
        <w:rPr>
          <w:rFonts w:ascii="Tahoma" w:hAnsi="Tahoma" w:cs="Tahoma"/>
          <w:color w:val="000000"/>
          <w:lang w:eastAsia="ja-JP"/>
        </w:rPr>
        <w:t>1) zostanie ogłoszona upadłość Wykonawcy lub zostanie otwarta likwidacja przedsiębiorstwa Wykonawcy;</w:t>
      </w:r>
    </w:p>
    <w:p w14:paraId="77C85528" w14:textId="094545CE" w:rsidR="00A663B9" w:rsidRPr="00883932" w:rsidRDefault="00A663B9" w:rsidP="00A663B9">
      <w:pPr>
        <w:ind w:left="454" w:right="10"/>
        <w:jc w:val="both"/>
        <w:rPr>
          <w:rFonts w:ascii="Tahoma" w:hAnsi="Tahoma" w:cs="Tahoma"/>
          <w:color w:val="000000"/>
          <w:lang w:eastAsia="ja-JP"/>
        </w:rPr>
      </w:pPr>
      <w:r w:rsidRPr="00883932">
        <w:rPr>
          <w:rFonts w:ascii="Tahoma" w:hAnsi="Tahoma" w:cs="Tahoma"/>
          <w:color w:val="000000"/>
          <w:lang w:eastAsia="ja-JP"/>
        </w:rPr>
        <w:t xml:space="preserve">2) zostanie wydany nakaz zajęcia </w:t>
      </w:r>
      <w:r w:rsidR="000E3088" w:rsidRPr="00883932">
        <w:rPr>
          <w:rFonts w:ascii="Tahoma" w:hAnsi="Tahoma" w:cs="Tahoma"/>
          <w:color w:val="000000"/>
          <w:lang w:eastAsia="ja-JP"/>
        </w:rPr>
        <w:t>całości lub isto</w:t>
      </w:r>
      <w:r w:rsidRPr="00883932">
        <w:rPr>
          <w:rFonts w:ascii="Tahoma" w:hAnsi="Tahoma" w:cs="Tahoma"/>
          <w:color w:val="000000"/>
          <w:lang w:eastAsia="ja-JP"/>
        </w:rPr>
        <w:t>tnej części majątku Wykonawcy;</w:t>
      </w:r>
    </w:p>
    <w:p w14:paraId="5B77D265" w14:textId="77777777" w:rsidR="00A663B9" w:rsidRPr="00883932" w:rsidRDefault="00A663B9" w:rsidP="00A663B9">
      <w:pPr>
        <w:ind w:left="454" w:right="10"/>
        <w:jc w:val="both"/>
        <w:rPr>
          <w:rFonts w:ascii="Tahoma" w:hAnsi="Tahoma" w:cs="Tahoma"/>
          <w:color w:val="000000"/>
          <w:lang w:eastAsia="ja-JP"/>
        </w:rPr>
      </w:pPr>
      <w:r w:rsidRPr="00883932">
        <w:rPr>
          <w:rFonts w:ascii="Tahoma" w:hAnsi="Tahoma" w:cs="Tahoma"/>
          <w:color w:val="000000"/>
          <w:lang w:eastAsia="ja-JP"/>
        </w:rPr>
        <w:t>3) Wykonawca przerwał realizację zamówienia, nie informując o tym pisemnie Zamawiającego, i przerwa ta trwa dłużej niż 30 dni.</w:t>
      </w:r>
    </w:p>
    <w:p w14:paraId="1ECF5811" w14:textId="77777777" w:rsidR="00A663B9" w:rsidRPr="00883932" w:rsidRDefault="00A663B9" w:rsidP="00934CE2">
      <w:pPr>
        <w:pStyle w:val="Akapitzlist"/>
        <w:numPr>
          <w:ilvl w:val="0"/>
          <w:numId w:val="79"/>
        </w:numPr>
        <w:ind w:right="10"/>
        <w:contextualSpacing/>
        <w:jc w:val="both"/>
        <w:rPr>
          <w:rFonts w:ascii="Tahoma" w:eastAsia="Times New Roman" w:hAnsi="Tahoma" w:cs="Tahoma"/>
          <w:color w:val="000000"/>
          <w:sz w:val="20"/>
          <w:szCs w:val="20"/>
          <w:lang w:eastAsia="ja-JP"/>
        </w:rPr>
      </w:pPr>
      <w:r w:rsidRPr="008839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883932">
        <w:rPr>
          <w:rFonts w:ascii="Tahoma" w:eastAsia="Times New Roman" w:hAnsi="Tahoma" w:cs="Tahoma"/>
          <w:color w:val="000000"/>
          <w:sz w:val="20"/>
          <w:szCs w:val="20"/>
          <w:lang w:eastAsia="ja-JP"/>
        </w:rPr>
        <w:br/>
        <w:t>z tytułu wykonania części Umowy (proporcjonalnie do okresu udzielanej ochrony ubezpieczeniowej).</w:t>
      </w:r>
    </w:p>
    <w:p w14:paraId="137242D2" w14:textId="77777777" w:rsidR="00A663B9" w:rsidRPr="00883932" w:rsidRDefault="00A663B9" w:rsidP="00934CE2">
      <w:pPr>
        <w:numPr>
          <w:ilvl w:val="0"/>
          <w:numId w:val="79"/>
        </w:numPr>
        <w:ind w:right="10"/>
        <w:jc w:val="both"/>
        <w:rPr>
          <w:rFonts w:ascii="Tahoma" w:hAnsi="Tahoma" w:cs="Tahoma"/>
          <w:color w:val="000000"/>
          <w:lang w:eastAsia="ja-JP"/>
        </w:rPr>
      </w:pPr>
      <w:r w:rsidRPr="00883932">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217A2013" w14:textId="77777777" w:rsidR="00A663B9" w:rsidRPr="00883932" w:rsidRDefault="00A663B9" w:rsidP="00934CE2">
      <w:pPr>
        <w:numPr>
          <w:ilvl w:val="0"/>
          <w:numId w:val="79"/>
        </w:numPr>
        <w:ind w:right="10"/>
        <w:jc w:val="both"/>
        <w:rPr>
          <w:rFonts w:ascii="Tahoma" w:hAnsi="Tahoma" w:cs="Tahoma"/>
          <w:color w:val="000000"/>
          <w:lang w:eastAsia="ja-JP"/>
        </w:rPr>
      </w:pPr>
      <w:r w:rsidRPr="00883932">
        <w:rPr>
          <w:rFonts w:ascii="Tahoma" w:hAnsi="Tahoma" w:cs="Tahoma"/>
        </w:rPr>
        <w:t>Odstąpienie od umowy lub wypowiedzenie umowy powinno nastąpić w formie pisemnej pod rygorem nieważności takiego oświadczenia i powinno zawierać uzasadnienie.</w:t>
      </w:r>
    </w:p>
    <w:p w14:paraId="652D2BB4" w14:textId="77777777" w:rsidR="00A663B9" w:rsidRPr="007D791F" w:rsidRDefault="00A663B9" w:rsidP="00883932">
      <w:pPr>
        <w:jc w:val="both"/>
        <w:rPr>
          <w:rFonts w:ascii="Tahoma" w:hAnsi="Tahoma" w:cs="Tahoma"/>
        </w:rPr>
      </w:pPr>
    </w:p>
    <w:p w14:paraId="1AEFBEA1" w14:textId="77777777" w:rsidR="000B7484" w:rsidRPr="007D791F" w:rsidRDefault="00345FF7" w:rsidP="000B7484">
      <w:pPr>
        <w:jc w:val="center"/>
        <w:rPr>
          <w:rFonts w:ascii="Tahoma" w:hAnsi="Tahoma" w:cs="Tahoma"/>
        </w:rPr>
      </w:pPr>
      <w:r w:rsidRPr="007D791F">
        <w:rPr>
          <w:rFonts w:ascii="Tahoma" w:hAnsi="Tahoma" w:cs="Tahoma"/>
        </w:rPr>
        <w:fldChar w:fldCharType="begin"/>
      </w:r>
      <w:r w:rsidR="000B7484" w:rsidRPr="007D791F">
        <w:rPr>
          <w:rFonts w:ascii="Tahoma" w:hAnsi="Tahoma" w:cs="Tahoma"/>
        </w:rPr>
        <w:instrText>\SYMBOL 167 \f "Times New Roman CE"</w:instrText>
      </w:r>
      <w:r w:rsidRPr="007D791F">
        <w:rPr>
          <w:rFonts w:ascii="Tahoma" w:hAnsi="Tahoma" w:cs="Tahoma"/>
        </w:rPr>
        <w:fldChar w:fldCharType="end"/>
      </w:r>
      <w:r w:rsidR="000B7484" w:rsidRPr="007D791F">
        <w:rPr>
          <w:rFonts w:ascii="Tahoma" w:hAnsi="Tahoma" w:cs="Tahoma"/>
        </w:rPr>
        <w:t xml:space="preserve"> 1</w:t>
      </w:r>
      <w:r w:rsidR="00EF5767" w:rsidRPr="007D791F">
        <w:rPr>
          <w:rFonts w:ascii="Tahoma" w:hAnsi="Tahoma" w:cs="Tahoma"/>
        </w:rPr>
        <w:t>1</w:t>
      </w:r>
    </w:p>
    <w:p w14:paraId="7A70DC35" w14:textId="77777777" w:rsidR="0072388F" w:rsidRPr="00FA347D" w:rsidRDefault="0072388F" w:rsidP="00236B20">
      <w:pPr>
        <w:numPr>
          <w:ilvl w:val="0"/>
          <w:numId w:val="60"/>
        </w:numPr>
        <w:tabs>
          <w:tab w:val="clear" w:pos="502"/>
        </w:tabs>
        <w:ind w:left="426" w:right="-1" w:hanging="426"/>
        <w:jc w:val="both"/>
        <w:rPr>
          <w:rFonts w:ascii="Tahoma" w:hAnsi="Tahoma" w:cs="Tahoma"/>
        </w:rPr>
      </w:pPr>
      <w:r w:rsidRPr="00FA347D">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FA347D">
        <w:rPr>
          <w:rFonts w:ascii="Tahoma" w:hAnsi="Tahoma" w:cs="Tahoma"/>
        </w:rPr>
        <w:t>PZP</w:t>
      </w:r>
      <w:r w:rsidRPr="00FA347D">
        <w:rPr>
          <w:rFonts w:ascii="Tahoma" w:hAnsi="Tahoma" w:cs="Tahoma"/>
        </w:rPr>
        <w:t>.</w:t>
      </w:r>
    </w:p>
    <w:p w14:paraId="56BCE685" w14:textId="77777777" w:rsidR="0072388F" w:rsidRPr="007D791F" w:rsidRDefault="0072388F" w:rsidP="00236B20">
      <w:pPr>
        <w:numPr>
          <w:ilvl w:val="0"/>
          <w:numId w:val="60"/>
        </w:numPr>
        <w:tabs>
          <w:tab w:val="clear" w:pos="502"/>
        </w:tabs>
        <w:ind w:left="426" w:right="-1" w:hanging="426"/>
        <w:jc w:val="both"/>
        <w:rPr>
          <w:rFonts w:ascii="Tahoma" w:hAnsi="Tahoma" w:cs="Tahoma"/>
        </w:rPr>
      </w:pPr>
      <w:r w:rsidRPr="00FA347D">
        <w:rPr>
          <w:rFonts w:ascii="Tahoma" w:hAnsi="Tahoma" w:cs="Tahoma"/>
        </w:rPr>
        <w:t>Zmiana postanowień niniejszej umowy</w:t>
      </w:r>
      <w:r w:rsidRPr="007D791F">
        <w:rPr>
          <w:rFonts w:ascii="Tahoma" w:hAnsi="Tahoma" w:cs="Tahoma"/>
        </w:rPr>
        <w:t xml:space="preserve"> może być dokonana przez obie strony w formie pisemnej w drodze aneksu do niniejszej umowy, pod rygorem nieważności takiej zmiany.</w:t>
      </w:r>
    </w:p>
    <w:p w14:paraId="27E47387" w14:textId="77777777" w:rsidR="0072388F" w:rsidRPr="007D791F" w:rsidRDefault="0072388F" w:rsidP="0072388F">
      <w:pPr>
        <w:jc w:val="center"/>
        <w:rPr>
          <w:rFonts w:ascii="Tahoma" w:hAnsi="Tahoma" w:cs="Tahoma"/>
        </w:rPr>
      </w:pPr>
    </w:p>
    <w:p w14:paraId="0230DB83" w14:textId="77777777" w:rsidR="0072388F" w:rsidRPr="007D791F" w:rsidRDefault="0072388F" w:rsidP="0072388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67B8B093" w14:textId="77777777" w:rsidR="007E7EE0" w:rsidRPr="007E7EE0" w:rsidRDefault="007E7EE0" w:rsidP="007E7EE0">
      <w:pPr>
        <w:pStyle w:val="Akapitzlist"/>
        <w:numPr>
          <w:ilvl w:val="3"/>
          <w:numId w:val="39"/>
        </w:numPr>
        <w:ind w:left="567" w:right="-1" w:hanging="425"/>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70C4F9DE" w14:textId="77777777" w:rsidR="000B7484" w:rsidRPr="0067525B" w:rsidRDefault="000B7484" w:rsidP="00934CE2">
      <w:pPr>
        <w:numPr>
          <w:ilvl w:val="0"/>
          <w:numId w:val="39"/>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56DBD424" w:rsidR="000B7484" w:rsidRPr="007D791F" w:rsidRDefault="001F47E4" w:rsidP="00934CE2">
      <w:pPr>
        <w:numPr>
          <w:ilvl w:val="0"/>
          <w:numId w:val="39"/>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t>
      </w:r>
      <w:r w:rsidR="00883932">
        <w:rPr>
          <w:rFonts w:ascii="Tahoma" w:hAnsi="Tahoma" w:cs="Tahoma"/>
        </w:rPr>
        <w:t>wiązywania umowy to jest 03.08.2023</w:t>
      </w:r>
      <w:r w:rsidRPr="00B6255C">
        <w:rPr>
          <w:rFonts w:ascii="Tahoma" w:hAnsi="Tahoma" w:cs="Tahoma"/>
        </w:rPr>
        <w:t xml:space="preserve"> r.</w:t>
      </w:r>
      <w:r w:rsidRPr="00B6255C">
        <w:rPr>
          <w:rFonts w:ascii="Tahoma" w:hAnsi="Tahoma" w:cs="Tahoma"/>
          <w:b/>
        </w:rPr>
        <w:t xml:space="preserve"> </w:t>
      </w:r>
      <w:r w:rsidRPr="00B6255C">
        <w:rPr>
          <w:rFonts w:ascii="Tahoma" w:hAnsi="Tahoma" w:cs="Tahoma"/>
        </w:rPr>
        <w:t>Maksymalnie okres ubezpieczenia pojazdów</w:t>
      </w:r>
      <w:r w:rsidR="00883932">
        <w:rPr>
          <w:rFonts w:ascii="Tahoma" w:hAnsi="Tahoma" w:cs="Tahoma"/>
        </w:rPr>
        <w:t xml:space="preserve"> zakończy się dnia  02.08.2024</w:t>
      </w:r>
      <w:r w:rsidRPr="007D791F">
        <w:rPr>
          <w:rFonts w:ascii="Tahoma" w:hAnsi="Tahoma" w:cs="Tahoma"/>
        </w:rPr>
        <w:t xml:space="preserve"> r. Składka będzie rozliczana zgodnie z zapisami klauzuli warunków i taryf</w:t>
      </w:r>
      <w:r w:rsidR="000B7484" w:rsidRPr="007D791F">
        <w:rPr>
          <w:rFonts w:ascii="Tahoma" w:hAnsi="Tahoma" w:cs="Tahoma"/>
        </w:rPr>
        <w:t>;</w:t>
      </w:r>
    </w:p>
    <w:p w14:paraId="6EC017CC" w14:textId="77777777" w:rsidR="001F47E4" w:rsidRPr="0067525B" w:rsidRDefault="001F47E4" w:rsidP="00934CE2">
      <w:pPr>
        <w:numPr>
          <w:ilvl w:val="0"/>
          <w:numId w:val="39"/>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934CE2">
      <w:pPr>
        <w:numPr>
          <w:ilvl w:val="0"/>
          <w:numId w:val="75"/>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934CE2">
      <w:pPr>
        <w:numPr>
          <w:ilvl w:val="0"/>
          <w:numId w:val="75"/>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67525B" w:rsidRDefault="001F47E4" w:rsidP="00934CE2">
      <w:pPr>
        <w:numPr>
          <w:ilvl w:val="0"/>
          <w:numId w:val="75"/>
        </w:numPr>
        <w:tabs>
          <w:tab w:val="num" w:pos="1134"/>
        </w:tabs>
        <w:ind w:right="-1"/>
        <w:jc w:val="both"/>
        <w:rPr>
          <w:rFonts w:ascii="Tahoma" w:hAnsi="Tahoma" w:cs="Tahoma"/>
        </w:rPr>
      </w:pPr>
      <w:r w:rsidRPr="0067525B">
        <w:rPr>
          <w:rFonts w:ascii="Tahoma" w:hAnsi="Tahoma" w:cs="Tahoma"/>
        </w:rPr>
        <w:t xml:space="preserve">likwidacji jednostki/osoby prawnej – jednostka/osoba prawna zostanie wyłączona z ochrony ubezpieczeniowej, a jeżeli jej mienie zostanie przekazane innym jednostkom organizacyjnym Zamawiającego lub osobom prawnym podlegającym ubezpieczeniu w ramach niniejszego </w:t>
      </w:r>
      <w:r w:rsidRPr="0067525B">
        <w:rPr>
          <w:rFonts w:ascii="Tahoma" w:hAnsi="Tahoma" w:cs="Tahoma"/>
        </w:rPr>
        <w:lastRenderedPageBreak/>
        <w:t>postępowania, to zostanie ono objęte ochroną przez Wykonawcę na warunkach ubezpieczenia nie gorszych jak dla jednostki zlikwidowanej;</w:t>
      </w:r>
    </w:p>
    <w:p w14:paraId="566842C5" w14:textId="023E3920" w:rsidR="000B7484" w:rsidRPr="001F47E4" w:rsidRDefault="001F47E4" w:rsidP="00934CE2">
      <w:pPr>
        <w:numPr>
          <w:ilvl w:val="0"/>
          <w:numId w:val="75"/>
        </w:numPr>
        <w:tabs>
          <w:tab w:val="num" w:pos="1134"/>
        </w:tabs>
        <w:ind w:right="-1"/>
        <w:jc w:val="both"/>
        <w:rPr>
          <w:rFonts w:ascii="Tahoma" w:hAnsi="Tahoma" w:cs="Tahoma"/>
        </w:rPr>
      </w:pPr>
      <w:r w:rsidRPr="0067525B">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1F47E4">
        <w:rPr>
          <w:rFonts w:ascii="Tahoma" w:hAnsi="Tahoma" w:cs="Tahoma"/>
        </w:rPr>
        <w:t>;</w:t>
      </w:r>
    </w:p>
    <w:p w14:paraId="78D67367" w14:textId="77777777" w:rsidR="000B7484" w:rsidRPr="007D791F" w:rsidRDefault="000B7484" w:rsidP="00934CE2">
      <w:pPr>
        <w:numPr>
          <w:ilvl w:val="0"/>
          <w:numId w:val="39"/>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56162F93" w14:textId="77777777" w:rsidR="000B7484" w:rsidRDefault="000B7484" w:rsidP="00934CE2">
      <w:pPr>
        <w:numPr>
          <w:ilvl w:val="0"/>
          <w:numId w:val="39"/>
        </w:numPr>
        <w:ind w:left="709" w:right="-1"/>
        <w:jc w:val="both"/>
        <w:rPr>
          <w:rFonts w:ascii="Tahoma" w:hAnsi="Tahoma" w:cs="Tahoma"/>
        </w:rPr>
      </w:pPr>
      <w:r w:rsidRPr="007D791F">
        <w:rPr>
          <w:rFonts w:ascii="Tahoma" w:hAnsi="Tahoma" w:cs="Tahoma"/>
        </w:rPr>
        <w:t>zmiany zakresu ubezpieczenia wynikająca ze zmian przepisów prawnych.</w:t>
      </w:r>
    </w:p>
    <w:p w14:paraId="4A665905" w14:textId="77777777" w:rsidR="00883932" w:rsidRDefault="00883932" w:rsidP="00883932">
      <w:pPr>
        <w:ind w:left="709" w:right="-1"/>
        <w:jc w:val="both"/>
        <w:rPr>
          <w:rFonts w:ascii="Tahoma" w:hAnsi="Tahoma" w:cs="Tahoma"/>
        </w:rPr>
      </w:pPr>
    </w:p>
    <w:p w14:paraId="0DDE6468" w14:textId="77777777" w:rsidR="00962D81" w:rsidRPr="00883932" w:rsidRDefault="00962D81" w:rsidP="00962D81">
      <w:pPr>
        <w:ind w:right="-1"/>
        <w:jc w:val="both"/>
        <w:rPr>
          <w:rFonts w:ascii="Tahoma" w:hAnsi="Tahoma" w:cs="Tahoma"/>
        </w:rPr>
      </w:pPr>
      <w:r w:rsidRPr="00883932">
        <w:rPr>
          <w:rFonts w:ascii="Tahoma" w:hAnsi="Tahoma" w:cs="Tahoma"/>
        </w:rPr>
        <w:t>2. Zgodnie z art. 142 ust. 5 Ustawy PZP, wynagrodzenie wykonawcy (składka ubezpieczeniowa) może ulec zmianie w przypadku:</w:t>
      </w:r>
    </w:p>
    <w:p w14:paraId="27BE93BE" w14:textId="77777777" w:rsidR="00962D81" w:rsidRPr="00883932" w:rsidRDefault="00962D81" w:rsidP="00962D81">
      <w:pPr>
        <w:ind w:left="426" w:right="-1"/>
        <w:jc w:val="both"/>
        <w:rPr>
          <w:rFonts w:ascii="Tahoma" w:hAnsi="Tahoma" w:cs="Tahoma"/>
        </w:rPr>
      </w:pPr>
      <w:r w:rsidRPr="00883932">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5536AF12" w14:textId="77777777" w:rsidR="00962D81" w:rsidRPr="00883932" w:rsidRDefault="00962D81" w:rsidP="00962D81">
      <w:pPr>
        <w:ind w:right="-1" w:firstLine="426"/>
        <w:jc w:val="both"/>
        <w:rPr>
          <w:rFonts w:ascii="Tahoma" w:hAnsi="Tahoma" w:cs="Tahoma"/>
        </w:rPr>
      </w:pPr>
      <w:r w:rsidRPr="00883932">
        <w:rPr>
          <w:rFonts w:ascii="Tahoma" w:hAnsi="Tahoma" w:cs="Tahoma"/>
        </w:rPr>
        <w:t>2) zmiany:</w:t>
      </w:r>
    </w:p>
    <w:p w14:paraId="2DE73795" w14:textId="77777777" w:rsidR="00962D81" w:rsidRPr="00883932" w:rsidRDefault="00962D81" w:rsidP="00934CE2">
      <w:pPr>
        <w:pStyle w:val="Akapitzlist"/>
        <w:numPr>
          <w:ilvl w:val="0"/>
          <w:numId w:val="80"/>
        </w:numPr>
        <w:ind w:left="851" w:hanging="284"/>
        <w:jc w:val="both"/>
        <w:rPr>
          <w:rFonts w:ascii="Tahoma" w:hAnsi="Tahoma" w:cs="Tahoma"/>
          <w:sz w:val="20"/>
          <w:szCs w:val="20"/>
        </w:rPr>
      </w:pPr>
      <w:r w:rsidRPr="00883932">
        <w:rPr>
          <w:rFonts w:ascii="Tahoma" w:hAnsi="Tahoma" w:cs="Tahoma"/>
          <w:sz w:val="20"/>
          <w:szCs w:val="20"/>
        </w:rPr>
        <w:t>wysokości minimalnego wynagrodzenia za pracę albo wysokości minimalnej stawki godzinowej, ustalonych na podstawie przepisów o minimalnym wynagrodzeniu za pracę,</w:t>
      </w:r>
    </w:p>
    <w:p w14:paraId="1A4C1424" w14:textId="77777777" w:rsidR="00962D81" w:rsidRPr="00883932" w:rsidRDefault="00962D81" w:rsidP="00934CE2">
      <w:pPr>
        <w:pStyle w:val="Akapitzlist"/>
        <w:numPr>
          <w:ilvl w:val="0"/>
          <w:numId w:val="80"/>
        </w:numPr>
        <w:ind w:left="851" w:hanging="284"/>
        <w:jc w:val="both"/>
        <w:rPr>
          <w:rFonts w:ascii="Tahoma" w:hAnsi="Tahoma" w:cs="Tahoma"/>
          <w:sz w:val="20"/>
          <w:szCs w:val="20"/>
        </w:rPr>
      </w:pPr>
      <w:r w:rsidRPr="00883932">
        <w:rPr>
          <w:rFonts w:ascii="Tahoma" w:hAnsi="Tahoma" w:cs="Tahoma"/>
          <w:sz w:val="20"/>
          <w:szCs w:val="20"/>
        </w:rPr>
        <w:t>zasad podlegania ubezpieczeniom społecznym lub ubezpieczeniu zdrowotnemu lub wysokości stawki/ składki na ubezpieczenie społeczne lub zdrowotne,</w:t>
      </w:r>
    </w:p>
    <w:p w14:paraId="73AD67B7" w14:textId="77777777" w:rsidR="00962D81" w:rsidRPr="00883932" w:rsidRDefault="00962D81" w:rsidP="00934CE2">
      <w:pPr>
        <w:pStyle w:val="Akapitzlist"/>
        <w:numPr>
          <w:ilvl w:val="0"/>
          <w:numId w:val="80"/>
        </w:numPr>
        <w:ind w:left="851" w:hanging="284"/>
        <w:jc w:val="both"/>
        <w:rPr>
          <w:rFonts w:ascii="Tahoma" w:hAnsi="Tahoma" w:cs="Tahoma"/>
          <w:sz w:val="20"/>
          <w:szCs w:val="20"/>
        </w:rPr>
      </w:pPr>
      <w:r w:rsidRPr="00883932">
        <w:rPr>
          <w:rFonts w:ascii="Tahoma" w:hAnsi="Tahoma" w:cs="Tahoma"/>
          <w:sz w:val="20"/>
          <w:szCs w:val="20"/>
        </w:rPr>
        <w:t>zasad gromadzenia i wysokości wpłat do pracowniczych planów kapitałowych, o których mowa w ustawie z dnia 4 października 2018 r. o pracowniczych planach kapitałowych,</w:t>
      </w:r>
    </w:p>
    <w:p w14:paraId="5E70D1FD" w14:textId="77777777" w:rsidR="00962D81" w:rsidRPr="00883932" w:rsidRDefault="00962D81" w:rsidP="00962D81">
      <w:pPr>
        <w:ind w:left="426" w:right="-1"/>
        <w:jc w:val="both"/>
        <w:rPr>
          <w:rFonts w:ascii="Tahoma" w:hAnsi="Tahoma" w:cs="Tahoma"/>
        </w:rPr>
      </w:pPr>
      <w:r w:rsidRPr="00883932">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C2C0FAB" w14:textId="77777777" w:rsidR="000B7484" w:rsidRDefault="000B7484" w:rsidP="00883932">
      <w:pPr>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wyznaczonej/ych przez Wykonawcę do współpracy z Zamawiającym w okresie realizacji Zamówienia w zakresie nadzoru procesu obsługi i likwidacji szkód:</w:t>
      </w:r>
    </w:p>
    <w:p w14:paraId="7E70AB6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436B81A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E58CBCB"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7F8ED71A" w14:textId="77777777" w:rsidR="00AE5A2A" w:rsidRPr="0067525B" w:rsidRDefault="00AE5A2A" w:rsidP="00883932">
      <w:pPr>
        <w:pStyle w:val="Akapitzlist"/>
        <w:numPr>
          <w:ilvl w:val="0"/>
          <w:numId w:val="60"/>
        </w:numPr>
        <w:tabs>
          <w:tab w:val="clear" w:pos="502"/>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77777777" w:rsidR="00AE5A2A" w:rsidRPr="0067525B" w:rsidRDefault="00AE5A2A" w:rsidP="00883932">
      <w:pPr>
        <w:pStyle w:val="Akapitzlist"/>
        <w:numPr>
          <w:ilvl w:val="0"/>
          <w:numId w:val="60"/>
        </w:numPr>
        <w:tabs>
          <w:tab w:val="left" w:pos="0"/>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7476D116" w14:textId="77777777" w:rsidR="00D474C7" w:rsidRPr="0067525B" w:rsidRDefault="00D474C7" w:rsidP="000B7484">
      <w:pPr>
        <w:jc w:val="center"/>
        <w:rPr>
          <w:rFonts w:ascii="Tahoma" w:hAnsi="Tahoma" w:cs="Tahoma"/>
        </w:rPr>
      </w:pPr>
    </w:p>
    <w:p w14:paraId="0D403753" w14:textId="62D1AE78" w:rsidR="000B7484" w:rsidRPr="0067525B" w:rsidRDefault="000B7484" w:rsidP="000B7484">
      <w:pPr>
        <w:jc w:val="center"/>
        <w:rPr>
          <w:rFonts w:ascii="Tahoma" w:hAnsi="Tahoma" w:cs="Tahoma"/>
        </w:rPr>
      </w:pPr>
      <w:r w:rsidRPr="0067525B">
        <w:rPr>
          <w:rFonts w:ascii="Tahoma" w:hAnsi="Tahoma" w:cs="Tahoma"/>
        </w:rPr>
        <w:t>§ 1</w:t>
      </w:r>
      <w:r w:rsidR="001F47E4" w:rsidRPr="0067525B">
        <w:rPr>
          <w:rFonts w:ascii="Tahoma" w:hAnsi="Tahoma" w:cs="Tahoma"/>
        </w:rPr>
        <w:t>4</w:t>
      </w:r>
    </w:p>
    <w:p w14:paraId="73972837" w14:textId="034A0E84" w:rsidR="000B7484" w:rsidRDefault="001F47E4" w:rsidP="000B7484">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załącznik nr 1 do niniejszej</w:t>
      </w:r>
      <w:r w:rsidRPr="007D791F">
        <w:rPr>
          <w:rFonts w:ascii="Tahoma" w:hAnsi="Tahoma" w:cs="Tahoma"/>
        </w:rPr>
        <w:t xml:space="preserve"> umowy</w:t>
      </w:r>
      <w:r w:rsidR="000B7484" w:rsidRPr="007D791F">
        <w:rPr>
          <w:rFonts w:ascii="Tahoma" w:hAnsi="Tahoma" w:cs="Tahoma"/>
        </w:rPr>
        <w:t>.</w:t>
      </w:r>
    </w:p>
    <w:p w14:paraId="08EEC79C" w14:textId="77777777" w:rsidR="00FA347D" w:rsidRDefault="00FA347D" w:rsidP="000B7484">
      <w:pPr>
        <w:jc w:val="center"/>
        <w:rPr>
          <w:rFonts w:ascii="Tahoma" w:hAnsi="Tahoma" w:cs="Tahoma"/>
        </w:rPr>
      </w:pPr>
    </w:p>
    <w:p w14:paraId="37321EC7" w14:textId="224EAE03" w:rsidR="0069690C" w:rsidRPr="007D791F" w:rsidRDefault="0069690C" w:rsidP="0069690C">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5</w:t>
      </w:r>
    </w:p>
    <w:p w14:paraId="18D39B6D" w14:textId="77777777" w:rsidR="0069690C" w:rsidRPr="007D791F" w:rsidRDefault="0069690C" w:rsidP="0069690C">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33BBBB9B" w14:textId="77777777" w:rsidR="009D6E2E" w:rsidRDefault="009D6E2E" w:rsidP="00883932">
      <w:pPr>
        <w:rPr>
          <w:rFonts w:ascii="Tahoma" w:hAnsi="Tahoma" w:cs="Tahoma"/>
        </w:rPr>
      </w:pPr>
    </w:p>
    <w:p w14:paraId="18EF7671" w14:textId="40029C36"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6</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29EC5B96" w14:textId="77777777" w:rsidR="00AE5A2A" w:rsidRPr="007D791F" w:rsidRDefault="00AE5A2A" w:rsidP="00883932">
      <w:pPr>
        <w:rPr>
          <w:rFonts w:ascii="Tahoma" w:hAnsi="Tahoma" w:cs="Tahoma"/>
        </w:rPr>
      </w:pPr>
    </w:p>
    <w:p w14:paraId="6B82461B" w14:textId="20EF00B9"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7</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77777777" w:rsidR="000B7484" w:rsidRPr="007D791F" w:rsidRDefault="000B7484" w:rsidP="000B7484">
      <w:pPr>
        <w:jc w:val="cente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7E0E1EF5" w:rsidR="000B7484" w:rsidRPr="0067525B" w:rsidRDefault="000B7484" w:rsidP="00934CE2">
      <w:pPr>
        <w:pStyle w:val="Akapitzlist"/>
        <w:numPr>
          <w:ilvl w:val="0"/>
          <w:numId w:val="40"/>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751C5F82" w14:textId="77777777" w:rsidR="000B7484" w:rsidRPr="007D791F" w:rsidRDefault="000B7484" w:rsidP="000B7484">
      <w:pPr>
        <w:rPr>
          <w:rFonts w:ascii="Tahoma" w:hAnsi="Tahoma" w:cs="Tahoma"/>
        </w:rPr>
      </w:pPr>
      <w:r w:rsidRPr="007D791F">
        <w:rPr>
          <w:rFonts w:ascii="Tahoma" w:hAnsi="Tahoma" w:cs="Tahoma"/>
        </w:rPr>
        <w:lastRenderedPageBreak/>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C88F5BC" w14:textId="77777777" w:rsidR="000B7484" w:rsidRDefault="000B7484" w:rsidP="000B7484">
      <w:pPr>
        <w:rPr>
          <w:rFonts w:ascii="Tahoma" w:hAnsi="Tahoma" w:cs="Tahoma"/>
        </w:rPr>
      </w:pPr>
      <w:r w:rsidRPr="007D791F">
        <w:rPr>
          <w:rFonts w:ascii="Tahoma" w:hAnsi="Tahoma" w:cs="Tahoma"/>
        </w:rPr>
        <w:t xml:space="preserve">                   Wykonawca                                                              Zamawiający</w:t>
      </w:r>
    </w:p>
    <w:p w14:paraId="0D4822B7" w14:textId="77777777" w:rsidR="00E15DA9" w:rsidRDefault="00E15DA9" w:rsidP="000B7484">
      <w:pPr>
        <w:rPr>
          <w:rFonts w:ascii="Tahoma" w:hAnsi="Tahoma" w:cs="Tahoma"/>
        </w:rPr>
      </w:pPr>
    </w:p>
    <w:p w14:paraId="1EF7DF7A" w14:textId="77777777" w:rsidR="001F6185" w:rsidRDefault="001F6185" w:rsidP="000B7484">
      <w:pPr>
        <w:rPr>
          <w:rFonts w:ascii="Tahoma" w:hAnsi="Tahoma" w:cs="Tahoma"/>
        </w:rPr>
      </w:pPr>
    </w:p>
    <w:p w14:paraId="23686BCC" w14:textId="77777777" w:rsidR="00E15DA9" w:rsidRDefault="00E15DA9" w:rsidP="000B7484">
      <w:pPr>
        <w:rPr>
          <w:rFonts w:ascii="Tahoma" w:hAnsi="Tahoma" w:cs="Tahoma"/>
        </w:rPr>
      </w:pPr>
    </w:p>
    <w:p w14:paraId="651029CE" w14:textId="77777777" w:rsidR="001A6737" w:rsidRDefault="001A6737" w:rsidP="000B7484">
      <w:pPr>
        <w:rPr>
          <w:rFonts w:ascii="Tahoma" w:hAnsi="Tahoma" w:cs="Tahoma"/>
        </w:rPr>
      </w:pPr>
    </w:p>
    <w:p w14:paraId="5925F080" w14:textId="77777777" w:rsidR="00962D81" w:rsidRDefault="00962D81" w:rsidP="000B7484">
      <w:pPr>
        <w:rPr>
          <w:rFonts w:ascii="Tahoma" w:hAnsi="Tahoma" w:cs="Tahoma"/>
        </w:rPr>
      </w:pPr>
    </w:p>
    <w:p w14:paraId="1F884E25" w14:textId="77777777" w:rsidR="00962D81" w:rsidRDefault="00962D81" w:rsidP="000B7484">
      <w:pPr>
        <w:rPr>
          <w:rFonts w:ascii="Tahoma" w:hAnsi="Tahoma" w:cs="Tahoma"/>
        </w:rPr>
      </w:pPr>
    </w:p>
    <w:p w14:paraId="4B2AADA5" w14:textId="77777777" w:rsidR="00962D81" w:rsidRDefault="00962D81" w:rsidP="000B7484">
      <w:pPr>
        <w:rPr>
          <w:rFonts w:ascii="Tahoma" w:hAnsi="Tahoma" w:cs="Tahoma"/>
        </w:rPr>
      </w:pPr>
    </w:p>
    <w:p w14:paraId="3F54625E" w14:textId="77777777" w:rsidR="00962D81" w:rsidRDefault="00962D81" w:rsidP="000B7484">
      <w:pPr>
        <w:rPr>
          <w:rFonts w:ascii="Tahoma" w:hAnsi="Tahoma" w:cs="Tahoma"/>
        </w:rPr>
      </w:pPr>
    </w:p>
    <w:p w14:paraId="234E784E" w14:textId="77777777" w:rsidR="00962D81" w:rsidRDefault="00962D81" w:rsidP="000B7484">
      <w:pPr>
        <w:rPr>
          <w:rFonts w:ascii="Tahoma" w:hAnsi="Tahoma" w:cs="Tahoma"/>
        </w:rPr>
      </w:pPr>
    </w:p>
    <w:p w14:paraId="146A1F1B" w14:textId="77777777" w:rsidR="00962D81" w:rsidRDefault="00962D81" w:rsidP="000B7484">
      <w:pPr>
        <w:rPr>
          <w:rFonts w:ascii="Tahoma" w:hAnsi="Tahoma" w:cs="Tahoma"/>
        </w:rPr>
      </w:pPr>
    </w:p>
    <w:p w14:paraId="46380F52" w14:textId="77777777" w:rsidR="00962D81" w:rsidRDefault="00962D81" w:rsidP="000B7484">
      <w:pPr>
        <w:rPr>
          <w:rFonts w:ascii="Tahoma" w:hAnsi="Tahoma" w:cs="Tahoma"/>
        </w:rPr>
      </w:pPr>
    </w:p>
    <w:p w14:paraId="6FB0A5B0" w14:textId="77777777" w:rsidR="00962D81" w:rsidRDefault="00962D81" w:rsidP="000B7484">
      <w:pPr>
        <w:rPr>
          <w:rFonts w:ascii="Tahoma" w:hAnsi="Tahoma" w:cs="Tahoma"/>
        </w:rPr>
      </w:pPr>
    </w:p>
    <w:p w14:paraId="66D1362A" w14:textId="77777777" w:rsidR="00962D81" w:rsidRDefault="00962D81" w:rsidP="000B7484">
      <w:pPr>
        <w:rPr>
          <w:rFonts w:ascii="Tahoma" w:hAnsi="Tahoma" w:cs="Tahoma"/>
        </w:rPr>
      </w:pPr>
    </w:p>
    <w:p w14:paraId="0317D263" w14:textId="77777777" w:rsidR="00962D81" w:rsidRDefault="00962D81" w:rsidP="000B7484">
      <w:pPr>
        <w:rPr>
          <w:rFonts w:ascii="Tahoma" w:hAnsi="Tahoma" w:cs="Tahoma"/>
        </w:rPr>
      </w:pPr>
    </w:p>
    <w:p w14:paraId="43EECD5F" w14:textId="77777777" w:rsidR="00962D81" w:rsidRDefault="00962D81" w:rsidP="000B7484">
      <w:pPr>
        <w:rPr>
          <w:rFonts w:ascii="Tahoma" w:hAnsi="Tahoma" w:cs="Tahoma"/>
        </w:rPr>
      </w:pPr>
    </w:p>
    <w:p w14:paraId="3B499233" w14:textId="77777777" w:rsidR="00962D81" w:rsidRDefault="00962D81" w:rsidP="000B7484">
      <w:pPr>
        <w:rPr>
          <w:rFonts w:ascii="Tahoma" w:hAnsi="Tahoma" w:cs="Tahoma"/>
        </w:rPr>
      </w:pPr>
    </w:p>
    <w:p w14:paraId="107A9375" w14:textId="77777777" w:rsidR="00962D81" w:rsidRDefault="00962D81" w:rsidP="000B7484">
      <w:pPr>
        <w:rPr>
          <w:rFonts w:ascii="Tahoma" w:hAnsi="Tahoma" w:cs="Tahoma"/>
        </w:rPr>
      </w:pPr>
    </w:p>
    <w:p w14:paraId="4977BCAE" w14:textId="77777777" w:rsidR="00962D81" w:rsidRDefault="00962D81" w:rsidP="000B7484">
      <w:pPr>
        <w:rPr>
          <w:rFonts w:ascii="Tahoma" w:hAnsi="Tahoma" w:cs="Tahoma"/>
        </w:rPr>
      </w:pPr>
    </w:p>
    <w:p w14:paraId="118E3C80" w14:textId="77777777" w:rsidR="00962D81" w:rsidRDefault="00962D81" w:rsidP="000B7484">
      <w:pPr>
        <w:rPr>
          <w:rFonts w:ascii="Tahoma" w:hAnsi="Tahoma" w:cs="Tahoma"/>
        </w:rPr>
      </w:pPr>
    </w:p>
    <w:p w14:paraId="18B3B373" w14:textId="77777777" w:rsidR="00962D81" w:rsidRDefault="00962D81" w:rsidP="000B7484">
      <w:pPr>
        <w:rPr>
          <w:rFonts w:ascii="Tahoma" w:hAnsi="Tahoma" w:cs="Tahoma"/>
        </w:rPr>
      </w:pPr>
    </w:p>
    <w:p w14:paraId="40F7F80D" w14:textId="77777777" w:rsidR="00962D81" w:rsidRDefault="00962D81" w:rsidP="000B7484">
      <w:pPr>
        <w:rPr>
          <w:rFonts w:ascii="Tahoma" w:hAnsi="Tahoma" w:cs="Tahoma"/>
        </w:rPr>
      </w:pPr>
    </w:p>
    <w:p w14:paraId="03F3EA2F" w14:textId="77777777" w:rsidR="00962D81" w:rsidRDefault="00962D81" w:rsidP="000B7484">
      <w:pPr>
        <w:rPr>
          <w:rFonts w:ascii="Tahoma" w:hAnsi="Tahoma" w:cs="Tahoma"/>
        </w:rPr>
      </w:pPr>
    </w:p>
    <w:p w14:paraId="3F6BD049" w14:textId="77777777" w:rsidR="00962D81" w:rsidRDefault="00962D81" w:rsidP="000B7484">
      <w:pPr>
        <w:rPr>
          <w:rFonts w:ascii="Tahoma" w:hAnsi="Tahoma" w:cs="Tahoma"/>
        </w:rPr>
      </w:pPr>
    </w:p>
    <w:p w14:paraId="262257BD" w14:textId="77777777" w:rsidR="00962D81" w:rsidRDefault="00962D81" w:rsidP="000B7484">
      <w:pPr>
        <w:rPr>
          <w:rFonts w:ascii="Tahoma" w:hAnsi="Tahoma" w:cs="Tahoma"/>
        </w:rPr>
      </w:pPr>
    </w:p>
    <w:p w14:paraId="0E8CB1A0" w14:textId="77777777" w:rsidR="00962D81" w:rsidRDefault="00962D81" w:rsidP="000B7484">
      <w:pPr>
        <w:rPr>
          <w:rFonts w:ascii="Tahoma" w:hAnsi="Tahoma" w:cs="Tahoma"/>
        </w:rPr>
      </w:pPr>
    </w:p>
    <w:p w14:paraId="4686F0EF" w14:textId="77777777" w:rsidR="00962D81" w:rsidRDefault="00962D81" w:rsidP="000B7484">
      <w:pPr>
        <w:rPr>
          <w:rFonts w:ascii="Tahoma" w:hAnsi="Tahoma" w:cs="Tahoma"/>
        </w:rPr>
      </w:pPr>
    </w:p>
    <w:p w14:paraId="41D5E84D" w14:textId="77777777" w:rsidR="00962D81" w:rsidRDefault="00962D81" w:rsidP="000B7484">
      <w:pPr>
        <w:rPr>
          <w:rFonts w:ascii="Tahoma" w:hAnsi="Tahoma" w:cs="Tahoma"/>
        </w:rPr>
      </w:pPr>
    </w:p>
    <w:p w14:paraId="463DA5E4" w14:textId="77777777" w:rsidR="00962D81" w:rsidRDefault="00962D81" w:rsidP="000B7484">
      <w:pPr>
        <w:rPr>
          <w:rFonts w:ascii="Tahoma" w:hAnsi="Tahoma" w:cs="Tahoma"/>
        </w:rPr>
      </w:pPr>
    </w:p>
    <w:p w14:paraId="46120673" w14:textId="77777777" w:rsidR="00962D81" w:rsidRDefault="00962D81" w:rsidP="000B7484">
      <w:pPr>
        <w:rPr>
          <w:rFonts w:ascii="Tahoma" w:hAnsi="Tahoma" w:cs="Tahoma"/>
        </w:rPr>
      </w:pPr>
    </w:p>
    <w:p w14:paraId="3C8E55D3" w14:textId="77777777" w:rsidR="00962D81" w:rsidRDefault="00962D81" w:rsidP="000B7484">
      <w:pPr>
        <w:rPr>
          <w:rFonts w:ascii="Tahoma" w:hAnsi="Tahoma" w:cs="Tahoma"/>
        </w:rPr>
      </w:pPr>
    </w:p>
    <w:p w14:paraId="3B7F56A5" w14:textId="77777777" w:rsidR="00962D81" w:rsidRDefault="00962D81" w:rsidP="000B7484">
      <w:pPr>
        <w:rPr>
          <w:rFonts w:ascii="Tahoma" w:hAnsi="Tahoma" w:cs="Tahoma"/>
        </w:rPr>
      </w:pPr>
    </w:p>
    <w:p w14:paraId="1F2BCD5D" w14:textId="77777777" w:rsidR="00962D81" w:rsidRDefault="00962D81" w:rsidP="000B7484">
      <w:pPr>
        <w:rPr>
          <w:rFonts w:ascii="Tahoma" w:hAnsi="Tahoma" w:cs="Tahoma"/>
        </w:rPr>
      </w:pPr>
    </w:p>
    <w:p w14:paraId="6E721EF5" w14:textId="77777777" w:rsidR="00962D81" w:rsidRDefault="00962D81" w:rsidP="000B7484">
      <w:pPr>
        <w:rPr>
          <w:rFonts w:ascii="Tahoma" w:hAnsi="Tahoma" w:cs="Tahoma"/>
        </w:rPr>
      </w:pPr>
    </w:p>
    <w:p w14:paraId="2B1A835C" w14:textId="77777777" w:rsidR="00962D81" w:rsidRDefault="00962D81" w:rsidP="000B7484">
      <w:pPr>
        <w:rPr>
          <w:rFonts w:ascii="Tahoma" w:hAnsi="Tahoma" w:cs="Tahoma"/>
        </w:rPr>
      </w:pPr>
    </w:p>
    <w:p w14:paraId="332E18B2" w14:textId="77777777" w:rsidR="00962D81" w:rsidRDefault="00962D81" w:rsidP="000B7484">
      <w:pPr>
        <w:rPr>
          <w:rFonts w:ascii="Tahoma" w:hAnsi="Tahoma" w:cs="Tahoma"/>
        </w:rPr>
      </w:pPr>
    </w:p>
    <w:p w14:paraId="0A7627F4" w14:textId="77777777" w:rsidR="00962D81" w:rsidRDefault="00962D81" w:rsidP="000B7484">
      <w:pPr>
        <w:rPr>
          <w:rFonts w:ascii="Tahoma" w:hAnsi="Tahoma" w:cs="Tahoma"/>
        </w:rPr>
      </w:pPr>
    </w:p>
    <w:p w14:paraId="71E77376" w14:textId="77777777" w:rsidR="00962D81" w:rsidRDefault="00962D81" w:rsidP="000B7484">
      <w:pPr>
        <w:rPr>
          <w:rFonts w:ascii="Tahoma" w:hAnsi="Tahoma" w:cs="Tahoma"/>
        </w:rPr>
      </w:pPr>
    </w:p>
    <w:p w14:paraId="57455C11" w14:textId="77777777" w:rsidR="00962D81" w:rsidRDefault="00962D81" w:rsidP="000B7484">
      <w:pPr>
        <w:rPr>
          <w:rFonts w:ascii="Tahoma" w:hAnsi="Tahoma" w:cs="Tahoma"/>
        </w:rPr>
      </w:pPr>
    </w:p>
    <w:p w14:paraId="1AE9EF17" w14:textId="77777777" w:rsidR="00962D81" w:rsidRDefault="00962D81" w:rsidP="000B7484">
      <w:pPr>
        <w:rPr>
          <w:rFonts w:ascii="Tahoma" w:hAnsi="Tahoma" w:cs="Tahoma"/>
        </w:rPr>
      </w:pPr>
    </w:p>
    <w:p w14:paraId="1B8602F3" w14:textId="77777777" w:rsidR="00962D81" w:rsidRDefault="00962D81" w:rsidP="000B7484">
      <w:pPr>
        <w:rPr>
          <w:rFonts w:ascii="Tahoma" w:hAnsi="Tahoma" w:cs="Tahoma"/>
        </w:rPr>
      </w:pPr>
    </w:p>
    <w:p w14:paraId="7F2BE397" w14:textId="77777777" w:rsidR="00962D81" w:rsidRDefault="00962D81" w:rsidP="000B7484">
      <w:pPr>
        <w:rPr>
          <w:rFonts w:ascii="Tahoma" w:hAnsi="Tahoma" w:cs="Tahoma"/>
        </w:rPr>
      </w:pPr>
    </w:p>
    <w:p w14:paraId="51C7045A" w14:textId="77777777" w:rsidR="00962D81" w:rsidRDefault="00962D81" w:rsidP="000B7484">
      <w:pPr>
        <w:rPr>
          <w:rFonts w:ascii="Tahoma" w:hAnsi="Tahoma" w:cs="Tahoma"/>
        </w:rPr>
      </w:pPr>
    </w:p>
    <w:p w14:paraId="5AFECB22" w14:textId="77777777" w:rsidR="00962D81" w:rsidRDefault="00962D81" w:rsidP="000B7484">
      <w:pPr>
        <w:rPr>
          <w:rFonts w:ascii="Tahoma" w:hAnsi="Tahoma" w:cs="Tahoma"/>
        </w:rPr>
      </w:pPr>
    </w:p>
    <w:p w14:paraId="7BC3BA67" w14:textId="0C615832" w:rsidR="00962D81" w:rsidRDefault="00962D81" w:rsidP="000B7484">
      <w:pPr>
        <w:rPr>
          <w:rFonts w:ascii="Tahoma" w:hAnsi="Tahoma" w:cs="Tahoma"/>
        </w:rPr>
      </w:pPr>
    </w:p>
    <w:p w14:paraId="0D813EA0" w14:textId="324C260A" w:rsidR="00507E72" w:rsidRDefault="00507E72" w:rsidP="000B7484">
      <w:pPr>
        <w:rPr>
          <w:rFonts w:ascii="Tahoma" w:hAnsi="Tahoma" w:cs="Tahoma"/>
        </w:rPr>
      </w:pPr>
    </w:p>
    <w:p w14:paraId="2E5C2407" w14:textId="77777777" w:rsidR="00507E72" w:rsidRDefault="00507E72" w:rsidP="000B7484">
      <w:pPr>
        <w:rPr>
          <w:rFonts w:ascii="Tahoma" w:hAnsi="Tahoma" w:cs="Tahoma"/>
        </w:rPr>
      </w:pPr>
    </w:p>
    <w:p w14:paraId="1ED30691" w14:textId="77777777" w:rsidR="00962D81" w:rsidRDefault="00962D81" w:rsidP="000B7484">
      <w:pPr>
        <w:rPr>
          <w:rFonts w:ascii="Tahoma" w:hAnsi="Tahoma" w:cs="Tahoma"/>
        </w:rPr>
      </w:pPr>
    </w:p>
    <w:p w14:paraId="6ACB2795" w14:textId="77777777" w:rsidR="00883932" w:rsidRDefault="00883932" w:rsidP="000B7484">
      <w:pPr>
        <w:rPr>
          <w:rFonts w:ascii="Tahoma" w:hAnsi="Tahoma" w:cs="Tahoma"/>
        </w:rPr>
      </w:pPr>
    </w:p>
    <w:p w14:paraId="0EBA7179" w14:textId="77777777" w:rsidR="00883932" w:rsidRDefault="00883932" w:rsidP="000B7484">
      <w:pPr>
        <w:rPr>
          <w:rFonts w:ascii="Tahoma" w:hAnsi="Tahoma" w:cs="Tahoma"/>
        </w:rPr>
      </w:pPr>
    </w:p>
    <w:p w14:paraId="219FE9A1" w14:textId="77777777" w:rsidR="00883932" w:rsidRDefault="00883932" w:rsidP="000B7484">
      <w:pPr>
        <w:rPr>
          <w:rFonts w:ascii="Tahoma" w:hAnsi="Tahoma" w:cs="Tahoma"/>
        </w:rPr>
      </w:pPr>
    </w:p>
    <w:p w14:paraId="0ED28196" w14:textId="77777777" w:rsidR="00883932" w:rsidRDefault="00883932" w:rsidP="000B7484">
      <w:pPr>
        <w:rPr>
          <w:rFonts w:ascii="Tahoma" w:hAnsi="Tahoma" w:cs="Tahoma"/>
        </w:rPr>
      </w:pPr>
    </w:p>
    <w:p w14:paraId="3CC1FE88" w14:textId="77777777" w:rsidR="00883932" w:rsidRDefault="00883932" w:rsidP="000B7484">
      <w:pPr>
        <w:rPr>
          <w:rFonts w:ascii="Tahoma" w:hAnsi="Tahoma" w:cs="Tahoma"/>
        </w:rPr>
      </w:pPr>
    </w:p>
    <w:p w14:paraId="794E733B" w14:textId="77777777" w:rsidR="00883932" w:rsidRDefault="00883932" w:rsidP="000B7484">
      <w:pPr>
        <w:rPr>
          <w:rFonts w:ascii="Tahoma" w:hAnsi="Tahoma" w:cs="Tahoma"/>
        </w:rPr>
      </w:pPr>
    </w:p>
    <w:p w14:paraId="51A797BE" w14:textId="77777777" w:rsidR="00883932" w:rsidRDefault="00883932" w:rsidP="000B7484">
      <w:pPr>
        <w:rPr>
          <w:rFonts w:ascii="Tahoma" w:hAnsi="Tahoma" w:cs="Tahoma"/>
        </w:rPr>
      </w:pPr>
    </w:p>
    <w:p w14:paraId="257530DD" w14:textId="77777777" w:rsidR="00883932" w:rsidRDefault="00883932" w:rsidP="000B7484">
      <w:pPr>
        <w:rPr>
          <w:rFonts w:ascii="Tahoma" w:hAnsi="Tahoma" w:cs="Tahoma"/>
        </w:rPr>
      </w:pPr>
    </w:p>
    <w:p w14:paraId="20AFB9FA" w14:textId="77777777" w:rsidR="00962D81" w:rsidRDefault="00962D81" w:rsidP="000B7484">
      <w:pPr>
        <w:rPr>
          <w:rFonts w:ascii="Tahoma" w:hAnsi="Tahoma" w:cs="Tahoma"/>
        </w:rPr>
      </w:pPr>
    </w:p>
    <w:p w14:paraId="0939BF39" w14:textId="77777777" w:rsidR="00394571" w:rsidRPr="007D791F" w:rsidRDefault="00394571"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EF5767" w:rsidRPr="007D791F">
        <w:rPr>
          <w:rFonts w:ascii="Tahoma" w:hAnsi="Tahoma"/>
          <w:bCs/>
          <w:sz w:val="20"/>
          <w:u w:val="none"/>
        </w:rPr>
        <w:t>b</w:t>
      </w:r>
      <w:r w:rsidRPr="007D791F">
        <w:rPr>
          <w:rFonts w:ascii="Tahoma" w:hAnsi="Tahoma"/>
          <w:bCs/>
          <w:sz w:val="20"/>
          <w:u w:val="none"/>
        </w:rPr>
        <w:tab/>
      </w:r>
    </w:p>
    <w:p w14:paraId="1BE043C9" w14:textId="77777777" w:rsidR="00883932" w:rsidRDefault="00883932" w:rsidP="00AB2169">
      <w:pPr>
        <w:jc w:val="center"/>
        <w:rPr>
          <w:rFonts w:ascii="Tahoma" w:hAnsi="Tahoma" w:cs="Tahoma"/>
          <w:b/>
        </w:rPr>
      </w:pPr>
    </w:p>
    <w:p w14:paraId="07699CD7" w14:textId="77777777" w:rsidR="00AB2169" w:rsidRPr="007D791F" w:rsidRDefault="00AB2169" w:rsidP="00AB2169">
      <w:pPr>
        <w:jc w:val="center"/>
        <w:rPr>
          <w:rFonts w:ascii="Tahoma" w:hAnsi="Tahoma" w:cs="Tahoma"/>
          <w:b/>
        </w:rPr>
      </w:pPr>
      <w:r w:rsidRPr="004A0B27">
        <w:rPr>
          <w:rFonts w:ascii="Tahoma" w:hAnsi="Tahoma" w:cs="Tahoma"/>
          <w:b/>
        </w:rPr>
        <w:t>ISTOTNE POSTANOWIENIA UMOWY – część III Zamówienia</w:t>
      </w:r>
    </w:p>
    <w:p w14:paraId="79B2A13E" w14:textId="77777777" w:rsidR="00AB2169" w:rsidRPr="007D791F" w:rsidRDefault="00AB2169" w:rsidP="00394571">
      <w:pPr>
        <w:jc w:val="both"/>
        <w:rPr>
          <w:rFonts w:ascii="Tahoma" w:hAnsi="Tahoma" w:cs="Tahoma"/>
        </w:rPr>
      </w:pPr>
    </w:p>
    <w:p w14:paraId="54E0D01E" w14:textId="21A7CD96" w:rsidR="00394571" w:rsidRPr="007D791F" w:rsidRDefault="00394571" w:rsidP="00394571">
      <w:pPr>
        <w:jc w:val="both"/>
        <w:rPr>
          <w:rFonts w:ascii="Tahoma" w:hAnsi="Tahoma" w:cs="Tahoma"/>
        </w:rPr>
      </w:pPr>
      <w:r w:rsidRPr="007D791F">
        <w:rPr>
          <w:rFonts w:ascii="Tahoma" w:hAnsi="Tahoma" w:cs="Tahoma"/>
        </w:rPr>
        <w:t>Zawarta w dniu ...</w:t>
      </w:r>
      <w:r w:rsidR="00883932">
        <w:rPr>
          <w:rFonts w:ascii="Tahoma" w:hAnsi="Tahoma" w:cs="Tahoma"/>
        </w:rPr>
        <w:t>...................... w Sannikach pomiędzy Miastem i Gminą Sanniki reprezentowaną</w:t>
      </w:r>
      <w:r w:rsidRPr="007D791F">
        <w:rPr>
          <w:rFonts w:ascii="Tahoma" w:hAnsi="Tahoma" w:cs="Tahoma"/>
        </w:rPr>
        <w:t xml:space="preserve"> przez:</w:t>
      </w:r>
    </w:p>
    <w:p w14:paraId="4F9CEDD5" w14:textId="77777777" w:rsidR="00394571" w:rsidRPr="007D791F" w:rsidRDefault="00394571" w:rsidP="00934CE2">
      <w:pPr>
        <w:numPr>
          <w:ilvl w:val="0"/>
          <w:numId w:val="43"/>
        </w:numPr>
        <w:tabs>
          <w:tab w:val="left" w:pos="993"/>
        </w:tabs>
        <w:ind w:hanging="153"/>
        <w:jc w:val="both"/>
        <w:rPr>
          <w:rFonts w:ascii="Tahoma" w:hAnsi="Tahoma" w:cs="Tahoma"/>
        </w:rPr>
      </w:pPr>
      <w:r w:rsidRPr="007D791F">
        <w:rPr>
          <w:rFonts w:ascii="Tahoma" w:hAnsi="Tahoma" w:cs="Tahoma"/>
        </w:rPr>
        <w:t>......................................................................................................................</w:t>
      </w:r>
    </w:p>
    <w:p w14:paraId="525CE389" w14:textId="77777777" w:rsidR="00394571" w:rsidRPr="007D791F" w:rsidRDefault="00394571" w:rsidP="00934CE2">
      <w:pPr>
        <w:numPr>
          <w:ilvl w:val="0"/>
          <w:numId w:val="43"/>
        </w:numPr>
        <w:tabs>
          <w:tab w:val="left" w:pos="993"/>
        </w:tabs>
        <w:ind w:hanging="153"/>
        <w:jc w:val="both"/>
        <w:rPr>
          <w:rFonts w:ascii="Tahoma" w:hAnsi="Tahoma" w:cs="Tahoma"/>
        </w:rPr>
      </w:pPr>
      <w:r w:rsidRPr="007D791F">
        <w:rPr>
          <w:rFonts w:ascii="Tahoma" w:hAnsi="Tahoma" w:cs="Tahoma"/>
        </w:rPr>
        <w:t>......................................................................................................................</w:t>
      </w:r>
    </w:p>
    <w:p w14:paraId="5091F2D5" w14:textId="77777777" w:rsidR="00394571" w:rsidRPr="007D791F" w:rsidRDefault="00394571" w:rsidP="00394571">
      <w:pPr>
        <w:jc w:val="both"/>
        <w:rPr>
          <w:rFonts w:ascii="Tahoma" w:hAnsi="Tahoma" w:cs="Tahoma"/>
        </w:rPr>
      </w:pPr>
      <w:r w:rsidRPr="007D791F">
        <w:rPr>
          <w:rFonts w:ascii="Tahoma" w:hAnsi="Tahoma" w:cs="Tahoma"/>
        </w:rPr>
        <w:t>zwanym dalej Zamawiającym</w:t>
      </w:r>
    </w:p>
    <w:p w14:paraId="0A1DBD15" w14:textId="77777777" w:rsidR="00394571" w:rsidRPr="007D791F" w:rsidRDefault="00394571" w:rsidP="00394571">
      <w:pPr>
        <w:jc w:val="center"/>
        <w:rPr>
          <w:rFonts w:ascii="Tahoma" w:hAnsi="Tahoma" w:cs="Tahoma"/>
        </w:rPr>
      </w:pPr>
      <w:r w:rsidRPr="007D791F">
        <w:rPr>
          <w:rFonts w:ascii="Tahoma" w:hAnsi="Tahoma" w:cs="Tahoma"/>
        </w:rPr>
        <w:t>a</w:t>
      </w:r>
    </w:p>
    <w:p w14:paraId="31EB9117" w14:textId="77777777" w:rsidR="00394571" w:rsidRPr="007D791F" w:rsidRDefault="00394571" w:rsidP="00394571">
      <w:pPr>
        <w:jc w:val="both"/>
        <w:rPr>
          <w:rFonts w:ascii="Tahoma" w:hAnsi="Tahoma" w:cs="Tahoma"/>
        </w:rPr>
      </w:pPr>
      <w:r w:rsidRPr="007D791F">
        <w:rPr>
          <w:rFonts w:ascii="Tahoma" w:hAnsi="Tahoma" w:cs="Tahoma"/>
        </w:rPr>
        <w:t>......................................................................................................................................................</w:t>
      </w:r>
    </w:p>
    <w:p w14:paraId="3529FD9E" w14:textId="77777777" w:rsidR="00394571" w:rsidRPr="007D791F" w:rsidRDefault="00394571" w:rsidP="00394571">
      <w:pPr>
        <w:jc w:val="both"/>
        <w:rPr>
          <w:rFonts w:ascii="Tahoma" w:hAnsi="Tahoma" w:cs="Tahoma"/>
        </w:rPr>
      </w:pPr>
      <w:r w:rsidRPr="007D791F">
        <w:rPr>
          <w:rFonts w:ascii="Tahoma" w:hAnsi="Tahoma" w:cs="Tahoma"/>
        </w:rPr>
        <w:t>z siedzibą w .................................................................., reprezentowanym przez:</w:t>
      </w:r>
    </w:p>
    <w:p w14:paraId="26F35D35" w14:textId="77777777" w:rsidR="00394571" w:rsidRPr="007D791F" w:rsidRDefault="00394571" w:rsidP="00934CE2">
      <w:pPr>
        <w:numPr>
          <w:ilvl w:val="0"/>
          <w:numId w:val="44"/>
        </w:numPr>
        <w:tabs>
          <w:tab w:val="left" w:pos="993"/>
        </w:tabs>
        <w:jc w:val="both"/>
        <w:rPr>
          <w:rFonts w:ascii="Tahoma" w:hAnsi="Tahoma" w:cs="Tahoma"/>
        </w:rPr>
      </w:pPr>
      <w:r w:rsidRPr="007D791F">
        <w:rPr>
          <w:rFonts w:ascii="Tahoma" w:hAnsi="Tahoma" w:cs="Tahoma"/>
        </w:rPr>
        <w:t>......................................................................................................................</w:t>
      </w:r>
    </w:p>
    <w:p w14:paraId="614B86AE" w14:textId="77777777" w:rsidR="00394571" w:rsidRPr="007D791F" w:rsidRDefault="00394571" w:rsidP="00934CE2">
      <w:pPr>
        <w:numPr>
          <w:ilvl w:val="0"/>
          <w:numId w:val="44"/>
        </w:numPr>
        <w:tabs>
          <w:tab w:val="left" w:pos="993"/>
        </w:tabs>
        <w:jc w:val="both"/>
        <w:rPr>
          <w:rFonts w:ascii="Tahoma" w:hAnsi="Tahoma" w:cs="Tahoma"/>
        </w:rPr>
      </w:pPr>
      <w:r w:rsidRPr="007D791F">
        <w:rPr>
          <w:rFonts w:ascii="Tahoma" w:hAnsi="Tahoma" w:cs="Tahoma"/>
        </w:rPr>
        <w:t>......................................................................................................................</w:t>
      </w:r>
    </w:p>
    <w:p w14:paraId="297AA58B" w14:textId="77777777" w:rsidR="00394571" w:rsidRPr="007D791F" w:rsidRDefault="00394571" w:rsidP="00394571">
      <w:pPr>
        <w:jc w:val="both"/>
        <w:rPr>
          <w:rFonts w:ascii="Tahoma" w:hAnsi="Tahoma" w:cs="Tahoma"/>
        </w:rPr>
      </w:pPr>
      <w:r w:rsidRPr="007D791F">
        <w:rPr>
          <w:rFonts w:ascii="Tahoma" w:hAnsi="Tahoma" w:cs="Tahoma"/>
        </w:rPr>
        <w:t>zwanym dalej Wykonawcą.</w:t>
      </w:r>
    </w:p>
    <w:p w14:paraId="612D814A" w14:textId="677FA942" w:rsidR="00394571" w:rsidRPr="007D791F" w:rsidRDefault="00394571" w:rsidP="00394571">
      <w:pPr>
        <w:jc w:val="both"/>
        <w:rPr>
          <w:rFonts w:ascii="Tahoma" w:hAnsi="Tahoma" w:cs="Tahoma"/>
        </w:rPr>
      </w:pPr>
      <w:r w:rsidRPr="007D791F">
        <w:rPr>
          <w:rFonts w:ascii="Tahoma" w:hAnsi="Tahoma" w:cs="Tahoma"/>
        </w:rPr>
        <w:t xml:space="preserve">W rezultacie dokonania przez Zamawiającego wyboru oferty Wykonawcy, zgodnie z wymogami </w:t>
      </w:r>
      <w:r w:rsidR="00801DC3">
        <w:rPr>
          <w:rFonts w:ascii="Tahoma" w:hAnsi="Tahoma" w:cs="Tahoma"/>
        </w:rPr>
        <w:t>U</w:t>
      </w:r>
      <w:r w:rsidRPr="007D791F">
        <w:rPr>
          <w:rFonts w:ascii="Tahoma" w:hAnsi="Tahoma" w:cs="Tahoma"/>
        </w:rPr>
        <w:t xml:space="preserve">stawy Prawo zamówień publicznych  z dnia 29 stycznia </w:t>
      </w:r>
      <w:r w:rsidRPr="0067525B">
        <w:rPr>
          <w:rFonts w:ascii="Tahoma" w:hAnsi="Tahoma" w:cs="Tahoma"/>
        </w:rPr>
        <w:t xml:space="preserve">2004 r. </w:t>
      </w:r>
      <w:r w:rsidR="000C58DA" w:rsidRPr="000C58DA">
        <w:rPr>
          <w:rFonts w:ascii="Tahoma" w:hAnsi="Tahoma" w:cs="Tahoma"/>
        </w:rPr>
        <w:t>(Dz. U. 2019 poz. 1843</w:t>
      </w:r>
      <w:r w:rsidR="00D557B8">
        <w:rPr>
          <w:rFonts w:ascii="Tahoma" w:hAnsi="Tahoma" w:cs="Tahoma"/>
        </w:rPr>
        <w:t xml:space="preserve"> z późn. zm.</w:t>
      </w:r>
      <w:r w:rsidR="000C58DA" w:rsidRPr="000C58DA">
        <w:rPr>
          <w:rFonts w:ascii="Tahoma" w:hAnsi="Tahoma" w:cs="Tahoma"/>
        </w:rPr>
        <w:t xml:space="preserve">), </w:t>
      </w:r>
      <w:r w:rsidR="00801DC3" w:rsidRPr="0067525B">
        <w:rPr>
          <w:rFonts w:ascii="Tahoma" w:hAnsi="Tahoma" w:cs="Tahoma"/>
        </w:rPr>
        <w:t>zwanej dalej Ustawą</w:t>
      </w:r>
      <w:r w:rsidR="00801DC3">
        <w:rPr>
          <w:rFonts w:ascii="Tahoma" w:hAnsi="Tahoma" w:cs="Tahoma"/>
        </w:rPr>
        <w:t xml:space="preserve"> PZP,</w:t>
      </w:r>
      <w:r w:rsidRPr="007D791F">
        <w:rPr>
          <w:rFonts w:ascii="Tahoma" w:hAnsi="Tahoma" w:cs="Tahoma"/>
          <w:b/>
          <w:bCs/>
        </w:rPr>
        <w:t xml:space="preserve"> </w:t>
      </w:r>
      <w:r w:rsidRPr="007D791F">
        <w:rPr>
          <w:rFonts w:ascii="Tahoma" w:hAnsi="Tahoma" w:cs="Tahoma"/>
        </w:rPr>
        <w:t>w trybie przetargu nieograniczonego, przy udziale Maximus Broker sp. z o.o. - pełnomocnika Zamawiającego działającego na podstawie pełnomocnictwa, została zawarta umowa o następującej treści:</w:t>
      </w:r>
    </w:p>
    <w:p w14:paraId="29C5CBC6" w14:textId="77777777" w:rsidR="00394571" w:rsidRPr="007D791F" w:rsidRDefault="00394571" w:rsidP="00394571">
      <w:pPr>
        <w:jc w:val="center"/>
        <w:rPr>
          <w:rFonts w:ascii="Tahoma" w:hAnsi="Tahoma" w:cs="Tahoma"/>
        </w:rPr>
      </w:pPr>
    </w:p>
    <w:p w14:paraId="2427473E"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1E4E6F9" w14:textId="77777777" w:rsidR="00394571" w:rsidRPr="007D791F" w:rsidRDefault="00394571" w:rsidP="00394571">
      <w:pPr>
        <w:jc w:val="both"/>
        <w:rPr>
          <w:rFonts w:ascii="Tahoma" w:hAnsi="Tahoma" w:cs="Tahoma"/>
        </w:rPr>
      </w:pPr>
      <w:r w:rsidRPr="007D791F">
        <w:rPr>
          <w:rFonts w:ascii="Tahoma" w:hAnsi="Tahoma" w:cs="Tahoma"/>
        </w:rPr>
        <w:t xml:space="preserve">Wykonawca przyjmuje do ubezpieczenia Zamawiającego określone w Specyfikacji Istotnych Warunków Zamówienia, </w:t>
      </w:r>
      <w:r w:rsidR="005C0CFF">
        <w:rPr>
          <w:rFonts w:ascii="Tahoma" w:hAnsi="Tahoma" w:cs="Tahoma"/>
        </w:rPr>
        <w:t xml:space="preserve">zwanej dalej SIWZ, </w:t>
      </w:r>
      <w:r w:rsidRPr="007D791F">
        <w:rPr>
          <w:rFonts w:ascii="Tahoma" w:hAnsi="Tahoma" w:cs="Tahoma"/>
        </w:rPr>
        <w:t>zgodnie z warunkami oferty z dnia…………………. złożonej w postępowaniu o udzielnie zamówienia na UBEZPIECZENIE ZAMAWIAJĄCEGO, w ramach ubezpieczenia następstw nieszczęśliwych wypadków członków OSP.</w:t>
      </w:r>
    </w:p>
    <w:p w14:paraId="157DA2F2" w14:textId="77777777" w:rsidR="00394571" w:rsidRPr="007D791F" w:rsidRDefault="00394571" w:rsidP="00394571">
      <w:pPr>
        <w:jc w:val="both"/>
        <w:rPr>
          <w:rFonts w:ascii="Tahoma" w:hAnsi="Tahoma" w:cs="Tahoma"/>
          <w:highlight w:val="green"/>
        </w:rPr>
      </w:pPr>
    </w:p>
    <w:p w14:paraId="0FE0D2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EEA79B5" w14:textId="72EE1C2F"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Wykonawca udziela Zamawiającemu ochrony ubezpieczeniowej na okres wskazany</w:t>
      </w:r>
      <w:r w:rsidR="00883932">
        <w:rPr>
          <w:rFonts w:ascii="Tahoma" w:hAnsi="Tahoma" w:cs="Tahoma"/>
          <w:b w:val="0"/>
          <w:sz w:val="20"/>
          <w:u w:val="none"/>
        </w:rPr>
        <w:t xml:space="preserve"> w SIWZ to jest od 04.08.2020 r. do 03.08.2023 r.</w:t>
      </w:r>
    </w:p>
    <w:p w14:paraId="444BEB4C" w14:textId="77777777" w:rsidR="00394571" w:rsidRPr="007D791F" w:rsidRDefault="00394571" w:rsidP="00394571">
      <w:pPr>
        <w:jc w:val="center"/>
        <w:rPr>
          <w:rFonts w:ascii="Tahoma" w:hAnsi="Tahoma" w:cs="Tahoma"/>
        </w:rPr>
      </w:pPr>
    </w:p>
    <w:p w14:paraId="2F8E9495"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BE6E708" w14:textId="77777777" w:rsidR="00394571" w:rsidRPr="007D791F" w:rsidRDefault="00394571" w:rsidP="00394571">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439DBA6" w14:textId="77777777" w:rsidR="00394571" w:rsidRPr="007D791F" w:rsidRDefault="00394571" w:rsidP="00394571">
      <w:pPr>
        <w:jc w:val="center"/>
        <w:rPr>
          <w:rFonts w:ascii="Tahoma" w:hAnsi="Tahoma" w:cs="Tahoma"/>
        </w:rPr>
      </w:pPr>
    </w:p>
    <w:p w14:paraId="2AAC3C8F" w14:textId="77777777" w:rsidR="00394571" w:rsidRPr="007D791F" w:rsidRDefault="00394571" w:rsidP="00394571">
      <w:pPr>
        <w:jc w:val="center"/>
        <w:rPr>
          <w:rFonts w:ascii="Tahoma" w:hAnsi="Tahoma" w:cs="Tahoma"/>
        </w:rPr>
      </w:pPr>
      <w:r w:rsidRPr="007D791F">
        <w:rPr>
          <w:rFonts w:ascii="Tahoma" w:hAnsi="Tahoma" w:cs="Tahoma"/>
        </w:rPr>
        <w:t>§ 4</w:t>
      </w:r>
    </w:p>
    <w:p w14:paraId="2C9BF7D7" w14:textId="77777777" w:rsidR="00394571" w:rsidRPr="007D791F" w:rsidRDefault="00394571" w:rsidP="00934CE2">
      <w:pPr>
        <w:numPr>
          <w:ilvl w:val="0"/>
          <w:numId w:val="45"/>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sidR="005C0CFF">
        <w:rPr>
          <w:rFonts w:ascii="Tahoma" w:hAnsi="Tahoma" w:cs="Tahoma"/>
        </w:rPr>
        <w:t>SIWZ</w:t>
      </w:r>
      <w:r w:rsidRPr="007D791F">
        <w:rPr>
          <w:rFonts w:ascii="Tahoma" w:hAnsi="Tahoma" w:cs="Tahoma"/>
        </w:rPr>
        <w:t>.</w:t>
      </w:r>
    </w:p>
    <w:p w14:paraId="767FCE4A" w14:textId="77777777" w:rsidR="00394571" w:rsidRPr="007D791F" w:rsidRDefault="00394571" w:rsidP="00934CE2">
      <w:pPr>
        <w:numPr>
          <w:ilvl w:val="0"/>
          <w:numId w:val="45"/>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2019EF43" w14:textId="77777777" w:rsidR="00394571" w:rsidRPr="007D791F" w:rsidRDefault="00394571" w:rsidP="00394571">
      <w:pPr>
        <w:jc w:val="center"/>
        <w:rPr>
          <w:rFonts w:ascii="Tahoma" w:hAnsi="Tahoma" w:cs="Tahoma"/>
        </w:rPr>
      </w:pPr>
    </w:p>
    <w:p w14:paraId="1DFC92EA" w14:textId="77777777" w:rsidR="001B1FFB" w:rsidRPr="007D791F" w:rsidRDefault="001B1FFB" w:rsidP="001B1FFB">
      <w:pPr>
        <w:jc w:val="center"/>
        <w:rPr>
          <w:rFonts w:ascii="Tahoma" w:hAnsi="Tahoma" w:cs="Tahoma"/>
        </w:rPr>
      </w:pPr>
      <w:r w:rsidRPr="007D791F">
        <w:rPr>
          <w:rFonts w:ascii="Tahoma" w:hAnsi="Tahoma" w:cs="Tahoma"/>
        </w:rPr>
        <w:t>§ 5</w:t>
      </w:r>
    </w:p>
    <w:p w14:paraId="7D9CEFF9" w14:textId="77777777" w:rsidR="001B1FFB" w:rsidRPr="007D791F" w:rsidRDefault="001B1FFB" w:rsidP="00934CE2">
      <w:pPr>
        <w:numPr>
          <w:ilvl w:val="0"/>
          <w:numId w:val="48"/>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08AF22EA"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41DB1D6F"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0E050E88"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730B3DC3"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114D5130"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5E304EEA" w14:textId="77777777" w:rsidR="001B1FFB" w:rsidRPr="00AE5A2A" w:rsidRDefault="001B1FFB" w:rsidP="00236B20">
      <w:pPr>
        <w:numPr>
          <w:ilvl w:val="0"/>
          <w:numId w:val="48"/>
        </w:numPr>
        <w:tabs>
          <w:tab w:val="left" w:pos="284"/>
        </w:tabs>
        <w:suppressAutoHyphens/>
        <w:ind w:left="284" w:hanging="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7E5054D9" w14:textId="77777777" w:rsidR="00E15DA9" w:rsidRPr="00AE5A2A" w:rsidRDefault="00E15DA9" w:rsidP="00236B20">
      <w:pPr>
        <w:numPr>
          <w:ilvl w:val="0"/>
          <w:numId w:val="48"/>
        </w:numPr>
        <w:tabs>
          <w:tab w:val="clear" w:pos="360"/>
        </w:tabs>
        <w:suppressAutoHyphens/>
        <w:ind w:left="284" w:hanging="284"/>
        <w:jc w:val="both"/>
        <w:rPr>
          <w:rFonts w:ascii="Tahoma" w:hAnsi="Tahoma" w:cs="Tahoma"/>
        </w:rPr>
      </w:pPr>
      <w:r w:rsidRPr="00AE5A2A">
        <w:rPr>
          <w:rFonts w:ascii="Tahoma" w:hAnsi="Tahoma" w:cs="Tahoma"/>
        </w:rPr>
        <w:t xml:space="preserve">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w:t>
      </w:r>
      <w:r w:rsidRPr="00AE5A2A">
        <w:rPr>
          <w:rFonts w:ascii="Tahoma" w:hAnsi="Tahoma" w:cs="Tahoma"/>
        </w:rPr>
        <w:lastRenderedPageBreak/>
        <w:t>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6AD413F9" w14:textId="77777777" w:rsidR="00E15DA9" w:rsidRPr="00AE5A2A" w:rsidRDefault="00E15DA9" w:rsidP="00236B20">
      <w:pPr>
        <w:numPr>
          <w:ilvl w:val="0"/>
          <w:numId w:val="48"/>
        </w:numPr>
        <w:tabs>
          <w:tab w:val="clear" w:pos="360"/>
        </w:tabs>
        <w:suppressAutoHyphens/>
        <w:ind w:left="284" w:hanging="284"/>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650F1D22" w14:textId="77777777" w:rsidR="001B1FFB" w:rsidRPr="007D791F" w:rsidRDefault="001B1FFB" w:rsidP="00934CE2">
      <w:pPr>
        <w:numPr>
          <w:ilvl w:val="0"/>
          <w:numId w:val="48"/>
        </w:numPr>
        <w:tabs>
          <w:tab w:val="left" w:pos="284"/>
        </w:tabs>
        <w:suppressAutoHyphens/>
        <w:ind w:left="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hyperlink r:id="rId16" w:history="1">
        <w:r w:rsidRPr="00AE5A2A">
          <w:rPr>
            <w:rStyle w:val="Hipercze"/>
            <w:rFonts w:ascii="Tahoma" w:hAnsi="Tahoma" w:cs="Tahoma"/>
            <w:color w:val="auto"/>
          </w:rPr>
          <w:t>szkody@maximus-broker.pl</w:t>
        </w:r>
      </w:hyperlink>
      <w:r w:rsidRPr="007D791F">
        <w:rPr>
          <w:rFonts w:ascii="Tahoma" w:hAnsi="Tahoma" w:cs="Tahoma"/>
        </w:rPr>
        <w:t>.</w:t>
      </w:r>
    </w:p>
    <w:p w14:paraId="0FDD8DED" w14:textId="77777777" w:rsidR="00394571" w:rsidRPr="007D791F" w:rsidRDefault="00394571" w:rsidP="00394571">
      <w:pPr>
        <w:jc w:val="center"/>
        <w:rPr>
          <w:rFonts w:ascii="Tahoma" w:hAnsi="Tahoma" w:cs="Tahoma"/>
        </w:rPr>
      </w:pPr>
    </w:p>
    <w:p w14:paraId="419A78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6</w:t>
      </w:r>
    </w:p>
    <w:p w14:paraId="5DFFDC03" w14:textId="54F523E2"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883932">
        <w:rPr>
          <w:rFonts w:ascii="Tahoma" w:hAnsi="Tahoma" w:cs="Tahoma"/>
          <w:b w:val="0"/>
          <w:sz w:val="20"/>
          <w:u w:val="none"/>
        </w:rPr>
        <w:t>..........</w:t>
      </w:r>
      <w:r w:rsidRPr="007D791F">
        <w:rPr>
          <w:rFonts w:ascii="Tahoma" w:hAnsi="Tahoma" w:cs="Tahoma"/>
          <w:b w:val="0"/>
          <w:sz w:val="20"/>
          <w:u w:val="none"/>
        </w:rPr>
        <w:t>....................................).</w:t>
      </w:r>
    </w:p>
    <w:p w14:paraId="3BA83E40" w14:textId="77777777" w:rsidR="00394571" w:rsidRPr="007D791F" w:rsidRDefault="00394571" w:rsidP="00394571">
      <w:pPr>
        <w:pStyle w:val="Tekstpodstawowywcity"/>
        <w:ind w:left="0"/>
        <w:rPr>
          <w:rFonts w:ascii="Tahoma" w:hAnsi="Tahoma" w:cs="Tahoma"/>
          <w:b w:val="0"/>
          <w:sz w:val="20"/>
          <w:u w:val="none"/>
        </w:rPr>
      </w:pPr>
    </w:p>
    <w:p w14:paraId="4068EAF3" w14:textId="77777777" w:rsidR="00394571" w:rsidRPr="007D791F" w:rsidRDefault="00394571" w:rsidP="00394571">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1B1FFB" w:rsidRPr="007D791F">
        <w:rPr>
          <w:rFonts w:ascii="Tahoma" w:hAnsi="Tahoma" w:cs="Tahoma"/>
          <w:b w:val="0"/>
          <w:sz w:val="20"/>
          <w:u w:val="none"/>
        </w:rPr>
        <w:t>7</w:t>
      </w:r>
    </w:p>
    <w:p w14:paraId="140A53FB" w14:textId="77777777" w:rsidR="00394571" w:rsidRPr="007D791F" w:rsidRDefault="00394571" w:rsidP="00394571">
      <w:pPr>
        <w:jc w:val="both"/>
        <w:rPr>
          <w:rFonts w:ascii="Tahoma" w:hAnsi="Tahoma" w:cs="Tahoma"/>
        </w:rPr>
      </w:pPr>
      <w:r w:rsidRPr="007D791F">
        <w:rPr>
          <w:rFonts w:ascii="Tahoma" w:hAnsi="Tahoma" w:cs="Tahoma"/>
        </w:rPr>
        <w:t>Zamawiający zapłaci składkę ubezpieczeniową zgodnie z poniższym harmonogramem:</w:t>
      </w:r>
    </w:p>
    <w:p w14:paraId="5D52A8E5" w14:textId="77777777" w:rsidR="00236B20" w:rsidRDefault="00236B20" w:rsidP="00236B20">
      <w:pPr>
        <w:jc w:val="both"/>
        <w:rPr>
          <w:rFonts w:ascii="Tahoma" w:hAnsi="Tahoma" w:cs="Tahoma"/>
        </w:rPr>
      </w:pPr>
      <w:r>
        <w:rPr>
          <w:rFonts w:ascii="Tahoma" w:hAnsi="Tahoma" w:cs="Tahoma"/>
        </w:rPr>
        <w:t>jednorazowo w terminie 14 dni wynikających z polisy.</w:t>
      </w:r>
    </w:p>
    <w:p w14:paraId="5B6E7CA7" w14:textId="77777777" w:rsidR="00883932" w:rsidRPr="007D791F" w:rsidRDefault="00883932" w:rsidP="00394571">
      <w:pPr>
        <w:jc w:val="both"/>
        <w:rPr>
          <w:rFonts w:ascii="Tahoma" w:hAnsi="Tahoma" w:cs="Tahoma"/>
        </w:rPr>
      </w:pPr>
    </w:p>
    <w:p w14:paraId="5607FFD9"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8</w:t>
      </w:r>
    </w:p>
    <w:p w14:paraId="0BEF0233" w14:textId="77777777" w:rsidR="00394571" w:rsidRPr="007D791F" w:rsidRDefault="00394571" w:rsidP="00394571">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B341440" w14:textId="77777777" w:rsidR="00394571" w:rsidRPr="007D791F" w:rsidRDefault="00394571" w:rsidP="00394571">
      <w:pPr>
        <w:jc w:val="center"/>
        <w:rPr>
          <w:rFonts w:ascii="Tahoma" w:hAnsi="Tahoma" w:cs="Tahoma"/>
        </w:rPr>
      </w:pPr>
    </w:p>
    <w:p w14:paraId="47F9BE28" w14:textId="77777777" w:rsidR="00CF5AE7" w:rsidRPr="0067525B" w:rsidRDefault="00CF5AE7" w:rsidP="00CF5AE7">
      <w:pPr>
        <w:jc w:val="center"/>
        <w:rPr>
          <w:rFonts w:ascii="Tahoma" w:hAnsi="Tahoma" w:cs="Tahoma"/>
        </w:rPr>
      </w:pPr>
      <w:r w:rsidRPr="0067525B">
        <w:rPr>
          <w:rFonts w:ascii="Tahoma" w:hAnsi="Tahoma" w:cs="Tahoma"/>
        </w:rPr>
        <w:t>§ 9</w:t>
      </w:r>
    </w:p>
    <w:p w14:paraId="5300D561" w14:textId="1A5EB588" w:rsidR="00CF5AE7" w:rsidRPr="00883932" w:rsidRDefault="005B3915" w:rsidP="00CF5AE7">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umową, SIWZ i </w:t>
      </w:r>
      <w:r w:rsidR="003024E8" w:rsidRPr="00883932">
        <w:rPr>
          <w:rFonts w:ascii="Tahoma" w:hAnsi="Tahoma" w:cs="Tahoma"/>
        </w:rPr>
        <w:t xml:space="preserve">ofertą Wykonawcy, zastosowanie mają przepisy Ustawy z dnia 23 kwietnia 1964 r. - </w:t>
      </w:r>
      <w:r w:rsidR="00AE5A2A" w:rsidRPr="00883932">
        <w:rPr>
          <w:rFonts w:ascii="Tahoma" w:hAnsi="Tahoma" w:cs="Tahoma"/>
        </w:rPr>
        <w:t>Kodeks cywilny (</w:t>
      </w:r>
      <w:r w:rsidR="003C38B9" w:rsidRPr="00883932">
        <w:rPr>
          <w:rFonts w:ascii="Tahoma" w:hAnsi="Tahoma" w:cs="Tahoma"/>
        </w:rPr>
        <w:t xml:space="preserve">Dz.U. z 2019, poz. 1145) </w:t>
      </w:r>
      <w:r w:rsidR="00AE5A2A" w:rsidRPr="00883932">
        <w:rPr>
          <w:rFonts w:ascii="Tahoma" w:hAnsi="Tahoma" w:cs="Tahoma"/>
        </w:rPr>
        <w:t>zwany dale</w:t>
      </w:r>
      <w:r w:rsidR="00230153" w:rsidRPr="00883932">
        <w:rPr>
          <w:rFonts w:ascii="Tahoma" w:hAnsi="Tahoma" w:cs="Tahoma"/>
        </w:rPr>
        <w:t>j</w:t>
      </w:r>
      <w:r w:rsidR="00AE5A2A" w:rsidRPr="00883932">
        <w:rPr>
          <w:rFonts w:ascii="Tahoma" w:hAnsi="Tahoma" w:cs="Tahoma"/>
        </w:rPr>
        <w:t xml:space="preserve"> Kodeksem cywilnym, Ustawy z dnia 11 września 2015 r. o działalności ubezpieczeniowej i reasekuracyjnej </w:t>
      </w:r>
      <w:r w:rsidR="00512D9C" w:rsidRPr="00883932">
        <w:rPr>
          <w:rFonts w:ascii="Tahoma" w:hAnsi="Tahoma" w:cs="Tahoma"/>
        </w:rPr>
        <w:t xml:space="preserve">(Dz. U. z 2019 r. poz. 381 z późn. zm), </w:t>
      </w:r>
      <w:r w:rsidR="00A875E5" w:rsidRPr="00883932">
        <w:rPr>
          <w:rFonts w:ascii="Tahoma" w:hAnsi="Tahoma" w:cs="Tahoma"/>
        </w:rPr>
        <w:t xml:space="preserve">Ustawy z dnia 15 grudnia 2017 r. o dystrybucji ubezpieczeń </w:t>
      </w:r>
      <w:r w:rsidR="00367206" w:rsidRPr="00883932">
        <w:rPr>
          <w:rFonts w:ascii="Tahoma" w:hAnsi="Tahoma" w:cs="Tahoma"/>
        </w:rPr>
        <w:t>(Dz.U.</w:t>
      </w:r>
      <w:r w:rsidR="00962D81" w:rsidRPr="00883932">
        <w:rPr>
          <w:rFonts w:ascii="Tahoma" w:hAnsi="Tahoma" w:cs="Tahoma"/>
        </w:rPr>
        <w:t xml:space="preserve"> z </w:t>
      </w:r>
      <w:r w:rsidR="00367206" w:rsidRPr="00883932">
        <w:rPr>
          <w:rFonts w:ascii="Tahoma" w:hAnsi="Tahoma" w:cs="Tahoma"/>
        </w:rPr>
        <w:t>2019</w:t>
      </w:r>
      <w:r w:rsidR="00962D81" w:rsidRPr="00883932">
        <w:rPr>
          <w:rFonts w:ascii="Tahoma" w:hAnsi="Tahoma" w:cs="Tahoma"/>
        </w:rPr>
        <w:t xml:space="preserve"> r. poz. </w:t>
      </w:r>
      <w:r w:rsidR="00367206" w:rsidRPr="00883932">
        <w:rPr>
          <w:rFonts w:ascii="Tahoma" w:hAnsi="Tahoma" w:cs="Tahoma"/>
        </w:rPr>
        <w:t>1881)</w:t>
      </w:r>
      <w:r w:rsidR="00A875E5" w:rsidRPr="00883932">
        <w:rPr>
          <w:rFonts w:ascii="Tahoma" w:hAnsi="Tahoma" w:cs="Tahoma"/>
        </w:rPr>
        <w:t xml:space="preserve"> </w:t>
      </w:r>
      <w:r w:rsidR="00CF5AE7" w:rsidRPr="00883932">
        <w:rPr>
          <w:rFonts w:ascii="Tahoma" w:hAnsi="Tahoma" w:cs="Tahoma"/>
        </w:rPr>
        <w:t>oraz postanowienia OWU tj.:</w:t>
      </w:r>
    </w:p>
    <w:p w14:paraId="6206C3B3" w14:textId="77777777" w:rsidR="00394571" w:rsidRPr="00883932" w:rsidRDefault="00394571" w:rsidP="00394571">
      <w:pPr>
        <w:jc w:val="both"/>
        <w:rPr>
          <w:rFonts w:ascii="Tahoma" w:hAnsi="Tahoma" w:cs="Tahoma"/>
        </w:rPr>
      </w:pPr>
      <w:r w:rsidRPr="00883932">
        <w:rPr>
          <w:rFonts w:ascii="Tahoma" w:hAnsi="Tahoma" w:cs="Tahoma"/>
        </w:rPr>
        <w:t>1)  ..............................................................................................................</w:t>
      </w:r>
    </w:p>
    <w:p w14:paraId="388EA596" w14:textId="77777777" w:rsidR="00394571" w:rsidRPr="007D791F" w:rsidRDefault="00394571" w:rsidP="00394571">
      <w:pPr>
        <w:jc w:val="both"/>
        <w:rPr>
          <w:rFonts w:ascii="Tahoma" w:hAnsi="Tahoma" w:cs="Tahoma"/>
        </w:rPr>
      </w:pPr>
      <w:r w:rsidRPr="00883932">
        <w:rPr>
          <w:rFonts w:ascii="Tahoma" w:hAnsi="Tahoma" w:cs="Tahoma"/>
        </w:rPr>
        <w:t>2)  ..............................................................................................................</w:t>
      </w:r>
    </w:p>
    <w:p w14:paraId="5373331F" w14:textId="77777777" w:rsidR="00394571" w:rsidRPr="007D791F" w:rsidRDefault="00394571" w:rsidP="00394571">
      <w:pPr>
        <w:rPr>
          <w:rFonts w:ascii="Tahoma" w:hAnsi="Tahoma" w:cs="Tahoma"/>
        </w:rPr>
      </w:pPr>
    </w:p>
    <w:p w14:paraId="057D1EFB" w14:textId="77777777" w:rsidR="00394571" w:rsidRPr="007D791F" w:rsidRDefault="00394571" w:rsidP="00394571">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oraz przepisów przywołanych </w:t>
      </w:r>
      <w:r w:rsidR="005C0CFF">
        <w:rPr>
          <w:rFonts w:ascii="Tahoma" w:hAnsi="Tahoma" w:cs="Tahoma"/>
        </w:rPr>
        <w:br/>
      </w:r>
      <w:r w:rsidRPr="007D791F">
        <w:rPr>
          <w:rFonts w:ascii="Tahoma" w:hAnsi="Tahoma" w:cs="Tahoma"/>
        </w:rPr>
        <w:t>w ust. 1.</w:t>
      </w:r>
    </w:p>
    <w:p w14:paraId="2C1A3A2F" w14:textId="77777777" w:rsidR="00394571" w:rsidRPr="007D791F" w:rsidRDefault="00394571" w:rsidP="00394571">
      <w:pPr>
        <w:rPr>
          <w:rFonts w:ascii="Tahoma" w:hAnsi="Tahoma" w:cs="Tahoma"/>
        </w:rPr>
      </w:pPr>
    </w:p>
    <w:p w14:paraId="0536DCFE" w14:textId="77777777" w:rsidR="00394571" w:rsidRPr="00883932" w:rsidRDefault="00394571" w:rsidP="00394571">
      <w:pPr>
        <w:jc w:val="center"/>
        <w:rPr>
          <w:rFonts w:ascii="Tahoma" w:hAnsi="Tahoma" w:cs="Tahoma"/>
        </w:rPr>
      </w:pPr>
      <w:r w:rsidRPr="00883932">
        <w:rPr>
          <w:rFonts w:ascii="Tahoma" w:hAnsi="Tahoma" w:cs="Tahoma"/>
        </w:rPr>
        <w:sym w:font="Times New Roman" w:char="00A7"/>
      </w:r>
      <w:r w:rsidRPr="00883932">
        <w:rPr>
          <w:rFonts w:ascii="Tahoma" w:hAnsi="Tahoma" w:cs="Tahoma"/>
        </w:rPr>
        <w:t xml:space="preserve"> </w:t>
      </w:r>
      <w:r w:rsidR="006A2B17" w:rsidRPr="00883932">
        <w:rPr>
          <w:rFonts w:ascii="Tahoma" w:hAnsi="Tahoma" w:cs="Tahoma"/>
        </w:rPr>
        <w:t>10</w:t>
      </w:r>
    </w:p>
    <w:p w14:paraId="75DADF1D" w14:textId="77777777" w:rsidR="00962D81" w:rsidRPr="00883932" w:rsidRDefault="00962D81" w:rsidP="00962D81">
      <w:pPr>
        <w:ind w:left="426" w:right="10" w:hanging="426"/>
        <w:jc w:val="both"/>
        <w:rPr>
          <w:rFonts w:ascii="Tahoma" w:hAnsi="Tahoma" w:cs="Tahoma"/>
          <w:color w:val="000000"/>
          <w:lang w:eastAsia="ja-JP"/>
        </w:rPr>
      </w:pPr>
      <w:r w:rsidRPr="00883932">
        <w:rPr>
          <w:rFonts w:ascii="Tahoma" w:hAnsi="Tahoma" w:cs="Tahoma"/>
          <w:color w:val="000000"/>
          <w:lang w:eastAsia="ja-JP"/>
        </w:rPr>
        <w:t xml:space="preserve">1. Zamawiającemu przysługuje prawo wypowiedzenia Umowy w trybie natychmiastowym </w:t>
      </w:r>
      <w:r w:rsidRPr="00883932">
        <w:rPr>
          <w:rFonts w:ascii="Tahoma" w:hAnsi="Tahoma" w:cs="Tahoma"/>
          <w:color w:val="000000"/>
          <w:lang w:eastAsia="ja-JP"/>
        </w:rPr>
        <w:br/>
        <w:t>w następujących okolicznościach:</w:t>
      </w:r>
    </w:p>
    <w:p w14:paraId="68AE4A5A" w14:textId="77777777" w:rsidR="00962D81" w:rsidRPr="00883932" w:rsidRDefault="00962D81" w:rsidP="00962D81">
      <w:pPr>
        <w:ind w:left="454" w:right="10"/>
        <w:jc w:val="both"/>
        <w:rPr>
          <w:rFonts w:ascii="Tahoma" w:hAnsi="Tahoma" w:cs="Tahoma"/>
          <w:color w:val="000000"/>
          <w:lang w:eastAsia="ja-JP"/>
        </w:rPr>
      </w:pPr>
      <w:r w:rsidRPr="00883932">
        <w:rPr>
          <w:rFonts w:ascii="Tahoma" w:hAnsi="Tahoma" w:cs="Tahoma"/>
          <w:color w:val="000000"/>
          <w:lang w:eastAsia="ja-JP"/>
        </w:rPr>
        <w:t>1) zostanie ogłoszona upadłość Wykonawcy lub zostanie otwarta likwidacja przedsiębiorstwa Wykonawcy;</w:t>
      </w:r>
    </w:p>
    <w:p w14:paraId="0167516A" w14:textId="55CADE4E" w:rsidR="00962D81" w:rsidRPr="00883932" w:rsidRDefault="00962D81" w:rsidP="00962D81">
      <w:pPr>
        <w:ind w:left="454" w:right="10"/>
        <w:jc w:val="both"/>
        <w:rPr>
          <w:rFonts w:ascii="Tahoma" w:hAnsi="Tahoma" w:cs="Tahoma"/>
          <w:color w:val="000000"/>
          <w:lang w:eastAsia="ja-JP"/>
        </w:rPr>
      </w:pPr>
      <w:r w:rsidRPr="00883932">
        <w:rPr>
          <w:rFonts w:ascii="Tahoma" w:hAnsi="Tahoma" w:cs="Tahoma"/>
          <w:color w:val="000000"/>
          <w:lang w:eastAsia="ja-JP"/>
        </w:rPr>
        <w:t xml:space="preserve">2) zostanie wydany nakaz zajęcia </w:t>
      </w:r>
      <w:r w:rsidR="000E3088" w:rsidRPr="00883932">
        <w:rPr>
          <w:rFonts w:ascii="Tahoma" w:hAnsi="Tahoma" w:cs="Tahoma"/>
          <w:color w:val="000000"/>
          <w:lang w:eastAsia="ja-JP"/>
        </w:rPr>
        <w:t>całości lub isto</w:t>
      </w:r>
      <w:r w:rsidRPr="00883932">
        <w:rPr>
          <w:rFonts w:ascii="Tahoma" w:hAnsi="Tahoma" w:cs="Tahoma"/>
          <w:color w:val="000000"/>
          <w:lang w:eastAsia="ja-JP"/>
        </w:rPr>
        <w:t>tnej części majątku Wykonawcy;</w:t>
      </w:r>
    </w:p>
    <w:p w14:paraId="73AB0681" w14:textId="77777777" w:rsidR="00962D81" w:rsidRPr="00883932" w:rsidRDefault="00962D81" w:rsidP="00962D81">
      <w:pPr>
        <w:ind w:left="454" w:right="10"/>
        <w:jc w:val="both"/>
        <w:rPr>
          <w:rFonts w:ascii="Tahoma" w:hAnsi="Tahoma" w:cs="Tahoma"/>
          <w:color w:val="000000"/>
          <w:lang w:eastAsia="ja-JP"/>
        </w:rPr>
      </w:pPr>
      <w:r w:rsidRPr="00883932">
        <w:rPr>
          <w:rFonts w:ascii="Tahoma" w:hAnsi="Tahoma" w:cs="Tahoma"/>
          <w:color w:val="000000"/>
          <w:lang w:eastAsia="ja-JP"/>
        </w:rPr>
        <w:t>3) Wykonawca przerwał realizację zamówienia, nie informując o tym pisemnie Zamawiającego, i przerwa ta trwa dłużej niż 30 dni.</w:t>
      </w:r>
    </w:p>
    <w:p w14:paraId="03256925" w14:textId="77777777" w:rsidR="00962D81" w:rsidRPr="00883932" w:rsidRDefault="00962D81" w:rsidP="00934CE2">
      <w:pPr>
        <w:pStyle w:val="Akapitzlist"/>
        <w:numPr>
          <w:ilvl w:val="0"/>
          <w:numId w:val="82"/>
        </w:numPr>
        <w:ind w:right="10"/>
        <w:contextualSpacing/>
        <w:jc w:val="both"/>
        <w:rPr>
          <w:rFonts w:ascii="Tahoma" w:eastAsia="Times New Roman" w:hAnsi="Tahoma" w:cs="Tahoma"/>
          <w:color w:val="000000"/>
          <w:sz w:val="20"/>
          <w:szCs w:val="20"/>
          <w:lang w:eastAsia="ja-JP"/>
        </w:rPr>
      </w:pPr>
      <w:r w:rsidRPr="008839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883932">
        <w:rPr>
          <w:rFonts w:ascii="Tahoma" w:eastAsia="Times New Roman" w:hAnsi="Tahoma" w:cs="Tahoma"/>
          <w:color w:val="000000"/>
          <w:sz w:val="20"/>
          <w:szCs w:val="20"/>
          <w:lang w:eastAsia="ja-JP"/>
        </w:rPr>
        <w:br/>
        <w:t>z tytułu wykonania części Umowy (proporcjonalnie do okresu udzielanej ochrony ubezpieczeniowej).</w:t>
      </w:r>
    </w:p>
    <w:p w14:paraId="4D3F6D35" w14:textId="77777777" w:rsidR="00962D81" w:rsidRPr="00883932" w:rsidRDefault="00962D81" w:rsidP="00934CE2">
      <w:pPr>
        <w:numPr>
          <w:ilvl w:val="0"/>
          <w:numId w:val="82"/>
        </w:numPr>
        <w:ind w:right="10"/>
        <w:jc w:val="both"/>
        <w:rPr>
          <w:rFonts w:ascii="Tahoma" w:hAnsi="Tahoma" w:cs="Tahoma"/>
          <w:color w:val="000000"/>
          <w:lang w:eastAsia="ja-JP"/>
        </w:rPr>
      </w:pPr>
      <w:r w:rsidRPr="00883932">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154D7003" w14:textId="77777777" w:rsidR="00962D81" w:rsidRPr="00883932" w:rsidRDefault="00962D81" w:rsidP="00934CE2">
      <w:pPr>
        <w:numPr>
          <w:ilvl w:val="0"/>
          <w:numId w:val="82"/>
        </w:numPr>
        <w:ind w:right="10"/>
        <w:jc w:val="both"/>
        <w:rPr>
          <w:rFonts w:ascii="Tahoma" w:hAnsi="Tahoma" w:cs="Tahoma"/>
          <w:color w:val="000000"/>
          <w:lang w:eastAsia="ja-JP"/>
        </w:rPr>
      </w:pPr>
      <w:r w:rsidRPr="00883932">
        <w:rPr>
          <w:rFonts w:ascii="Tahoma" w:hAnsi="Tahoma" w:cs="Tahoma"/>
        </w:rPr>
        <w:t>Odstąpienie od umowy lub wypowiedzenie umowy powinno nastąpić w formie pisemnej pod rygorem nieważności takiego oświadczenia i powinno zawierać uzasadnienie.</w:t>
      </w:r>
    </w:p>
    <w:p w14:paraId="3C558FA8" w14:textId="77777777" w:rsidR="00394571" w:rsidRPr="007D791F" w:rsidRDefault="00394571" w:rsidP="00394571">
      <w:pPr>
        <w:ind w:left="426" w:hanging="426"/>
        <w:jc w:val="both"/>
        <w:rPr>
          <w:rFonts w:ascii="Tahoma" w:hAnsi="Tahoma" w:cs="Tahoma"/>
        </w:rPr>
      </w:pPr>
    </w:p>
    <w:p w14:paraId="3974ED48" w14:textId="77777777" w:rsidR="00394571" w:rsidRPr="007D791F" w:rsidRDefault="00345FF7" w:rsidP="00394571">
      <w:pPr>
        <w:jc w:val="center"/>
        <w:rPr>
          <w:rFonts w:ascii="Tahoma" w:hAnsi="Tahoma" w:cs="Tahoma"/>
        </w:rPr>
      </w:pPr>
      <w:r w:rsidRPr="007D791F">
        <w:rPr>
          <w:rFonts w:ascii="Tahoma" w:hAnsi="Tahoma" w:cs="Tahoma"/>
        </w:rPr>
        <w:fldChar w:fldCharType="begin"/>
      </w:r>
      <w:r w:rsidR="00394571" w:rsidRPr="007D791F">
        <w:rPr>
          <w:rFonts w:ascii="Tahoma" w:hAnsi="Tahoma" w:cs="Tahoma"/>
        </w:rPr>
        <w:instrText>\SYMBOL 167 \f "Times New Roman CE"</w:instrText>
      </w:r>
      <w:r w:rsidRPr="007D791F">
        <w:rPr>
          <w:rFonts w:ascii="Tahoma" w:hAnsi="Tahoma" w:cs="Tahoma"/>
        </w:rPr>
        <w:fldChar w:fldCharType="end"/>
      </w:r>
      <w:r w:rsidR="00394571" w:rsidRPr="007D791F">
        <w:rPr>
          <w:rFonts w:ascii="Tahoma" w:hAnsi="Tahoma" w:cs="Tahoma"/>
        </w:rPr>
        <w:t xml:space="preserve"> 1</w:t>
      </w:r>
      <w:r w:rsidR="006A2B17" w:rsidRPr="007D791F">
        <w:rPr>
          <w:rFonts w:ascii="Tahoma" w:hAnsi="Tahoma" w:cs="Tahoma"/>
        </w:rPr>
        <w:t>1</w:t>
      </w:r>
    </w:p>
    <w:p w14:paraId="55BFC769" w14:textId="77777777" w:rsidR="001D7C02" w:rsidRPr="00CF5AE7" w:rsidRDefault="001D7C02" w:rsidP="00236B20">
      <w:pPr>
        <w:numPr>
          <w:ilvl w:val="0"/>
          <w:numId w:val="61"/>
        </w:numPr>
        <w:tabs>
          <w:tab w:val="clear" w:pos="502"/>
        </w:tabs>
        <w:ind w:left="426" w:right="-1" w:hanging="426"/>
        <w:jc w:val="both"/>
        <w:rPr>
          <w:rFonts w:ascii="Tahoma" w:hAnsi="Tahoma" w:cs="Tahoma"/>
        </w:rPr>
      </w:pPr>
      <w:r w:rsidRPr="00CF5AE7">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CF5AE7">
        <w:rPr>
          <w:rFonts w:ascii="Tahoma" w:hAnsi="Tahoma" w:cs="Tahoma"/>
        </w:rPr>
        <w:t>PZP</w:t>
      </w:r>
      <w:r w:rsidRPr="00CF5AE7">
        <w:rPr>
          <w:rFonts w:ascii="Tahoma" w:hAnsi="Tahoma" w:cs="Tahoma"/>
        </w:rPr>
        <w:t>.</w:t>
      </w:r>
    </w:p>
    <w:p w14:paraId="3951E255" w14:textId="77777777" w:rsidR="001D7C02" w:rsidRPr="007D791F" w:rsidRDefault="001D7C02" w:rsidP="00236B20">
      <w:pPr>
        <w:numPr>
          <w:ilvl w:val="0"/>
          <w:numId w:val="61"/>
        </w:numPr>
        <w:tabs>
          <w:tab w:val="clear" w:pos="502"/>
        </w:tabs>
        <w:ind w:left="426" w:right="-1" w:hanging="426"/>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1564B2E5" w14:textId="77777777" w:rsidR="001D7C02" w:rsidRDefault="001D7C02" w:rsidP="001D7C02">
      <w:pPr>
        <w:jc w:val="center"/>
        <w:rPr>
          <w:rFonts w:ascii="Tahoma" w:hAnsi="Tahoma" w:cs="Tahoma"/>
        </w:rPr>
      </w:pPr>
    </w:p>
    <w:p w14:paraId="532FB0C4" w14:textId="77777777" w:rsidR="001D7C02" w:rsidRPr="007D791F" w:rsidRDefault="001D7C02" w:rsidP="001D7C02">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20945EAD" w14:textId="77777777" w:rsidR="007E7EE0" w:rsidRPr="007E7EE0" w:rsidRDefault="007E7EE0" w:rsidP="00236B20">
      <w:pPr>
        <w:pStyle w:val="Akapitzlist"/>
        <w:numPr>
          <w:ilvl w:val="3"/>
          <w:numId w:val="46"/>
        </w:numPr>
        <w:ind w:left="426" w:right="-1" w:hanging="426"/>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12818514" w14:textId="77777777" w:rsidR="00394571" w:rsidRPr="007D791F" w:rsidRDefault="00394571" w:rsidP="00236B20">
      <w:pPr>
        <w:numPr>
          <w:ilvl w:val="0"/>
          <w:numId w:val="91"/>
        </w:numPr>
        <w:ind w:right="-1"/>
        <w:jc w:val="both"/>
        <w:rPr>
          <w:rFonts w:ascii="Tahoma" w:hAnsi="Tahoma" w:cs="Tahoma"/>
        </w:rPr>
      </w:pPr>
      <w:r w:rsidRPr="007D791F">
        <w:rPr>
          <w:rFonts w:ascii="Tahoma" w:hAnsi="Tahoma" w:cs="Tahoma"/>
        </w:rPr>
        <w:lastRenderedPageBreak/>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DDB029F" w14:textId="77777777" w:rsidR="00394571" w:rsidRPr="00AE5A2A" w:rsidRDefault="00394571" w:rsidP="00236B20">
      <w:pPr>
        <w:numPr>
          <w:ilvl w:val="0"/>
          <w:numId w:val="91"/>
        </w:numPr>
        <w:ind w:right="-1"/>
        <w:jc w:val="both"/>
        <w:rPr>
          <w:rFonts w:ascii="Tahoma" w:hAnsi="Tahoma" w:cs="Tahoma"/>
        </w:rPr>
      </w:pPr>
      <w:r w:rsidRPr="007D791F">
        <w:rPr>
          <w:rFonts w:ascii="Tahoma" w:hAnsi="Tahoma" w:cs="Tahoma"/>
        </w:rPr>
        <w:t xml:space="preserve">zmiany wysokości składki lub </w:t>
      </w:r>
      <w:r w:rsidRPr="00AE5A2A">
        <w:rPr>
          <w:rFonts w:ascii="Tahoma" w:hAnsi="Tahoma" w:cs="Tahoma"/>
        </w:rPr>
        <w:t xml:space="preserve">raty składki w </w:t>
      </w:r>
      <w:r w:rsidR="003C280F" w:rsidRPr="00AE5A2A">
        <w:rPr>
          <w:rFonts w:ascii="Tahoma" w:hAnsi="Tahoma" w:cs="Tahoma"/>
        </w:rPr>
        <w:t>ubezpieczeniu następstw nieszczęśliwych wypadków</w:t>
      </w:r>
      <w:r w:rsidRPr="00AE5A2A">
        <w:rPr>
          <w:rFonts w:ascii="Tahoma" w:hAnsi="Tahoma" w:cs="Tahoma"/>
        </w:rPr>
        <w:t xml:space="preserve">    ubezpieczenia – w przypadku zmiany </w:t>
      </w:r>
      <w:r w:rsidR="00EF5767" w:rsidRPr="00AE5A2A">
        <w:rPr>
          <w:rFonts w:ascii="Tahoma" w:hAnsi="Tahoma" w:cs="Tahoma"/>
        </w:rPr>
        <w:t>liczby osób ubezpieczonych oraz wysokości sumy ubezpieczenia</w:t>
      </w:r>
      <w:r w:rsidR="003C280F" w:rsidRPr="00AE5A2A">
        <w:rPr>
          <w:rFonts w:ascii="Tahoma" w:hAnsi="Tahoma" w:cs="Tahoma"/>
        </w:rPr>
        <w:t xml:space="preserve"> na osobę</w:t>
      </w:r>
      <w:r w:rsidR="00EF5767" w:rsidRPr="00AE5A2A">
        <w:rPr>
          <w:rFonts w:ascii="Tahoma" w:hAnsi="Tahoma" w:cs="Tahoma"/>
        </w:rPr>
        <w:t xml:space="preserve"> w okresie ubezpieczenia. S</w:t>
      </w:r>
      <w:r w:rsidRPr="00AE5A2A">
        <w:rPr>
          <w:rFonts w:ascii="Tahoma" w:hAnsi="Tahoma" w:cs="Tahoma"/>
        </w:rPr>
        <w:t xml:space="preserve">kładka będzie rozliczana zgodnie z, określonymi w </w:t>
      </w:r>
      <w:r w:rsidR="005C0CFF" w:rsidRPr="00AE5A2A">
        <w:rPr>
          <w:rFonts w:ascii="Tahoma" w:hAnsi="Tahoma" w:cs="Tahoma"/>
        </w:rPr>
        <w:t>SIWZ</w:t>
      </w:r>
      <w:r w:rsidRPr="00AE5A2A">
        <w:rPr>
          <w:rFonts w:ascii="Tahoma" w:hAnsi="Tahoma" w:cs="Tahoma"/>
        </w:rPr>
        <w:t xml:space="preserve">, zapisami </w:t>
      </w:r>
      <w:r w:rsidR="006A2B17" w:rsidRPr="00AE5A2A">
        <w:rPr>
          <w:rFonts w:ascii="Tahoma" w:hAnsi="Tahoma" w:cs="Tahoma"/>
        </w:rPr>
        <w:t>klauzuli warunków i taryf;</w:t>
      </w:r>
    </w:p>
    <w:p w14:paraId="27E23F28" w14:textId="77777777" w:rsidR="00A875E5" w:rsidRPr="0067525B" w:rsidRDefault="00A875E5" w:rsidP="00236B20">
      <w:pPr>
        <w:numPr>
          <w:ilvl w:val="0"/>
          <w:numId w:val="91"/>
        </w:numPr>
        <w:ind w:right="-1"/>
        <w:jc w:val="both"/>
        <w:rPr>
          <w:rFonts w:ascii="Tahoma" w:hAnsi="Tahoma" w:cs="Tahoma"/>
        </w:rPr>
      </w:pPr>
      <w:r w:rsidRPr="0067525B">
        <w:rPr>
          <w:rFonts w:ascii="Tahoma" w:hAnsi="Tahoma" w:cs="Tahoma"/>
        </w:rPr>
        <w:t>zmiany dotyczące liczby jednostek OSP/MDP podlegających ubezpieczeniu;</w:t>
      </w:r>
    </w:p>
    <w:p w14:paraId="0B060461" w14:textId="77777777" w:rsidR="00394571" w:rsidRPr="00883932" w:rsidRDefault="00394571" w:rsidP="00236B20">
      <w:pPr>
        <w:numPr>
          <w:ilvl w:val="0"/>
          <w:numId w:val="91"/>
        </w:numPr>
        <w:tabs>
          <w:tab w:val="num" w:pos="1134"/>
        </w:tabs>
        <w:ind w:right="-1"/>
        <w:jc w:val="both"/>
        <w:rPr>
          <w:rFonts w:ascii="Tahoma" w:hAnsi="Tahoma" w:cs="Tahoma"/>
        </w:rPr>
      </w:pPr>
      <w:r w:rsidRPr="007D791F">
        <w:rPr>
          <w:rFonts w:ascii="Tahoma" w:hAnsi="Tahoma" w:cs="Tahoma"/>
        </w:rPr>
        <w:t xml:space="preserve">korzystnej dla Zamawiającego zmiany zakresu ubezpieczenia wynikające ze zmian OWU Wykonawcy oraz </w:t>
      </w:r>
      <w:r w:rsidRPr="00883932">
        <w:rPr>
          <w:rFonts w:ascii="Tahoma" w:hAnsi="Tahoma" w:cs="Tahoma"/>
        </w:rPr>
        <w:t>wprowadzenia nowych klauzul za zgodą Zamawiającego i Wykonawcy bez dodatkowej zwyżki składki;</w:t>
      </w:r>
    </w:p>
    <w:p w14:paraId="00E2C4A6" w14:textId="77777777" w:rsidR="00394571" w:rsidRPr="00883932" w:rsidRDefault="00394571" w:rsidP="00236B20">
      <w:pPr>
        <w:numPr>
          <w:ilvl w:val="0"/>
          <w:numId w:val="91"/>
        </w:numPr>
        <w:ind w:left="709" w:right="-1"/>
        <w:jc w:val="both"/>
        <w:rPr>
          <w:rFonts w:ascii="Tahoma" w:hAnsi="Tahoma" w:cs="Tahoma"/>
        </w:rPr>
      </w:pPr>
      <w:r w:rsidRPr="00883932">
        <w:rPr>
          <w:rFonts w:ascii="Tahoma" w:hAnsi="Tahoma" w:cs="Tahoma"/>
        </w:rPr>
        <w:t>zmiany zakresu ubezpieczenia wynikająca ze zmian przepisów prawnych.</w:t>
      </w:r>
    </w:p>
    <w:p w14:paraId="38B0ED8F" w14:textId="77777777" w:rsidR="00883932" w:rsidRPr="00883932" w:rsidRDefault="00883932" w:rsidP="00962D81">
      <w:pPr>
        <w:ind w:right="-1"/>
        <w:jc w:val="both"/>
        <w:rPr>
          <w:rFonts w:ascii="Tahoma" w:hAnsi="Tahoma" w:cs="Tahoma"/>
          <w:b/>
        </w:rPr>
      </w:pPr>
    </w:p>
    <w:p w14:paraId="2A39A0EF" w14:textId="44DA1C10" w:rsidR="00962D81" w:rsidRPr="00883932" w:rsidRDefault="00962D81" w:rsidP="00236B20">
      <w:pPr>
        <w:ind w:left="426" w:right="-1" w:hanging="426"/>
        <w:jc w:val="both"/>
        <w:rPr>
          <w:rFonts w:ascii="Tahoma" w:hAnsi="Tahoma" w:cs="Tahoma"/>
        </w:rPr>
      </w:pPr>
      <w:r w:rsidRPr="00883932">
        <w:rPr>
          <w:rFonts w:ascii="Tahoma" w:hAnsi="Tahoma" w:cs="Tahoma"/>
        </w:rPr>
        <w:t xml:space="preserve">2. </w:t>
      </w:r>
      <w:r w:rsidR="00236B20">
        <w:rPr>
          <w:rFonts w:ascii="Tahoma" w:hAnsi="Tahoma" w:cs="Tahoma"/>
        </w:rPr>
        <w:tab/>
      </w:r>
      <w:r w:rsidRPr="00883932">
        <w:rPr>
          <w:rFonts w:ascii="Tahoma" w:hAnsi="Tahoma" w:cs="Tahoma"/>
        </w:rPr>
        <w:t>Zgodnie z art. 142 ust. 5 Ustawy PZP, wynagrodzenie wykonawcy (składka ubezpieczeniowa) może ulec zmianie w przypadku:</w:t>
      </w:r>
    </w:p>
    <w:p w14:paraId="7FDFBC46" w14:textId="77777777" w:rsidR="00962D81" w:rsidRPr="00883932" w:rsidRDefault="00962D81" w:rsidP="00962D81">
      <w:pPr>
        <w:ind w:left="426" w:right="-1"/>
        <w:jc w:val="both"/>
        <w:rPr>
          <w:rFonts w:ascii="Tahoma" w:hAnsi="Tahoma" w:cs="Tahoma"/>
        </w:rPr>
      </w:pPr>
      <w:r w:rsidRPr="00883932">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546C643" w14:textId="77777777" w:rsidR="00962D81" w:rsidRPr="00883932" w:rsidRDefault="00962D81" w:rsidP="00962D81">
      <w:pPr>
        <w:ind w:right="-1" w:firstLine="426"/>
        <w:jc w:val="both"/>
        <w:rPr>
          <w:rFonts w:ascii="Tahoma" w:hAnsi="Tahoma" w:cs="Tahoma"/>
        </w:rPr>
      </w:pPr>
      <w:r w:rsidRPr="00883932">
        <w:rPr>
          <w:rFonts w:ascii="Tahoma" w:hAnsi="Tahoma" w:cs="Tahoma"/>
        </w:rPr>
        <w:t>2) zmiany:</w:t>
      </w:r>
    </w:p>
    <w:p w14:paraId="4730C37E" w14:textId="77777777" w:rsidR="00962D81" w:rsidRPr="00883932" w:rsidRDefault="00962D81" w:rsidP="00934CE2">
      <w:pPr>
        <w:pStyle w:val="Akapitzlist"/>
        <w:numPr>
          <w:ilvl w:val="0"/>
          <w:numId w:val="81"/>
        </w:numPr>
        <w:ind w:left="851" w:hanging="284"/>
        <w:jc w:val="both"/>
        <w:rPr>
          <w:rFonts w:ascii="Tahoma" w:hAnsi="Tahoma" w:cs="Tahoma"/>
          <w:sz w:val="20"/>
          <w:szCs w:val="20"/>
        </w:rPr>
      </w:pPr>
      <w:r w:rsidRPr="00883932">
        <w:rPr>
          <w:rFonts w:ascii="Tahoma" w:hAnsi="Tahoma" w:cs="Tahoma"/>
          <w:sz w:val="20"/>
          <w:szCs w:val="20"/>
        </w:rPr>
        <w:t>wysokości minimalnego wynagrodzenia za pracę albo wysokości minimalnej stawki godzinowej, ustalonych na podstawie przepisów o minimalnym wynagrodzeniu za pracę,</w:t>
      </w:r>
    </w:p>
    <w:p w14:paraId="34C899BB" w14:textId="77777777" w:rsidR="00962D81" w:rsidRPr="00883932" w:rsidRDefault="00962D81" w:rsidP="00934CE2">
      <w:pPr>
        <w:pStyle w:val="Akapitzlist"/>
        <w:numPr>
          <w:ilvl w:val="0"/>
          <w:numId w:val="81"/>
        </w:numPr>
        <w:ind w:left="851" w:hanging="284"/>
        <w:jc w:val="both"/>
        <w:rPr>
          <w:rFonts w:ascii="Tahoma" w:hAnsi="Tahoma" w:cs="Tahoma"/>
          <w:sz w:val="20"/>
          <w:szCs w:val="20"/>
        </w:rPr>
      </w:pPr>
      <w:r w:rsidRPr="00883932">
        <w:rPr>
          <w:rFonts w:ascii="Tahoma" w:hAnsi="Tahoma" w:cs="Tahoma"/>
          <w:sz w:val="20"/>
          <w:szCs w:val="20"/>
        </w:rPr>
        <w:t>zasad podlegania ubezpieczeniom społecznym lub ubezpieczeniu zdrowotnemu lub wysokości stawki/ składki na ubezpieczenie społeczne lub zdrowotne,</w:t>
      </w:r>
    </w:p>
    <w:p w14:paraId="0EBE766D" w14:textId="77777777" w:rsidR="00962D81" w:rsidRPr="00883932" w:rsidRDefault="00962D81" w:rsidP="00934CE2">
      <w:pPr>
        <w:pStyle w:val="Akapitzlist"/>
        <w:numPr>
          <w:ilvl w:val="0"/>
          <w:numId w:val="81"/>
        </w:numPr>
        <w:ind w:left="851" w:hanging="284"/>
        <w:jc w:val="both"/>
        <w:rPr>
          <w:rFonts w:ascii="Tahoma" w:hAnsi="Tahoma" w:cs="Tahoma"/>
          <w:sz w:val="20"/>
          <w:szCs w:val="20"/>
        </w:rPr>
      </w:pPr>
      <w:r w:rsidRPr="00883932">
        <w:rPr>
          <w:rFonts w:ascii="Tahoma" w:hAnsi="Tahoma" w:cs="Tahoma"/>
          <w:sz w:val="20"/>
          <w:szCs w:val="20"/>
        </w:rPr>
        <w:t>zasad gromadzenia i wysokości wpłat do pracowniczych planów kapitałowych, o których mowa w ustawie z dnia 4 października 2018 r. o pracowniczych planach kapitałowych,</w:t>
      </w:r>
    </w:p>
    <w:p w14:paraId="3BD1DEC2" w14:textId="77777777" w:rsidR="00962D81" w:rsidRPr="00883932" w:rsidRDefault="00962D81" w:rsidP="00962D81">
      <w:pPr>
        <w:ind w:left="426" w:right="-1"/>
        <w:jc w:val="both"/>
        <w:rPr>
          <w:rFonts w:ascii="Tahoma" w:hAnsi="Tahoma" w:cs="Tahoma"/>
        </w:rPr>
      </w:pPr>
      <w:r w:rsidRPr="00883932">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69ECBC1" w14:textId="77777777" w:rsidR="00394571" w:rsidRDefault="00394571" w:rsidP="00883932">
      <w:pPr>
        <w:rPr>
          <w:rFonts w:ascii="Tahoma" w:hAnsi="Tahoma" w:cs="Tahoma"/>
        </w:rPr>
      </w:pPr>
    </w:p>
    <w:p w14:paraId="41A5CE01" w14:textId="157A0374"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A875E5">
        <w:rPr>
          <w:rFonts w:ascii="Tahoma" w:hAnsi="Tahoma" w:cs="Tahoma"/>
        </w:rPr>
        <w:t>3</w:t>
      </w:r>
    </w:p>
    <w:p w14:paraId="10DCC845"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0FBB29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5300300A"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493FC4E7"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2E71ABFC"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wyznaczonej/ych przez Wykonawcę do współpracy z Zamawiającym w okresie realizacji Zamówienia w zakresie nadzoru procesu obsługi i likwidacji szkód:</w:t>
      </w:r>
    </w:p>
    <w:p w14:paraId="59DFA2C2"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373DFDD"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3F6016F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5F1C43" w14:textId="77777777" w:rsidR="00AE5A2A" w:rsidRPr="007458AF" w:rsidRDefault="00AE5A2A" w:rsidP="00883932">
      <w:pPr>
        <w:pStyle w:val="Akapitzlist"/>
        <w:numPr>
          <w:ilvl w:val="0"/>
          <w:numId w:val="89"/>
        </w:numPr>
        <w:tabs>
          <w:tab w:val="clear" w:pos="502"/>
        </w:tabs>
        <w:ind w:left="284" w:hanging="284"/>
        <w:jc w:val="both"/>
        <w:rPr>
          <w:rFonts w:ascii="Tahoma" w:hAnsi="Tahoma" w:cs="Tahoma"/>
          <w:sz w:val="20"/>
          <w:szCs w:val="20"/>
        </w:rPr>
      </w:pPr>
      <w:r w:rsidRPr="007458AF">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FCC1833" w14:textId="77777777" w:rsidR="00AE5A2A" w:rsidRPr="007458AF" w:rsidRDefault="00AE5A2A" w:rsidP="00883932">
      <w:pPr>
        <w:pStyle w:val="Akapitzlist"/>
        <w:numPr>
          <w:ilvl w:val="0"/>
          <w:numId w:val="89"/>
        </w:numPr>
        <w:tabs>
          <w:tab w:val="left" w:pos="0"/>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43C9188C" w14:textId="77777777" w:rsidR="00D474C7" w:rsidRPr="007D791F" w:rsidRDefault="00D474C7" w:rsidP="00394571">
      <w:pPr>
        <w:jc w:val="center"/>
        <w:rPr>
          <w:rFonts w:ascii="Tahoma" w:hAnsi="Tahoma" w:cs="Tahoma"/>
        </w:rPr>
      </w:pPr>
    </w:p>
    <w:p w14:paraId="14BF794C" w14:textId="1D8654CB" w:rsidR="00394571" w:rsidRPr="007D791F" w:rsidRDefault="00394571" w:rsidP="00394571">
      <w:pPr>
        <w:jc w:val="center"/>
        <w:rPr>
          <w:rFonts w:ascii="Tahoma" w:hAnsi="Tahoma" w:cs="Tahoma"/>
        </w:rPr>
      </w:pPr>
      <w:r w:rsidRPr="007D791F">
        <w:rPr>
          <w:rFonts w:ascii="Tahoma" w:hAnsi="Tahoma" w:cs="Tahoma"/>
        </w:rPr>
        <w:t>§ 1</w:t>
      </w:r>
      <w:r w:rsidR="00A875E5">
        <w:rPr>
          <w:rFonts w:ascii="Tahoma" w:hAnsi="Tahoma" w:cs="Tahoma"/>
        </w:rPr>
        <w:t>4</w:t>
      </w:r>
    </w:p>
    <w:p w14:paraId="109D0233" w14:textId="77777777" w:rsidR="00394571" w:rsidRPr="007D791F" w:rsidRDefault="00394571" w:rsidP="00394571">
      <w:pPr>
        <w:jc w:val="both"/>
        <w:rPr>
          <w:rFonts w:ascii="Tahoma" w:hAnsi="Tahoma" w:cs="Tahoma"/>
        </w:rPr>
      </w:pPr>
      <w:r w:rsidRPr="007D791F">
        <w:rPr>
          <w:rFonts w:ascii="Tahoma" w:hAnsi="Tahoma" w:cs="Tahoma"/>
        </w:rPr>
        <w:t xml:space="preserve">Integralną częścią niniejszej umowy jest program ubezpieczenia </w:t>
      </w:r>
      <w:r w:rsidR="00EF5767" w:rsidRPr="007D791F">
        <w:rPr>
          <w:rFonts w:ascii="Tahoma" w:hAnsi="Tahoma" w:cs="Tahoma"/>
        </w:rPr>
        <w:t xml:space="preserve">Zamawiającego wraz </w:t>
      </w:r>
      <w:r w:rsidRPr="007D791F">
        <w:rPr>
          <w:rFonts w:ascii="Tahoma" w:hAnsi="Tahoma" w:cs="Tahoma"/>
        </w:rPr>
        <w:t xml:space="preserve">z klauzulami dodatkowymi </w:t>
      </w:r>
      <w:r w:rsidR="00EF5767" w:rsidRPr="007D791F">
        <w:rPr>
          <w:rFonts w:ascii="Tahoma" w:hAnsi="Tahoma" w:cs="Tahoma"/>
        </w:rPr>
        <w:br/>
      </w:r>
      <w:r w:rsidRPr="007D791F">
        <w:rPr>
          <w:rFonts w:ascii="Tahoma" w:hAnsi="Tahoma" w:cs="Tahoma"/>
        </w:rPr>
        <w:t xml:space="preserve">i wykazem jednostek </w:t>
      </w:r>
      <w:r w:rsidR="00EF5767" w:rsidRPr="007D791F">
        <w:rPr>
          <w:rFonts w:ascii="Tahoma" w:hAnsi="Tahoma" w:cs="Tahoma"/>
        </w:rPr>
        <w:t xml:space="preserve">OSP </w:t>
      </w:r>
      <w:r w:rsidRPr="007D791F">
        <w:rPr>
          <w:rFonts w:ascii="Tahoma" w:hAnsi="Tahoma" w:cs="Tahoma"/>
        </w:rPr>
        <w:t>podlegających ubezpieczeniu, stanowiące załącznik nr 1 do niniejszej umowy.</w:t>
      </w:r>
    </w:p>
    <w:p w14:paraId="726A0ABB" w14:textId="77777777" w:rsidR="00EF5767" w:rsidRPr="007D791F" w:rsidRDefault="00EF5767" w:rsidP="00394571">
      <w:pPr>
        <w:jc w:val="center"/>
        <w:rPr>
          <w:rFonts w:ascii="Tahoma" w:hAnsi="Tahoma" w:cs="Tahoma"/>
        </w:rPr>
      </w:pPr>
    </w:p>
    <w:p w14:paraId="692AAE94" w14:textId="67EF46B4"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5</w:t>
      </w:r>
    </w:p>
    <w:p w14:paraId="25784D57" w14:textId="77777777" w:rsidR="00394571" w:rsidRPr="007D791F" w:rsidRDefault="00394571" w:rsidP="00394571">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7A20379C" w14:textId="77777777" w:rsidR="005C0CFF" w:rsidRDefault="005C0CFF" w:rsidP="00883932">
      <w:pPr>
        <w:rPr>
          <w:rFonts w:ascii="Tahoma" w:hAnsi="Tahoma" w:cs="Tahoma"/>
        </w:rPr>
      </w:pPr>
    </w:p>
    <w:p w14:paraId="41025235" w14:textId="6011A795"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6</w:t>
      </w:r>
    </w:p>
    <w:p w14:paraId="1118A2E2" w14:textId="77777777" w:rsidR="00394571" w:rsidRPr="007D791F" w:rsidRDefault="00394571" w:rsidP="00394571">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56CEE0D4" w14:textId="77777777" w:rsidR="00962D81" w:rsidRPr="007D791F" w:rsidRDefault="00962D81" w:rsidP="00883932">
      <w:pPr>
        <w:rPr>
          <w:rFonts w:ascii="Tahoma" w:hAnsi="Tahoma" w:cs="Tahoma"/>
        </w:rPr>
      </w:pPr>
    </w:p>
    <w:p w14:paraId="5FB87099" w14:textId="4277899B"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7</w:t>
      </w:r>
    </w:p>
    <w:p w14:paraId="41C48A74" w14:textId="77777777" w:rsidR="00394571" w:rsidRPr="007D791F" w:rsidRDefault="00394571" w:rsidP="00394571">
      <w:pPr>
        <w:jc w:val="both"/>
        <w:rPr>
          <w:rFonts w:ascii="Tahoma" w:hAnsi="Tahoma" w:cs="Tahoma"/>
        </w:rPr>
      </w:pPr>
      <w:r w:rsidRPr="007D791F">
        <w:rPr>
          <w:rFonts w:ascii="Tahoma" w:hAnsi="Tahoma" w:cs="Tahoma"/>
        </w:rPr>
        <w:t>Umowę sporządzono w dwóch jednobrzmiących egzemplarzach, po jednym dla każdej ze stron.</w:t>
      </w:r>
    </w:p>
    <w:p w14:paraId="2C005B0F" w14:textId="77777777" w:rsidR="00394571" w:rsidRPr="007D791F" w:rsidRDefault="00394571" w:rsidP="00394571">
      <w:pPr>
        <w:rPr>
          <w:rFonts w:ascii="Tahoma" w:hAnsi="Tahoma" w:cs="Tahoma"/>
          <w:u w:val="single"/>
        </w:rPr>
      </w:pPr>
    </w:p>
    <w:p w14:paraId="24B21CE7" w14:textId="77777777" w:rsidR="00394571" w:rsidRPr="007D791F" w:rsidRDefault="00394571" w:rsidP="00394571">
      <w:pPr>
        <w:rPr>
          <w:rFonts w:ascii="Tahoma" w:hAnsi="Tahoma" w:cs="Tahoma"/>
          <w:u w:val="single"/>
        </w:rPr>
      </w:pPr>
    </w:p>
    <w:p w14:paraId="600B8436" w14:textId="77777777" w:rsidR="00394571" w:rsidRPr="007D791F" w:rsidRDefault="00394571" w:rsidP="00394571">
      <w:pPr>
        <w:rPr>
          <w:rFonts w:ascii="Tahoma" w:hAnsi="Tahoma" w:cs="Tahoma"/>
          <w:u w:val="single"/>
        </w:rPr>
      </w:pPr>
      <w:r w:rsidRPr="007D791F">
        <w:rPr>
          <w:rFonts w:ascii="Tahoma" w:hAnsi="Tahoma" w:cs="Tahoma"/>
          <w:u w:val="single"/>
        </w:rPr>
        <w:lastRenderedPageBreak/>
        <w:t>Załączniki do umowy:</w:t>
      </w:r>
    </w:p>
    <w:p w14:paraId="34DBF198" w14:textId="77777777" w:rsidR="00394571" w:rsidRPr="007D791F" w:rsidRDefault="00394571" w:rsidP="00394571">
      <w:pPr>
        <w:rPr>
          <w:rFonts w:ascii="Tahoma" w:hAnsi="Tahoma" w:cs="Tahoma"/>
          <w:u w:val="single"/>
        </w:rPr>
      </w:pPr>
    </w:p>
    <w:p w14:paraId="74D03639" w14:textId="77777777" w:rsidR="00394571" w:rsidRDefault="00394571" w:rsidP="00934CE2">
      <w:pPr>
        <w:pStyle w:val="Akapitzlist"/>
        <w:numPr>
          <w:ilvl w:val="0"/>
          <w:numId w:val="47"/>
        </w:numPr>
        <w:rPr>
          <w:rFonts w:ascii="Tahoma" w:hAnsi="Tahoma" w:cs="Tahoma"/>
          <w:sz w:val="20"/>
          <w:szCs w:val="20"/>
        </w:rPr>
      </w:pPr>
      <w:r w:rsidRPr="007D791F">
        <w:rPr>
          <w:rFonts w:ascii="Tahoma" w:hAnsi="Tahoma" w:cs="Tahoma"/>
          <w:sz w:val="20"/>
          <w:szCs w:val="20"/>
        </w:rPr>
        <w:t xml:space="preserve">Załącznik nr 1 – program ubezpieczenia Zamawiającego wraz z klauzulami dodatkowymi i wykazem jednostek </w:t>
      </w:r>
      <w:r w:rsidR="00EF5767" w:rsidRPr="007D791F">
        <w:rPr>
          <w:rFonts w:ascii="Tahoma" w:hAnsi="Tahoma" w:cs="Tahoma"/>
          <w:sz w:val="20"/>
          <w:szCs w:val="20"/>
        </w:rPr>
        <w:t>OSP</w:t>
      </w:r>
      <w:r w:rsidRPr="007D791F">
        <w:rPr>
          <w:rFonts w:ascii="Tahoma" w:hAnsi="Tahoma" w:cs="Tahoma"/>
          <w:sz w:val="20"/>
          <w:szCs w:val="20"/>
        </w:rPr>
        <w:t xml:space="preserve"> podlegających ubezpieczeniu.</w:t>
      </w:r>
    </w:p>
    <w:p w14:paraId="7EE6D7F2" w14:textId="77777777" w:rsidR="00A875E5" w:rsidRDefault="00A875E5" w:rsidP="00A875E5">
      <w:pPr>
        <w:pStyle w:val="Akapitzlist"/>
        <w:rPr>
          <w:rFonts w:ascii="Tahoma" w:hAnsi="Tahoma" w:cs="Tahoma"/>
          <w:sz w:val="20"/>
          <w:szCs w:val="20"/>
        </w:rPr>
      </w:pPr>
    </w:p>
    <w:p w14:paraId="573C8B3C" w14:textId="77777777" w:rsidR="00883932" w:rsidRDefault="00883932" w:rsidP="00A875E5">
      <w:pPr>
        <w:pStyle w:val="Akapitzlist"/>
        <w:rPr>
          <w:rFonts w:ascii="Tahoma" w:hAnsi="Tahoma" w:cs="Tahoma"/>
          <w:sz w:val="20"/>
          <w:szCs w:val="20"/>
        </w:rPr>
      </w:pPr>
    </w:p>
    <w:p w14:paraId="48B66FE3" w14:textId="77777777" w:rsidR="00883932" w:rsidRDefault="00883932" w:rsidP="00A875E5">
      <w:pPr>
        <w:pStyle w:val="Akapitzlist"/>
        <w:rPr>
          <w:rFonts w:ascii="Tahoma" w:hAnsi="Tahoma" w:cs="Tahoma"/>
          <w:sz w:val="20"/>
          <w:szCs w:val="20"/>
        </w:rPr>
      </w:pPr>
    </w:p>
    <w:p w14:paraId="19EF314E" w14:textId="77777777" w:rsidR="00883932" w:rsidRDefault="00883932" w:rsidP="00A875E5">
      <w:pPr>
        <w:pStyle w:val="Akapitzlist"/>
        <w:rPr>
          <w:rFonts w:ascii="Tahoma" w:hAnsi="Tahoma" w:cs="Tahoma"/>
          <w:sz w:val="20"/>
          <w:szCs w:val="20"/>
        </w:rPr>
      </w:pPr>
    </w:p>
    <w:p w14:paraId="08434F03" w14:textId="77777777" w:rsidR="00883932" w:rsidRDefault="00883932" w:rsidP="00A875E5">
      <w:pPr>
        <w:pStyle w:val="Akapitzlist"/>
        <w:rPr>
          <w:rFonts w:ascii="Tahoma" w:hAnsi="Tahoma" w:cs="Tahoma"/>
          <w:sz w:val="20"/>
          <w:szCs w:val="20"/>
        </w:rPr>
      </w:pPr>
    </w:p>
    <w:p w14:paraId="193AD91E" w14:textId="77777777" w:rsidR="00883932" w:rsidRDefault="00883932" w:rsidP="00A875E5">
      <w:pPr>
        <w:pStyle w:val="Akapitzlist"/>
        <w:rPr>
          <w:rFonts w:ascii="Tahoma" w:hAnsi="Tahoma" w:cs="Tahoma"/>
          <w:sz w:val="20"/>
          <w:szCs w:val="20"/>
        </w:rPr>
      </w:pPr>
    </w:p>
    <w:p w14:paraId="01A82221" w14:textId="77777777" w:rsidR="00883932" w:rsidRDefault="00883932" w:rsidP="00A875E5">
      <w:pPr>
        <w:pStyle w:val="Akapitzlist"/>
        <w:rPr>
          <w:rFonts w:ascii="Tahoma" w:hAnsi="Tahoma" w:cs="Tahoma"/>
          <w:sz w:val="20"/>
          <w:szCs w:val="20"/>
        </w:rPr>
      </w:pPr>
    </w:p>
    <w:p w14:paraId="2A31F161" w14:textId="77777777" w:rsidR="00883932" w:rsidRDefault="00883932" w:rsidP="00A875E5">
      <w:pPr>
        <w:pStyle w:val="Akapitzlist"/>
        <w:rPr>
          <w:rFonts w:ascii="Tahoma" w:hAnsi="Tahoma" w:cs="Tahoma"/>
          <w:sz w:val="20"/>
          <w:szCs w:val="20"/>
        </w:rPr>
      </w:pPr>
    </w:p>
    <w:p w14:paraId="5905E237" w14:textId="77777777" w:rsidR="00883932" w:rsidRDefault="00883932" w:rsidP="00A875E5">
      <w:pPr>
        <w:pStyle w:val="Akapitzlist"/>
        <w:rPr>
          <w:rFonts w:ascii="Tahoma" w:hAnsi="Tahoma" w:cs="Tahoma"/>
          <w:sz w:val="20"/>
          <w:szCs w:val="20"/>
        </w:rPr>
      </w:pPr>
    </w:p>
    <w:p w14:paraId="51C4445D" w14:textId="77777777" w:rsidR="00883932" w:rsidRPr="007D791F" w:rsidRDefault="00883932" w:rsidP="00A875E5">
      <w:pPr>
        <w:pStyle w:val="Akapitzlist"/>
        <w:rPr>
          <w:rFonts w:ascii="Tahoma" w:hAnsi="Tahoma" w:cs="Tahoma"/>
          <w:sz w:val="20"/>
          <w:szCs w:val="20"/>
        </w:rPr>
      </w:pPr>
    </w:p>
    <w:p w14:paraId="72BD1906" w14:textId="77777777" w:rsidR="00394571" w:rsidRPr="007D791F" w:rsidRDefault="00394571" w:rsidP="00394571">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B75DFCF" w14:textId="77777777" w:rsidR="00394571" w:rsidRPr="007D791F" w:rsidRDefault="00394571" w:rsidP="00394571">
      <w:pPr>
        <w:rPr>
          <w:rFonts w:ascii="Tahoma" w:hAnsi="Tahoma" w:cs="Tahoma"/>
        </w:rPr>
      </w:pPr>
      <w:r w:rsidRPr="007D791F">
        <w:rPr>
          <w:rFonts w:ascii="Tahoma" w:hAnsi="Tahoma" w:cs="Tahoma"/>
        </w:rPr>
        <w:t xml:space="preserve">                   Wykonawca                                                              Zamawiający</w:t>
      </w:r>
    </w:p>
    <w:p w14:paraId="5417DFF0" w14:textId="77777777" w:rsidR="00394571" w:rsidRDefault="00394571" w:rsidP="00394571">
      <w:pPr>
        <w:rPr>
          <w:rFonts w:ascii="Tahoma" w:hAnsi="Tahoma" w:cs="Tahoma"/>
        </w:rPr>
      </w:pPr>
    </w:p>
    <w:p w14:paraId="599418A1" w14:textId="77777777" w:rsidR="00962D81" w:rsidRDefault="00962D81" w:rsidP="00394571">
      <w:pPr>
        <w:rPr>
          <w:rFonts w:ascii="Tahoma" w:hAnsi="Tahoma" w:cs="Tahoma"/>
        </w:rPr>
      </w:pPr>
    </w:p>
    <w:p w14:paraId="2181BCBF" w14:textId="77777777" w:rsidR="00962D81" w:rsidRDefault="00962D81" w:rsidP="00394571">
      <w:pPr>
        <w:rPr>
          <w:rFonts w:ascii="Tahoma" w:hAnsi="Tahoma" w:cs="Tahoma"/>
        </w:rPr>
      </w:pPr>
    </w:p>
    <w:p w14:paraId="0932A037" w14:textId="77777777" w:rsidR="00962D81" w:rsidRDefault="00962D81" w:rsidP="00394571">
      <w:pPr>
        <w:rPr>
          <w:rFonts w:ascii="Tahoma" w:hAnsi="Tahoma" w:cs="Tahoma"/>
        </w:rPr>
      </w:pPr>
    </w:p>
    <w:p w14:paraId="763913A0" w14:textId="77777777" w:rsidR="00962D81" w:rsidRDefault="00962D81" w:rsidP="00394571">
      <w:pPr>
        <w:rPr>
          <w:rFonts w:ascii="Tahoma" w:hAnsi="Tahoma" w:cs="Tahoma"/>
        </w:rPr>
      </w:pPr>
    </w:p>
    <w:p w14:paraId="06B2E36E" w14:textId="77777777" w:rsidR="00962D81" w:rsidRDefault="00962D81" w:rsidP="00394571">
      <w:pPr>
        <w:rPr>
          <w:rFonts w:ascii="Tahoma" w:hAnsi="Tahoma" w:cs="Tahoma"/>
        </w:rPr>
      </w:pPr>
    </w:p>
    <w:p w14:paraId="17CBA1A5" w14:textId="77777777" w:rsidR="00962D81" w:rsidRDefault="00962D81" w:rsidP="00394571">
      <w:pPr>
        <w:rPr>
          <w:rFonts w:ascii="Tahoma" w:hAnsi="Tahoma" w:cs="Tahoma"/>
        </w:rPr>
      </w:pPr>
    </w:p>
    <w:p w14:paraId="7A04F0A2" w14:textId="77777777" w:rsidR="00962D81" w:rsidRDefault="00962D81" w:rsidP="00394571">
      <w:pPr>
        <w:rPr>
          <w:rFonts w:ascii="Tahoma" w:hAnsi="Tahoma" w:cs="Tahoma"/>
        </w:rPr>
      </w:pPr>
    </w:p>
    <w:p w14:paraId="2A9071CF" w14:textId="77777777" w:rsidR="00962D81" w:rsidRDefault="00962D81" w:rsidP="00394571">
      <w:pPr>
        <w:rPr>
          <w:rFonts w:ascii="Tahoma" w:hAnsi="Tahoma" w:cs="Tahoma"/>
        </w:rPr>
      </w:pPr>
    </w:p>
    <w:p w14:paraId="026AEEE4" w14:textId="77777777" w:rsidR="00962D81" w:rsidRDefault="00962D81" w:rsidP="00394571">
      <w:pPr>
        <w:rPr>
          <w:rFonts w:ascii="Tahoma" w:hAnsi="Tahoma" w:cs="Tahoma"/>
        </w:rPr>
      </w:pPr>
    </w:p>
    <w:p w14:paraId="5B5B4864" w14:textId="77777777" w:rsidR="00962D81" w:rsidRDefault="00962D81" w:rsidP="00394571">
      <w:pPr>
        <w:rPr>
          <w:rFonts w:ascii="Tahoma" w:hAnsi="Tahoma" w:cs="Tahoma"/>
        </w:rPr>
      </w:pPr>
    </w:p>
    <w:p w14:paraId="57F4FA92" w14:textId="77777777" w:rsidR="00962D81" w:rsidRDefault="00962D81" w:rsidP="00394571">
      <w:pPr>
        <w:rPr>
          <w:rFonts w:ascii="Tahoma" w:hAnsi="Tahoma" w:cs="Tahoma"/>
        </w:rPr>
      </w:pPr>
    </w:p>
    <w:p w14:paraId="6C3DA680" w14:textId="77777777" w:rsidR="00962D81" w:rsidRDefault="00962D81" w:rsidP="00394571">
      <w:pPr>
        <w:rPr>
          <w:rFonts w:ascii="Tahoma" w:hAnsi="Tahoma" w:cs="Tahoma"/>
        </w:rPr>
      </w:pPr>
    </w:p>
    <w:p w14:paraId="1429792F" w14:textId="77777777" w:rsidR="00962D81" w:rsidRDefault="00962D81" w:rsidP="00394571">
      <w:pPr>
        <w:rPr>
          <w:rFonts w:ascii="Tahoma" w:hAnsi="Tahoma" w:cs="Tahoma"/>
        </w:rPr>
      </w:pPr>
    </w:p>
    <w:p w14:paraId="161ABD25" w14:textId="77777777" w:rsidR="00962D81" w:rsidRDefault="00962D81" w:rsidP="00394571">
      <w:pPr>
        <w:rPr>
          <w:rFonts w:ascii="Tahoma" w:hAnsi="Tahoma" w:cs="Tahoma"/>
        </w:rPr>
      </w:pPr>
    </w:p>
    <w:p w14:paraId="1AD6E958" w14:textId="77777777" w:rsidR="00962D81" w:rsidRDefault="00962D81" w:rsidP="00394571">
      <w:pPr>
        <w:rPr>
          <w:rFonts w:ascii="Tahoma" w:hAnsi="Tahoma" w:cs="Tahoma"/>
        </w:rPr>
      </w:pPr>
    </w:p>
    <w:p w14:paraId="41C29196" w14:textId="77777777" w:rsidR="00962D81" w:rsidRDefault="00962D81" w:rsidP="00394571">
      <w:pPr>
        <w:rPr>
          <w:rFonts w:ascii="Tahoma" w:hAnsi="Tahoma" w:cs="Tahoma"/>
        </w:rPr>
      </w:pPr>
    </w:p>
    <w:p w14:paraId="6057FF4E" w14:textId="77777777" w:rsidR="00962D81" w:rsidRDefault="00962D81" w:rsidP="00394571">
      <w:pPr>
        <w:rPr>
          <w:rFonts w:ascii="Tahoma" w:hAnsi="Tahoma" w:cs="Tahoma"/>
        </w:rPr>
      </w:pPr>
    </w:p>
    <w:p w14:paraId="2AEA4F0B" w14:textId="77777777" w:rsidR="00962D81" w:rsidRDefault="00962D81" w:rsidP="00394571">
      <w:pPr>
        <w:rPr>
          <w:rFonts w:ascii="Tahoma" w:hAnsi="Tahoma" w:cs="Tahoma"/>
        </w:rPr>
      </w:pPr>
    </w:p>
    <w:p w14:paraId="79E72E90" w14:textId="77777777" w:rsidR="00962D81" w:rsidRDefault="00962D81" w:rsidP="00394571">
      <w:pPr>
        <w:rPr>
          <w:rFonts w:ascii="Tahoma" w:hAnsi="Tahoma" w:cs="Tahoma"/>
        </w:rPr>
      </w:pPr>
    </w:p>
    <w:p w14:paraId="34F234C9" w14:textId="77777777" w:rsidR="00962D81" w:rsidRDefault="00962D81" w:rsidP="00394571">
      <w:pPr>
        <w:rPr>
          <w:rFonts w:ascii="Tahoma" w:hAnsi="Tahoma" w:cs="Tahoma"/>
        </w:rPr>
      </w:pPr>
    </w:p>
    <w:p w14:paraId="4ADFE134" w14:textId="77777777" w:rsidR="00962D81" w:rsidRDefault="00962D81" w:rsidP="00394571">
      <w:pPr>
        <w:rPr>
          <w:rFonts w:ascii="Tahoma" w:hAnsi="Tahoma" w:cs="Tahoma"/>
        </w:rPr>
      </w:pPr>
    </w:p>
    <w:p w14:paraId="09CF6E19" w14:textId="77777777" w:rsidR="00962D81" w:rsidRDefault="00962D81" w:rsidP="00394571">
      <w:pPr>
        <w:rPr>
          <w:rFonts w:ascii="Tahoma" w:hAnsi="Tahoma" w:cs="Tahoma"/>
        </w:rPr>
      </w:pPr>
    </w:p>
    <w:p w14:paraId="75BF5F44" w14:textId="77777777" w:rsidR="00962D81" w:rsidRDefault="00962D81" w:rsidP="00394571">
      <w:pPr>
        <w:rPr>
          <w:rFonts w:ascii="Tahoma" w:hAnsi="Tahoma" w:cs="Tahoma"/>
        </w:rPr>
      </w:pPr>
    </w:p>
    <w:p w14:paraId="49B697A8" w14:textId="77777777" w:rsidR="00962D81" w:rsidRDefault="00962D81" w:rsidP="00394571">
      <w:pPr>
        <w:rPr>
          <w:rFonts w:ascii="Tahoma" w:hAnsi="Tahoma" w:cs="Tahoma"/>
        </w:rPr>
      </w:pPr>
    </w:p>
    <w:p w14:paraId="7CE4EDDB" w14:textId="77777777" w:rsidR="00962D81" w:rsidRDefault="00962D81" w:rsidP="00394571">
      <w:pPr>
        <w:rPr>
          <w:rFonts w:ascii="Tahoma" w:hAnsi="Tahoma" w:cs="Tahoma"/>
        </w:rPr>
      </w:pPr>
    </w:p>
    <w:p w14:paraId="7585E4FD" w14:textId="77777777" w:rsidR="00962D81" w:rsidRDefault="00962D81" w:rsidP="00394571">
      <w:pPr>
        <w:rPr>
          <w:rFonts w:ascii="Tahoma" w:hAnsi="Tahoma" w:cs="Tahoma"/>
        </w:rPr>
      </w:pPr>
    </w:p>
    <w:p w14:paraId="2CAEB69F" w14:textId="77777777" w:rsidR="00962D81" w:rsidRDefault="00962D81" w:rsidP="00394571">
      <w:pPr>
        <w:rPr>
          <w:rFonts w:ascii="Tahoma" w:hAnsi="Tahoma" w:cs="Tahoma"/>
        </w:rPr>
      </w:pPr>
    </w:p>
    <w:p w14:paraId="45A0BD37" w14:textId="77777777" w:rsidR="00962D81" w:rsidRDefault="00962D81" w:rsidP="00394571">
      <w:pPr>
        <w:rPr>
          <w:rFonts w:ascii="Tahoma" w:hAnsi="Tahoma" w:cs="Tahoma"/>
        </w:rPr>
      </w:pPr>
    </w:p>
    <w:p w14:paraId="4287BD73" w14:textId="77777777" w:rsidR="00962D81" w:rsidRDefault="00962D81" w:rsidP="00394571">
      <w:pPr>
        <w:rPr>
          <w:rFonts w:ascii="Tahoma" w:hAnsi="Tahoma" w:cs="Tahoma"/>
        </w:rPr>
      </w:pPr>
    </w:p>
    <w:p w14:paraId="6C7BAFC7" w14:textId="77777777" w:rsidR="00962D81" w:rsidRDefault="00962D81" w:rsidP="00394571">
      <w:pPr>
        <w:rPr>
          <w:rFonts w:ascii="Tahoma" w:hAnsi="Tahoma" w:cs="Tahoma"/>
        </w:rPr>
      </w:pPr>
    </w:p>
    <w:p w14:paraId="60135EAD" w14:textId="77777777" w:rsidR="00962D81" w:rsidRDefault="00962D81" w:rsidP="00394571">
      <w:pPr>
        <w:rPr>
          <w:rFonts w:ascii="Tahoma" w:hAnsi="Tahoma" w:cs="Tahoma"/>
        </w:rPr>
      </w:pPr>
    </w:p>
    <w:p w14:paraId="6223F693" w14:textId="77777777" w:rsidR="00962D81" w:rsidRDefault="00962D81" w:rsidP="00394571">
      <w:pPr>
        <w:rPr>
          <w:rFonts w:ascii="Tahoma" w:hAnsi="Tahoma" w:cs="Tahoma"/>
        </w:rPr>
      </w:pPr>
    </w:p>
    <w:p w14:paraId="18B75C8B" w14:textId="77777777" w:rsidR="00962D81" w:rsidRDefault="00962D81" w:rsidP="00394571">
      <w:pPr>
        <w:rPr>
          <w:rFonts w:ascii="Tahoma" w:hAnsi="Tahoma" w:cs="Tahoma"/>
        </w:rPr>
      </w:pPr>
    </w:p>
    <w:p w14:paraId="4D65ECA1" w14:textId="77777777" w:rsidR="00962D81" w:rsidRDefault="00962D81" w:rsidP="00394571">
      <w:pPr>
        <w:rPr>
          <w:rFonts w:ascii="Tahoma" w:hAnsi="Tahoma" w:cs="Tahoma"/>
        </w:rPr>
      </w:pPr>
    </w:p>
    <w:p w14:paraId="5A33B5CD" w14:textId="77777777" w:rsidR="00962D81" w:rsidRDefault="00962D81" w:rsidP="00394571">
      <w:pPr>
        <w:rPr>
          <w:rFonts w:ascii="Tahoma" w:hAnsi="Tahoma" w:cs="Tahoma"/>
        </w:rPr>
      </w:pPr>
    </w:p>
    <w:p w14:paraId="0CD26719" w14:textId="77777777" w:rsidR="00962D81" w:rsidRDefault="00962D81" w:rsidP="00394571">
      <w:pPr>
        <w:rPr>
          <w:rFonts w:ascii="Tahoma" w:hAnsi="Tahoma" w:cs="Tahoma"/>
        </w:rPr>
      </w:pPr>
    </w:p>
    <w:p w14:paraId="7EC9D397" w14:textId="77777777" w:rsidR="00962D81" w:rsidRDefault="00962D81" w:rsidP="00394571">
      <w:pPr>
        <w:rPr>
          <w:rFonts w:ascii="Tahoma" w:hAnsi="Tahoma" w:cs="Tahoma"/>
        </w:rPr>
      </w:pPr>
    </w:p>
    <w:p w14:paraId="1FC739D3" w14:textId="77777777" w:rsidR="00962D81" w:rsidRDefault="00962D81" w:rsidP="00394571">
      <w:pPr>
        <w:rPr>
          <w:rFonts w:ascii="Tahoma" w:hAnsi="Tahoma" w:cs="Tahoma"/>
        </w:rPr>
      </w:pPr>
    </w:p>
    <w:p w14:paraId="390211C5" w14:textId="77777777" w:rsidR="00962D81" w:rsidRDefault="00962D81" w:rsidP="00394571">
      <w:pPr>
        <w:rPr>
          <w:rFonts w:ascii="Tahoma" w:hAnsi="Tahoma" w:cs="Tahoma"/>
        </w:rPr>
      </w:pPr>
    </w:p>
    <w:p w14:paraId="1F707C4C" w14:textId="77777777" w:rsidR="00962D81" w:rsidRDefault="00962D81" w:rsidP="00394571">
      <w:pPr>
        <w:rPr>
          <w:rFonts w:ascii="Tahoma" w:hAnsi="Tahoma" w:cs="Tahoma"/>
        </w:rPr>
      </w:pPr>
    </w:p>
    <w:p w14:paraId="395D3F42" w14:textId="77777777" w:rsidR="00962D81" w:rsidRDefault="00962D81" w:rsidP="00394571">
      <w:pPr>
        <w:rPr>
          <w:rFonts w:ascii="Tahoma" w:hAnsi="Tahoma" w:cs="Tahoma"/>
        </w:rPr>
      </w:pPr>
    </w:p>
    <w:p w14:paraId="237FDD32" w14:textId="77777777" w:rsidR="00962D81" w:rsidRPr="007D791F" w:rsidRDefault="00962D81" w:rsidP="00394571">
      <w:pPr>
        <w:rPr>
          <w:rFonts w:ascii="Tahoma" w:hAnsi="Tahoma" w:cs="Tahoma"/>
        </w:rPr>
      </w:pPr>
    </w:p>
    <w:p w14:paraId="1058C0E8" w14:textId="77777777"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5</w:t>
      </w:r>
    </w:p>
    <w:p w14:paraId="37ED4864" w14:textId="77777777" w:rsidR="00370402" w:rsidRPr="007D791F" w:rsidRDefault="00370402" w:rsidP="00370402">
      <w:pPr>
        <w:jc w:val="both"/>
        <w:rPr>
          <w:rFonts w:ascii="Tahoma" w:hAnsi="Tahoma" w:cs="Tahoma"/>
          <w:b/>
        </w:rPr>
      </w:pPr>
    </w:p>
    <w:p w14:paraId="24FF0271" w14:textId="77777777" w:rsidR="00F639EF" w:rsidRPr="007D791F" w:rsidRDefault="00F639EF" w:rsidP="00F639EF">
      <w:pPr>
        <w:jc w:val="both"/>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2" w:name="OLE_LINK4"/>
      <w:bookmarkStart w:id="3"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2"/>
    <w:bookmarkEnd w:id="3"/>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ryzyk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1D183B95" w14:textId="709FBDA3" w:rsidR="00F639EF" w:rsidRPr="00CF2623" w:rsidRDefault="00883932" w:rsidP="00F639EF">
      <w:pPr>
        <w:rPr>
          <w:rFonts w:ascii="Tahoma" w:hAnsi="Tahoma" w:cs="Tahoma"/>
          <w:b/>
        </w:rPr>
      </w:pPr>
      <w:r>
        <w:rPr>
          <w:rFonts w:ascii="Tahoma" w:hAnsi="Tahoma" w:cs="Tahoma"/>
          <w:b/>
        </w:rPr>
        <w:t>Miasto i Gmina Sanniki</w:t>
      </w:r>
    </w:p>
    <w:p w14:paraId="24E85D3B" w14:textId="77777777" w:rsidR="00883932" w:rsidRPr="00883932" w:rsidRDefault="00883932" w:rsidP="00883932">
      <w:pPr>
        <w:rPr>
          <w:rFonts w:ascii="Tahoma" w:hAnsi="Tahoma" w:cs="Tahoma"/>
        </w:rPr>
      </w:pPr>
      <w:r w:rsidRPr="00883932">
        <w:rPr>
          <w:rFonts w:ascii="Tahoma" w:hAnsi="Tahoma" w:cs="Tahoma"/>
        </w:rPr>
        <w:t>ul. Warszawska 169</w:t>
      </w:r>
    </w:p>
    <w:p w14:paraId="014D73FC" w14:textId="77777777" w:rsidR="00883932" w:rsidRPr="00883932" w:rsidRDefault="00883932" w:rsidP="00883932">
      <w:pPr>
        <w:rPr>
          <w:rFonts w:ascii="Tahoma" w:hAnsi="Tahoma" w:cs="Tahoma"/>
        </w:rPr>
      </w:pPr>
      <w:r w:rsidRPr="00883932">
        <w:rPr>
          <w:rFonts w:ascii="Tahoma" w:hAnsi="Tahoma" w:cs="Tahoma"/>
        </w:rPr>
        <w:t>09-540 Sanniki</w:t>
      </w:r>
    </w:p>
    <w:p w14:paraId="13672BF8" w14:textId="77777777" w:rsidR="00883932" w:rsidRPr="00883932" w:rsidRDefault="00883932" w:rsidP="00883932">
      <w:pPr>
        <w:rPr>
          <w:rFonts w:ascii="Tahoma" w:hAnsi="Tahoma" w:cs="Tahoma"/>
        </w:rPr>
      </w:pPr>
      <w:r w:rsidRPr="00883932">
        <w:rPr>
          <w:rFonts w:ascii="Tahoma" w:hAnsi="Tahoma" w:cs="Tahoma"/>
        </w:rPr>
        <w:t>NIP: 9710659463</w:t>
      </w:r>
    </w:p>
    <w:p w14:paraId="780E7D04" w14:textId="77777777" w:rsidR="00883932" w:rsidRPr="00883932" w:rsidRDefault="00883932" w:rsidP="00883932">
      <w:pPr>
        <w:rPr>
          <w:rFonts w:ascii="Tahoma" w:hAnsi="Tahoma" w:cs="Tahoma"/>
        </w:rPr>
      </w:pPr>
      <w:r w:rsidRPr="00883932">
        <w:rPr>
          <w:rFonts w:ascii="Tahoma" w:hAnsi="Tahoma" w:cs="Tahoma"/>
        </w:rPr>
        <w:t>REGON: 611015916</w:t>
      </w:r>
    </w:p>
    <w:p w14:paraId="70D17CD9" w14:textId="77777777" w:rsidR="00F639EF" w:rsidRPr="00DE3698" w:rsidRDefault="00F639EF" w:rsidP="00F639EF">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67309CA1" w14:textId="351827A0" w:rsidR="00883932" w:rsidRPr="00883932" w:rsidRDefault="005A4964" w:rsidP="00883932">
      <w:pPr>
        <w:rPr>
          <w:rFonts w:ascii="Tahoma" w:hAnsi="Tahoma" w:cs="Tahoma"/>
          <w:b/>
        </w:rPr>
      </w:pPr>
      <w:r>
        <w:rPr>
          <w:rFonts w:ascii="Tahoma" w:hAnsi="Tahoma" w:cs="Tahoma"/>
          <w:b/>
        </w:rPr>
        <w:t xml:space="preserve">1. </w:t>
      </w:r>
      <w:r w:rsidR="00883932" w:rsidRPr="00883932">
        <w:rPr>
          <w:rFonts w:ascii="Tahoma" w:hAnsi="Tahoma" w:cs="Tahoma"/>
          <w:b/>
        </w:rPr>
        <w:t>Miasto i Gmina Sanniki</w:t>
      </w:r>
    </w:p>
    <w:p w14:paraId="4EF5B709" w14:textId="77777777" w:rsidR="00883932" w:rsidRPr="005A4964" w:rsidRDefault="00883932" w:rsidP="00883932">
      <w:pPr>
        <w:rPr>
          <w:rFonts w:ascii="Tahoma" w:hAnsi="Tahoma" w:cs="Tahoma"/>
        </w:rPr>
      </w:pPr>
      <w:r w:rsidRPr="005A4964">
        <w:rPr>
          <w:rFonts w:ascii="Tahoma" w:hAnsi="Tahoma" w:cs="Tahoma"/>
        </w:rPr>
        <w:t>ul. Warszawska 169</w:t>
      </w:r>
    </w:p>
    <w:p w14:paraId="437BB959" w14:textId="77777777" w:rsidR="00883932" w:rsidRPr="005A4964" w:rsidRDefault="00883932" w:rsidP="00883932">
      <w:pPr>
        <w:rPr>
          <w:rFonts w:ascii="Tahoma" w:hAnsi="Tahoma" w:cs="Tahoma"/>
        </w:rPr>
      </w:pPr>
      <w:r w:rsidRPr="005A4964">
        <w:rPr>
          <w:rFonts w:ascii="Tahoma" w:hAnsi="Tahoma" w:cs="Tahoma"/>
        </w:rPr>
        <w:t>09-540 Sanniki</w:t>
      </w:r>
    </w:p>
    <w:p w14:paraId="582CC3C9" w14:textId="2D6BCE4B" w:rsidR="00F639EF" w:rsidRDefault="00F639EF" w:rsidP="00F639EF">
      <w:pPr>
        <w:rPr>
          <w:rFonts w:ascii="Tahoma" w:hAnsi="Tahoma" w:cs="Tahoma"/>
          <w:color w:val="FF0000"/>
        </w:rPr>
      </w:pPr>
      <w:r w:rsidRPr="00D5353D">
        <w:rPr>
          <w:rFonts w:ascii="Tahoma" w:hAnsi="Tahoma" w:cs="Tahoma"/>
        </w:rPr>
        <w:t xml:space="preserve">w ramach, </w:t>
      </w:r>
      <w:r w:rsidR="005A4964" w:rsidRPr="005A4964">
        <w:rPr>
          <w:rFonts w:ascii="Tahoma" w:hAnsi="Tahoma" w:cs="Tahoma"/>
        </w:rPr>
        <w:t>której</w:t>
      </w:r>
      <w:r w:rsidRPr="005A4964">
        <w:rPr>
          <w:rFonts w:ascii="Tahoma" w:hAnsi="Tahoma" w:cs="Tahoma"/>
        </w:rPr>
        <w:t xml:space="preserve"> funkcjonują </w:t>
      </w:r>
      <w:r w:rsidRPr="00D5353D">
        <w:rPr>
          <w:rFonts w:ascii="Tahoma" w:hAnsi="Tahoma" w:cs="Tahoma"/>
        </w:rPr>
        <w:t>następujące jednostki organizacyjne</w:t>
      </w:r>
      <w:r w:rsidR="005A4964">
        <w:rPr>
          <w:rFonts w:ascii="Tahoma" w:hAnsi="Tahoma" w:cs="Tahoma"/>
        </w:rPr>
        <w:t>:</w:t>
      </w:r>
    </w:p>
    <w:p w14:paraId="4A561837" w14:textId="67F265FF" w:rsidR="005A4964" w:rsidRPr="005A4964" w:rsidRDefault="005A4964" w:rsidP="005A4964">
      <w:pPr>
        <w:ind w:left="567" w:hanging="283"/>
        <w:rPr>
          <w:rFonts w:ascii="Tahoma" w:hAnsi="Tahoma" w:cs="Tahoma"/>
        </w:rPr>
      </w:pPr>
      <w:r w:rsidRPr="005A4964">
        <w:rPr>
          <w:rFonts w:ascii="Tahoma" w:hAnsi="Tahoma" w:cs="Tahoma"/>
        </w:rPr>
        <w:t xml:space="preserve">1.1  Urząd </w:t>
      </w:r>
      <w:r>
        <w:rPr>
          <w:rFonts w:ascii="Tahoma" w:hAnsi="Tahoma" w:cs="Tahoma"/>
        </w:rPr>
        <w:t xml:space="preserve">Miasta i </w:t>
      </w:r>
      <w:r w:rsidRPr="005A4964">
        <w:rPr>
          <w:rFonts w:ascii="Tahoma" w:hAnsi="Tahoma" w:cs="Tahoma"/>
        </w:rPr>
        <w:t xml:space="preserve">Gminy w Sannikach </w:t>
      </w:r>
    </w:p>
    <w:p w14:paraId="6A73673B" w14:textId="593FDE06" w:rsidR="005A4964" w:rsidRPr="005A4964" w:rsidRDefault="005A4964" w:rsidP="005A4964">
      <w:pPr>
        <w:numPr>
          <w:ilvl w:val="1"/>
          <w:numId w:val="90"/>
        </w:numPr>
        <w:ind w:left="709" w:hanging="425"/>
        <w:rPr>
          <w:rFonts w:ascii="Tahoma" w:hAnsi="Tahoma" w:cs="Tahoma"/>
        </w:rPr>
      </w:pPr>
      <w:r w:rsidRPr="005A4964">
        <w:rPr>
          <w:rFonts w:ascii="Tahoma" w:hAnsi="Tahoma" w:cs="Tahoma"/>
        </w:rPr>
        <w:t xml:space="preserve">Przedszkole Samorządowe w Sannikach </w:t>
      </w:r>
    </w:p>
    <w:p w14:paraId="684C4063" w14:textId="023565B9" w:rsidR="005A4964" w:rsidRPr="005A4964" w:rsidRDefault="005A4964" w:rsidP="005A4964">
      <w:pPr>
        <w:numPr>
          <w:ilvl w:val="1"/>
          <w:numId w:val="90"/>
        </w:numPr>
        <w:ind w:left="709" w:hanging="425"/>
        <w:rPr>
          <w:rFonts w:ascii="Tahoma" w:hAnsi="Tahoma" w:cs="Tahoma"/>
        </w:rPr>
      </w:pPr>
      <w:r w:rsidRPr="005A4964">
        <w:rPr>
          <w:rFonts w:ascii="Tahoma" w:hAnsi="Tahoma" w:cs="Tahoma"/>
        </w:rPr>
        <w:t xml:space="preserve">Szkoła Podstawowa im. Fryderyka Chopina w Sannikach </w:t>
      </w:r>
    </w:p>
    <w:p w14:paraId="0143CD23" w14:textId="5DD9F7E3" w:rsidR="005A4964" w:rsidRPr="005A4964" w:rsidRDefault="005A4964" w:rsidP="005A4964">
      <w:pPr>
        <w:numPr>
          <w:ilvl w:val="1"/>
          <w:numId w:val="90"/>
        </w:numPr>
        <w:ind w:left="709" w:hanging="425"/>
        <w:rPr>
          <w:rFonts w:ascii="Tahoma" w:hAnsi="Tahoma" w:cs="Tahoma"/>
        </w:rPr>
      </w:pPr>
      <w:r>
        <w:rPr>
          <w:rFonts w:ascii="Tahoma" w:hAnsi="Tahoma" w:cs="Tahoma"/>
        </w:rPr>
        <w:t>Miejsko-</w:t>
      </w:r>
      <w:r w:rsidRPr="005A4964">
        <w:rPr>
          <w:rFonts w:ascii="Tahoma" w:hAnsi="Tahoma" w:cs="Tahoma"/>
        </w:rPr>
        <w:t xml:space="preserve">Gminny Ośrodek Pomocy Społecznej Sanniki </w:t>
      </w:r>
    </w:p>
    <w:p w14:paraId="21217AB4" w14:textId="77777777" w:rsidR="005A4964" w:rsidRPr="005A4964" w:rsidRDefault="005A4964" w:rsidP="005A4964">
      <w:pPr>
        <w:numPr>
          <w:ilvl w:val="1"/>
          <w:numId w:val="90"/>
        </w:numPr>
        <w:ind w:left="709" w:hanging="425"/>
        <w:rPr>
          <w:rFonts w:ascii="Tahoma" w:hAnsi="Tahoma" w:cs="Tahoma"/>
        </w:rPr>
      </w:pPr>
      <w:r w:rsidRPr="005A4964">
        <w:rPr>
          <w:rFonts w:ascii="Tahoma" w:hAnsi="Tahoma" w:cs="Tahoma"/>
        </w:rPr>
        <w:t>Jednostki OSP</w:t>
      </w:r>
    </w:p>
    <w:p w14:paraId="1C6D0DB5" w14:textId="77777777" w:rsidR="005A4964" w:rsidRDefault="005A4964" w:rsidP="005A4964">
      <w:pPr>
        <w:ind w:left="1134"/>
        <w:rPr>
          <w:rFonts w:ascii="Tahoma" w:eastAsia="Calibri" w:hAnsi="Tahoma" w:cs="Tahoma"/>
          <w:sz w:val="24"/>
          <w:szCs w:val="24"/>
        </w:rPr>
      </w:pPr>
    </w:p>
    <w:p w14:paraId="142566DD" w14:textId="77777777" w:rsidR="00520F7F" w:rsidRPr="005A4964" w:rsidRDefault="00520F7F" w:rsidP="005A4964">
      <w:pPr>
        <w:ind w:left="1134"/>
        <w:rPr>
          <w:rFonts w:ascii="Tahoma" w:eastAsia="Calibri" w:hAnsi="Tahoma" w:cs="Tahoma"/>
          <w:sz w:val="24"/>
          <w:szCs w:val="24"/>
        </w:rPr>
      </w:pPr>
    </w:p>
    <w:p w14:paraId="1EB38E38" w14:textId="77777777" w:rsidR="005A4964" w:rsidRPr="005A4964" w:rsidRDefault="005A4964" w:rsidP="005A4964">
      <w:pPr>
        <w:rPr>
          <w:rFonts w:ascii="Tahoma" w:hAnsi="Tahoma" w:cs="Tahoma"/>
          <w:i/>
        </w:rPr>
      </w:pPr>
      <w:r w:rsidRPr="005A4964">
        <w:rPr>
          <w:rFonts w:ascii="Tahoma" w:hAnsi="Tahoma" w:cs="Tahoma"/>
          <w:b/>
        </w:rPr>
        <w:lastRenderedPageBreak/>
        <w:t>2. Pozostali ubezpieczeni:</w:t>
      </w:r>
      <w:r w:rsidRPr="005A4964">
        <w:rPr>
          <w:rFonts w:ascii="Tahoma" w:hAnsi="Tahoma" w:cs="Tahoma"/>
        </w:rPr>
        <w:t xml:space="preserve"> </w:t>
      </w:r>
    </w:p>
    <w:p w14:paraId="6963B1AD" w14:textId="3689DF3B" w:rsidR="005A4964" w:rsidRPr="005A4964" w:rsidRDefault="005A4964" w:rsidP="005A4964">
      <w:pPr>
        <w:pStyle w:val="Akapitzlist"/>
        <w:numPr>
          <w:ilvl w:val="1"/>
          <w:numId w:val="43"/>
        </w:numPr>
        <w:ind w:left="709" w:hanging="425"/>
        <w:rPr>
          <w:rFonts w:ascii="Tahoma" w:hAnsi="Tahoma" w:cs="Tahoma"/>
          <w:sz w:val="20"/>
          <w:szCs w:val="20"/>
        </w:rPr>
      </w:pPr>
      <w:r w:rsidRPr="005A4964">
        <w:rPr>
          <w:rFonts w:ascii="Tahoma" w:hAnsi="Tahoma" w:cs="Tahoma"/>
          <w:sz w:val="20"/>
          <w:szCs w:val="20"/>
        </w:rPr>
        <w:t xml:space="preserve">Miejsko-Gminny Ośrodek Kultury w Sannikach </w:t>
      </w:r>
    </w:p>
    <w:p w14:paraId="30A42C4D" w14:textId="140CB2AD" w:rsidR="005A4964" w:rsidRPr="005A4964" w:rsidRDefault="005A4964" w:rsidP="005A4964">
      <w:pPr>
        <w:pStyle w:val="Akapitzlist"/>
        <w:numPr>
          <w:ilvl w:val="1"/>
          <w:numId w:val="43"/>
        </w:numPr>
        <w:ind w:left="709" w:hanging="425"/>
        <w:rPr>
          <w:rFonts w:ascii="Tahoma" w:hAnsi="Tahoma" w:cs="Tahoma"/>
          <w:sz w:val="20"/>
          <w:szCs w:val="20"/>
        </w:rPr>
      </w:pPr>
      <w:r w:rsidRPr="005A4964">
        <w:rPr>
          <w:rFonts w:ascii="Tahoma" w:hAnsi="Tahoma" w:cs="Tahoma"/>
          <w:sz w:val="20"/>
          <w:szCs w:val="20"/>
        </w:rPr>
        <w:t xml:space="preserve">Miejsko-Gminna Biblioteka Publiczna w Sannikach </w:t>
      </w:r>
    </w:p>
    <w:p w14:paraId="25445E17" w14:textId="7C6C9D68" w:rsidR="005A4964" w:rsidRPr="005A4964" w:rsidRDefault="005A4964" w:rsidP="005A4964">
      <w:pPr>
        <w:numPr>
          <w:ilvl w:val="1"/>
          <w:numId w:val="43"/>
        </w:numPr>
        <w:ind w:left="709" w:hanging="425"/>
        <w:rPr>
          <w:rFonts w:ascii="Tahoma" w:hAnsi="Tahoma" w:cs="Tahoma"/>
        </w:rPr>
      </w:pPr>
      <w:r w:rsidRPr="005A4964">
        <w:rPr>
          <w:rFonts w:ascii="Tahoma" w:hAnsi="Tahoma" w:cs="Tahoma"/>
        </w:rPr>
        <w:t xml:space="preserve">Europejskie Centrum Artystyczne w Sannikach </w:t>
      </w:r>
    </w:p>
    <w:p w14:paraId="4339BBA7" w14:textId="77777777" w:rsidR="00F639EF" w:rsidRDefault="00F639EF" w:rsidP="00F639EF">
      <w:pPr>
        <w:rPr>
          <w:rFonts w:ascii="Tahoma" w:hAnsi="Tahoma" w:cs="Tahoma"/>
          <w:color w:val="FF0000"/>
        </w:rPr>
      </w:pPr>
    </w:p>
    <w:p w14:paraId="18E0D893" w14:textId="77777777" w:rsidR="00F639EF" w:rsidRPr="007D791F" w:rsidRDefault="00F639EF" w:rsidP="00F639EF">
      <w:pPr>
        <w:rPr>
          <w:rFonts w:ascii="Tahoma" w:hAnsi="Tahoma" w:cs="Tahoma"/>
        </w:rPr>
      </w:pPr>
    </w:p>
    <w:p w14:paraId="04E15041" w14:textId="2606A061"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czniku nr 6</w:t>
      </w:r>
      <w:r w:rsidR="005A4964">
        <w:rPr>
          <w:rFonts w:ascii="Tahoma" w:hAnsi="Tahoma" w:cs="Tahoma"/>
          <w:b/>
        </w:rPr>
        <w:t>.</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7D791F" w:rsidRDefault="00F639EF" w:rsidP="00F639EF">
      <w:pPr>
        <w:pStyle w:val="WW-Tekstpodstawowy3"/>
        <w:rPr>
          <w:rFonts w:ascii="Tahoma" w:hAnsi="Tahoma" w:cs="Tahoma"/>
          <w:sz w:val="20"/>
          <w:highlight w:val="darkGreen"/>
        </w:rPr>
      </w:pPr>
    </w:p>
    <w:p w14:paraId="55B9BEA1" w14:textId="77777777" w:rsidR="00F639EF" w:rsidRPr="005A4964" w:rsidRDefault="00F639EF" w:rsidP="00F639EF">
      <w:pPr>
        <w:pStyle w:val="WW-Tekstpodstawowy3"/>
        <w:rPr>
          <w:rFonts w:ascii="Tahoma" w:hAnsi="Tahoma" w:cs="Tahoma"/>
          <w:sz w:val="20"/>
        </w:rPr>
      </w:pPr>
      <w:r w:rsidRPr="005A4964">
        <w:rPr>
          <w:rFonts w:ascii="Tahoma" w:hAnsi="Tahoma" w:cs="Tahoma"/>
          <w:sz w:val="20"/>
        </w:rPr>
        <w:t>Część I Zamówienia</w:t>
      </w:r>
    </w:p>
    <w:p w14:paraId="51D30CC4" w14:textId="77777777" w:rsidR="00F639EF" w:rsidRPr="005A4964" w:rsidRDefault="00F639EF" w:rsidP="00F639EF">
      <w:pPr>
        <w:pStyle w:val="WW-Tekstpodstawowy3"/>
        <w:rPr>
          <w:rFonts w:ascii="Tahoma" w:hAnsi="Tahoma" w:cs="Tahoma"/>
          <w:sz w:val="20"/>
          <w:u w:val="none"/>
        </w:rPr>
      </w:pPr>
    </w:p>
    <w:p w14:paraId="6B65AD2C" w14:textId="36B15ED5" w:rsidR="005A4964" w:rsidRPr="005A4964" w:rsidRDefault="005A4964" w:rsidP="005A4964">
      <w:pPr>
        <w:suppressAutoHyphens/>
        <w:jc w:val="both"/>
        <w:rPr>
          <w:rFonts w:ascii="Tahoma" w:hAnsi="Tahoma" w:cs="Tahoma"/>
        </w:rPr>
      </w:pPr>
      <w:r w:rsidRPr="005A4964">
        <w:rPr>
          <w:rFonts w:ascii="Tahoma" w:hAnsi="Tahoma" w:cs="Tahoma"/>
        </w:rPr>
        <w:t>jednorazowo w terminie 14 dni od rozpoczęcia ochrony ubezpieczeniowej oznaczonego na polisie.</w:t>
      </w:r>
    </w:p>
    <w:p w14:paraId="2045DEE7" w14:textId="77777777" w:rsidR="00F639EF" w:rsidRPr="007D791F" w:rsidRDefault="00F639EF" w:rsidP="00F639EF">
      <w:pPr>
        <w:pStyle w:val="WW-Tekstpodstawowy3"/>
        <w:rPr>
          <w:rFonts w:ascii="Tahoma" w:hAnsi="Tahoma" w:cs="Tahoma"/>
          <w:sz w:val="20"/>
          <w:highlight w:val="darkGreen"/>
        </w:rPr>
      </w:pPr>
    </w:p>
    <w:p w14:paraId="33850688" w14:textId="79E7E06F"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r w:rsidR="00520F7F">
        <w:rPr>
          <w:rFonts w:ascii="Tahoma" w:hAnsi="Tahoma" w:cs="Tahoma"/>
          <w:sz w:val="22"/>
          <w:szCs w:val="22"/>
        </w:rPr>
        <w:t>:</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5A4964">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02FEB5E8" w:rsidR="00F639EF" w:rsidRPr="00662139"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 xml:space="preserve">reprezentantów </w:t>
      </w:r>
      <w:r w:rsidRPr="005A4964">
        <w:rPr>
          <w:rFonts w:ascii="Tahoma" w:hAnsi="Tahoma" w:cs="Tahoma"/>
          <w:sz w:val="20"/>
        </w:rPr>
        <w:t>Ubezpieczającego/Ubezpieczonego. Dla celów niniejszej umowy za reprezentantów Ubezpieczającego/Ubezpieczonego uważa się w jednostce samorządu terytorialnego wyłączn</w:t>
      </w:r>
      <w:r w:rsidR="00193854" w:rsidRPr="005A4964">
        <w:rPr>
          <w:rFonts w:ascii="Tahoma" w:hAnsi="Tahoma" w:cs="Tahoma"/>
          <w:sz w:val="20"/>
        </w:rPr>
        <w:t xml:space="preserve">ie takie osoby/organy jak </w:t>
      </w:r>
      <w:r w:rsidRPr="005A4964">
        <w:rPr>
          <w:rFonts w:ascii="Tahoma" w:hAnsi="Tahoma" w:cs="Tahoma"/>
          <w:sz w:val="20"/>
        </w:rPr>
        <w:t>Burmist</w:t>
      </w:r>
      <w:r w:rsidR="005A4964" w:rsidRPr="005A4964">
        <w:rPr>
          <w:rFonts w:ascii="Tahoma" w:hAnsi="Tahoma" w:cs="Tahoma"/>
          <w:sz w:val="20"/>
        </w:rPr>
        <w:t>rz</w:t>
      </w:r>
      <w:r w:rsidRPr="005A4964">
        <w:rPr>
          <w:rFonts w:ascii="Tahoma" w:hAnsi="Tahoma" w:cs="Tahoma"/>
          <w:sz w:val="20"/>
        </w:rPr>
        <w:t xml:space="preserve">. Za szkody powstałe z winy umyślnej lub rażącego niedbalstwa osób niebędących reprezentantami </w:t>
      </w:r>
      <w:r w:rsidRPr="00F576F1">
        <w:rPr>
          <w:rFonts w:ascii="Tahoma" w:hAnsi="Tahoma" w:cs="Tahoma"/>
          <w:sz w:val="20"/>
        </w:rPr>
        <w:t xml:space="preserve">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wszystkich ryzyk</w:t>
      </w:r>
      <w:r w:rsidRPr="00662139">
        <w:rPr>
          <w:rFonts w:ascii="Tahoma" w:hAnsi="Tahoma" w:cs="Tahoma"/>
          <w:sz w:val="20"/>
        </w:rPr>
        <w:t xml:space="preserve"> oraz sprzętu elektronicznego od wszystkich ryzyk.</w:t>
      </w:r>
    </w:p>
    <w:p w14:paraId="2179F4B0" w14:textId="61352BCD" w:rsidR="00F639EF" w:rsidRPr="005A61B7"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w:t>
      </w:r>
      <w:r>
        <w:rPr>
          <w:rFonts w:ascii="Tahoma" w:hAnsi="Tahoma" w:cs="Tahoma"/>
          <w:sz w:val="20"/>
        </w:rPr>
        <w:t>.</w:t>
      </w:r>
    </w:p>
    <w:p w14:paraId="5EACC02E" w14:textId="42D18CE2" w:rsidR="00F639EF" w:rsidRPr="00F576F1" w:rsidRDefault="00F639EF" w:rsidP="00F476DB">
      <w:pPr>
        <w:pStyle w:val="WW-Tekstpodstawowywcity2"/>
        <w:numPr>
          <w:ilvl w:val="0"/>
          <w:numId w:val="5"/>
        </w:numPr>
        <w:tabs>
          <w:tab w:val="clear" w:pos="1070"/>
        </w:tabs>
        <w:spacing w:before="112" w:after="248"/>
        <w:ind w:left="567" w:hanging="425"/>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wszystkich ryzyk</w:t>
      </w:r>
      <w:r w:rsidRPr="00662139">
        <w:rPr>
          <w:rFonts w:ascii="Tahoma" w:hAnsi="Tahoma" w:cs="Tahoma"/>
          <w:sz w:val="20"/>
        </w:rPr>
        <w:t xml:space="preserve"> </w:t>
      </w:r>
      <w:r w:rsidRPr="00F576F1">
        <w:rPr>
          <w:rFonts w:ascii="Tahoma" w:hAnsi="Tahoma" w:cs="Tahoma"/>
          <w:sz w:val="20"/>
        </w:rPr>
        <w:t>oraz sprzętu elektronicznego od wszystkich ryzyk</w:t>
      </w:r>
      <w:r>
        <w:rPr>
          <w:rFonts w:ascii="Tahoma" w:hAnsi="Tahoma" w:cs="Tahoma"/>
          <w:sz w:val="20"/>
        </w:rPr>
        <w:t>.</w:t>
      </w:r>
    </w:p>
    <w:p w14:paraId="24558B8D" w14:textId="77777777" w:rsidR="00F639EF" w:rsidRPr="00F576F1" w:rsidRDefault="00F639EF" w:rsidP="00F476DB">
      <w:pPr>
        <w:pStyle w:val="WW-Tekstpodstawowywcity2"/>
        <w:numPr>
          <w:ilvl w:val="0"/>
          <w:numId w:val="5"/>
        </w:numPr>
        <w:tabs>
          <w:tab w:val="clear" w:pos="1070"/>
        </w:tabs>
        <w:spacing w:before="112" w:after="248"/>
        <w:ind w:left="567" w:hanging="425"/>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F576F1">
        <w:rPr>
          <w:rFonts w:ascii="Tahoma" w:hAnsi="Tahoma" w:cs="Tahoma"/>
          <w:b/>
          <w:i/>
          <w:sz w:val="20"/>
        </w:rPr>
        <w:t xml:space="preserve">. </w:t>
      </w:r>
    </w:p>
    <w:p w14:paraId="00D77280" w14:textId="77777777" w:rsidR="00F639EF" w:rsidRPr="005A61B7" w:rsidRDefault="00F639EF" w:rsidP="00F476DB">
      <w:pPr>
        <w:pStyle w:val="WW-Tekstpodstawowywcity2"/>
        <w:numPr>
          <w:ilvl w:val="0"/>
          <w:numId w:val="5"/>
        </w:numPr>
        <w:tabs>
          <w:tab w:val="clear" w:pos="1070"/>
        </w:tabs>
        <w:spacing w:before="112" w:after="248"/>
        <w:ind w:left="567" w:hanging="425"/>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ryzyk.</w:t>
      </w:r>
    </w:p>
    <w:p w14:paraId="6450368B"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i/>
          <w:sz w:val="20"/>
        </w:rPr>
      </w:pPr>
      <w:r w:rsidRPr="00464461">
        <w:rPr>
          <w:rFonts w:ascii="Tahoma" w:hAnsi="Tahoma" w:cs="Tahoma"/>
          <w:b/>
          <w:sz w:val="20"/>
        </w:rPr>
        <w:lastRenderedPageBreak/>
        <w:t xml:space="preserve">Klauzula automatycznego pokrycia w sprzęcie elektronicznym </w:t>
      </w:r>
      <w:r w:rsidRPr="00464461">
        <w:rPr>
          <w:rFonts w:ascii="Tahoma" w:hAnsi="Tahoma" w:cs="Tahoma"/>
          <w:sz w:val="20"/>
        </w:rPr>
        <w:t>-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bezskładkowy certyfikat potwierdzający ochronę ubezpieczeniową na mocy przedmiotowej klauzuli. 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w:t>
      </w:r>
      <w:r w:rsidRPr="00520F7F">
        <w:rPr>
          <w:rFonts w:ascii="Tahoma" w:hAnsi="Tahoma" w:cs="Tahoma"/>
          <w:sz w:val="20"/>
        </w:rPr>
        <w:t xml:space="preserve">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bezskładkowy certyfikat potwierdzający ochronę ubezpieczeniową na mocy przedmiotowej klauzuli. Klauzula dotyczy ubezpieczenia mienia od wszystkich ryzyk oraz ubezpieczenia maszyn od uszkodzeń od wszystkich ryzyk. 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w:t>
      </w:r>
      <w:r w:rsidRPr="00464461">
        <w:rPr>
          <w:rFonts w:ascii="Tahoma" w:hAnsi="Tahoma" w:cs="Tahoma"/>
          <w:sz w:val="20"/>
        </w:rPr>
        <w:t>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lastRenderedPageBreak/>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ryzyk. </w:t>
      </w:r>
    </w:p>
    <w:p w14:paraId="309E39B5" w14:textId="795939EF"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w:t>
      </w:r>
      <w:r w:rsidRPr="00520F7F">
        <w:rPr>
          <w:rFonts w:ascii="Tahoma" w:hAnsi="Tahoma" w:cs="Tahoma"/>
          <w:sz w:val="20"/>
        </w:rPr>
        <w:t xml:space="preserve">konieczne dla normalnego funkcjonowania </w:t>
      </w:r>
      <w:r w:rsidR="00104B65" w:rsidRPr="00520F7F">
        <w:rPr>
          <w:rFonts w:ascii="Tahoma" w:hAnsi="Tahoma" w:cs="Tahoma"/>
          <w:sz w:val="20"/>
        </w:rPr>
        <w:t>danego podmiotu</w:t>
      </w:r>
      <w:r w:rsidRPr="00520F7F">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520F7F">
        <w:rPr>
          <w:rFonts w:ascii="Tahoma" w:hAnsi="Tahoma" w:cs="Tahoma"/>
          <w:sz w:val="20"/>
        </w:rPr>
        <w:t xml:space="preserve">Niniejsza klauzula ma zastosowanie do szkód o szacunkowej wartości nie przekraczającej 50 000,00 zł. </w:t>
      </w:r>
      <w:r w:rsidRPr="00520F7F">
        <w:rPr>
          <w:rFonts w:ascii="Tahoma" w:hAnsi="Tahoma" w:cs="Tahoma"/>
          <w:sz w:val="20"/>
        </w:rPr>
        <w:t>Dotyczy ubezpieczenia mienia od wszystkich ryzyk, ubezpieczenia sprzętu elektronicznego od wszystkich ryzyk, ubezpieczenia maszyn od uszkodzeń.</w:t>
      </w:r>
    </w:p>
    <w:p w14:paraId="4118998A"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 xml:space="preserve">Klauzula niezawiadomienia w terminie o szkodzie – </w:t>
      </w:r>
      <w:r w:rsidRPr="00464461">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14:paraId="67C7133B" w14:textId="18DD1EAB" w:rsidR="00F639EF" w:rsidRPr="007D5104"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z zachowaniem pozostałych niezmienionych niniejszą klauzulą postanowień OWU i innych postanowień umowy ubezpieczenia ustala się, że do sumy </w:t>
      </w:r>
      <w:r w:rsidRPr="005A4964">
        <w:rPr>
          <w:rFonts w:ascii="Tahoma" w:hAnsi="Tahoma" w:cs="Tahoma"/>
          <w:sz w:val="20"/>
        </w:rPr>
        <w:t xml:space="preserve">ubezpieczenia zostaje włączona kwota przezornej sumy ubezpieczenia, przez którą strony rozumieją kwotę w wysokości </w:t>
      </w:r>
      <w:r w:rsidR="005A4964" w:rsidRPr="005A4964">
        <w:rPr>
          <w:rFonts w:ascii="Tahoma" w:hAnsi="Tahoma" w:cs="Tahoma"/>
          <w:sz w:val="20"/>
        </w:rPr>
        <w:t xml:space="preserve">1 000 </w:t>
      </w:r>
      <w:r w:rsidRPr="005A4964">
        <w:rPr>
          <w:rFonts w:ascii="Tahoma" w:hAnsi="Tahoma" w:cs="Tahoma"/>
          <w:sz w:val="20"/>
        </w:rPr>
        <w:t xml:space="preserve">000,00 zł, która w przypadku szkody służyć będzie do wyrównania ewentualnego niedoubezpieczenia wynikającego z niedoszacowania sum ubezpieczenia dla poszczególnych składników majątku ubezpieczonych w systemie na sumy stałe </w:t>
      </w:r>
      <w:r w:rsidR="00401D70" w:rsidRPr="005A4964">
        <w:rPr>
          <w:rFonts w:ascii="Tahoma" w:hAnsi="Tahoma" w:cs="Tahoma"/>
          <w:sz w:val="20"/>
        </w:rPr>
        <w:t>lub</w:t>
      </w:r>
      <w:r w:rsidRPr="005A4964">
        <w:rPr>
          <w:rFonts w:ascii="Tahoma" w:hAnsi="Tahoma" w:cs="Tahoma"/>
          <w:sz w:val="20"/>
        </w:rPr>
        <w:t xml:space="preserve"> pokryciu </w:t>
      </w:r>
      <w:r w:rsidR="00401D70" w:rsidRPr="005A4964">
        <w:rPr>
          <w:rFonts w:ascii="Tahoma" w:hAnsi="Tahoma" w:cs="Tahoma"/>
          <w:sz w:val="20"/>
        </w:rPr>
        <w:t>wysokości</w:t>
      </w:r>
      <w:r w:rsidRPr="005A4964">
        <w:rPr>
          <w:rFonts w:ascii="Tahoma" w:hAnsi="Tahoma" w:cs="Tahoma"/>
          <w:sz w:val="20"/>
        </w:rPr>
        <w:t xml:space="preserve"> powstałej szkody</w:t>
      </w:r>
      <w:r w:rsidR="00401D70" w:rsidRPr="005A4964">
        <w:rPr>
          <w:rFonts w:ascii="Tahoma" w:hAnsi="Tahoma" w:cs="Tahoma"/>
          <w:sz w:val="20"/>
        </w:rPr>
        <w:t>,</w:t>
      </w:r>
      <w:r w:rsidRPr="005A4964">
        <w:rPr>
          <w:rFonts w:ascii="Tahoma" w:hAnsi="Tahoma" w:cs="Tahoma"/>
          <w:sz w:val="20"/>
        </w:rPr>
        <w:t xml:space="preserve"> w przypadku kiedy suma ubezpieczenia danego składnika majątkowego przyjęta w wartości księgowej brutto będzie niższa niż wysokość szkody określona na podstawie kosztorysu wewnętrznego lub zewnętrznego. Limit odpowiedzialności </w:t>
      </w:r>
      <w:r w:rsidRPr="001A7F73">
        <w:rPr>
          <w:rFonts w:ascii="Tahoma" w:hAnsi="Tahoma" w:cs="Tahoma"/>
          <w:sz w:val="20"/>
        </w:rPr>
        <w:t>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wszystkich ryzyk</w:t>
      </w:r>
      <w:r w:rsidRPr="007D5104">
        <w:rPr>
          <w:rFonts w:ascii="Tahoma" w:hAnsi="Tahoma" w:cs="Tahoma"/>
          <w:sz w:val="20"/>
        </w:rPr>
        <w:t xml:space="preserve"> oraz ubezpieczenia sprzętu elektronicznego od wszystkich ryzyk.</w:t>
      </w:r>
    </w:p>
    <w:p w14:paraId="5B399EF1"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4F9A4EF3" w:rsidR="00F639EF" w:rsidRPr="00357BDF"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w:t>
      </w:r>
      <w:r w:rsidRPr="00464461">
        <w:rPr>
          <w:rFonts w:ascii="Tahoma" w:hAnsi="Tahoma" w:cs="Tahoma"/>
          <w:sz w:val="20"/>
        </w:rPr>
        <w:lastRenderedPageBreak/>
        <w:t xml:space="preserve">zatrudnionych w celu odtworzenia ww. dokumentów), która uległa uszkodzeniu, zawilgoceniu lub zniszczeniu wskutek zdarzeń objętych ochroną w ramach ubezpieczenia mienia od wszystkich ryzyk. Dokumenty objęte ochroną to w szczególności: akta, dokumenty urzędowe, </w:t>
      </w:r>
      <w:r w:rsidRPr="002B76CF">
        <w:rPr>
          <w:rFonts w:ascii="Tahoma" w:hAnsi="Tahoma" w:cs="Tahoma"/>
          <w:sz w:val="20"/>
        </w:rPr>
        <w:t xml:space="preserve">umowy cywilnoprawne, wypisy z ksiąg wieczystych, dokumentacja przechowywana w archiwum, księgi rachunkowe, faktury, rachunki, dokumentacja techniczna </w:t>
      </w:r>
      <w:r w:rsidRPr="005A4964">
        <w:rPr>
          <w:rFonts w:ascii="Tahoma" w:hAnsi="Tahoma" w:cs="Tahoma"/>
          <w:sz w:val="20"/>
        </w:rPr>
        <w:t xml:space="preserve">budynków, licencje, zezwolenia. W ramach niniejszej klauzuli ubezpieczyciel pokryje również koszty zabezpieczenia dokumentów przed szkodą w przypadku bezpośredniego zagrożenia. Limit odpowiedzialności na pierwsze ryzyko: </w:t>
      </w:r>
      <w:r w:rsidR="005A4964" w:rsidRPr="005A4964">
        <w:rPr>
          <w:rFonts w:ascii="Tahoma" w:hAnsi="Tahoma" w:cs="Tahoma"/>
          <w:sz w:val="20"/>
        </w:rPr>
        <w:t xml:space="preserve">50 </w:t>
      </w:r>
      <w:r w:rsidRPr="005A4964">
        <w:rPr>
          <w:rFonts w:ascii="Tahoma" w:hAnsi="Tahoma" w:cs="Tahoma"/>
          <w:sz w:val="20"/>
        </w:rPr>
        <w:t>000,00 zł na jedno i wszystkie zdarzenia w rocznym okresie ubezpieczenia.</w:t>
      </w:r>
    </w:p>
    <w:p w14:paraId="4C2D9A1A" w14:textId="290C2976" w:rsidR="00F639EF" w:rsidRPr="00B977C5"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357BDF">
        <w:rPr>
          <w:rFonts w:ascii="Tahoma" w:hAnsi="Tahoma" w:cs="Tahoma"/>
          <w:b/>
          <w:sz w:val="20"/>
        </w:rPr>
        <w:t xml:space="preserve">Klauzula warunków i taryf - </w:t>
      </w:r>
      <w:r w:rsidRPr="00357BDF">
        <w:rPr>
          <w:rFonts w:ascii="Tahoma" w:hAnsi="Tahoma" w:cs="Tahoma"/>
          <w:sz w:val="20"/>
        </w:rPr>
        <w:t xml:space="preserve">w przypadku doubezpieczania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doubezpieczeń będą wyliczane systemem pro rata za każdy dzień udzielonej ochrony. </w:t>
      </w:r>
      <w:r w:rsidR="00104B65" w:rsidRPr="00B977C5">
        <w:rPr>
          <w:rFonts w:ascii="Tahoma" w:hAnsi="Tahoma" w:cs="Tahoma"/>
          <w:sz w:val="20"/>
        </w:rPr>
        <w:t>Klauzula nie dotyczy przypadków uregulowanych w art. 816 kc</w:t>
      </w:r>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otyczy wszystkich ryzyk</w:t>
      </w:r>
      <w:r w:rsidR="00F476DB">
        <w:rPr>
          <w:rFonts w:ascii="Tahoma" w:hAnsi="Tahoma" w:cs="Tahoma"/>
          <w:sz w:val="20"/>
        </w:rPr>
        <w:t xml:space="preserve"> </w:t>
      </w:r>
      <w:r w:rsidR="00357BDF" w:rsidRPr="00B977C5">
        <w:rPr>
          <w:rFonts w:ascii="Tahoma" w:hAnsi="Tahoma" w:cs="Tahoma"/>
          <w:sz w:val="20"/>
        </w:rPr>
        <w:t>z wyjątkiem ubezpieczenia odpowiedzialności cywilnej ubezpieczonego</w:t>
      </w:r>
      <w:r w:rsidRPr="00B977C5">
        <w:rPr>
          <w:rFonts w:ascii="Tahoma" w:hAnsi="Tahoma" w:cs="Tahoma"/>
          <w:sz w:val="20"/>
        </w:rPr>
        <w:t>.</w:t>
      </w:r>
    </w:p>
    <w:p w14:paraId="0C7DC704"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podlimitem 20.000,00 zł na koszty poszukiwań miejsca powstania awarii. </w:t>
      </w:r>
      <w:r w:rsidRPr="00464461">
        <w:rPr>
          <w:rFonts w:ascii="Tahoma" w:hAnsi="Tahoma" w:cs="Tahoma"/>
          <w:color w:val="262626"/>
          <w:sz w:val="20"/>
        </w:rPr>
        <w:t xml:space="preserve">Dotyczy ubezpieczenia mienia od wszystkich ryzyk. </w:t>
      </w:r>
      <w:r w:rsidRPr="00464461">
        <w:rPr>
          <w:rFonts w:ascii="Tahoma" w:eastAsia="Verdana,Italic" w:hAnsi="Tahoma" w:cs="Tahoma"/>
          <w:i/>
          <w:iCs/>
          <w:color w:val="000000"/>
          <w:sz w:val="20"/>
        </w:rPr>
        <w:t>Zastosowane limity odpowiedzialności nie mają zastosowania do ryzyk, które w myśl zapisów OWU nie są limitowane.</w:t>
      </w:r>
    </w:p>
    <w:p w14:paraId="5048A9B0" w14:textId="77777777" w:rsidR="00F639EF" w:rsidRPr="00464461" w:rsidRDefault="00F639EF" w:rsidP="00F476DB">
      <w:pPr>
        <w:numPr>
          <w:ilvl w:val="0"/>
          <w:numId w:val="5"/>
        </w:numPr>
        <w:tabs>
          <w:tab w:val="clear" w:pos="1070"/>
          <w:tab w:val="num" w:pos="1495"/>
          <w:tab w:val="num" w:pos="2062"/>
        </w:tabs>
        <w:suppressAutoHyphens/>
        <w:spacing w:before="112" w:after="248"/>
        <w:ind w:left="567" w:hanging="425"/>
        <w:jc w:val="both"/>
        <w:rPr>
          <w:rFonts w:ascii="Tahoma" w:hAnsi="Tahoma" w:cs="Tahoma"/>
        </w:rPr>
      </w:pPr>
      <w:r w:rsidRPr="00464461">
        <w:rPr>
          <w:rFonts w:ascii="Tahoma" w:hAnsi="Tahoma" w:cs="Tahoma"/>
          <w:b/>
        </w:rPr>
        <w:t xml:space="preserve">Klauzula zabezpieczeń przeciwpożarowych i przeciwkradzieżowych </w:t>
      </w:r>
      <w:r w:rsidRPr="00464461">
        <w:rPr>
          <w:rFonts w:ascii="Tahoma" w:hAnsi="Tahoma" w:cs="Tahoma"/>
        </w:rPr>
        <w:t>– Ubezpieczyciel uznaje istniejące u Ubezpieczonego na dzień zawarcia umowy ubezpieczenia we wszystkich funkcjonujących oraz nowych lokalizacjach  zabezpieczenia przeciwpożarowe i przeciwkradzieżowe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ryzyk, ubezpieczenia sprzętu elektronicznego od wszystkich ryzyk.</w:t>
      </w:r>
    </w:p>
    <w:p w14:paraId="0EA2987C"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Limit odpowiedzialności 50 000 zł na jedno i wszystkie zdarzenia w rocznym okresie ubezpieczenia. Klauzula dotyczy ubezpieczenia mienia od wszystkich ryzyk oraz ubezpieczenia sprzętu elektronicznego od wszystkich ryzyk.</w:t>
      </w:r>
    </w:p>
    <w:p w14:paraId="0EC094D5" w14:textId="77777777" w:rsidR="00F639EF" w:rsidRPr="0067525B"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0D1A634F"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w:t>
      </w:r>
      <w:r w:rsidRPr="00464461">
        <w:rPr>
          <w:rFonts w:ascii="Tahoma" w:hAnsi="Tahoma" w:cs="Tahoma"/>
          <w:sz w:val="20"/>
        </w:rPr>
        <w:lastRenderedPageBreak/>
        <w:t>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48607C74" w14:textId="77777777" w:rsidR="00F639EF" w:rsidRPr="00464461" w:rsidRDefault="00F639EF" w:rsidP="00F476DB">
      <w:pPr>
        <w:numPr>
          <w:ilvl w:val="0"/>
          <w:numId w:val="5"/>
        </w:numPr>
        <w:tabs>
          <w:tab w:val="clear" w:pos="1070"/>
        </w:tabs>
        <w:ind w:left="567" w:hanging="425"/>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w szczególności zmiany rodzaju wartości budynków z wartości księgowej brutto na wartość odtworzeniową. Zmiana wartości ubezpieczonego mienia zostanie rozliczona zgodnie z klauzulą warunków i taryf. Klauzula dotyczy ubezpieczenia mienia od wszystkich ryzyk.</w:t>
      </w:r>
    </w:p>
    <w:p w14:paraId="3893552B" w14:textId="77777777" w:rsidR="00F639EF" w:rsidRPr="00464461" w:rsidRDefault="00F639EF" w:rsidP="00F476DB">
      <w:pPr>
        <w:ind w:left="567" w:hanging="425"/>
        <w:jc w:val="both"/>
        <w:rPr>
          <w:rFonts w:ascii="Tahoma" w:hAnsi="Tahoma" w:cs="Tahoma"/>
        </w:rPr>
      </w:pPr>
    </w:p>
    <w:p w14:paraId="07372319"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zawiadomienie Ubezpieczyciela o szkodzie winno nastąpić niezwłocznie, nie później jednak niż w ciągu 7 dni od daty powstania szkody lub uzyskania o niej wiadomości. Dotyczy wszystkich ryzyk.</w:t>
      </w:r>
    </w:p>
    <w:p w14:paraId="694A2CB4" w14:textId="47CDBB1C" w:rsidR="00F639EF" w:rsidRPr="00D5353D"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w:t>
      </w:r>
      <w:r w:rsidR="00F476DB">
        <w:rPr>
          <w:rFonts w:ascii="Tahoma" w:hAnsi="Tahoma" w:cs="Tahoma"/>
          <w:sz w:val="20"/>
        </w:rPr>
        <w:t xml:space="preserve"> że dla mienia  ubezpieczonego </w:t>
      </w:r>
      <w:r w:rsidRPr="00464461">
        <w:rPr>
          <w:rFonts w:ascii="Tahoma" w:hAnsi="Tahoma" w:cs="Tahoma"/>
          <w:sz w:val="20"/>
        </w:rPr>
        <w:t>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ryzyk z wyłączeniem </w:t>
      </w:r>
      <w:r w:rsidRPr="00D5353D">
        <w:rPr>
          <w:rFonts w:ascii="Tahoma" w:hAnsi="Tahoma" w:cs="Tahoma"/>
          <w:sz w:val="20"/>
        </w:rPr>
        <w:t>ubezpieczeń komunikacyjnych oraz odpowiedzialności cywilnej.</w:t>
      </w:r>
    </w:p>
    <w:p w14:paraId="5DA1DF30" w14:textId="77777777" w:rsidR="00F639EF" w:rsidRPr="005A4964" w:rsidRDefault="00F639EF" w:rsidP="00F476DB">
      <w:pPr>
        <w:numPr>
          <w:ilvl w:val="0"/>
          <w:numId w:val="5"/>
        </w:numPr>
        <w:tabs>
          <w:tab w:val="clear" w:pos="1070"/>
        </w:tabs>
        <w:ind w:left="567" w:hanging="425"/>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ustala się, że ochrona ubezpieczeniowa nie wygasa, ani nie ulega żadnym ograniczeniom, jeśli budynki, urządzenia lub instalacje zgłoszone do </w:t>
      </w:r>
      <w:r w:rsidRPr="005A4964">
        <w:rPr>
          <w:rFonts w:ascii="Tahoma" w:hAnsi="Tahoma" w:cs="Tahoma"/>
        </w:rPr>
        <w:t>ubezpieczenia są wyłączone z eksploatacji z zastrzeżeniem, że:</w:t>
      </w:r>
    </w:p>
    <w:p w14:paraId="645C1AF1" w14:textId="77777777" w:rsidR="00F639EF" w:rsidRPr="005A4964" w:rsidRDefault="00F639EF" w:rsidP="00F476DB">
      <w:pPr>
        <w:pStyle w:val="WW-Tekstpodstawowywcity2"/>
        <w:ind w:left="993" w:hanging="142"/>
        <w:jc w:val="left"/>
        <w:rPr>
          <w:rFonts w:ascii="Tahoma" w:hAnsi="Tahoma" w:cs="Tahoma"/>
          <w:sz w:val="20"/>
        </w:rPr>
      </w:pPr>
      <w:r w:rsidRPr="005A4964">
        <w:rPr>
          <w:rFonts w:ascii="Tahoma" w:hAnsi="Tahoma" w:cs="Tahoma"/>
          <w:sz w:val="20"/>
        </w:rPr>
        <w:t>- wszystkie otwory okienne i drzwiowe do budynków powinny być zabezpieczone przed nieuprawnionym wejściem do niego osób trzecich przynajmniej do poziomu 1-go piętra,</w:t>
      </w:r>
      <w:r w:rsidRPr="005A4964">
        <w:rPr>
          <w:rFonts w:ascii="Tahoma" w:hAnsi="Tahoma" w:cs="Tahoma"/>
          <w:sz w:val="20"/>
        </w:rPr>
        <w:br/>
        <w:t xml:space="preserve">- urządzenia znajdujące się w budynku są odłączone od źródeł zasilania, </w:t>
      </w:r>
      <w:r w:rsidRPr="005A4964">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F476DB">
      <w:pPr>
        <w:pStyle w:val="WW-Tekstpodstawowywcity2"/>
        <w:ind w:left="993" w:hanging="142"/>
        <w:jc w:val="left"/>
        <w:rPr>
          <w:rFonts w:ascii="Tahoma" w:hAnsi="Tahoma" w:cs="Tahoma"/>
          <w:sz w:val="20"/>
        </w:rPr>
      </w:pPr>
      <w:r w:rsidRPr="005A4964">
        <w:rPr>
          <w:rFonts w:ascii="Tahoma" w:hAnsi="Tahoma" w:cs="Tahoma"/>
          <w:sz w:val="20"/>
        </w:rPr>
        <w:t xml:space="preserve">- dla budynków </w:t>
      </w:r>
      <w:r w:rsidRPr="00D5353D">
        <w:rPr>
          <w:rFonts w:ascii="Tahoma" w:hAnsi="Tahoma" w:cs="Tahoma"/>
          <w:sz w:val="20"/>
        </w:rPr>
        <w:t>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476DB">
      <w:pPr>
        <w:pStyle w:val="WW-Tekstpodstawowywcity2"/>
        <w:ind w:left="567" w:firstLine="0"/>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476DB">
      <w:pPr>
        <w:pStyle w:val="WW-Tekstpodstawowywcity2"/>
        <w:ind w:left="567" w:firstLine="0"/>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476DB">
      <w:pPr>
        <w:ind w:left="567"/>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wszystkich ryzyk</w:t>
      </w:r>
      <w:r w:rsidRPr="001A7F73">
        <w:rPr>
          <w:rFonts w:ascii="Tahoma" w:hAnsi="Tahoma" w:cs="Tahoma"/>
        </w:rPr>
        <w:t>.</w:t>
      </w:r>
    </w:p>
    <w:p w14:paraId="4D7BD335" w14:textId="77777777" w:rsidR="00F639EF" w:rsidRPr="00BE5303" w:rsidRDefault="00F639EF" w:rsidP="00F476DB">
      <w:pPr>
        <w:ind w:left="567" w:hanging="425"/>
        <w:jc w:val="both"/>
        <w:rPr>
          <w:rFonts w:ascii="Tahoma" w:hAnsi="Tahoma" w:cs="Tahoma"/>
          <w:b/>
        </w:rPr>
      </w:pPr>
    </w:p>
    <w:p w14:paraId="226281AE" w14:textId="1FE87A42" w:rsidR="00F639EF" w:rsidRPr="007D5104"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5A4964">
        <w:rPr>
          <w:rFonts w:ascii="Tahoma" w:hAnsi="Tahoma" w:cs="Tahoma"/>
          <w:b/>
          <w:bCs/>
          <w:sz w:val="20"/>
        </w:rPr>
        <w:t xml:space="preserve">Klauzula likwidacji drobnych szkód </w:t>
      </w:r>
      <w:r w:rsidRPr="005A4964">
        <w:rPr>
          <w:rFonts w:ascii="Tahoma" w:hAnsi="Tahoma" w:cs="Tahoma"/>
          <w:sz w:val="20"/>
        </w:rPr>
        <w:t xml:space="preserve">– w przypadku szkód o wartości nieprzekraczającej </w:t>
      </w:r>
      <w:r w:rsidRPr="005A4964">
        <w:rPr>
          <w:rFonts w:ascii="Tahoma" w:hAnsi="Tahoma" w:cs="Tahoma"/>
          <w:sz w:val="20"/>
        </w:rPr>
        <w:br/>
      </w:r>
      <w:r w:rsidR="00870A35" w:rsidRPr="005A4964">
        <w:rPr>
          <w:rFonts w:ascii="Tahoma" w:hAnsi="Tahoma" w:cs="Tahoma"/>
          <w:sz w:val="20"/>
        </w:rPr>
        <w:t>5</w:t>
      </w:r>
      <w:r w:rsidRPr="005A4964">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870A35" w:rsidRPr="005A4964">
        <w:rPr>
          <w:rFonts w:ascii="Tahoma" w:hAnsi="Tahoma" w:cs="Tahoma"/>
          <w:sz w:val="20"/>
        </w:rPr>
        <w:t>5</w:t>
      </w:r>
      <w:r w:rsidRPr="005A4964">
        <w:rPr>
          <w:rFonts w:ascii="Tahoma" w:hAnsi="Tahoma" w:cs="Tahoma"/>
          <w:sz w:val="20"/>
        </w:rPr>
        <w:t xml:space="preserve"> 000,00 zł Ubezpieczyciel odstępuje o oględzin, jednakże oględziny mogą zostać przeprowadzone na wniosek </w:t>
      </w:r>
      <w:r w:rsidRPr="005A4964">
        <w:rPr>
          <w:rFonts w:ascii="Tahoma" w:hAnsi="Tahoma" w:cs="Tahoma"/>
          <w:sz w:val="20"/>
        </w:rPr>
        <w:lastRenderedPageBreak/>
        <w:t>Ubezpieczającego/Ubezpieczonego. Niniejsza klauzula nie ma zastosowania w ubezpieczeniu</w:t>
      </w:r>
      <w:r w:rsidRPr="007D5104">
        <w:rPr>
          <w:rFonts w:ascii="Tahoma" w:hAnsi="Tahoma" w:cs="Tahoma"/>
          <w:sz w:val="20"/>
        </w:rPr>
        <w:t xml:space="preserve"> odpowiedzialności cywilnej oraz następstw nieszczęśliwych wypadków.</w:t>
      </w:r>
    </w:p>
    <w:p w14:paraId="3815B97E" w14:textId="77777777" w:rsidR="00F639EF" w:rsidRDefault="00F639EF" w:rsidP="00F476DB">
      <w:pPr>
        <w:numPr>
          <w:ilvl w:val="0"/>
          <w:numId w:val="5"/>
        </w:numPr>
        <w:tabs>
          <w:tab w:val="clear" w:pos="1070"/>
        </w:tabs>
        <w:ind w:left="567" w:hanging="425"/>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 </w:t>
      </w:r>
    </w:p>
    <w:p w14:paraId="3DEF1EEB" w14:textId="77777777" w:rsidR="00F476DB" w:rsidRPr="00464461" w:rsidRDefault="00F476DB" w:rsidP="00F476DB">
      <w:pPr>
        <w:ind w:left="567"/>
        <w:jc w:val="both"/>
        <w:rPr>
          <w:rFonts w:ascii="Tahoma" w:hAnsi="Tahoma" w:cs="Tahoma"/>
        </w:rPr>
      </w:pPr>
    </w:p>
    <w:p w14:paraId="3479E2FA"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w:t>
      </w:r>
      <w:r w:rsidRPr="00520F7F">
        <w:rPr>
          <w:rFonts w:ascii="Tahoma" w:hAnsi="Tahoma" w:cs="Tahoma"/>
          <w:sz w:val="20"/>
        </w:rPr>
        <w:t xml:space="preserve">, w godzinach nocnych, w dni wolne od pracy poniesione w związku ze szkodą w ubezpieczonym mieniu, za którą Ubezpieczyciel przyjął odpowiedzialność na podstawie zawartej umowy ubezpieczenia. Limit odpowiedzialności dla niniejszej klauzuli wynosi 50.000,00 zł na jedno i wszystkie zdarzenia w okresie ubezpieczenia. Klauzula dotyczy ubezpieczenie mienia od wszystkich ryzyk, ubezpieczenia maszyn od uszkodzeń oraz ubezpieczenia </w:t>
      </w:r>
      <w:r w:rsidRPr="00464461">
        <w:rPr>
          <w:rFonts w:ascii="Tahoma" w:hAnsi="Tahoma" w:cs="Tahoma"/>
          <w:color w:val="000000"/>
          <w:sz w:val="20"/>
        </w:rPr>
        <w:t>sprzętu elektronicznego od wszystkich ryzyk.</w:t>
      </w:r>
    </w:p>
    <w:p w14:paraId="4305603F"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sz w:val="20"/>
        </w:rPr>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ryzyk oraz ubezpieczenia sprzętu elektronicznego od wszystkich ryzyk.</w:t>
      </w:r>
    </w:p>
    <w:p w14:paraId="404A190B" w14:textId="65013179" w:rsidR="00F639EF" w:rsidRPr="0067525B"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Dotyczy ubezpieczenia mienia od wszystkich ryzyk oraz ubezpieczenia sprzętu elektronicznego od wszystkich ryzyk.</w:t>
      </w:r>
    </w:p>
    <w:p w14:paraId="75AF91C3" w14:textId="26B409CC"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niskocennym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w:t>
      </w:r>
      <w:r w:rsidR="005A4964">
        <w:rPr>
          <w:rFonts w:ascii="Tahoma" w:hAnsi="Tahoma" w:cs="Tahoma"/>
          <w:sz w:val="20"/>
        </w:rPr>
        <w:t xml:space="preserve">it odpowiedzialności wynosi 100 </w:t>
      </w:r>
      <w:r w:rsidRPr="0067525B">
        <w:rPr>
          <w:rFonts w:ascii="Tahoma" w:hAnsi="Tahoma" w:cs="Tahoma"/>
          <w:sz w:val="20"/>
        </w:rPr>
        <w:t>000,00 zł</w:t>
      </w:r>
      <w:r w:rsidR="00BB4AFA" w:rsidRPr="0067525B">
        <w:rPr>
          <w:rFonts w:ascii="Tahoma" w:hAnsi="Tahoma" w:cs="Tahoma"/>
          <w:sz w:val="20"/>
        </w:rPr>
        <w:t xml:space="preserve"> na je</w:t>
      </w:r>
      <w:r w:rsidR="00F476DB">
        <w:rPr>
          <w:rFonts w:ascii="Tahoma" w:hAnsi="Tahoma" w:cs="Tahoma"/>
          <w:sz w:val="20"/>
        </w:rPr>
        <w:t xml:space="preserve">dno </w:t>
      </w:r>
      <w:r w:rsidR="00BB4AFA" w:rsidRPr="0067525B">
        <w:rPr>
          <w:rFonts w:ascii="Tahoma" w:hAnsi="Tahoma" w:cs="Tahoma"/>
          <w:sz w:val="20"/>
        </w:rPr>
        <w:t>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ryzyk, sprzętu elektronicznego od wszystkich ryzyk.</w:t>
      </w:r>
    </w:p>
    <w:p w14:paraId="6B77CCB7" w14:textId="77777777" w:rsidR="00F639EF" w:rsidRPr="00464461" w:rsidRDefault="00F639EF" w:rsidP="00F476DB">
      <w:pPr>
        <w:pStyle w:val="WW-Tekstpodstawowywcity2"/>
        <w:numPr>
          <w:ilvl w:val="0"/>
          <w:numId w:val="5"/>
        </w:numPr>
        <w:tabs>
          <w:tab w:val="clear" w:pos="1070"/>
        </w:tabs>
        <w:ind w:left="567" w:hanging="425"/>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476DB">
      <w:pPr>
        <w:pStyle w:val="WW-Tekstpodstawowywcity2"/>
        <w:ind w:left="851" w:hanging="425"/>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476DB">
      <w:pPr>
        <w:pStyle w:val="WW-Tekstpodstawowywcity2"/>
        <w:ind w:left="851" w:hanging="425"/>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476DB">
      <w:pPr>
        <w:pStyle w:val="WW-Tekstpodstawowywcity2"/>
        <w:ind w:left="851" w:hanging="425"/>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476DB">
      <w:pPr>
        <w:pStyle w:val="WW-Tekstpodstawowywcity2"/>
        <w:ind w:left="567" w:firstLine="0"/>
        <w:rPr>
          <w:rFonts w:ascii="Tahoma" w:hAnsi="Tahoma" w:cs="Tahoma"/>
          <w:sz w:val="20"/>
        </w:rPr>
      </w:pPr>
      <w:r w:rsidRPr="00464461">
        <w:rPr>
          <w:rFonts w:ascii="Tahoma" w:hAnsi="Tahoma" w:cs="Tahoma"/>
          <w:sz w:val="20"/>
        </w:rPr>
        <w:t>Klauzula dotyczy wszystkich ryzyk.</w:t>
      </w:r>
    </w:p>
    <w:p w14:paraId="6FF81C24" w14:textId="77777777" w:rsidR="00F639EF" w:rsidRPr="008C4691" w:rsidRDefault="00F639EF" w:rsidP="00F476DB">
      <w:pPr>
        <w:pStyle w:val="WW-Tekstpodstawowywcity2"/>
        <w:ind w:left="567" w:hanging="425"/>
        <w:rPr>
          <w:rFonts w:ascii="Tahoma" w:hAnsi="Tahoma" w:cs="Tahoma"/>
          <w:sz w:val="20"/>
        </w:rPr>
      </w:pPr>
    </w:p>
    <w:p w14:paraId="1C5C8F7C" w14:textId="0C030FDC" w:rsidR="00F639EF" w:rsidRPr="0061333C"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61333C">
        <w:rPr>
          <w:rStyle w:val="Pogrubienie"/>
          <w:rFonts w:ascii="Tahoma" w:hAnsi="Tahoma" w:cs="Tahoma"/>
          <w:sz w:val="20"/>
        </w:rPr>
        <w:t>Klauzula zalaniowa</w:t>
      </w:r>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zalaniami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w:t>
      </w:r>
      <w:r w:rsidRPr="00D5353D">
        <w:rPr>
          <w:rFonts w:ascii="Tahoma" w:hAnsi="Tahoma" w:cs="Tahoma"/>
          <w:sz w:val="20"/>
          <w:shd w:val="clear" w:color="auto" w:fill="FFFFFF"/>
        </w:rPr>
        <w:lastRenderedPageBreak/>
        <w:t>spustów. Ochrona ubezpieczeniowa nie obejmuje kolejnych szkód zalaniowych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w:t>
      </w:r>
      <w:r w:rsidRPr="005A4964">
        <w:rPr>
          <w:rFonts w:ascii="Tahoma" w:hAnsi="Tahoma" w:cs="Tahoma"/>
          <w:sz w:val="20"/>
          <w:shd w:val="clear" w:color="auto" w:fill="FFFFFF"/>
        </w:rPr>
        <w:t>technicznych lub innych przyczyn niezależnych od ubezpieczonego (np. złe warunki atmosferyczne). Limit odpo</w:t>
      </w:r>
      <w:r w:rsidRPr="005A4964">
        <w:rPr>
          <w:rFonts w:ascii="Tahoma" w:hAnsi="Tahoma" w:cs="Tahoma"/>
          <w:sz w:val="20"/>
        </w:rPr>
        <w:t xml:space="preserve">wiedzialności na jedno i wszystkie zdarzenia w rocznym </w:t>
      </w:r>
      <w:r w:rsidR="005A4964" w:rsidRPr="005A4964">
        <w:rPr>
          <w:rFonts w:ascii="Tahoma" w:hAnsi="Tahoma" w:cs="Tahoma"/>
          <w:sz w:val="20"/>
        </w:rPr>
        <w:t xml:space="preserve">okresie ubezpieczenia: </w:t>
      </w:r>
      <w:r w:rsidRPr="005A4964">
        <w:rPr>
          <w:rFonts w:ascii="Tahoma" w:hAnsi="Tahoma" w:cs="Tahoma"/>
          <w:sz w:val="20"/>
        </w:rPr>
        <w:t>10</w:t>
      </w:r>
      <w:r w:rsidR="005A4964" w:rsidRPr="005A4964">
        <w:rPr>
          <w:rFonts w:ascii="Tahoma" w:hAnsi="Tahoma" w:cs="Tahoma"/>
          <w:sz w:val="20"/>
        </w:rPr>
        <w:t xml:space="preserve">0 </w:t>
      </w:r>
      <w:r w:rsidRPr="005A4964">
        <w:rPr>
          <w:rFonts w:ascii="Tahoma" w:hAnsi="Tahoma" w:cs="Tahoma"/>
          <w:sz w:val="20"/>
        </w:rPr>
        <w:t xml:space="preserve">000,00 zł. Klauzula </w:t>
      </w:r>
      <w:r w:rsidRPr="0061333C">
        <w:rPr>
          <w:rFonts w:ascii="Tahoma" w:hAnsi="Tahoma" w:cs="Tahoma"/>
          <w:sz w:val="20"/>
        </w:rPr>
        <w:t>dotyczy ubezpieczenia mienia od wszystkich</w:t>
      </w:r>
      <w:r>
        <w:rPr>
          <w:rFonts w:ascii="Tahoma" w:hAnsi="Tahoma" w:cs="Tahoma"/>
          <w:sz w:val="20"/>
        </w:rPr>
        <w:t xml:space="preserve"> ryzyk</w:t>
      </w:r>
      <w:r w:rsidRPr="0061333C">
        <w:rPr>
          <w:rFonts w:ascii="Tahoma" w:hAnsi="Tahoma" w:cs="Tahoma"/>
          <w:sz w:val="20"/>
        </w:rPr>
        <w:t>.</w:t>
      </w:r>
    </w:p>
    <w:p w14:paraId="25F94C02" w14:textId="77777777" w:rsidR="00F639EF" w:rsidRPr="00464461"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ryzyk oraz ubezpieczenia sprzętu elektronicznego od wszystkich ryzyk. Ubezpieczający nie będzie zobowiązany do dopłaty stosownej składki, wynikającej z przywrócenia sumy ubezpieczenia po szkodzie. </w:t>
      </w:r>
    </w:p>
    <w:p w14:paraId="67E5B8E6" w14:textId="77777777" w:rsidR="00F639EF" w:rsidRPr="00464461" w:rsidRDefault="00F639EF" w:rsidP="00F476DB">
      <w:pPr>
        <w:numPr>
          <w:ilvl w:val="0"/>
          <w:numId w:val="5"/>
        </w:numPr>
        <w:tabs>
          <w:tab w:val="clear" w:pos="1070"/>
          <w:tab w:val="num" w:pos="993"/>
          <w:tab w:val="left" w:pos="1134"/>
        </w:tabs>
        <w:autoSpaceDE w:val="0"/>
        <w:autoSpaceDN w:val="0"/>
        <w:adjustRightInd w:val="0"/>
        <w:ind w:left="567" w:hanging="425"/>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F476DB">
      <w:pPr>
        <w:numPr>
          <w:ilvl w:val="1"/>
          <w:numId w:val="31"/>
        </w:numPr>
        <w:tabs>
          <w:tab w:val="clear" w:pos="1297"/>
        </w:tabs>
        <w:suppressAutoHyphens/>
        <w:ind w:left="1134" w:hanging="425"/>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F476DB">
      <w:pPr>
        <w:numPr>
          <w:ilvl w:val="1"/>
          <w:numId w:val="31"/>
        </w:numPr>
        <w:tabs>
          <w:tab w:val="clear" w:pos="1297"/>
        </w:tabs>
        <w:suppressAutoHyphens/>
        <w:ind w:left="1134" w:hanging="425"/>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F476DB">
      <w:pPr>
        <w:numPr>
          <w:ilvl w:val="1"/>
          <w:numId w:val="31"/>
        </w:numPr>
        <w:tabs>
          <w:tab w:val="clear" w:pos="1297"/>
        </w:tabs>
        <w:suppressAutoHyphens/>
        <w:ind w:left="1134" w:hanging="425"/>
        <w:jc w:val="both"/>
        <w:rPr>
          <w:rFonts w:ascii="Tahoma" w:hAnsi="Tahoma" w:cs="Tahoma"/>
          <w:color w:val="000000"/>
        </w:rPr>
      </w:pPr>
      <w:r w:rsidRPr="00464461">
        <w:rPr>
          <w:rFonts w:ascii="Tahoma" w:hAnsi="Tahoma" w:cs="Tahoma"/>
          <w:color w:val="000000"/>
        </w:rPr>
        <w:t>przyczynami eksploatacyjnymi.</w:t>
      </w:r>
    </w:p>
    <w:p w14:paraId="3FC3F78D" w14:textId="3AEA0A2E" w:rsidR="00F639EF" w:rsidRPr="00464461" w:rsidRDefault="00F476DB" w:rsidP="00F476DB">
      <w:pPr>
        <w:tabs>
          <w:tab w:val="num" w:pos="993"/>
        </w:tabs>
        <w:suppressAutoHyphens/>
        <w:ind w:left="567" w:hanging="425"/>
        <w:jc w:val="both"/>
        <w:rPr>
          <w:rFonts w:ascii="Tahoma" w:hAnsi="Tahoma" w:cs="Tahoma"/>
          <w:color w:val="000000"/>
        </w:rPr>
      </w:pPr>
      <w:r>
        <w:rPr>
          <w:rFonts w:ascii="Tahoma" w:hAnsi="Tahoma" w:cs="Tahoma"/>
          <w:color w:val="000000"/>
        </w:rPr>
        <w:tab/>
      </w:r>
      <w:r w:rsidR="00F639EF" w:rsidRPr="00464461">
        <w:rPr>
          <w:rFonts w:ascii="Tahoma" w:hAnsi="Tahoma" w:cs="Tahoma"/>
          <w:color w:val="000000"/>
        </w:rPr>
        <w:t xml:space="preserve">Za szkody spowodowane </w:t>
      </w:r>
      <w:r w:rsidR="00F639EF" w:rsidRPr="00464461">
        <w:rPr>
          <w:rFonts w:ascii="Tahoma" w:hAnsi="Tahoma" w:cs="Tahoma"/>
          <w:b/>
          <w:color w:val="000000"/>
        </w:rPr>
        <w:t>działaniem człowieka</w:t>
      </w:r>
      <w:r w:rsidR="00F639EF"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3F956652" w:rsidR="00F639EF" w:rsidRPr="00464461" w:rsidRDefault="00F476DB" w:rsidP="00F476DB">
      <w:pPr>
        <w:tabs>
          <w:tab w:val="num" w:pos="993"/>
        </w:tabs>
        <w:suppressAutoHyphens/>
        <w:ind w:left="567" w:hanging="425"/>
        <w:jc w:val="both"/>
        <w:rPr>
          <w:rFonts w:ascii="Tahoma" w:hAnsi="Tahoma" w:cs="Tahoma"/>
          <w:color w:val="000000"/>
        </w:rPr>
      </w:pPr>
      <w:r>
        <w:rPr>
          <w:rFonts w:ascii="Tahoma" w:hAnsi="Tahoma" w:cs="Tahoma"/>
          <w:color w:val="000000"/>
        </w:rPr>
        <w:tab/>
      </w:r>
      <w:r w:rsidR="00F639EF" w:rsidRPr="00464461">
        <w:rPr>
          <w:rFonts w:ascii="Tahoma" w:hAnsi="Tahoma" w:cs="Tahoma"/>
          <w:color w:val="000000"/>
        </w:rPr>
        <w:t xml:space="preserve">Za szkody spowodowane </w:t>
      </w:r>
      <w:r w:rsidR="00F639EF" w:rsidRPr="00464461">
        <w:rPr>
          <w:rFonts w:ascii="Tahoma" w:hAnsi="Tahoma" w:cs="Tahoma"/>
          <w:b/>
          <w:color w:val="000000"/>
        </w:rPr>
        <w:t>wadami produkcyjnymi</w:t>
      </w:r>
      <w:r w:rsidR="00F639EF"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618328EF" w:rsidR="00F639EF" w:rsidRPr="0067525B" w:rsidRDefault="00F476DB" w:rsidP="00F476DB">
      <w:pPr>
        <w:tabs>
          <w:tab w:val="num" w:pos="993"/>
        </w:tabs>
        <w:suppressAutoHyphens/>
        <w:ind w:left="567" w:hanging="425"/>
        <w:jc w:val="both"/>
        <w:rPr>
          <w:rFonts w:ascii="Tahoma" w:hAnsi="Tahoma" w:cs="Tahoma"/>
          <w:color w:val="000000"/>
        </w:rPr>
      </w:pPr>
      <w:r>
        <w:rPr>
          <w:rFonts w:ascii="Tahoma" w:hAnsi="Tahoma" w:cs="Tahoma"/>
          <w:color w:val="000000"/>
        </w:rPr>
        <w:tab/>
      </w:r>
      <w:r w:rsidR="00F639EF" w:rsidRPr="00464461">
        <w:rPr>
          <w:rFonts w:ascii="Tahoma" w:hAnsi="Tahoma" w:cs="Tahoma"/>
          <w:color w:val="000000"/>
        </w:rPr>
        <w:t xml:space="preserve">Za szkody spowodowane </w:t>
      </w:r>
      <w:r w:rsidR="00F639EF" w:rsidRPr="00464461">
        <w:rPr>
          <w:rFonts w:ascii="Tahoma" w:hAnsi="Tahoma" w:cs="Tahoma"/>
          <w:b/>
          <w:color w:val="000000"/>
        </w:rPr>
        <w:t>przyczynami eksploatacyjnymi</w:t>
      </w:r>
      <w:r w:rsidR="00F639EF" w:rsidRPr="00464461">
        <w:rPr>
          <w:rFonts w:ascii="Tahoma" w:hAnsi="Tahoma" w:cs="Tahoma"/>
          <w:color w:val="000000"/>
        </w:rPr>
        <w:t xml:space="preserve"> uważa się niezawinione przez obsługę szkody eksploatacyjne </w:t>
      </w:r>
      <w:r w:rsidR="00F639EF"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FC64E29" w:rsidR="00F639EF" w:rsidRPr="0067525B" w:rsidRDefault="00F476DB" w:rsidP="00F476DB">
      <w:pPr>
        <w:tabs>
          <w:tab w:val="num" w:pos="993"/>
        </w:tabs>
        <w:suppressAutoHyphens/>
        <w:ind w:left="567" w:hanging="425"/>
        <w:jc w:val="both"/>
        <w:rPr>
          <w:rFonts w:ascii="Tahoma" w:hAnsi="Tahoma" w:cs="Tahoma"/>
          <w:color w:val="000000"/>
        </w:rPr>
      </w:pPr>
      <w:r>
        <w:rPr>
          <w:rFonts w:ascii="Tahoma" w:hAnsi="Tahoma" w:cs="Tahoma"/>
          <w:color w:val="000000"/>
        </w:rPr>
        <w:tab/>
      </w:r>
      <w:r w:rsidR="00F639EF" w:rsidRPr="0067525B">
        <w:rPr>
          <w:rFonts w:ascii="Tahoma" w:hAnsi="Tahoma" w:cs="Tahoma"/>
          <w:color w:val="000000"/>
        </w:rPr>
        <w:t>Ochrona ubezpieczeniowa nie obejmuje szkód:</w:t>
      </w:r>
    </w:p>
    <w:p w14:paraId="14EE8511" w14:textId="77777777" w:rsidR="00F639EF" w:rsidRPr="0067525B" w:rsidRDefault="00F639EF" w:rsidP="00F476DB">
      <w:pPr>
        <w:autoSpaceDE w:val="0"/>
        <w:autoSpaceDN w:val="0"/>
        <w:adjustRightInd w:val="0"/>
        <w:ind w:left="851" w:hanging="284"/>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476DB">
      <w:pPr>
        <w:autoSpaceDE w:val="0"/>
        <w:autoSpaceDN w:val="0"/>
        <w:adjustRightInd w:val="0"/>
        <w:ind w:left="851" w:hanging="284"/>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476DB">
      <w:pPr>
        <w:autoSpaceDE w:val="0"/>
        <w:autoSpaceDN w:val="0"/>
        <w:adjustRightInd w:val="0"/>
        <w:ind w:left="993" w:hanging="425"/>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476DB">
      <w:pPr>
        <w:autoSpaceDE w:val="0"/>
        <w:autoSpaceDN w:val="0"/>
        <w:adjustRightInd w:val="0"/>
        <w:ind w:left="993" w:hanging="425"/>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476DB">
      <w:pPr>
        <w:autoSpaceDE w:val="0"/>
        <w:autoSpaceDN w:val="0"/>
        <w:adjustRightInd w:val="0"/>
        <w:ind w:left="993" w:hanging="425"/>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476DB">
      <w:pPr>
        <w:suppressAutoHyphens/>
        <w:ind w:left="993" w:hanging="425"/>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476DB">
      <w:pPr>
        <w:suppressAutoHyphens/>
        <w:ind w:left="993" w:hanging="425"/>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F476DB">
      <w:pPr>
        <w:autoSpaceDE w:val="0"/>
        <w:autoSpaceDN w:val="0"/>
        <w:adjustRightInd w:val="0"/>
        <w:ind w:left="993" w:hanging="425"/>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464461" w:rsidRDefault="00F639EF" w:rsidP="00F476DB">
      <w:pPr>
        <w:autoSpaceDE w:val="0"/>
        <w:autoSpaceDN w:val="0"/>
        <w:adjustRightInd w:val="0"/>
        <w:ind w:left="993" w:hanging="425"/>
        <w:rPr>
          <w:rFonts w:ascii="Tahoma" w:hAnsi="Tahoma" w:cs="Tahoma"/>
          <w:color w:val="000000"/>
        </w:rPr>
      </w:pPr>
      <w:r w:rsidRPr="00464461">
        <w:rPr>
          <w:rFonts w:ascii="Tahoma" w:hAnsi="Tahoma" w:cs="Tahoma"/>
          <w:color w:val="000000"/>
        </w:rPr>
        <w:t>- w postaci utraty zysku.</w:t>
      </w:r>
    </w:p>
    <w:p w14:paraId="3C617D8B" w14:textId="4E9E4F26" w:rsidR="00F639EF" w:rsidRPr="005A4964" w:rsidRDefault="00F476DB" w:rsidP="00F476DB">
      <w:pPr>
        <w:tabs>
          <w:tab w:val="num" w:pos="993"/>
        </w:tabs>
        <w:autoSpaceDE w:val="0"/>
        <w:autoSpaceDN w:val="0"/>
        <w:adjustRightInd w:val="0"/>
        <w:ind w:left="567" w:hanging="425"/>
        <w:jc w:val="both"/>
        <w:rPr>
          <w:rFonts w:ascii="Tahoma" w:hAnsi="Tahoma" w:cs="Tahoma"/>
        </w:rPr>
      </w:pPr>
      <w:r>
        <w:rPr>
          <w:rFonts w:ascii="Tahoma" w:hAnsi="Tahoma" w:cs="Tahoma"/>
          <w:color w:val="000000"/>
        </w:rPr>
        <w:tab/>
      </w:r>
      <w:r w:rsidR="00F639EF" w:rsidRPr="00464461">
        <w:rPr>
          <w:rFonts w:ascii="Tahoma" w:hAnsi="Tahoma" w:cs="Tahoma"/>
          <w:color w:val="000000"/>
        </w:rPr>
        <w:t xml:space="preserve">Limit </w:t>
      </w:r>
      <w:r w:rsidR="00F639EF" w:rsidRPr="005A4964">
        <w:rPr>
          <w:rFonts w:ascii="Tahoma" w:hAnsi="Tahoma" w:cs="Tahoma"/>
        </w:rPr>
        <w:t xml:space="preserve">odpowiedzialności: do </w:t>
      </w:r>
      <w:r w:rsidR="005A4964" w:rsidRPr="005A4964">
        <w:rPr>
          <w:rFonts w:ascii="Tahoma" w:hAnsi="Tahoma" w:cs="Tahoma"/>
        </w:rPr>
        <w:t xml:space="preserve">100 </w:t>
      </w:r>
      <w:r w:rsidR="00F639EF" w:rsidRPr="005A4964">
        <w:rPr>
          <w:rFonts w:ascii="Tahoma" w:hAnsi="Tahoma" w:cs="Tahoma"/>
        </w:rPr>
        <w:t>000,00 zł na jedno i wszystkie zdarzenia w okresie ubezpieczenia.</w:t>
      </w:r>
    </w:p>
    <w:p w14:paraId="1AF2906F" w14:textId="2A4F4B88" w:rsidR="00F639EF" w:rsidRPr="005A4964" w:rsidRDefault="00F476DB" w:rsidP="00F476DB">
      <w:pPr>
        <w:tabs>
          <w:tab w:val="num" w:pos="993"/>
        </w:tabs>
        <w:autoSpaceDE w:val="0"/>
        <w:autoSpaceDN w:val="0"/>
        <w:adjustRightInd w:val="0"/>
        <w:ind w:left="567" w:hanging="425"/>
        <w:jc w:val="both"/>
        <w:rPr>
          <w:rFonts w:ascii="Tahoma" w:eastAsia="Verdana,Italic" w:hAnsi="Tahoma" w:cs="Tahoma"/>
          <w:i/>
          <w:iCs/>
        </w:rPr>
      </w:pPr>
      <w:r>
        <w:rPr>
          <w:rFonts w:ascii="Tahoma" w:eastAsia="Verdana,Italic" w:hAnsi="Tahoma" w:cs="Tahoma"/>
          <w:i/>
          <w:iCs/>
        </w:rPr>
        <w:tab/>
      </w:r>
      <w:r w:rsidR="00F639EF" w:rsidRPr="005A4964">
        <w:rPr>
          <w:rFonts w:ascii="Tahoma" w:eastAsia="Verdana,Italic" w:hAnsi="Tahoma" w:cs="Tahoma"/>
          <w:i/>
          <w:iCs/>
        </w:rPr>
        <w:t>Zastosowane limity odpowiedzialności nie mają zastosowania do ryzyk, które w myśl zapisów OWU</w:t>
      </w:r>
    </w:p>
    <w:p w14:paraId="669BB5D6" w14:textId="589513AA" w:rsidR="00F639EF" w:rsidRPr="005A4964" w:rsidRDefault="00F476DB" w:rsidP="00F476DB">
      <w:pPr>
        <w:tabs>
          <w:tab w:val="num" w:pos="993"/>
        </w:tabs>
        <w:suppressAutoHyphens/>
        <w:ind w:left="567" w:hanging="425"/>
        <w:jc w:val="both"/>
        <w:rPr>
          <w:rFonts w:ascii="Tahoma" w:eastAsia="Verdana,Italic" w:hAnsi="Tahoma" w:cs="Tahoma"/>
          <w:i/>
          <w:iCs/>
        </w:rPr>
      </w:pPr>
      <w:r>
        <w:rPr>
          <w:rFonts w:ascii="Tahoma" w:eastAsia="Verdana,Italic" w:hAnsi="Tahoma" w:cs="Tahoma"/>
          <w:i/>
          <w:iCs/>
        </w:rPr>
        <w:t xml:space="preserve">       </w:t>
      </w:r>
      <w:r w:rsidR="00F639EF" w:rsidRPr="005A4964">
        <w:rPr>
          <w:rFonts w:ascii="Tahoma" w:eastAsia="Verdana,Italic" w:hAnsi="Tahoma" w:cs="Tahoma"/>
          <w:i/>
          <w:iCs/>
        </w:rPr>
        <w:t xml:space="preserve">nie są limitowane. </w:t>
      </w:r>
    </w:p>
    <w:p w14:paraId="7E9BB678" w14:textId="1CB6B29F" w:rsidR="00F639EF" w:rsidRPr="005A4964" w:rsidRDefault="00F476DB" w:rsidP="00F476DB">
      <w:pPr>
        <w:widowControl w:val="0"/>
        <w:tabs>
          <w:tab w:val="num" w:pos="993"/>
          <w:tab w:val="left" w:pos="1276"/>
        </w:tabs>
        <w:snapToGrid w:val="0"/>
        <w:ind w:left="567" w:hanging="425"/>
        <w:jc w:val="both"/>
        <w:rPr>
          <w:rFonts w:ascii="Tahoma" w:hAnsi="Tahoma" w:cs="Tahoma"/>
        </w:rPr>
      </w:pPr>
      <w:r>
        <w:rPr>
          <w:rFonts w:ascii="Tahoma" w:hAnsi="Tahoma" w:cs="Tahoma"/>
        </w:rPr>
        <w:tab/>
      </w:r>
      <w:r w:rsidR="00F639EF" w:rsidRPr="005A4964">
        <w:rPr>
          <w:rFonts w:ascii="Tahoma" w:hAnsi="Tahoma" w:cs="Tahoma"/>
        </w:rPr>
        <w:t xml:space="preserve">Klauzula dotyczy ubezpieczenia mienia od wszystkich ryzyk. </w:t>
      </w:r>
    </w:p>
    <w:p w14:paraId="36B410BB" w14:textId="27EF3FB3" w:rsidR="00F639EF" w:rsidRPr="000A03D3" w:rsidRDefault="00F476DB" w:rsidP="00F476DB">
      <w:pPr>
        <w:widowControl w:val="0"/>
        <w:tabs>
          <w:tab w:val="num" w:pos="993"/>
          <w:tab w:val="left" w:pos="1276"/>
        </w:tabs>
        <w:snapToGrid w:val="0"/>
        <w:ind w:left="567" w:hanging="425"/>
        <w:jc w:val="both"/>
        <w:rPr>
          <w:rFonts w:ascii="Tahoma" w:hAnsi="Tahoma" w:cs="Tahoma"/>
          <w:b/>
          <w:color w:val="FF0000"/>
        </w:rPr>
      </w:pPr>
      <w:r>
        <w:rPr>
          <w:rFonts w:ascii="Tahoma" w:hAnsi="Tahoma" w:cs="Tahoma"/>
          <w:b/>
          <w:color w:val="FF0000"/>
        </w:rPr>
        <w:tab/>
      </w:r>
      <w:r w:rsidR="00F639EF" w:rsidRPr="00520F7F">
        <w:rPr>
          <w:rFonts w:ascii="Tahoma" w:hAnsi="Tahoma" w:cs="Tahoma"/>
          <w:b/>
        </w:rPr>
        <w:t>Klauzula dotyczy mienia nie ubezpieczonego w ramach ryzyka ubezpieczenia maszyn i urządzeń od uszkodzeń.</w:t>
      </w:r>
    </w:p>
    <w:p w14:paraId="3C7807D5" w14:textId="77777777" w:rsidR="00F639EF" w:rsidRPr="00464461" w:rsidRDefault="00F639EF" w:rsidP="00F476DB">
      <w:pPr>
        <w:widowControl w:val="0"/>
        <w:tabs>
          <w:tab w:val="num" w:pos="993"/>
          <w:tab w:val="left" w:pos="1276"/>
        </w:tabs>
        <w:snapToGrid w:val="0"/>
        <w:ind w:left="567" w:hanging="425"/>
        <w:jc w:val="both"/>
        <w:rPr>
          <w:rFonts w:ascii="Tahoma" w:hAnsi="Tahoma" w:cs="Tahoma"/>
          <w:color w:val="000000"/>
        </w:rPr>
      </w:pPr>
    </w:p>
    <w:p w14:paraId="63D14700" w14:textId="77777777" w:rsidR="00F639EF" w:rsidRPr="00E04FA8" w:rsidRDefault="00F639EF" w:rsidP="00F476DB">
      <w:pPr>
        <w:pStyle w:val="WW-Tekstpodstawowywcity2"/>
        <w:numPr>
          <w:ilvl w:val="0"/>
          <w:numId w:val="5"/>
        </w:numPr>
        <w:tabs>
          <w:tab w:val="clear" w:pos="1070"/>
        </w:tabs>
        <w:ind w:left="567" w:hanging="425"/>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F476DB">
      <w:pPr>
        <w:ind w:left="567"/>
        <w:jc w:val="both"/>
        <w:rPr>
          <w:rFonts w:ascii="Tahoma" w:hAnsi="Tahoma" w:cs="Tahoma"/>
        </w:rPr>
      </w:pPr>
      <w:r w:rsidRPr="00E04FA8">
        <w:rPr>
          <w:rFonts w:ascii="Tahoma" w:hAnsi="Tahoma" w:cs="Tahoma"/>
          <w:shd w:val="clear" w:color="auto" w:fill="FFFFFF"/>
        </w:rPr>
        <w:t>Poza wyłączeniami odpowiedzialności określonymi w umowie ubezpieczenia oraz / lub w ogólnych warunkach ubezpieczenia, ubezpieczeniem nie są objęte szkody:</w:t>
      </w:r>
    </w:p>
    <w:p w14:paraId="3359004B" w14:textId="77777777" w:rsidR="00F639EF" w:rsidRPr="00E04FA8" w:rsidRDefault="00F639EF" w:rsidP="00F476DB">
      <w:pPr>
        <w:ind w:left="1276" w:hanging="425"/>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515A9171" w:rsidR="00F639EF" w:rsidRPr="00E04FA8" w:rsidRDefault="00F639EF" w:rsidP="00F476DB">
      <w:pPr>
        <w:ind w:left="1276" w:hanging="425"/>
        <w:jc w:val="both"/>
        <w:rPr>
          <w:rFonts w:ascii="Tahoma" w:hAnsi="Tahoma" w:cs="Tahoma"/>
        </w:rPr>
      </w:pPr>
      <w:r w:rsidRPr="00E04FA8">
        <w:rPr>
          <w:rFonts w:ascii="Tahoma" w:hAnsi="Tahoma" w:cs="Tahoma"/>
          <w:shd w:val="clear" w:color="auto" w:fill="FFFFFF"/>
        </w:rPr>
        <w:lastRenderedPageBreak/>
        <w:t xml:space="preserve">b) </w:t>
      </w:r>
      <w:r w:rsidR="00F476DB">
        <w:rPr>
          <w:rFonts w:ascii="Tahoma" w:hAnsi="Tahoma" w:cs="Tahoma"/>
          <w:shd w:val="clear" w:color="auto" w:fill="FFFFFF"/>
        </w:rPr>
        <w:t xml:space="preserve">   </w:t>
      </w:r>
      <w:r w:rsidRPr="00E04FA8">
        <w:rPr>
          <w:rFonts w:ascii="Tahoma" w:hAnsi="Tahoma" w:cs="Tahoma"/>
          <w:shd w:val="clear" w:color="auto" w:fill="FFFFFF"/>
        </w:rPr>
        <w:t>w okresie gwarancyjnym, pokrywane przez producenta lub przez zewnętrzny warsztat naprawczy,</w:t>
      </w:r>
    </w:p>
    <w:p w14:paraId="093B99C6" w14:textId="1A8A712C" w:rsidR="00F639EF" w:rsidRPr="00E04FA8" w:rsidRDefault="00F639EF" w:rsidP="00F476DB">
      <w:pPr>
        <w:ind w:left="1276" w:hanging="425"/>
        <w:jc w:val="both"/>
        <w:rPr>
          <w:rFonts w:ascii="Tahoma" w:hAnsi="Tahoma" w:cs="Tahoma"/>
        </w:rPr>
      </w:pPr>
      <w:r w:rsidRPr="00E04FA8">
        <w:rPr>
          <w:rFonts w:ascii="Tahoma" w:hAnsi="Tahoma" w:cs="Tahoma"/>
          <w:shd w:val="clear" w:color="auto" w:fill="FFFFFF"/>
        </w:rPr>
        <w:t>c)</w:t>
      </w:r>
      <w:r w:rsidR="00F476DB">
        <w:rPr>
          <w:rFonts w:ascii="Tahoma" w:hAnsi="Tahoma" w:cs="Tahoma"/>
          <w:shd w:val="clear" w:color="auto" w:fill="FFFFFF"/>
        </w:rPr>
        <w:t xml:space="preserve">   </w:t>
      </w:r>
      <w:r w:rsidRPr="00E04FA8">
        <w:rPr>
          <w:rFonts w:ascii="Tahoma" w:hAnsi="Tahoma" w:cs="Tahoma"/>
          <w:shd w:val="clear" w:color="auto" w:fill="FFFFFF"/>
        </w:rPr>
        <w:t xml:space="preserve">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4C2465A6" w:rsidR="00F639EF" w:rsidRPr="00E04FA8" w:rsidRDefault="00F639EF" w:rsidP="00F476DB">
      <w:pPr>
        <w:ind w:left="1276" w:hanging="425"/>
        <w:jc w:val="both"/>
        <w:rPr>
          <w:rFonts w:ascii="Tahoma" w:hAnsi="Tahoma" w:cs="Tahoma"/>
        </w:rPr>
      </w:pPr>
      <w:r w:rsidRPr="00E04FA8">
        <w:rPr>
          <w:rFonts w:ascii="Tahoma" w:hAnsi="Tahoma" w:cs="Tahoma"/>
          <w:shd w:val="clear" w:color="auto" w:fill="FFFFFF"/>
        </w:rPr>
        <w:t xml:space="preserve">d) </w:t>
      </w:r>
      <w:r w:rsidR="00F476DB">
        <w:rPr>
          <w:rFonts w:ascii="Tahoma" w:hAnsi="Tahoma" w:cs="Tahoma"/>
          <w:shd w:val="clear" w:color="auto" w:fill="FFFFFF"/>
        </w:rPr>
        <w:t xml:space="preserve">   </w:t>
      </w:r>
      <w:r w:rsidRPr="00E04FA8">
        <w:rPr>
          <w:rFonts w:ascii="Tahoma" w:hAnsi="Tahoma" w:cs="Tahoma"/>
          <w:shd w:val="clear" w:color="auto" w:fill="FFFFFF"/>
        </w:rPr>
        <w:t>we wszelkiego rodzaju miernikach (woltomierzach, amperomierzach, indykatorach, itp.) i licznikach,</w:t>
      </w:r>
    </w:p>
    <w:p w14:paraId="2D2F6ADD" w14:textId="2B5C61C7" w:rsidR="00F639EF" w:rsidRPr="00E04FA8" w:rsidRDefault="00F639EF" w:rsidP="00F476DB">
      <w:pPr>
        <w:ind w:left="1276" w:hanging="425"/>
        <w:jc w:val="both"/>
        <w:rPr>
          <w:rFonts w:ascii="Tahoma" w:hAnsi="Tahoma" w:cs="Tahoma"/>
        </w:rPr>
      </w:pPr>
      <w:r w:rsidRPr="00E04FA8">
        <w:rPr>
          <w:rFonts w:ascii="Tahoma" w:hAnsi="Tahoma" w:cs="Tahoma"/>
          <w:shd w:val="clear" w:color="auto" w:fill="FFFFFF"/>
        </w:rPr>
        <w:t xml:space="preserve">e) </w:t>
      </w:r>
      <w:r w:rsidR="00F476DB">
        <w:rPr>
          <w:rFonts w:ascii="Tahoma" w:hAnsi="Tahoma" w:cs="Tahoma"/>
          <w:shd w:val="clear" w:color="auto" w:fill="FFFFFF"/>
        </w:rPr>
        <w:t xml:space="preserve">  </w:t>
      </w:r>
      <w:r w:rsidRPr="00E04FA8">
        <w:rPr>
          <w:rFonts w:ascii="Tahoma" w:hAnsi="Tahoma" w:cs="Tahoma"/>
          <w:shd w:val="clear" w:color="auto" w:fill="FFFFFF"/>
        </w:rPr>
        <w:t>we wszelkiego rodzaju bezpiecznikach elektrycznych, stycznikach i odgromnikach oraz żarówkach, grzejnikach, lampach itp.,</w:t>
      </w:r>
    </w:p>
    <w:p w14:paraId="0F2376FB" w14:textId="121FEC48" w:rsidR="00F639EF" w:rsidRPr="005A4964" w:rsidRDefault="00F639EF" w:rsidP="00F476DB">
      <w:pPr>
        <w:ind w:left="1276" w:hanging="425"/>
        <w:rPr>
          <w:rFonts w:ascii="Tahoma" w:hAnsi="Tahoma" w:cs="Tahoma"/>
        </w:rPr>
      </w:pPr>
      <w:r w:rsidRPr="00E04FA8">
        <w:rPr>
          <w:rFonts w:ascii="Tahoma" w:hAnsi="Tahoma" w:cs="Tahoma"/>
          <w:shd w:val="clear" w:color="auto" w:fill="FFFFFF"/>
        </w:rPr>
        <w:t>f) </w:t>
      </w:r>
      <w:r w:rsidR="00F476DB">
        <w:rPr>
          <w:rFonts w:ascii="Tahoma" w:hAnsi="Tahoma" w:cs="Tahoma"/>
          <w:shd w:val="clear" w:color="auto" w:fill="FFFFFF"/>
        </w:rPr>
        <w:t xml:space="preserve">  </w:t>
      </w:r>
      <w:r w:rsidRPr="00E04FA8">
        <w:rPr>
          <w:rFonts w:ascii="Tahoma" w:hAnsi="Tahoma" w:cs="Tahoma"/>
          <w:shd w:val="clear" w:color="auto" w:fill="FFFFFF"/>
        </w:rPr>
        <w:t xml:space="preserve"> w maszynach elektrycznych, w których - w okresie bezpośrednio poprzedzającym szkodę - nie przeprowadzono okresowego badania eksploatacyjnego (oględzin i przeglądu) stosownie do obowiązujących </w:t>
      </w:r>
      <w:r w:rsidRPr="005A4964">
        <w:rPr>
          <w:rFonts w:ascii="Tahoma" w:hAnsi="Tahoma" w:cs="Tahoma"/>
          <w:shd w:val="clear" w:color="auto" w:fill="FFFFFF"/>
        </w:rPr>
        <w:t>przepisów lub konserwacji.</w:t>
      </w:r>
    </w:p>
    <w:p w14:paraId="5E9834BA" w14:textId="3FD9CBF3" w:rsidR="00F639EF" w:rsidRPr="005A4964" w:rsidRDefault="00F639EF" w:rsidP="00F476DB">
      <w:pPr>
        <w:ind w:left="567"/>
        <w:rPr>
          <w:rFonts w:ascii="Tahoma" w:hAnsi="Tahoma" w:cs="Tahoma"/>
          <w:shd w:val="clear" w:color="auto" w:fill="FFFFFF"/>
        </w:rPr>
      </w:pPr>
      <w:r w:rsidRPr="005A4964">
        <w:rPr>
          <w:rFonts w:ascii="Tahoma" w:hAnsi="Tahoma" w:cs="Tahoma"/>
          <w:shd w:val="clear" w:color="auto" w:fill="FFFFFF"/>
        </w:rPr>
        <w:t xml:space="preserve">Limit odpowiedzialności na jedno i wszystkie zdarzenia w okresie ubezpieczenia: </w:t>
      </w:r>
      <w:r w:rsidR="005A4964" w:rsidRPr="005A4964">
        <w:rPr>
          <w:rFonts w:ascii="Tahoma" w:hAnsi="Tahoma" w:cs="Tahoma"/>
          <w:bCs/>
          <w:shd w:val="clear" w:color="auto" w:fill="FFFFFF"/>
        </w:rPr>
        <w:t xml:space="preserve">100 </w:t>
      </w:r>
      <w:r w:rsidRPr="005A4964">
        <w:rPr>
          <w:rFonts w:ascii="Tahoma" w:hAnsi="Tahoma" w:cs="Tahoma"/>
          <w:bCs/>
          <w:shd w:val="clear" w:color="auto" w:fill="FFFFFF"/>
        </w:rPr>
        <w:t>000,00 zł.</w:t>
      </w:r>
      <w:r w:rsidRPr="005A4964">
        <w:rPr>
          <w:rFonts w:ascii="Tahoma" w:hAnsi="Tahoma" w:cs="Tahoma"/>
          <w:shd w:val="clear" w:color="auto" w:fill="FFFFFF"/>
        </w:rPr>
        <w:t xml:space="preserve"> Dotyczy ubezpieczenia mienia od wszystkich ryzyk.</w:t>
      </w:r>
    </w:p>
    <w:p w14:paraId="102BB098" w14:textId="77777777" w:rsidR="00F639EF" w:rsidRPr="005A4964" w:rsidRDefault="00F639EF" w:rsidP="00F476DB">
      <w:pPr>
        <w:pStyle w:val="WW-Tekstpodstawowywcity2"/>
        <w:ind w:left="567" w:hanging="425"/>
        <w:rPr>
          <w:rFonts w:ascii="Tahoma" w:hAnsi="Tahoma" w:cs="Tahoma"/>
          <w:sz w:val="20"/>
        </w:rPr>
      </w:pPr>
    </w:p>
    <w:p w14:paraId="772275B5" w14:textId="3DD5836F" w:rsidR="00F639EF" w:rsidRPr="005A4964" w:rsidRDefault="00F639EF" w:rsidP="00F476DB">
      <w:pPr>
        <w:pStyle w:val="WW-Tekstpodstawowywcity2"/>
        <w:numPr>
          <w:ilvl w:val="0"/>
          <w:numId w:val="5"/>
        </w:numPr>
        <w:tabs>
          <w:tab w:val="clear" w:pos="1070"/>
        </w:tabs>
        <w:ind w:left="567" w:hanging="425"/>
        <w:rPr>
          <w:rFonts w:ascii="Tahoma" w:hAnsi="Tahoma" w:cs="Tahoma"/>
          <w:sz w:val="20"/>
        </w:rPr>
      </w:pPr>
      <w:r w:rsidRPr="005A4964">
        <w:rPr>
          <w:rFonts w:ascii="Tahoma" w:hAnsi="Tahoma" w:cs="Tahoma"/>
          <w:b/>
          <w:sz w:val="20"/>
        </w:rPr>
        <w:t>Klauzula katastrofy budowlanej</w:t>
      </w:r>
      <w:r w:rsidRPr="005A4964">
        <w:rPr>
          <w:rFonts w:ascii="Tahoma" w:hAnsi="Tahoma" w:cs="Tahoma"/>
          <w:sz w:val="20"/>
        </w:rPr>
        <w:t xml:space="preserve"> – Ubezpieczyciel ponosi odpowiedzialność </w:t>
      </w:r>
      <w:r w:rsidRPr="005A4964">
        <w:rPr>
          <w:rFonts w:ascii="Tahoma" w:hAnsi="Tahoma" w:cs="Tahoma"/>
          <w:sz w:val="20"/>
          <w:shd w:val="clear" w:color="auto" w:fill="FFFFFF"/>
        </w:rPr>
        <w:t xml:space="preserve">za szkody powstałe w mieniu Ubezpieczającego/Ubezpieczonego spowodowane katastrofą budowlaną rozumianą jako gwałtowne, nieoczekiwane zniszczenie budynku bądź budowli lub ich </w:t>
      </w:r>
      <w:r w:rsidRPr="005A4964">
        <w:rPr>
          <w:rStyle w:val="object"/>
          <w:rFonts w:ascii="Tahoma" w:hAnsi="Tahoma" w:cs="Tahoma"/>
          <w:sz w:val="20"/>
          <w:shd w:val="clear" w:color="auto" w:fill="FFFFFF"/>
        </w:rPr>
        <w:t>cz</w:t>
      </w:r>
      <w:r w:rsidRPr="005A4964">
        <w:rPr>
          <w:rFonts w:ascii="Tahoma" w:hAnsi="Tahoma" w:cs="Tahoma"/>
          <w:sz w:val="20"/>
          <w:shd w:val="clear" w:color="auto" w:fill="FFFFFF"/>
        </w:rPr>
        <w:t xml:space="preserve">ęści w wyniku nagłej utraty wytrzymałości elementów budynku bądź budowli, elementów rusztowań, elementów urządzeń formujących, ścianek szczelnych i obudowy wykopów. Limit odpowiedzialności na jedno i wszystkie zdarzenia w rocznym okresie ubezpieczenia: </w:t>
      </w:r>
      <w:r w:rsidR="005A4964" w:rsidRPr="005A4964">
        <w:rPr>
          <w:rFonts w:ascii="Tahoma" w:hAnsi="Tahoma" w:cs="Tahoma"/>
          <w:sz w:val="20"/>
          <w:shd w:val="clear" w:color="auto" w:fill="FFFFFF"/>
        </w:rPr>
        <w:t xml:space="preserve">2 000 </w:t>
      </w:r>
      <w:r w:rsidRPr="005A4964">
        <w:rPr>
          <w:rFonts w:ascii="Tahoma" w:hAnsi="Tahoma" w:cs="Tahoma"/>
          <w:sz w:val="20"/>
          <w:shd w:val="clear" w:color="auto" w:fill="FFFFFF"/>
        </w:rPr>
        <w:t>000,00 zł.</w:t>
      </w:r>
    </w:p>
    <w:p w14:paraId="000A8D54" w14:textId="77777777" w:rsidR="00F639EF" w:rsidRPr="005A4964" w:rsidRDefault="00F639EF" w:rsidP="00F476DB">
      <w:pPr>
        <w:pStyle w:val="WW-Tekstpodstawowywcity2"/>
        <w:ind w:left="567" w:firstLine="0"/>
        <w:rPr>
          <w:rFonts w:ascii="Tahoma" w:hAnsi="Tahoma" w:cs="Tahoma"/>
          <w:sz w:val="20"/>
        </w:rPr>
      </w:pPr>
      <w:r w:rsidRPr="005A4964">
        <w:rPr>
          <w:rFonts w:ascii="Tahoma" w:hAnsi="Tahoma" w:cs="Tahoma"/>
          <w:sz w:val="20"/>
        </w:rPr>
        <w:t>Z odpowiedzialności Ubezpieczyciela wyłączone są szkody:</w:t>
      </w:r>
    </w:p>
    <w:p w14:paraId="2FDC8AA3" w14:textId="77777777" w:rsidR="00F639EF" w:rsidRPr="005A4964" w:rsidRDefault="00F639EF" w:rsidP="00F476DB">
      <w:pPr>
        <w:pStyle w:val="WW-Tekstpodstawowywcity2"/>
        <w:numPr>
          <w:ilvl w:val="0"/>
          <w:numId w:val="49"/>
        </w:numPr>
        <w:ind w:left="993" w:hanging="425"/>
        <w:rPr>
          <w:rFonts w:ascii="Tahoma" w:hAnsi="Tahoma" w:cs="Tahoma"/>
          <w:sz w:val="20"/>
          <w:shd w:val="clear" w:color="auto" w:fill="FFFFFF"/>
        </w:rPr>
      </w:pPr>
      <w:r w:rsidRPr="005A4964">
        <w:rPr>
          <w:rFonts w:ascii="Tahoma" w:hAnsi="Tahoma" w:cs="Tahoma"/>
          <w:sz w:val="20"/>
        </w:rPr>
        <w:t>wynikłe ze zdarzeń powstałych w budynkach będących w trakcie przebudowy lub remontu wymagającego uzyskania pozwolenia na budowę,</w:t>
      </w:r>
    </w:p>
    <w:p w14:paraId="3ABF4EC2" w14:textId="49DD7911" w:rsidR="00F639EF" w:rsidRPr="005A4964" w:rsidRDefault="00F639EF" w:rsidP="00F476DB">
      <w:pPr>
        <w:pStyle w:val="WW-Tekstpodstawowywcity2"/>
        <w:numPr>
          <w:ilvl w:val="0"/>
          <w:numId w:val="49"/>
        </w:numPr>
        <w:ind w:left="993" w:hanging="425"/>
        <w:rPr>
          <w:rFonts w:ascii="Tahoma" w:hAnsi="Tahoma" w:cs="Tahoma"/>
          <w:sz w:val="20"/>
          <w:shd w:val="clear" w:color="auto" w:fill="FFFFFF"/>
        </w:rPr>
      </w:pPr>
      <w:r w:rsidRPr="005A4964">
        <w:rPr>
          <w:rFonts w:ascii="Tahoma" w:hAnsi="Tahoma" w:cs="Tahoma"/>
          <w:sz w:val="20"/>
        </w:rPr>
        <w:t>w budynkach przeznaczonych do rozbiórki</w:t>
      </w:r>
      <w:r w:rsidR="00351FF0" w:rsidRPr="005A4964">
        <w:rPr>
          <w:rFonts w:ascii="Tahoma" w:hAnsi="Tahoma" w:cs="Tahoma"/>
          <w:sz w:val="20"/>
        </w:rPr>
        <w:t xml:space="preserve">, </w:t>
      </w:r>
    </w:p>
    <w:p w14:paraId="478B6639" w14:textId="63033534" w:rsidR="00351FF0" w:rsidRPr="005A4964" w:rsidRDefault="00351FF0" w:rsidP="00F476DB">
      <w:pPr>
        <w:pStyle w:val="WW-Tekstpodstawowywcity2"/>
        <w:numPr>
          <w:ilvl w:val="0"/>
          <w:numId w:val="49"/>
        </w:numPr>
        <w:ind w:left="993" w:hanging="425"/>
        <w:rPr>
          <w:rFonts w:ascii="Tahoma" w:hAnsi="Tahoma" w:cs="Tahoma"/>
          <w:sz w:val="20"/>
          <w:shd w:val="clear" w:color="auto" w:fill="FFFFFF"/>
        </w:rPr>
      </w:pPr>
      <w:r w:rsidRPr="005A4964">
        <w:rPr>
          <w:rFonts w:ascii="Tahoma" w:hAnsi="Tahoma" w:cs="Tahoma"/>
          <w:sz w:val="20"/>
        </w:rPr>
        <w:t>w budynkach wyłączonych z eksploatacji przez okres dłuższy niż 12 miesięcy</w:t>
      </w:r>
      <w:r w:rsidR="00CD61CD" w:rsidRPr="005A4964">
        <w:rPr>
          <w:rFonts w:ascii="Tahoma" w:hAnsi="Tahoma" w:cs="Tahoma"/>
          <w:sz w:val="20"/>
        </w:rPr>
        <w:t>.</w:t>
      </w:r>
    </w:p>
    <w:p w14:paraId="583D2AC9" w14:textId="77777777" w:rsidR="00F639EF" w:rsidRPr="005A4964" w:rsidRDefault="00F639EF" w:rsidP="00F476DB">
      <w:pPr>
        <w:pStyle w:val="WW-Tekstpodstawowywcity2"/>
        <w:ind w:left="567" w:firstLine="0"/>
        <w:rPr>
          <w:rFonts w:ascii="Tahoma" w:hAnsi="Tahoma" w:cs="Tahoma"/>
          <w:sz w:val="20"/>
        </w:rPr>
      </w:pPr>
      <w:r w:rsidRPr="005A4964">
        <w:rPr>
          <w:rFonts w:ascii="Tahoma" w:hAnsi="Tahoma" w:cs="Tahoma"/>
          <w:sz w:val="20"/>
          <w:shd w:val="clear" w:color="auto" w:fill="FFFFFF"/>
        </w:rPr>
        <w:t>Klauzula dotyczy ubezpieczenia mienia od wszystkich ryzyk</w:t>
      </w:r>
      <w:r w:rsidRPr="005A4964">
        <w:rPr>
          <w:rFonts w:ascii="Tahoma" w:hAnsi="Tahoma" w:cs="Tahoma"/>
          <w:sz w:val="20"/>
        </w:rPr>
        <w:t>.</w:t>
      </w:r>
    </w:p>
    <w:p w14:paraId="3D9F57B5" w14:textId="77777777" w:rsidR="00F639EF" w:rsidRPr="002B76CF" w:rsidRDefault="00F639EF" w:rsidP="00F476DB">
      <w:pPr>
        <w:pStyle w:val="WW-Tekstpodstawowywcity2"/>
        <w:ind w:left="567" w:hanging="425"/>
        <w:rPr>
          <w:rFonts w:ascii="Tahoma" w:hAnsi="Tahoma" w:cs="Tahoma"/>
          <w:sz w:val="20"/>
        </w:rPr>
      </w:pPr>
    </w:p>
    <w:p w14:paraId="24F489CE" w14:textId="77777777" w:rsidR="00F639EF" w:rsidRPr="002B76CF" w:rsidRDefault="00F639EF" w:rsidP="00F476DB">
      <w:pPr>
        <w:pStyle w:val="WW-Tekstpodstawowywcity2"/>
        <w:numPr>
          <w:ilvl w:val="0"/>
          <w:numId w:val="5"/>
        </w:numPr>
        <w:tabs>
          <w:tab w:val="clear" w:pos="1070"/>
        </w:tabs>
        <w:ind w:left="567" w:hanging="425"/>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F476DB">
      <w:pPr>
        <w:ind w:left="1276" w:hanging="425"/>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F476DB">
      <w:pPr>
        <w:ind w:left="1276" w:hanging="425"/>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F476DB">
      <w:pPr>
        <w:ind w:left="1276" w:hanging="425"/>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2B76CF" w:rsidRDefault="00F639EF" w:rsidP="00F476DB">
      <w:pPr>
        <w:ind w:left="567"/>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67527DC5" w:rsidR="00F639EF" w:rsidRPr="005A4964" w:rsidRDefault="00F639EF" w:rsidP="00F476DB">
      <w:pPr>
        <w:numPr>
          <w:ilvl w:val="0"/>
          <w:numId w:val="12"/>
        </w:numPr>
        <w:tabs>
          <w:tab w:val="clear" w:pos="1069"/>
        </w:tabs>
        <w:ind w:left="1276" w:hanging="425"/>
        <w:jc w:val="both"/>
        <w:rPr>
          <w:rFonts w:ascii="Tahoma" w:hAnsi="Tahoma" w:cs="Tahoma"/>
        </w:rPr>
      </w:pPr>
      <w:r w:rsidRPr="002B76CF">
        <w:rPr>
          <w:rFonts w:ascii="Tahoma" w:hAnsi="Tahoma" w:cs="Tahoma"/>
          <w:color w:val="000000"/>
          <w:shd w:val="clear" w:color="auto" w:fill="FFFFFF"/>
        </w:rPr>
        <w:t xml:space="preserve">szkody w </w:t>
      </w:r>
      <w:r w:rsidRPr="005A4964">
        <w:rPr>
          <w:rFonts w:ascii="Tahoma" w:hAnsi="Tahoma" w:cs="Tahoma"/>
          <w:shd w:val="clear" w:color="auto" w:fill="FFFFFF"/>
        </w:rPr>
        <w:t>mieniu będącym przedmiotem prac budowlano-montażowych – do limitu 5</w:t>
      </w:r>
      <w:r w:rsidR="005A4964" w:rsidRPr="005A4964">
        <w:rPr>
          <w:rFonts w:ascii="Tahoma" w:hAnsi="Tahoma" w:cs="Tahoma"/>
          <w:shd w:val="clear" w:color="auto" w:fill="FFFFFF"/>
        </w:rPr>
        <w:t xml:space="preserve">00 </w:t>
      </w:r>
      <w:r w:rsidRPr="005A4964">
        <w:rPr>
          <w:rFonts w:ascii="Tahoma" w:hAnsi="Tahoma" w:cs="Tahoma"/>
          <w:shd w:val="clear" w:color="auto" w:fill="FFFFFF"/>
        </w:rPr>
        <w:t>000,00 zł na jedno i wszystkie zdarzenia w okresie ubezpieczenia;</w:t>
      </w:r>
    </w:p>
    <w:p w14:paraId="17BCF4DA" w14:textId="77777777" w:rsidR="00F639EF" w:rsidRPr="005A4964" w:rsidRDefault="00F639EF" w:rsidP="00F476DB">
      <w:pPr>
        <w:numPr>
          <w:ilvl w:val="0"/>
          <w:numId w:val="12"/>
        </w:numPr>
        <w:tabs>
          <w:tab w:val="clear" w:pos="1069"/>
        </w:tabs>
        <w:ind w:left="1276" w:hanging="425"/>
        <w:jc w:val="both"/>
        <w:rPr>
          <w:rFonts w:ascii="Tahoma" w:hAnsi="Tahoma" w:cs="Tahoma"/>
        </w:rPr>
      </w:pPr>
      <w:r w:rsidRPr="005A4964">
        <w:rPr>
          <w:rFonts w:ascii="Tahoma" w:hAnsi="Tahoma" w:cs="Tahoma"/>
          <w:shd w:val="clear" w:color="auto" w:fill="FFFFFF"/>
        </w:rPr>
        <w:t>szkody w pozostałym mieniu stanowiącym przedmiot ubezpieczenia do sum ubezpieczenia określonych w umowie ubezpieczenia;</w:t>
      </w:r>
    </w:p>
    <w:p w14:paraId="470A00F3" w14:textId="0E7C9A60" w:rsidR="00F639EF" w:rsidRPr="005A4964" w:rsidRDefault="00F639EF" w:rsidP="00F476DB">
      <w:pPr>
        <w:numPr>
          <w:ilvl w:val="0"/>
          <w:numId w:val="12"/>
        </w:numPr>
        <w:tabs>
          <w:tab w:val="clear" w:pos="1069"/>
        </w:tabs>
        <w:ind w:left="1276" w:hanging="425"/>
        <w:jc w:val="both"/>
        <w:rPr>
          <w:rFonts w:ascii="Tahoma" w:hAnsi="Tahoma" w:cs="Tahoma"/>
        </w:rPr>
      </w:pPr>
      <w:r w:rsidRPr="005A4964">
        <w:rPr>
          <w:rFonts w:ascii="Tahoma" w:hAnsi="Tahoma" w:cs="Tahoma"/>
        </w:rPr>
        <w:t xml:space="preserve">szkody w nakładach i materiałach do limitu odpowiedzialności </w:t>
      </w:r>
      <w:r w:rsidR="005A4964" w:rsidRPr="005A4964">
        <w:rPr>
          <w:rFonts w:ascii="Tahoma" w:hAnsi="Tahoma" w:cs="Tahoma"/>
        </w:rPr>
        <w:t xml:space="preserve">100 </w:t>
      </w:r>
      <w:r w:rsidRPr="005A4964">
        <w:rPr>
          <w:rFonts w:ascii="Tahoma" w:hAnsi="Tahoma" w:cs="Tahoma"/>
        </w:rPr>
        <w:t>000,00 zł (limit ten podwyższa sumę ubezpieczenia określoną w umowie ubezpieczenia);</w:t>
      </w:r>
    </w:p>
    <w:p w14:paraId="65D33521" w14:textId="0911770A" w:rsidR="00F639EF" w:rsidRPr="005A4964" w:rsidRDefault="00F639EF" w:rsidP="00F476DB">
      <w:pPr>
        <w:numPr>
          <w:ilvl w:val="0"/>
          <w:numId w:val="12"/>
        </w:numPr>
        <w:tabs>
          <w:tab w:val="clear" w:pos="1069"/>
        </w:tabs>
        <w:ind w:left="1276" w:hanging="425"/>
        <w:jc w:val="both"/>
        <w:rPr>
          <w:rFonts w:ascii="Tahoma" w:hAnsi="Tahoma" w:cs="Tahoma"/>
        </w:rPr>
      </w:pPr>
      <w:r w:rsidRPr="005A4964">
        <w:rPr>
          <w:rFonts w:ascii="Tahoma" w:hAnsi="Tahoma" w:cs="Tahoma"/>
        </w:rPr>
        <w:t xml:space="preserve">szkody powstałe wskutek zalania w związku z naruszeniem bądź usunięciem pokrycia dachu - z limitem odpowiedzialności do 20% sumy ubezpieczenia określonej w umowie ubezpieczenia, nie więcej niż </w:t>
      </w:r>
      <w:r w:rsidR="005A4964" w:rsidRPr="005A4964">
        <w:rPr>
          <w:rFonts w:ascii="Tahoma" w:hAnsi="Tahoma" w:cs="Tahoma"/>
        </w:rPr>
        <w:t xml:space="preserve">100 </w:t>
      </w:r>
      <w:r w:rsidRPr="005A4964">
        <w:rPr>
          <w:rFonts w:ascii="Tahoma" w:hAnsi="Tahoma" w:cs="Tahoma"/>
        </w:rPr>
        <w:t>000,00 zł</w:t>
      </w:r>
      <w:r w:rsidR="005A4964" w:rsidRPr="005A4964">
        <w:rPr>
          <w:rFonts w:ascii="Tahoma" w:hAnsi="Tahoma" w:cs="Tahoma"/>
        </w:rPr>
        <w:t>.</w:t>
      </w:r>
    </w:p>
    <w:p w14:paraId="035E744D" w14:textId="77777777" w:rsidR="00F639EF" w:rsidRPr="0067525B" w:rsidRDefault="00F639EF" w:rsidP="00F476DB">
      <w:pPr>
        <w:ind w:left="567"/>
        <w:jc w:val="both"/>
        <w:rPr>
          <w:rFonts w:ascii="Tahoma" w:hAnsi="Tahoma" w:cs="Tahoma"/>
        </w:rPr>
      </w:pPr>
      <w:r w:rsidRPr="0067525B">
        <w:rPr>
          <w:rFonts w:ascii="Tahoma" w:hAnsi="Tahoma" w:cs="Tahoma"/>
        </w:rPr>
        <w:t xml:space="preserve">Klauzula dotyczy ubezpieczenia mienia od wszystkich ryzyk. </w:t>
      </w:r>
    </w:p>
    <w:p w14:paraId="2C61B209" w14:textId="5D73B266" w:rsidR="00351FF0" w:rsidRPr="00351FF0" w:rsidRDefault="00351FF0" w:rsidP="00F476DB">
      <w:pPr>
        <w:ind w:left="567"/>
        <w:jc w:val="both"/>
        <w:rPr>
          <w:rFonts w:ascii="Tahoma" w:hAnsi="Tahoma" w:cs="Tahoma"/>
        </w:rPr>
      </w:pPr>
      <w:r w:rsidRPr="0067525B">
        <w:rPr>
          <w:rFonts w:ascii="Tahoma" w:hAnsi="Tahoma" w:cs="Tahoma"/>
        </w:rPr>
        <w:t>W przypadku gdy na mienie będące przedmiotem prac budowlano-montażowych, które wymagają pozwolenia na budowę, zawarta jest odrębna polisa na ubezpieczenie ryzyk budowlano-montażowych, to niniejsza klauzula nie ma zastosowania.</w:t>
      </w:r>
    </w:p>
    <w:p w14:paraId="48D79FA0" w14:textId="77777777" w:rsidR="00221FCE" w:rsidRDefault="00221FCE" w:rsidP="00F956D2">
      <w:pPr>
        <w:rPr>
          <w:rFonts w:ascii="Tahoma" w:hAnsi="Tahoma" w:cs="Tahoma"/>
          <w:b/>
          <w:i/>
        </w:rPr>
      </w:pPr>
    </w:p>
    <w:p w14:paraId="189F60B3" w14:textId="2C95EB95" w:rsidR="00221FCE" w:rsidRPr="005A4964" w:rsidRDefault="00221FCE" w:rsidP="00F476DB">
      <w:pPr>
        <w:pStyle w:val="Default"/>
        <w:numPr>
          <w:ilvl w:val="0"/>
          <w:numId w:val="5"/>
        </w:numPr>
        <w:tabs>
          <w:tab w:val="clear" w:pos="1070"/>
        </w:tabs>
        <w:ind w:left="567" w:hanging="425"/>
        <w:jc w:val="both"/>
        <w:rPr>
          <w:rFonts w:ascii="Tahoma" w:hAnsi="Tahoma" w:cs="Tahoma"/>
          <w:sz w:val="20"/>
          <w:szCs w:val="20"/>
        </w:rPr>
      </w:pPr>
      <w:r w:rsidRPr="00B977C5">
        <w:rPr>
          <w:rFonts w:ascii="Tahoma" w:hAnsi="Tahoma" w:cs="Tahoma"/>
          <w:b/>
          <w:bCs/>
          <w:sz w:val="20"/>
          <w:szCs w:val="20"/>
        </w:rPr>
        <w:t>Klauzula kosztu dodatkowego utraty wody lub innych cieczy</w:t>
      </w:r>
      <w:r w:rsidR="005A4964">
        <w:rPr>
          <w:rFonts w:ascii="Tahoma" w:hAnsi="Tahoma" w:cs="Tahoma"/>
          <w:sz w:val="20"/>
          <w:szCs w:val="20"/>
        </w:rPr>
        <w:t xml:space="preserve"> - z</w:t>
      </w:r>
      <w:r w:rsidRPr="005A4964">
        <w:rPr>
          <w:rFonts w:ascii="Tahoma" w:hAnsi="Tahoma" w:cs="Tahoma"/>
          <w:sz w:val="20"/>
          <w:szCs w:val="20"/>
        </w:rPr>
        <w:t xml:space="preserve">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p>
    <w:p w14:paraId="0926461B" w14:textId="43F8EE46" w:rsidR="00221FCE" w:rsidRPr="00B977C5" w:rsidRDefault="00221FCE" w:rsidP="00F476DB">
      <w:pPr>
        <w:ind w:left="567"/>
        <w:jc w:val="both"/>
        <w:rPr>
          <w:rFonts w:ascii="Tahoma" w:hAnsi="Tahoma" w:cs="Tahoma"/>
          <w:bCs/>
        </w:rPr>
      </w:pPr>
      <w:r w:rsidRPr="00B977C5">
        <w:rPr>
          <w:rFonts w:ascii="Tahoma" w:hAnsi="Tahoma" w:cs="Tahoma"/>
        </w:rPr>
        <w:t xml:space="preserve">Limit </w:t>
      </w:r>
      <w:r w:rsidRPr="005A4964">
        <w:rPr>
          <w:rFonts w:ascii="Tahoma" w:hAnsi="Tahoma" w:cs="Tahoma"/>
        </w:rPr>
        <w:t xml:space="preserve">odpowiedzialności </w:t>
      </w:r>
      <w:r w:rsidR="00D631FB" w:rsidRPr="005A4964">
        <w:rPr>
          <w:rFonts w:ascii="Tahoma" w:hAnsi="Tahoma" w:cs="Tahoma"/>
          <w:b/>
          <w:bCs/>
        </w:rPr>
        <w:t>15</w:t>
      </w:r>
      <w:r w:rsidRPr="005A4964">
        <w:rPr>
          <w:rFonts w:ascii="Tahoma" w:hAnsi="Tahoma" w:cs="Tahoma"/>
          <w:b/>
          <w:bCs/>
        </w:rPr>
        <w:t xml:space="preserve"> 000,00 zł </w:t>
      </w:r>
      <w:r w:rsidRPr="005A4964">
        <w:rPr>
          <w:rFonts w:ascii="Tahoma" w:hAnsi="Tahoma" w:cs="Tahoma"/>
          <w:bCs/>
        </w:rPr>
        <w:t xml:space="preserve">na jedno </w:t>
      </w:r>
      <w:r w:rsidRPr="00B977C5">
        <w:rPr>
          <w:rFonts w:ascii="Tahoma" w:hAnsi="Tahoma" w:cs="Tahoma"/>
          <w:bCs/>
        </w:rPr>
        <w:t xml:space="preserve">i wszystkie zdarzenia w rocznym okresie ubezpieczenia. </w:t>
      </w:r>
    </w:p>
    <w:p w14:paraId="1313923F" w14:textId="0E7B73CC" w:rsidR="00221FCE" w:rsidRPr="005A4964" w:rsidRDefault="00221FCE" w:rsidP="00F476DB">
      <w:pPr>
        <w:ind w:left="567"/>
        <w:jc w:val="both"/>
        <w:rPr>
          <w:rFonts w:ascii="Tahoma" w:hAnsi="Tahoma" w:cs="Tahoma"/>
          <w:bCs/>
        </w:rPr>
      </w:pPr>
      <w:r w:rsidRPr="00B977C5">
        <w:rPr>
          <w:rFonts w:ascii="Tahoma" w:hAnsi="Tahoma" w:cs="Tahoma"/>
          <w:bCs/>
        </w:rPr>
        <w:t>Klauzula dotyczy ubezpieczenia mienia od wszystkich ryzyk</w:t>
      </w:r>
      <w:r w:rsidR="00B977C5">
        <w:rPr>
          <w:rFonts w:ascii="Tahoma" w:hAnsi="Tahoma" w:cs="Tahoma"/>
          <w:bCs/>
        </w:rPr>
        <w:t>.</w:t>
      </w:r>
    </w:p>
    <w:p w14:paraId="3B855B7E" w14:textId="77777777" w:rsidR="00F639EF" w:rsidRPr="001D4A3C" w:rsidRDefault="00F639EF" w:rsidP="00F476DB">
      <w:pPr>
        <w:pStyle w:val="WW-Tekstpodstawowywcity2"/>
        <w:ind w:left="567" w:hanging="425"/>
        <w:rPr>
          <w:rFonts w:ascii="Tahoma" w:hAnsi="Tahoma" w:cs="Tahoma"/>
          <w:color w:val="FF0000"/>
          <w:sz w:val="20"/>
        </w:rPr>
      </w:pPr>
    </w:p>
    <w:p w14:paraId="76F3FB23" w14:textId="77777777" w:rsidR="00F639EF" w:rsidRDefault="00F639EF" w:rsidP="00F639EF">
      <w:pPr>
        <w:ind w:left="709"/>
        <w:jc w:val="both"/>
        <w:rPr>
          <w:rFonts w:ascii="Tahoma" w:hAnsi="Tahoma" w:cs="Tahoma"/>
          <w:strike/>
        </w:rPr>
      </w:pPr>
    </w:p>
    <w:p w14:paraId="65C868E6" w14:textId="77777777" w:rsidR="00F956D2" w:rsidRDefault="00F956D2" w:rsidP="00F639EF">
      <w:pPr>
        <w:ind w:left="709"/>
        <w:jc w:val="both"/>
        <w:rPr>
          <w:rFonts w:ascii="Tahoma" w:hAnsi="Tahoma" w:cs="Tahoma"/>
          <w:strike/>
        </w:rPr>
      </w:pPr>
    </w:p>
    <w:p w14:paraId="6EA4BBFB" w14:textId="77777777" w:rsidR="00F639EF" w:rsidRPr="00464461" w:rsidRDefault="00F639EF" w:rsidP="00F639EF">
      <w:pPr>
        <w:rPr>
          <w:rFonts w:ascii="Tahoma" w:hAnsi="Tahoma" w:cs="Tahoma"/>
          <w:b/>
          <w:u w:val="single"/>
        </w:rPr>
      </w:pPr>
    </w:p>
    <w:p w14:paraId="40CC7F20" w14:textId="579EF342" w:rsidR="00F639EF" w:rsidRPr="00501884" w:rsidRDefault="00F639EF" w:rsidP="00F639EF">
      <w:pPr>
        <w:jc w:val="center"/>
        <w:rPr>
          <w:rFonts w:ascii="Tahoma" w:hAnsi="Tahoma" w:cs="Tahoma"/>
          <w:b/>
          <w:u w:val="single"/>
        </w:rPr>
      </w:pPr>
      <w:r w:rsidRPr="001075F3">
        <w:rPr>
          <w:rFonts w:ascii="Tahoma" w:hAnsi="Tahoma" w:cs="Tahoma"/>
          <w:b/>
          <w:u w:val="single"/>
        </w:rPr>
        <w:lastRenderedPageBreak/>
        <w:t>KLAUZULE FAKULTATYWNE (podlegające ocenie zgodnie pkt</w:t>
      </w:r>
      <w:r w:rsidRPr="00E04FA8">
        <w:rPr>
          <w:rFonts w:ascii="Tahoma" w:hAnsi="Tahoma" w:cs="Tahoma"/>
          <w:b/>
          <w:u w:val="single"/>
        </w:rPr>
        <w:t xml:space="preserve">. </w:t>
      </w:r>
      <w:r w:rsidR="00104B65" w:rsidRPr="0091145B">
        <w:rPr>
          <w:rFonts w:ascii="Tahoma" w:hAnsi="Tahoma" w:cs="Tahoma"/>
          <w:b/>
          <w:u w:val="single"/>
        </w:rPr>
        <w:t>19</w:t>
      </w:r>
      <w:r w:rsidRPr="0091145B">
        <w:rPr>
          <w:rFonts w:ascii="Tahoma" w:hAnsi="Tahoma" w:cs="Tahoma"/>
          <w:b/>
          <w:u w:val="single"/>
        </w:rPr>
        <w:t xml:space="preserve"> S</w:t>
      </w:r>
      <w:r w:rsidRPr="00E04FA8">
        <w:rPr>
          <w:rFonts w:ascii="Tahoma" w:hAnsi="Tahoma" w:cs="Tahoma"/>
          <w:b/>
          <w:u w:val="single"/>
        </w:rPr>
        <w:t>IWZ</w:t>
      </w:r>
      <w:r w:rsidRPr="001075F3">
        <w:rPr>
          <w:rFonts w:ascii="Tahoma" w:hAnsi="Tahoma" w:cs="Tahoma"/>
          <w:b/>
          <w:u w:val="single"/>
        </w:rPr>
        <w:t>)</w:t>
      </w:r>
    </w:p>
    <w:p w14:paraId="0035BAAE" w14:textId="77777777" w:rsidR="00F639EF"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5748F552" w:rsidR="00F639EF" w:rsidRPr="001A7F73" w:rsidRDefault="00F639EF" w:rsidP="00F476DB">
      <w:pPr>
        <w:pStyle w:val="WW-Tekstpodstawowywcity2"/>
        <w:numPr>
          <w:ilvl w:val="0"/>
          <w:numId w:val="5"/>
        </w:numPr>
        <w:tabs>
          <w:tab w:val="clear" w:pos="1070"/>
        </w:tabs>
        <w:ind w:left="567" w:hanging="425"/>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Pr="00F476DB">
        <w:rPr>
          <w:rFonts w:ascii="Tahoma" w:hAnsi="Tahoma" w:cs="Tahoma"/>
          <w:sz w:val="20"/>
        </w:rPr>
        <w:t>Ubezpieczyciel ponosi odpowiedzialność za utratę, zniszczenie, lub uszkodzenie ubezpieczonego mienia powstałe w następstwie aktów terroryzmu</w:t>
      </w:r>
      <w:r w:rsidR="00A12752" w:rsidRPr="00F476DB">
        <w:rPr>
          <w:rFonts w:ascii="Tahoma" w:hAnsi="Tahoma" w:cs="Tahoma"/>
          <w:sz w:val="20"/>
        </w:rPr>
        <w:t xml:space="preserve"> lub sabotażu</w:t>
      </w:r>
      <w:r w:rsidRPr="00F476DB">
        <w:rPr>
          <w:rFonts w:ascii="Tahoma" w:hAnsi="Tahoma" w:cs="Tahoma"/>
          <w:sz w:val="20"/>
        </w:rPr>
        <w:t>. Przez akty terroryzmu rozumie się wszelkiego rodzaju działania skierowane przeciwko ludności lub mieniu, mające na celu wprowadzenie chaosu, zastraszenie ludności lub dezorganizację życia publicznego, transportu publicznego, jednostek samorządu terytorialnego</w:t>
      </w:r>
      <w:r w:rsidRPr="001A7F73">
        <w:rPr>
          <w:rFonts w:ascii="Tahoma" w:hAnsi="Tahoma" w:cs="Tahoma"/>
          <w:sz w:val="20"/>
        </w:rPr>
        <w:t xml:space="preserve"> itp. – dla osiągnięcia określonych skutków ekonomicznych, politycznych lub społecznych. </w:t>
      </w:r>
    </w:p>
    <w:p w14:paraId="563BB16D" w14:textId="77777777" w:rsidR="00F639EF" w:rsidRPr="001A7F73" w:rsidRDefault="00F639EF" w:rsidP="00F476DB">
      <w:pPr>
        <w:ind w:left="567"/>
        <w:jc w:val="both"/>
        <w:rPr>
          <w:rFonts w:ascii="Tahoma" w:hAnsi="Tahoma" w:cs="Tahoma"/>
        </w:rPr>
      </w:pPr>
      <w:r w:rsidRPr="001A7F73">
        <w:rPr>
          <w:rFonts w:ascii="Tahoma" w:hAnsi="Tahoma" w:cs="Tahoma"/>
        </w:rPr>
        <w:t>Z zakresu ochrony wyłączone są szkody:</w:t>
      </w:r>
    </w:p>
    <w:p w14:paraId="4B128700" w14:textId="77777777" w:rsidR="00F639EF" w:rsidRPr="007F2FC9" w:rsidRDefault="00F639EF" w:rsidP="00F476DB">
      <w:pPr>
        <w:pStyle w:val="Akapitzlist"/>
        <w:numPr>
          <w:ilvl w:val="0"/>
          <w:numId w:val="28"/>
        </w:numPr>
        <w:ind w:left="1134" w:hanging="425"/>
        <w:contextualSpacing/>
        <w:jc w:val="both"/>
        <w:rPr>
          <w:rFonts w:ascii="Tahoma" w:hAnsi="Tahoma" w:cs="Tahoma"/>
          <w:sz w:val="20"/>
          <w:szCs w:val="20"/>
        </w:rPr>
      </w:pPr>
      <w:r w:rsidRPr="00560752">
        <w:rPr>
          <w:rFonts w:ascii="Tahoma" w:hAnsi="Tahoma" w:cs="Tahoma"/>
          <w:sz w:val="20"/>
          <w:szCs w:val="20"/>
        </w:rPr>
        <w:t xml:space="preserve">wynikające bezpośrednio lub pośrednio z  wybuchu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rsidP="00F476DB">
      <w:pPr>
        <w:pStyle w:val="Akapitzlist"/>
        <w:numPr>
          <w:ilvl w:val="0"/>
          <w:numId w:val="28"/>
        </w:numPr>
        <w:ind w:left="1134" w:hanging="425"/>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F476DB">
      <w:pPr>
        <w:pStyle w:val="Akapitzlist"/>
        <w:numPr>
          <w:ilvl w:val="0"/>
          <w:numId w:val="28"/>
        </w:numPr>
        <w:ind w:left="1134" w:hanging="425"/>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rsidP="00F476DB">
      <w:pPr>
        <w:pStyle w:val="Akapitzlist"/>
        <w:numPr>
          <w:ilvl w:val="0"/>
          <w:numId w:val="28"/>
        </w:numPr>
        <w:ind w:left="1134" w:hanging="425"/>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3FCBFF37" w:rsidR="00F639EF" w:rsidRPr="003E7AA6" w:rsidRDefault="00F639EF" w:rsidP="00F476DB">
      <w:pPr>
        <w:pStyle w:val="WW-Tekstpodstawowywcity2"/>
        <w:ind w:left="567" w:firstLine="0"/>
        <w:rPr>
          <w:rFonts w:ascii="Tahoma" w:hAnsi="Tahoma" w:cs="Tahoma"/>
          <w:color w:val="FF0000"/>
          <w:sz w:val="20"/>
        </w:rPr>
      </w:pPr>
      <w:r w:rsidRPr="001A7F73">
        <w:rPr>
          <w:rFonts w:ascii="Tahoma" w:hAnsi="Tahoma" w:cs="Tahoma"/>
          <w:sz w:val="20"/>
        </w:rPr>
        <w:t xml:space="preserve">Klauzula dotyczy ubezpieczenia mienia od </w:t>
      </w:r>
      <w:r>
        <w:rPr>
          <w:rFonts w:ascii="Tahoma" w:hAnsi="Tahoma" w:cs="Tahoma"/>
          <w:sz w:val="20"/>
        </w:rPr>
        <w:t>wszystkich ryzyk</w:t>
      </w:r>
      <w:r w:rsidRPr="001A7F73">
        <w:rPr>
          <w:rFonts w:ascii="Tahoma" w:hAnsi="Tahoma" w:cs="Tahoma"/>
          <w:sz w:val="20"/>
        </w:rPr>
        <w:t xml:space="preserve"> oraz </w:t>
      </w:r>
      <w:r w:rsidRPr="00520F7F">
        <w:rPr>
          <w:rFonts w:ascii="Tahoma" w:hAnsi="Tahoma" w:cs="Tahoma"/>
          <w:sz w:val="20"/>
        </w:rPr>
        <w:t xml:space="preserve">ubezpieczenia sprzętu elektronicznego. Limit odpowiedzialności na jedno i wszystkie zdarzenia w rocznym okresie ubezpieczenia: </w:t>
      </w:r>
      <w:r w:rsidR="00F476DB" w:rsidRPr="00520F7F">
        <w:rPr>
          <w:rFonts w:ascii="Tahoma" w:hAnsi="Tahoma" w:cs="Tahoma"/>
          <w:sz w:val="20"/>
        </w:rPr>
        <w:t xml:space="preserve">1 000 </w:t>
      </w:r>
      <w:r w:rsidRPr="00520F7F">
        <w:rPr>
          <w:rFonts w:ascii="Tahoma" w:hAnsi="Tahoma" w:cs="Tahoma"/>
          <w:sz w:val="20"/>
        </w:rPr>
        <w:t>000,00 zł.</w:t>
      </w:r>
    </w:p>
    <w:p w14:paraId="554E4280" w14:textId="77777777" w:rsidR="00F639EF" w:rsidRDefault="00F639EF" w:rsidP="00F476DB">
      <w:pPr>
        <w:pStyle w:val="WW-Tekstpodstawowywcity2"/>
        <w:ind w:left="567" w:hanging="425"/>
        <w:rPr>
          <w:rFonts w:ascii="Tahoma" w:hAnsi="Tahoma" w:cs="Tahoma"/>
          <w:sz w:val="20"/>
        </w:rPr>
      </w:pPr>
    </w:p>
    <w:p w14:paraId="365A04F6" w14:textId="77777777" w:rsidR="00F639EF" w:rsidRPr="003E7AA6" w:rsidRDefault="00F639EF" w:rsidP="00F476DB">
      <w:pPr>
        <w:numPr>
          <w:ilvl w:val="0"/>
          <w:numId w:val="5"/>
        </w:numPr>
        <w:tabs>
          <w:tab w:val="clear" w:pos="1070"/>
          <w:tab w:val="num" w:pos="993"/>
          <w:tab w:val="num" w:pos="1134"/>
        </w:tabs>
        <w:suppressAutoHyphens/>
        <w:ind w:left="567" w:hanging="425"/>
        <w:jc w:val="both"/>
        <w:rPr>
          <w:rFonts w:ascii="Tahoma" w:hAnsi="Tahoma" w:cs="Tahoma"/>
        </w:rPr>
      </w:pPr>
      <w:r w:rsidRPr="003E7AA6">
        <w:rPr>
          <w:rFonts w:ascii="Tahoma" w:hAnsi="Tahoma" w:cs="Tahoma"/>
          <w:b/>
        </w:rPr>
        <w:t>Klauzula strajków, rozruchów, zamieszek społecznych</w:t>
      </w:r>
      <w:r w:rsidRPr="003E7AA6">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4BEE588A" w:rsidR="00F639EF" w:rsidRPr="003E7AA6" w:rsidRDefault="00F476DB" w:rsidP="00F476DB">
      <w:pPr>
        <w:tabs>
          <w:tab w:val="left" w:pos="993"/>
        </w:tabs>
        <w:ind w:left="567" w:hanging="425"/>
        <w:contextualSpacing/>
        <w:jc w:val="both"/>
        <w:rPr>
          <w:rFonts w:ascii="Tahoma" w:hAnsi="Tahoma" w:cs="Tahoma"/>
        </w:rPr>
      </w:pPr>
      <w:r>
        <w:rPr>
          <w:rFonts w:ascii="Tahoma" w:hAnsi="Tahoma" w:cs="Tahoma"/>
        </w:rPr>
        <w:tab/>
      </w:r>
      <w:r w:rsidR="00F639EF" w:rsidRPr="003E7AA6">
        <w:rPr>
          <w:rFonts w:ascii="Tahoma" w:hAnsi="Tahoma" w:cs="Tahoma"/>
        </w:rPr>
        <w:t>Przez strajki, rozruchy oraz zamieszki społeczne rozumie się:</w:t>
      </w:r>
    </w:p>
    <w:p w14:paraId="7BC4185A" w14:textId="77777777" w:rsidR="00F639EF" w:rsidRPr="003E7AA6" w:rsidRDefault="00F639EF" w:rsidP="00F476DB">
      <w:pPr>
        <w:numPr>
          <w:ilvl w:val="0"/>
          <w:numId w:val="30"/>
        </w:numPr>
        <w:tabs>
          <w:tab w:val="clear" w:pos="1922"/>
        </w:tabs>
        <w:ind w:left="1134" w:hanging="425"/>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F476DB">
      <w:pPr>
        <w:numPr>
          <w:ilvl w:val="0"/>
          <w:numId w:val="30"/>
        </w:numPr>
        <w:tabs>
          <w:tab w:val="clear" w:pos="1922"/>
        </w:tabs>
        <w:ind w:left="1134" w:hanging="425"/>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F476DB">
      <w:pPr>
        <w:numPr>
          <w:ilvl w:val="0"/>
          <w:numId w:val="30"/>
        </w:numPr>
        <w:tabs>
          <w:tab w:val="clear" w:pos="1922"/>
        </w:tabs>
        <w:ind w:left="1134" w:hanging="425"/>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F476DB">
      <w:pPr>
        <w:numPr>
          <w:ilvl w:val="0"/>
          <w:numId w:val="30"/>
        </w:numPr>
        <w:tabs>
          <w:tab w:val="clear" w:pos="1922"/>
        </w:tabs>
        <w:ind w:left="1134" w:hanging="425"/>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11C789B7" w:rsidR="00F639EF" w:rsidRPr="003E7AA6" w:rsidRDefault="00F476DB" w:rsidP="00F476DB">
      <w:pPr>
        <w:tabs>
          <w:tab w:val="left" w:pos="993"/>
          <w:tab w:val="num" w:pos="1276"/>
        </w:tabs>
        <w:ind w:left="567" w:hanging="425"/>
        <w:contextualSpacing/>
        <w:jc w:val="both"/>
        <w:rPr>
          <w:rFonts w:ascii="Tahoma" w:hAnsi="Tahoma" w:cs="Tahoma"/>
        </w:rPr>
      </w:pPr>
      <w:r>
        <w:rPr>
          <w:rFonts w:ascii="Tahoma" w:hAnsi="Tahoma" w:cs="Tahoma"/>
        </w:rPr>
        <w:tab/>
      </w:r>
      <w:r w:rsidR="00F639EF" w:rsidRPr="003E7AA6">
        <w:rPr>
          <w:rFonts w:ascii="Tahoma" w:hAnsi="Tahoma" w:cs="Tahoma"/>
        </w:rPr>
        <w:t>Z ochrony ubezpieczeniowej wyłącza się szkody:</w:t>
      </w:r>
    </w:p>
    <w:p w14:paraId="76FC2C0D" w14:textId="77777777" w:rsidR="00F639EF" w:rsidRPr="003E7AA6" w:rsidRDefault="00F639EF" w:rsidP="00F476DB">
      <w:pPr>
        <w:numPr>
          <w:ilvl w:val="1"/>
          <w:numId w:val="29"/>
        </w:numPr>
        <w:tabs>
          <w:tab w:val="clear" w:pos="786"/>
        </w:tabs>
        <w:ind w:left="1134" w:hanging="425"/>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4332E76F" w14:textId="77777777" w:rsidR="00F639EF" w:rsidRPr="003E7AA6" w:rsidRDefault="00F639EF" w:rsidP="00F476DB">
      <w:pPr>
        <w:numPr>
          <w:ilvl w:val="1"/>
          <w:numId w:val="29"/>
        </w:numPr>
        <w:tabs>
          <w:tab w:val="clear" w:pos="786"/>
        </w:tabs>
        <w:ind w:left="1134" w:hanging="425"/>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F476DB">
      <w:pPr>
        <w:numPr>
          <w:ilvl w:val="1"/>
          <w:numId w:val="29"/>
        </w:numPr>
        <w:tabs>
          <w:tab w:val="clear" w:pos="786"/>
        </w:tabs>
        <w:ind w:left="1134" w:hanging="425"/>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F476DB">
      <w:pPr>
        <w:numPr>
          <w:ilvl w:val="1"/>
          <w:numId w:val="29"/>
        </w:numPr>
        <w:tabs>
          <w:tab w:val="clear" w:pos="786"/>
        </w:tabs>
        <w:ind w:left="1134" w:hanging="425"/>
        <w:contextualSpacing/>
        <w:jc w:val="both"/>
        <w:rPr>
          <w:rFonts w:ascii="Tahoma" w:hAnsi="Tahoma" w:cs="Tahoma"/>
        </w:rPr>
      </w:pPr>
      <w:r w:rsidRPr="003E7AA6">
        <w:rPr>
          <w:rFonts w:ascii="Tahoma" w:hAnsi="Tahoma" w:cs="Tahoma"/>
        </w:rPr>
        <w:t>aktów terroryzmu.</w:t>
      </w:r>
    </w:p>
    <w:p w14:paraId="1EA323D8" w14:textId="5D043954" w:rsidR="00F639EF" w:rsidRPr="009C24C0" w:rsidRDefault="00F476DB" w:rsidP="00F476DB">
      <w:pPr>
        <w:pStyle w:val="WW-Tekstpodstawowywcity2"/>
        <w:tabs>
          <w:tab w:val="num" w:pos="1276"/>
        </w:tabs>
        <w:ind w:left="567" w:hanging="425"/>
        <w:rPr>
          <w:rFonts w:ascii="Tahoma" w:hAnsi="Tahoma" w:cs="Tahoma"/>
          <w:color w:val="FF0000"/>
          <w:sz w:val="20"/>
        </w:rPr>
      </w:pPr>
      <w:r>
        <w:rPr>
          <w:rFonts w:ascii="Tahoma" w:hAnsi="Tahoma" w:cs="Tahoma"/>
          <w:sz w:val="20"/>
        </w:rPr>
        <w:tab/>
      </w:r>
      <w:r w:rsidR="00F639EF" w:rsidRPr="009C24C0">
        <w:rPr>
          <w:rFonts w:ascii="Tahoma" w:hAnsi="Tahoma" w:cs="Tahoma"/>
          <w:sz w:val="20"/>
        </w:rPr>
        <w:t xml:space="preserve">Klauzula dotyczy ubezpieczenia mienia od wszystkich ryzyk oraz ubezpieczenia sprzętu </w:t>
      </w:r>
      <w:r w:rsidR="00F639EF" w:rsidRPr="00F476DB">
        <w:rPr>
          <w:rFonts w:ascii="Tahoma" w:hAnsi="Tahoma" w:cs="Tahoma"/>
          <w:sz w:val="20"/>
        </w:rPr>
        <w:t xml:space="preserve">elektronicznego. Limit odpowiedzialności na jedno i wszystkie zdarzenia w rocznym okresie ubezpieczenia: </w:t>
      </w:r>
      <w:r w:rsidRPr="00F476DB">
        <w:rPr>
          <w:rFonts w:ascii="Tahoma" w:hAnsi="Tahoma" w:cs="Tahoma"/>
          <w:sz w:val="20"/>
        </w:rPr>
        <w:t xml:space="preserve">1 000 </w:t>
      </w:r>
      <w:r w:rsidR="00F639EF" w:rsidRPr="00F476DB">
        <w:rPr>
          <w:rFonts w:ascii="Tahoma" w:hAnsi="Tahoma" w:cs="Tahoma"/>
          <w:sz w:val="20"/>
        </w:rPr>
        <w:t>000,00 zł.</w:t>
      </w:r>
    </w:p>
    <w:p w14:paraId="73A2E87D" w14:textId="77777777" w:rsidR="00F639EF" w:rsidRPr="003E7AA6" w:rsidRDefault="00F639EF" w:rsidP="00F476DB">
      <w:pPr>
        <w:pStyle w:val="WW-Tekstpodstawowywcity2"/>
        <w:ind w:left="567" w:hanging="425"/>
        <w:rPr>
          <w:rFonts w:ascii="Tahoma" w:hAnsi="Tahoma" w:cs="Tahoma"/>
          <w:color w:val="FF0000"/>
          <w:sz w:val="20"/>
        </w:rPr>
      </w:pPr>
    </w:p>
    <w:p w14:paraId="4BBDE724" w14:textId="77777777" w:rsidR="00F639EF" w:rsidRPr="0067525B"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3E7AA6">
        <w:rPr>
          <w:rFonts w:ascii="Tahoma" w:hAnsi="Tahoma" w:cs="Tahoma"/>
          <w:b/>
          <w:sz w:val="20"/>
        </w:rPr>
        <w:lastRenderedPageBreak/>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Dotyczy wszystkich ryzyk.</w:t>
      </w:r>
    </w:p>
    <w:p w14:paraId="4F5920ED" w14:textId="77777777" w:rsidR="00F639EF" w:rsidRPr="0067525B"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950FD90" w14:textId="77777777" w:rsidR="001263FB" w:rsidRPr="0067525B" w:rsidRDefault="001263FB" w:rsidP="00F476DB">
      <w:pPr>
        <w:pStyle w:val="WW-Tekstpodstawowywcity2"/>
        <w:numPr>
          <w:ilvl w:val="0"/>
          <w:numId w:val="5"/>
        </w:numPr>
        <w:tabs>
          <w:tab w:val="clear" w:pos="1070"/>
        </w:tabs>
        <w:spacing w:before="112" w:after="248"/>
        <w:ind w:left="567" w:hanging="425"/>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31C5282" w14:textId="77777777" w:rsidR="00F639EF" w:rsidRPr="0067525B" w:rsidRDefault="00F639EF" w:rsidP="00F476DB">
      <w:pPr>
        <w:pStyle w:val="WW-Tekstpodstawowywcity2"/>
        <w:numPr>
          <w:ilvl w:val="0"/>
          <w:numId w:val="5"/>
        </w:numPr>
        <w:tabs>
          <w:tab w:val="clear" w:pos="1070"/>
        </w:tabs>
        <w:spacing w:before="112" w:after="248"/>
        <w:ind w:left="567" w:hanging="425"/>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6650EEF" w:rsidR="00F639EF" w:rsidRPr="00D5353D" w:rsidRDefault="00F639EF" w:rsidP="00F476DB">
      <w:pPr>
        <w:pStyle w:val="WW-Tekstpodstawowywcity2"/>
        <w:numPr>
          <w:ilvl w:val="0"/>
          <w:numId w:val="5"/>
        </w:numPr>
        <w:tabs>
          <w:tab w:val="clear" w:pos="1070"/>
        </w:tabs>
        <w:ind w:left="567" w:hanging="425"/>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w:t>
      </w:r>
      <w:r w:rsidRPr="00F476DB">
        <w:rPr>
          <w:rFonts w:ascii="Tahoma" w:hAnsi="Tahoma" w:cs="Tahoma"/>
          <w:sz w:val="20"/>
        </w:rPr>
        <w:t>przypadku kiedy wskaźnik szkodowości (W</w:t>
      </w:r>
      <w:r w:rsidRPr="00F476DB">
        <w:rPr>
          <w:rFonts w:ascii="Tahoma" w:hAnsi="Tahoma" w:cs="Tahoma"/>
          <w:sz w:val="20"/>
          <w:vertAlign w:val="subscript"/>
        </w:rPr>
        <w:t>s</w:t>
      </w:r>
      <w:r w:rsidRPr="00F476DB">
        <w:rPr>
          <w:rFonts w:ascii="Tahoma" w:hAnsi="Tahoma" w:cs="Tahoma"/>
          <w:sz w:val="20"/>
        </w:rPr>
        <w:t>) Ubezpieczającego/Ubezpieczonego po 10 miesiącach w pierwszym roku ubezpieczenia (okresie rozliczeniowym) nie przekroczy 40% Ubezpieczyciel udzieli zniżki w składce na kolejny okres ubezpieczenia (rozliczeniowy) w wysokości 10%. Kl</w:t>
      </w:r>
      <w:r w:rsidR="005A0563" w:rsidRPr="00F476DB">
        <w:rPr>
          <w:rFonts w:ascii="Tahoma" w:hAnsi="Tahoma" w:cs="Tahoma"/>
          <w:sz w:val="20"/>
        </w:rPr>
        <w:t>auzula dotyczy wszystkich ryzyk z wyłączeniem ubezpieczenia odpowiedzialności cywilnej.</w:t>
      </w:r>
    </w:p>
    <w:p w14:paraId="67782046" w14:textId="77777777" w:rsidR="00F639EF" w:rsidRPr="00D5353D" w:rsidRDefault="00F639EF" w:rsidP="00F476DB">
      <w:pPr>
        <w:spacing w:before="112" w:after="248"/>
        <w:ind w:left="567" w:hanging="425"/>
        <w:jc w:val="both"/>
        <w:rPr>
          <w:rFonts w:ascii="Tahoma" w:hAnsi="Tahoma" w:cs="Tahoma"/>
        </w:rPr>
      </w:pPr>
      <w:r w:rsidRPr="00D5353D">
        <w:rPr>
          <w:rFonts w:ascii="Tahoma" w:hAnsi="Tahoma" w:cs="Tahoma"/>
        </w:rPr>
        <w:tab/>
        <w:t>Wskaźnik szkodowości (W</w:t>
      </w:r>
      <w:r w:rsidRPr="00D5353D">
        <w:rPr>
          <w:rFonts w:ascii="Tahoma" w:hAnsi="Tahoma" w:cs="Tahoma"/>
          <w:vertAlign w:val="subscript"/>
        </w:rPr>
        <w:t>s)</w:t>
      </w:r>
      <w:r w:rsidRPr="00D5353D">
        <w:rPr>
          <w:rFonts w:ascii="Tahoma" w:hAnsi="Tahoma" w:cs="Tahoma"/>
        </w:rPr>
        <w:t>, o którym mowa wyżej zostanie wyliczony wg. poniższego wzoru:</w:t>
      </w:r>
    </w:p>
    <w:p w14:paraId="36F3FDA9" w14:textId="1432E6E3" w:rsidR="00F639EF" w:rsidRPr="00F476DB" w:rsidRDefault="00F639EF" w:rsidP="00520F7F">
      <w:pPr>
        <w:pStyle w:val="WW-Tekstpodstawowywcity2"/>
        <w:ind w:left="567" w:firstLine="142"/>
        <w:rPr>
          <w:rFonts w:ascii="Tahoma" w:hAnsi="Tahoma" w:cs="Tahoma"/>
          <w:sz w:val="20"/>
        </w:rPr>
      </w:pPr>
      <w:r w:rsidRPr="00D5353D">
        <w:rPr>
          <w:rFonts w:ascii="Tahoma" w:hAnsi="Tahoma" w:cs="Tahoma"/>
          <w:b/>
          <w:sz w:val="22"/>
          <w:szCs w:val="22"/>
        </w:rPr>
        <w:t>W</w:t>
      </w:r>
      <w:r w:rsidRPr="00D5353D">
        <w:rPr>
          <w:rFonts w:ascii="Tahoma" w:hAnsi="Tahoma" w:cs="Tahoma"/>
          <w:b/>
          <w:sz w:val="22"/>
          <w:szCs w:val="22"/>
          <w:vertAlign w:val="subscript"/>
        </w:rPr>
        <w:t>s</w:t>
      </w:r>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476DB">
      <w:pPr>
        <w:pStyle w:val="WW-Tekstpodstawowywcity2"/>
        <w:ind w:left="567" w:hanging="425"/>
        <w:rPr>
          <w:rFonts w:ascii="Tahoma" w:hAnsi="Tahoma" w:cs="Tahoma"/>
          <w:sz w:val="20"/>
        </w:rPr>
      </w:pPr>
    </w:p>
    <w:p w14:paraId="2CA3B17B" w14:textId="77777777" w:rsidR="00F639EF" w:rsidRPr="00464461" w:rsidRDefault="00F639EF" w:rsidP="00F476DB">
      <w:pPr>
        <w:pStyle w:val="WW-Tekstpodstawowywcity2"/>
        <w:numPr>
          <w:ilvl w:val="0"/>
          <w:numId w:val="5"/>
        </w:numPr>
        <w:tabs>
          <w:tab w:val="clear" w:pos="1070"/>
        </w:tabs>
        <w:ind w:left="567" w:hanging="425"/>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14:paraId="1EDC7B60" w14:textId="77777777" w:rsidR="00F639EF" w:rsidRPr="00464461" w:rsidRDefault="00F639EF" w:rsidP="00F476DB">
      <w:pPr>
        <w:pStyle w:val="WW-Tekstpodstawowywcity2"/>
        <w:ind w:left="567" w:hanging="425"/>
        <w:rPr>
          <w:rFonts w:ascii="Tahoma" w:hAnsi="Tahoma" w:cs="Tahoma"/>
          <w:sz w:val="20"/>
        </w:rPr>
      </w:pPr>
    </w:p>
    <w:p w14:paraId="0B75D47D" w14:textId="77777777" w:rsidR="00F639EF" w:rsidRDefault="00F639EF" w:rsidP="00F476DB">
      <w:pPr>
        <w:pStyle w:val="WW-Tekstpodstawowywcity2"/>
        <w:numPr>
          <w:ilvl w:val="0"/>
          <w:numId w:val="5"/>
        </w:numPr>
        <w:tabs>
          <w:tab w:val="clear" w:pos="1070"/>
        </w:tabs>
        <w:ind w:left="567" w:hanging="425"/>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w:t>
      </w:r>
      <w:r w:rsidRPr="00520F7F">
        <w:rPr>
          <w:rFonts w:ascii="Tahoma" w:hAnsi="Tahoma" w:cs="Tahoma"/>
          <w:sz w:val="20"/>
        </w:rPr>
        <w:t>ubezpieczenia mienia od wszystkich ryzyk, ubezpieczenia sprzętu elektronicznego od wszystkich ryzyk, ubezpieczenia maszyn od uszkodzeń.</w:t>
      </w:r>
    </w:p>
    <w:p w14:paraId="4265853E" w14:textId="77777777" w:rsidR="00F639EF" w:rsidRDefault="00F639EF" w:rsidP="00F476DB">
      <w:pPr>
        <w:pStyle w:val="Akapitzlist"/>
        <w:ind w:left="567" w:hanging="425"/>
        <w:rPr>
          <w:rFonts w:ascii="Tahoma" w:hAnsi="Tahoma" w:cs="Tahoma"/>
          <w:color w:val="FF0000"/>
          <w:sz w:val="20"/>
        </w:rPr>
      </w:pPr>
    </w:p>
    <w:p w14:paraId="4BB58074" w14:textId="77777777" w:rsidR="00F639EF" w:rsidRPr="007F2FC9" w:rsidRDefault="00F639EF" w:rsidP="00F476DB">
      <w:pPr>
        <w:pStyle w:val="WW-Tekstpodstawowywcity2"/>
        <w:numPr>
          <w:ilvl w:val="0"/>
          <w:numId w:val="5"/>
        </w:numPr>
        <w:tabs>
          <w:tab w:val="clear" w:pos="1070"/>
        </w:tabs>
        <w:ind w:left="567" w:hanging="425"/>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 xml:space="preserve">z zachowaniem pozostałych, niezmienionych niniejsza klauzula, postanowień umowy ubezpieczenia określonych we wniosku i ogólnych warunkach ubezpieczenia strony uzgodniły, że </w:t>
      </w:r>
      <w:r w:rsidRPr="00464461">
        <w:rPr>
          <w:rFonts w:ascii="Tahoma" w:hAnsi="Tahoma" w:cs="Tahoma"/>
          <w:iCs/>
          <w:sz w:val="20"/>
          <w:lang w:eastAsia="ar-SA"/>
        </w:rPr>
        <w:lastRenderedPageBreak/>
        <w:t>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476DB">
      <w:pPr>
        <w:pStyle w:val="Akapitzlist"/>
        <w:ind w:left="567" w:hanging="425"/>
        <w:rPr>
          <w:rFonts w:ascii="Tahoma" w:hAnsi="Tahoma" w:cs="Tahoma"/>
          <w:color w:val="FF0000"/>
          <w:sz w:val="20"/>
        </w:rPr>
      </w:pPr>
    </w:p>
    <w:p w14:paraId="610B93B6" w14:textId="06183551" w:rsidR="00F639EF" w:rsidRPr="0067525B" w:rsidRDefault="00F639EF" w:rsidP="00F476DB">
      <w:pPr>
        <w:pStyle w:val="WW-Tekstpodstawowywcity2"/>
        <w:numPr>
          <w:ilvl w:val="0"/>
          <w:numId w:val="5"/>
        </w:numPr>
        <w:tabs>
          <w:tab w:val="clear" w:pos="1070"/>
        </w:tabs>
        <w:ind w:left="567" w:hanging="425"/>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Limit odpowiedzialności 100 000,00 zł na jeden i wszystkie wypadki ubezpieczeniowe w okresie ubezpieczenia.</w:t>
      </w:r>
    </w:p>
    <w:p w14:paraId="142E8C6E" w14:textId="77777777" w:rsidR="00F639EF" w:rsidRPr="0067525B" w:rsidRDefault="00F639EF" w:rsidP="00F476DB">
      <w:pPr>
        <w:pStyle w:val="Akapitzlist"/>
        <w:ind w:left="567" w:hanging="425"/>
        <w:rPr>
          <w:rFonts w:ascii="Tahoma" w:hAnsi="Tahoma" w:cs="Tahoma"/>
          <w:b/>
          <w:color w:val="FF0000"/>
          <w:sz w:val="20"/>
        </w:rPr>
      </w:pPr>
    </w:p>
    <w:p w14:paraId="58CE0D3C" w14:textId="77777777" w:rsidR="00F639EF" w:rsidRPr="0067525B" w:rsidRDefault="00F639EF" w:rsidP="00F476DB">
      <w:pPr>
        <w:pStyle w:val="WW-Tekstpodstawowywcity2"/>
        <w:numPr>
          <w:ilvl w:val="0"/>
          <w:numId w:val="5"/>
        </w:numPr>
        <w:tabs>
          <w:tab w:val="clear" w:pos="1070"/>
        </w:tabs>
        <w:ind w:left="567" w:hanging="425"/>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kc w związku z art. 23 i 24 kc; odpowiedzialność na podstawie art. </w:t>
      </w:r>
      <w:r w:rsidRPr="0067525B">
        <w:rPr>
          <w:rFonts w:ascii="Arial" w:hAnsi="Arial" w:cs="Arial"/>
          <w:sz w:val="20"/>
        </w:rPr>
        <w:t xml:space="preserve">82 Rozporządzenia Parlamentu Europejskiego i Rady 2016/679 z dnia 27 kwietnia 2016 r. w sprawie ochrony </w:t>
      </w:r>
      <w:r w:rsidRPr="00F476DB">
        <w:rPr>
          <w:rFonts w:ascii="Arial" w:hAnsi="Arial" w:cs="Arial"/>
          <w:sz w:val="20"/>
        </w:rPr>
        <w:t>osób fizycznych w związku z przetwarzaniem danych osobowych i w sprawie swobodnego przepływu takich danych oraz uchylenia dyrektywy 95/46/WE – RODO)</w:t>
      </w:r>
      <w:r w:rsidRPr="00F476DB">
        <w:rPr>
          <w:rFonts w:ascii="Tahoma" w:hAnsi="Tahoma" w:cs="Tahoma"/>
          <w:sz w:val="20"/>
        </w:rPr>
        <w:t>.</w:t>
      </w:r>
      <w:r w:rsidRPr="00F476DB">
        <w:rPr>
          <w:rStyle w:val="Pogrubienie"/>
          <w:rFonts w:ascii="Tahoma" w:hAnsi="Tahoma" w:cs="Tahoma"/>
          <w:sz w:val="20"/>
          <w:shd w:val="clear" w:color="auto" w:fill="FFFFFF"/>
        </w:rPr>
        <w:t xml:space="preserve"> Limit odpowiedzialności 200 000,00 zł na jeden i wszystkie wypadki ubezpieczeniowe w okresie ubezpieczenia. Jeżeli </w:t>
      </w:r>
      <w:r w:rsidRPr="0067525B">
        <w:rPr>
          <w:rStyle w:val="Pogrubienie"/>
          <w:rFonts w:ascii="Tahoma" w:hAnsi="Tahoma" w:cs="Tahoma"/>
          <w:color w:val="000000"/>
          <w:sz w:val="20"/>
          <w:shd w:val="clear" w:color="auto" w:fill="FFFFFF"/>
        </w:rPr>
        <w:t>program 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67525B" w:rsidRDefault="00F639EF" w:rsidP="00F476DB">
      <w:pPr>
        <w:pStyle w:val="Akapitzlist"/>
        <w:ind w:left="567" w:hanging="425"/>
        <w:rPr>
          <w:rFonts w:ascii="Tahoma" w:hAnsi="Tahoma" w:cs="Tahoma"/>
          <w:b/>
          <w:sz w:val="20"/>
        </w:rPr>
      </w:pPr>
    </w:p>
    <w:p w14:paraId="079A79BC" w14:textId="0D59CDA2" w:rsidR="00F639EF" w:rsidRPr="00F476DB" w:rsidRDefault="00F639EF" w:rsidP="00F476DB">
      <w:pPr>
        <w:pStyle w:val="Akapitzlist"/>
        <w:numPr>
          <w:ilvl w:val="0"/>
          <w:numId w:val="5"/>
        </w:numPr>
        <w:tabs>
          <w:tab w:val="clear" w:pos="1070"/>
        </w:tabs>
        <w:ind w:left="567" w:hanging="425"/>
        <w:jc w:val="both"/>
        <w:rPr>
          <w:rFonts w:ascii="Tahoma" w:hAnsi="Tahoma" w:cs="Tahoma"/>
          <w:sz w:val="20"/>
          <w:szCs w:val="20"/>
        </w:rPr>
      </w:pPr>
      <w:r w:rsidRPr="00F476DB">
        <w:rPr>
          <w:rFonts w:ascii="Tahoma" w:hAnsi="Tahoma" w:cs="Tahoma"/>
          <w:b/>
          <w:iCs/>
          <w:sz w:val="20"/>
          <w:szCs w:val="20"/>
        </w:rPr>
        <w:t>Klauzula wężykowa</w:t>
      </w:r>
      <w:r w:rsidRPr="00F476DB">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F476DB">
        <w:rPr>
          <w:rFonts w:ascii="Tahoma" w:hAnsi="Tahoma" w:cs="Tahoma"/>
          <w:iCs/>
          <w:sz w:val="20"/>
          <w:szCs w:val="20"/>
        </w:rPr>
        <w:t>10</w:t>
      </w:r>
      <w:r w:rsidRPr="00F476DB">
        <w:rPr>
          <w:rFonts w:ascii="Tahoma" w:hAnsi="Tahoma" w:cs="Tahoma"/>
          <w:iCs/>
          <w:sz w:val="20"/>
          <w:szCs w:val="20"/>
        </w:rPr>
        <w:t>0 000,00 zł na jeden i wszystkie wypadki ubezpieczeniowe w okresie ubezpieczenia. Klauzula dotyczy ubezpieczenia odpowiedzialności cywilnej.</w:t>
      </w:r>
    </w:p>
    <w:p w14:paraId="4C3CC5DD" w14:textId="77777777" w:rsidR="00F639EF" w:rsidRPr="00F476DB" w:rsidRDefault="00F639EF" w:rsidP="00F476DB">
      <w:pPr>
        <w:pStyle w:val="WW-Tekstpodstawowywcity2"/>
        <w:ind w:left="567" w:hanging="425"/>
        <w:rPr>
          <w:rFonts w:ascii="Tahoma" w:hAnsi="Tahoma" w:cs="Tahoma"/>
          <w:sz w:val="20"/>
        </w:rPr>
      </w:pPr>
    </w:p>
    <w:p w14:paraId="32C0C9AF" w14:textId="68B234A3" w:rsidR="00193854" w:rsidRPr="00F476DB" w:rsidRDefault="00193854" w:rsidP="00F476DB">
      <w:pPr>
        <w:pStyle w:val="WW-Tekstpodstawowywcity2"/>
        <w:numPr>
          <w:ilvl w:val="0"/>
          <w:numId w:val="5"/>
        </w:numPr>
        <w:tabs>
          <w:tab w:val="clear" w:pos="1070"/>
        </w:tabs>
        <w:ind w:left="567" w:hanging="425"/>
        <w:rPr>
          <w:rFonts w:ascii="Tahoma" w:hAnsi="Tahoma" w:cs="Tahoma"/>
          <w:sz w:val="20"/>
        </w:rPr>
      </w:pPr>
      <w:r w:rsidRPr="00F476DB">
        <w:rPr>
          <w:rFonts w:ascii="Tahoma" w:hAnsi="Tahoma" w:cs="Tahoma"/>
          <w:b/>
          <w:bCs/>
          <w:sz w:val="20"/>
          <w:shd w:val="clear" w:color="auto" w:fill="FFFFFF"/>
        </w:rPr>
        <w:t xml:space="preserve">Klauzula zwiększonych kosztów działalności </w:t>
      </w:r>
      <w:r w:rsidRPr="00F476DB">
        <w:rPr>
          <w:rFonts w:ascii="Tahoma" w:hAnsi="Tahoma" w:cs="Tahoma"/>
          <w:sz w:val="20"/>
          <w:shd w:val="clear" w:color="auto" w:fill="FFFFFF"/>
        </w:rPr>
        <w:t>– na mocy niniejszej klauzuli Ubezpieczyciel pokryje zwiększone koszty działalności, które mogą powstać po wystąpieniu wypadku ubezpieczeniowego (zdarzenia szkodowego) objętego ochroną ubezpieczeniową w ramach ryzyk, których dotyczy niniejsza klauzula. Zwiększone koszty działalności mogą wynikać w szczególności z:</w:t>
      </w:r>
    </w:p>
    <w:p w14:paraId="2906121F" w14:textId="2EA0EE9D" w:rsidR="00193854" w:rsidRPr="00F476DB" w:rsidRDefault="00193854" w:rsidP="00F476DB">
      <w:pPr>
        <w:pStyle w:val="Akapitzlist"/>
        <w:ind w:left="993" w:hanging="425"/>
        <w:jc w:val="both"/>
        <w:rPr>
          <w:rFonts w:ascii="Tahoma" w:hAnsi="Tahoma" w:cs="Tahoma"/>
          <w:sz w:val="20"/>
          <w:szCs w:val="20"/>
          <w:shd w:val="clear" w:color="auto" w:fill="FFFFFF"/>
        </w:rPr>
      </w:pPr>
      <w:r w:rsidRPr="00F476DB">
        <w:rPr>
          <w:rFonts w:ascii="Tahoma" w:hAnsi="Tahoma" w:cs="Tahoma"/>
          <w:sz w:val="20"/>
          <w:szCs w:val="20"/>
          <w:shd w:val="clear" w:color="auto" w:fill="FFFFFF"/>
        </w:rPr>
        <w:t xml:space="preserve">a) </w:t>
      </w:r>
      <w:r w:rsidR="00F476DB">
        <w:rPr>
          <w:rFonts w:ascii="Tahoma" w:hAnsi="Tahoma" w:cs="Tahoma"/>
          <w:sz w:val="20"/>
          <w:szCs w:val="20"/>
          <w:shd w:val="clear" w:color="auto" w:fill="FFFFFF"/>
        </w:rPr>
        <w:t xml:space="preserve"> </w:t>
      </w:r>
      <w:r w:rsidRPr="00F476DB">
        <w:rPr>
          <w:rFonts w:ascii="Tahoma" w:hAnsi="Tahoma" w:cs="Tahoma"/>
          <w:sz w:val="20"/>
          <w:szCs w:val="20"/>
          <w:shd w:val="clear" w:color="auto" w:fill="FFFFFF"/>
        </w:rPr>
        <w:t>czasowego użytkowania obcych działek, budynków lub lokali, instalacji, maszyn i urządzeń;</w:t>
      </w:r>
    </w:p>
    <w:p w14:paraId="68F1F70A" w14:textId="77777777" w:rsidR="00193854" w:rsidRPr="00F476DB" w:rsidRDefault="00193854" w:rsidP="00F476DB">
      <w:pPr>
        <w:pStyle w:val="Akapitzlist"/>
        <w:ind w:left="993" w:hanging="425"/>
        <w:jc w:val="both"/>
        <w:rPr>
          <w:rFonts w:ascii="Tahoma" w:hAnsi="Tahoma" w:cs="Tahoma"/>
          <w:sz w:val="20"/>
          <w:szCs w:val="20"/>
          <w:shd w:val="clear" w:color="auto" w:fill="FFFFFF"/>
        </w:rPr>
      </w:pPr>
      <w:r w:rsidRPr="00F476DB">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7296D18D" w:rsidR="00193854" w:rsidRPr="00F476DB" w:rsidRDefault="00193854" w:rsidP="00F476DB">
      <w:pPr>
        <w:pStyle w:val="WW-Tekstpodstawowywcity2"/>
        <w:ind w:left="567" w:firstLine="0"/>
        <w:rPr>
          <w:rFonts w:ascii="Tahoma" w:hAnsi="Tahoma" w:cs="Tahoma"/>
          <w:sz w:val="20"/>
        </w:rPr>
      </w:pPr>
      <w:r w:rsidRPr="00F476DB">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w:t>
      </w:r>
      <w:r w:rsidR="00F476DB">
        <w:rPr>
          <w:rFonts w:ascii="Tahoma" w:hAnsi="Tahoma" w:cs="Tahoma"/>
          <w:sz w:val="20"/>
          <w:shd w:val="clear" w:color="auto" w:fill="FFFFFF"/>
        </w:rPr>
        <w:t xml:space="preserve">zwiększone koszty działalności </w:t>
      </w:r>
      <w:r w:rsidRPr="00F476DB">
        <w:rPr>
          <w:rFonts w:ascii="Tahoma" w:hAnsi="Tahoma" w:cs="Tahoma"/>
          <w:sz w:val="20"/>
          <w:shd w:val="clear" w:color="auto" w:fill="FFFFFF"/>
        </w:rPr>
        <w:t xml:space="preserve">w okresie nie dłuższym niż 3 miesiące od dnia powstania szkody, za którą ponosi on odpowiedzialność. Limit odpowiedzialności dla niniejszej klauzuli wynosi </w:t>
      </w:r>
      <w:r w:rsidRPr="00F476DB">
        <w:rPr>
          <w:rFonts w:ascii="Tahoma" w:hAnsi="Tahoma" w:cs="Tahoma"/>
          <w:b/>
          <w:bCs/>
          <w:sz w:val="20"/>
          <w:shd w:val="clear" w:color="auto" w:fill="FFFFFF"/>
        </w:rPr>
        <w:t>100.000,00 zł</w:t>
      </w:r>
      <w:r w:rsidRPr="00F476DB">
        <w:rPr>
          <w:rFonts w:ascii="Tahoma" w:hAnsi="Tahoma" w:cs="Tahoma"/>
          <w:sz w:val="20"/>
          <w:shd w:val="clear" w:color="auto" w:fill="FFFFFF"/>
        </w:rPr>
        <w:t xml:space="preserve"> na jedno i wszystkie zdarzenia w rocznym okresie ubezpieczenia. Klauzula dotyczy ubezpieczenia mienia od wszystkich ryzyk.</w:t>
      </w:r>
    </w:p>
    <w:p w14:paraId="4932890E" w14:textId="77777777" w:rsidR="00193854" w:rsidRPr="00193854" w:rsidRDefault="00193854" w:rsidP="00F639EF">
      <w:pPr>
        <w:pStyle w:val="WW-Tekstpodstawowywcity2"/>
        <w:ind w:left="1070" w:firstLine="0"/>
        <w:rPr>
          <w:rFonts w:ascii="Tahoma" w:hAnsi="Tahoma" w:cs="Tahoma"/>
          <w:color w:val="FF0000"/>
          <w:sz w:val="20"/>
        </w:rPr>
      </w:pPr>
    </w:p>
    <w:p w14:paraId="4D88817E" w14:textId="77777777" w:rsidR="00520F7F" w:rsidRDefault="00520F7F" w:rsidP="00F639EF">
      <w:pPr>
        <w:pStyle w:val="WW-Tekstpodstawowy3"/>
        <w:rPr>
          <w:rFonts w:ascii="Tahoma" w:hAnsi="Tahoma" w:cs="Tahoma"/>
          <w:sz w:val="20"/>
          <w:highlight w:val="green"/>
        </w:rPr>
      </w:pPr>
    </w:p>
    <w:p w14:paraId="1EAA9A9C" w14:textId="77777777" w:rsidR="00F639EF" w:rsidRPr="00F476DB" w:rsidRDefault="00F639EF" w:rsidP="00F639EF">
      <w:pPr>
        <w:pStyle w:val="WW-Tekstpodstawowy3"/>
        <w:rPr>
          <w:rFonts w:ascii="Tahoma" w:hAnsi="Tahoma" w:cs="Tahoma"/>
          <w:sz w:val="20"/>
        </w:rPr>
      </w:pPr>
      <w:r w:rsidRPr="00F476DB">
        <w:rPr>
          <w:rFonts w:ascii="Tahoma" w:hAnsi="Tahoma" w:cs="Tahoma"/>
          <w:sz w:val="20"/>
        </w:rPr>
        <w:t>Część II Zamówienia</w:t>
      </w:r>
    </w:p>
    <w:p w14:paraId="11FA0A0C" w14:textId="77777777" w:rsidR="00F639EF" w:rsidRPr="00F476DB" w:rsidRDefault="00F639EF" w:rsidP="00F639EF">
      <w:pPr>
        <w:jc w:val="center"/>
        <w:rPr>
          <w:rFonts w:ascii="Tahoma" w:hAnsi="Tahoma" w:cs="Tahoma"/>
          <w:b/>
          <w:u w:val="single"/>
        </w:rPr>
      </w:pPr>
    </w:p>
    <w:p w14:paraId="09AF54E4" w14:textId="77777777" w:rsidR="00F639EF" w:rsidRPr="00F476DB" w:rsidRDefault="00F639EF" w:rsidP="00F639EF">
      <w:pPr>
        <w:rPr>
          <w:rFonts w:ascii="Tahoma" w:hAnsi="Tahoma" w:cs="Tahoma"/>
        </w:rPr>
      </w:pPr>
    </w:p>
    <w:p w14:paraId="26585CE9" w14:textId="77777777" w:rsidR="00F639EF" w:rsidRPr="00F476DB" w:rsidRDefault="00F639EF" w:rsidP="00F639EF">
      <w:pPr>
        <w:jc w:val="center"/>
        <w:rPr>
          <w:rFonts w:ascii="Tahoma" w:hAnsi="Tahoma" w:cs="Tahoma"/>
          <w:b/>
          <w:u w:val="single"/>
        </w:rPr>
      </w:pPr>
      <w:r w:rsidRPr="00F476DB">
        <w:rPr>
          <w:rFonts w:ascii="Tahoma" w:hAnsi="Tahoma" w:cs="Tahoma"/>
          <w:b/>
          <w:u w:val="single"/>
        </w:rPr>
        <w:t>KLAUZULE OBLIGATORYJNIE WŁĄCZONE DO ZAKRESU UBEZPIECZENIA</w:t>
      </w:r>
    </w:p>
    <w:p w14:paraId="26F12552" w14:textId="77777777" w:rsidR="00F639EF" w:rsidRPr="00053D82" w:rsidRDefault="00F639EF" w:rsidP="00F639EF">
      <w:pPr>
        <w:rPr>
          <w:highlight w:val="green"/>
        </w:rPr>
      </w:pPr>
    </w:p>
    <w:p w14:paraId="4A83A771" w14:textId="173FA041" w:rsidR="00193854" w:rsidRPr="00F476DB" w:rsidRDefault="00193854" w:rsidP="00F476DB">
      <w:pPr>
        <w:pStyle w:val="WW-Tekstpodstawowywcity2"/>
        <w:numPr>
          <w:ilvl w:val="0"/>
          <w:numId w:val="33"/>
        </w:numPr>
        <w:spacing w:before="112" w:after="248"/>
        <w:ind w:left="567" w:hanging="425"/>
        <w:rPr>
          <w:rFonts w:ascii="Tahoma" w:hAnsi="Tahoma" w:cs="Tahoma"/>
          <w:sz w:val="20"/>
        </w:rPr>
      </w:pPr>
      <w:r w:rsidRPr="00F476DB">
        <w:rPr>
          <w:rFonts w:ascii="Tahoma" w:hAnsi="Tahoma" w:cs="Tahoma"/>
          <w:b/>
          <w:sz w:val="20"/>
        </w:rPr>
        <w:t>Klauzula reprezentantów</w:t>
      </w:r>
      <w:r w:rsidRPr="00F476DB">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rażącego niedbalstwa wyłącznie reprezentantów Ubezpieczającego/Ubezpieczonego. Dla celów niniejszej umowy za reprezentantów </w:t>
      </w:r>
      <w:r w:rsidRPr="00F476DB">
        <w:rPr>
          <w:rFonts w:ascii="Tahoma" w:hAnsi="Tahoma" w:cs="Tahoma"/>
          <w:sz w:val="20"/>
        </w:rPr>
        <w:lastRenderedPageBreak/>
        <w:t>Ubezpieczającego/Ubezpieczonego uważa się wyłącznie takie osoby/organy jak Burmist</w:t>
      </w:r>
      <w:r w:rsidR="00F476DB" w:rsidRPr="00F476DB">
        <w:rPr>
          <w:rFonts w:ascii="Tahoma" w:hAnsi="Tahoma" w:cs="Tahoma"/>
          <w:sz w:val="20"/>
        </w:rPr>
        <w:t>rz</w:t>
      </w:r>
      <w:r w:rsidR="00520F7F">
        <w:rPr>
          <w:rFonts w:ascii="Tahoma" w:hAnsi="Tahoma" w:cs="Tahoma"/>
          <w:sz w:val="20"/>
        </w:rPr>
        <w:t xml:space="preserve">. Za szkody </w:t>
      </w:r>
      <w:r w:rsidRPr="00F476DB">
        <w:rPr>
          <w:rFonts w:ascii="Tahoma" w:hAnsi="Tahoma" w:cs="Tahoma"/>
          <w:sz w:val="20"/>
        </w:rPr>
        <w:t xml:space="preserve">powstałe </w:t>
      </w:r>
      <w:r w:rsidR="004432A1" w:rsidRPr="00F476DB">
        <w:rPr>
          <w:rFonts w:ascii="Tahoma" w:hAnsi="Tahoma" w:cs="Tahoma"/>
          <w:sz w:val="20"/>
        </w:rPr>
        <w:t xml:space="preserve">wskutek </w:t>
      </w:r>
      <w:r w:rsidRPr="00F476DB">
        <w:rPr>
          <w:rFonts w:ascii="Tahoma" w:hAnsi="Tahoma" w:cs="Tahoma"/>
          <w:sz w:val="20"/>
        </w:rPr>
        <w:t>rażącego niedbalstwa osób niebędących reprezentantami Ubezpieczającego/Ubezpieczonego Ubezpieczyciel ponosi pełną odpowiedzialność. Dotyczy wszystkich ryzyk komunikacyjnych z wyjątkiem obowiązkowego ubezpieczenia OC p.p.m.</w:t>
      </w:r>
    </w:p>
    <w:p w14:paraId="0C3189FE" w14:textId="77777777" w:rsidR="00F639EF" w:rsidRPr="00F476DB" w:rsidRDefault="00F639EF" w:rsidP="00F476DB">
      <w:pPr>
        <w:pStyle w:val="WW-Tekstpodstawowywcity2"/>
        <w:numPr>
          <w:ilvl w:val="0"/>
          <w:numId w:val="33"/>
        </w:numPr>
        <w:ind w:left="567"/>
        <w:rPr>
          <w:rFonts w:ascii="Tahoma" w:hAnsi="Tahoma" w:cs="Tahoma"/>
          <w:sz w:val="20"/>
        </w:rPr>
      </w:pPr>
      <w:r w:rsidRPr="00F476DB">
        <w:rPr>
          <w:rFonts w:ascii="Tahoma" w:hAnsi="Tahoma" w:cs="Tahoma"/>
          <w:b/>
          <w:color w:val="000000"/>
          <w:sz w:val="20"/>
        </w:rPr>
        <w:t xml:space="preserve">Klauzula płatności rat - </w:t>
      </w:r>
      <w:r w:rsidRPr="00F476DB">
        <w:rPr>
          <w:rFonts w:ascii="Tahoma" w:hAnsi="Tahoma" w:cs="Tahoma"/>
          <w:sz w:val="20"/>
        </w:rPr>
        <w:t>w przypadku wypłaty odszkodowania,</w:t>
      </w:r>
      <w:r w:rsidRPr="00F476DB">
        <w:rPr>
          <w:rFonts w:ascii="Tahoma" w:hAnsi="Tahoma" w:cs="Tahoma"/>
          <w:b/>
          <w:sz w:val="20"/>
        </w:rPr>
        <w:t xml:space="preserve"> </w:t>
      </w:r>
      <w:r w:rsidRPr="00F476DB">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F476DB" w:rsidRDefault="00F639EF" w:rsidP="00F476DB">
      <w:pPr>
        <w:pStyle w:val="WW-Tekstpodstawowywcity2"/>
        <w:ind w:left="567" w:firstLine="0"/>
        <w:rPr>
          <w:rFonts w:ascii="Tahoma" w:hAnsi="Tahoma" w:cs="Tahoma"/>
          <w:sz w:val="20"/>
        </w:rPr>
      </w:pPr>
    </w:p>
    <w:p w14:paraId="618D5FCF" w14:textId="77777777" w:rsidR="00F639EF" w:rsidRPr="00F476DB" w:rsidRDefault="00F639EF" w:rsidP="00F476DB">
      <w:pPr>
        <w:pStyle w:val="WW-Tekstpodstawowywcity2"/>
        <w:numPr>
          <w:ilvl w:val="0"/>
          <w:numId w:val="33"/>
        </w:numPr>
        <w:ind w:left="567"/>
        <w:rPr>
          <w:rFonts w:ascii="Tahoma" w:hAnsi="Tahoma" w:cs="Tahoma"/>
          <w:sz w:val="20"/>
        </w:rPr>
      </w:pPr>
      <w:r w:rsidRPr="00F476DB">
        <w:rPr>
          <w:rFonts w:ascii="Tahoma" w:hAnsi="Tahoma" w:cs="Tahoma"/>
          <w:b/>
          <w:sz w:val="20"/>
        </w:rPr>
        <w:t xml:space="preserve">Klauzula niezawiadomienia w terminie o szkodzie - </w:t>
      </w:r>
      <w:r w:rsidRPr="00F476DB">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F476DB" w:rsidRDefault="00F639EF" w:rsidP="00F476DB">
      <w:pPr>
        <w:pStyle w:val="WW-Tekstpodstawowywcity2"/>
        <w:ind w:left="567" w:firstLine="0"/>
        <w:rPr>
          <w:rFonts w:ascii="Tahoma" w:hAnsi="Tahoma" w:cs="Tahoma"/>
          <w:sz w:val="20"/>
        </w:rPr>
      </w:pPr>
    </w:p>
    <w:p w14:paraId="5703F6BE" w14:textId="10203A4A" w:rsidR="00F639EF" w:rsidRPr="00F476DB" w:rsidRDefault="00F639EF" w:rsidP="00F476DB">
      <w:pPr>
        <w:pStyle w:val="WW-Tekstpodstawowywcity2"/>
        <w:numPr>
          <w:ilvl w:val="0"/>
          <w:numId w:val="33"/>
        </w:numPr>
        <w:ind w:left="567"/>
        <w:rPr>
          <w:rFonts w:ascii="Tahoma" w:hAnsi="Tahoma" w:cs="Tahoma"/>
          <w:sz w:val="20"/>
        </w:rPr>
      </w:pPr>
      <w:r w:rsidRPr="00F476DB">
        <w:rPr>
          <w:rFonts w:ascii="Tahoma" w:hAnsi="Tahoma" w:cs="Tahoma"/>
          <w:b/>
          <w:sz w:val="20"/>
        </w:rPr>
        <w:t xml:space="preserve">Klauzula warunków i taryf – </w:t>
      </w:r>
      <w:r w:rsidRPr="00F476DB">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F476DB">
        <w:rPr>
          <w:rFonts w:ascii="Tahoma" w:hAnsi="Tahoma" w:cs="Tahoma"/>
          <w:sz w:val="20"/>
        </w:rPr>
        <w:t xml:space="preserve"> Klauzula nie dotyczy przypadków uregulowanych w art. 816 kc.</w:t>
      </w:r>
    </w:p>
    <w:p w14:paraId="4E1DAD57" w14:textId="77777777" w:rsidR="00F639EF" w:rsidRDefault="00F639EF" w:rsidP="00F476DB">
      <w:pPr>
        <w:pStyle w:val="Akapitzlist"/>
        <w:ind w:left="567"/>
        <w:rPr>
          <w:rFonts w:ascii="Tahoma" w:hAnsi="Tahoma" w:cs="Tahoma"/>
          <w:b/>
          <w:sz w:val="20"/>
          <w:highlight w:val="green"/>
        </w:rPr>
      </w:pPr>
    </w:p>
    <w:p w14:paraId="5BF92B11" w14:textId="77777777" w:rsidR="00F476DB" w:rsidRPr="00053D82" w:rsidRDefault="00F476DB" w:rsidP="00F476DB">
      <w:pPr>
        <w:pStyle w:val="Akapitzlist"/>
        <w:ind w:left="567"/>
        <w:rPr>
          <w:rFonts w:ascii="Tahoma" w:hAnsi="Tahoma" w:cs="Tahoma"/>
          <w:b/>
          <w:sz w:val="20"/>
          <w:highlight w:val="green"/>
        </w:rPr>
      </w:pPr>
    </w:p>
    <w:p w14:paraId="638FC609" w14:textId="366A151E" w:rsidR="00F639EF" w:rsidRPr="000579E6" w:rsidRDefault="00F639EF" w:rsidP="00F476DB">
      <w:pPr>
        <w:pStyle w:val="WW-Tekstpodstawowywcity2"/>
        <w:ind w:left="567"/>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476DB">
      <w:pPr>
        <w:pStyle w:val="Akapitzlist"/>
        <w:ind w:left="567"/>
        <w:rPr>
          <w:rFonts w:ascii="Tahoma" w:hAnsi="Tahoma" w:cs="Tahoma"/>
          <w:b/>
          <w:sz w:val="20"/>
        </w:rPr>
      </w:pPr>
    </w:p>
    <w:p w14:paraId="16129E64" w14:textId="77777777" w:rsidR="00F639EF" w:rsidRPr="000A03D3" w:rsidRDefault="00F639EF" w:rsidP="00F476DB">
      <w:pPr>
        <w:pStyle w:val="WW-Tekstpodstawowywcity2"/>
        <w:numPr>
          <w:ilvl w:val="0"/>
          <w:numId w:val="33"/>
        </w:numPr>
        <w:ind w:left="567"/>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pornych kosztów szkody stwierdzonych kosztorysem wewnętrznym lub zewnętrznym w ciągu 10 dni roboczych od zawiadomienia o szkodzie. Dotyczy wszystkich ryzyk z wyłączeniem ubezpieczenia odpowiedzialności cywilnej.</w:t>
      </w:r>
    </w:p>
    <w:p w14:paraId="635313C7" w14:textId="77777777" w:rsidR="00F639EF" w:rsidRPr="000A03D3" w:rsidRDefault="00F639EF" w:rsidP="00F476DB">
      <w:pPr>
        <w:pStyle w:val="WW-Tekstpodstawowywcity2"/>
        <w:ind w:left="567" w:firstLine="0"/>
        <w:rPr>
          <w:rFonts w:ascii="Tahoma" w:hAnsi="Tahoma" w:cs="Tahoma"/>
          <w:sz w:val="20"/>
        </w:rPr>
      </w:pPr>
    </w:p>
    <w:p w14:paraId="052AB501" w14:textId="77777777" w:rsidR="00F639EF" w:rsidRPr="000A03D3" w:rsidRDefault="00F639EF" w:rsidP="00F476DB">
      <w:pPr>
        <w:pStyle w:val="WW-Tekstpodstawowywcity2"/>
        <w:numPr>
          <w:ilvl w:val="0"/>
          <w:numId w:val="33"/>
        </w:numPr>
        <w:ind w:left="567"/>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Dotyczy wszystkich ryzyk komunikacyjnych.</w:t>
      </w:r>
    </w:p>
    <w:p w14:paraId="526E9691" w14:textId="77777777" w:rsidR="00F639EF" w:rsidRPr="000A03D3" w:rsidRDefault="00F639EF" w:rsidP="00F476DB">
      <w:pPr>
        <w:pStyle w:val="Akapitzlist"/>
        <w:ind w:left="567"/>
        <w:rPr>
          <w:rFonts w:ascii="Tahoma" w:hAnsi="Tahoma" w:cs="Tahoma"/>
          <w:b/>
          <w:sz w:val="20"/>
        </w:rPr>
      </w:pPr>
    </w:p>
    <w:p w14:paraId="77932325" w14:textId="77777777" w:rsidR="00F639EF" w:rsidRPr="007F2FC9" w:rsidRDefault="00F639EF" w:rsidP="00F476DB">
      <w:pPr>
        <w:pStyle w:val="WW-Tekstpodstawowywcity2"/>
        <w:numPr>
          <w:ilvl w:val="0"/>
          <w:numId w:val="33"/>
        </w:numPr>
        <w:ind w:left="567"/>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F476DB">
      <w:pPr>
        <w:pStyle w:val="Akapitzlist"/>
        <w:ind w:left="567"/>
        <w:rPr>
          <w:rFonts w:ascii="Tahoma" w:hAnsi="Tahoma" w:cs="Tahoma"/>
          <w:b/>
          <w:sz w:val="20"/>
        </w:rPr>
      </w:pPr>
    </w:p>
    <w:p w14:paraId="52855E3E" w14:textId="77777777" w:rsidR="00F639EF" w:rsidRPr="000A03D3" w:rsidRDefault="00F639EF" w:rsidP="00F476DB">
      <w:pPr>
        <w:pStyle w:val="WW-Tekstpodstawowywcity2"/>
        <w:numPr>
          <w:ilvl w:val="0"/>
          <w:numId w:val="33"/>
        </w:numPr>
        <w:ind w:left="567"/>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F476DB">
      <w:pPr>
        <w:pStyle w:val="Akapitzlist"/>
        <w:ind w:left="567"/>
        <w:rPr>
          <w:rFonts w:ascii="Tahoma" w:hAnsi="Tahoma" w:cs="Tahoma"/>
          <w:sz w:val="20"/>
        </w:rPr>
      </w:pPr>
    </w:p>
    <w:p w14:paraId="1DD44C62" w14:textId="77777777" w:rsidR="00F639EF" w:rsidRPr="000A03D3" w:rsidRDefault="00F639EF" w:rsidP="00F476DB">
      <w:pPr>
        <w:pStyle w:val="WW-Tekstpodstawowywcity2"/>
        <w:numPr>
          <w:ilvl w:val="0"/>
          <w:numId w:val="33"/>
        </w:numPr>
        <w:ind w:left="567"/>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F476DB">
      <w:pPr>
        <w:pStyle w:val="Akapitzlist"/>
        <w:ind w:left="567"/>
        <w:rPr>
          <w:rFonts w:ascii="Tahoma" w:hAnsi="Tahoma" w:cs="Tahoma"/>
          <w:sz w:val="20"/>
        </w:rPr>
      </w:pPr>
    </w:p>
    <w:p w14:paraId="62CDB96D" w14:textId="77777777" w:rsidR="00F639EF" w:rsidRPr="000A03D3" w:rsidRDefault="00F639EF" w:rsidP="00F476DB">
      <w:pPr>
        <w:pStyle w:val="WW-Tekstpodstawowywcity2"/>
        <w:numPr>
          <w:ilvl w:val="0"/>
          <w:numId w:val="33"/>
        </w:numPr>
        <w:ind w:left="567"/>
        <w:rPr>
          <w:rFonts w:ascii="Tahoma" w:hAnsi="Tahoma" w:cs="Tahoma"/>
          <w:sz w:val="20"/>
        </w:rPr>
      </w:pPr>
      <w:r w:rsidRPr="000A03D3">
        <w:rPr>
          <w:rFonts w:ascii="Tahoma" w:hAnsi="Tahoma" w:cs="Tahoma"/>
          <w:b/>
          <w:sz w:val="20"/>
        </w:rPr>
        <w:lastRenderedPageBreak/>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F476DB">
      <w:pPr>
        <w:pStyle w:val="Akapitzlist"/>
        <w:ind w:left="567"/>
        <w:rPr>
          <w:rFonts w:ascii="Tahoma" w:hAnsi="Tahoma" w:cs="Tahoma"/>
          <w:b/>
          <w:sz w:val="20"/>
        </w:rPr>
      </w:pPr>
    </w:p>
    <w:p w14:paraId="459EF06E" w14:textId="77777777" w:rsidR="00F639EF" w:rsidRPr="007F2FC9" w:rsidRDefault="00F639EF" w:rsidP="00F476DB">
      <w:pPr>
        <w:pStyle w:val="WW-Tekstpodstawowywcity2"/>
        <w:numPr>
          <w:ilvl w:val="0"/>
          <w:numId w:val="33"/>
        </w:numPr>
        <w:ind w:left="567"/>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F476DB">
      <w:pPr>
        <w:pStyle w:val="Akapitzlist"/>
        <w:ind w:left="567"/>
        <w:rPr>
          <w:rFonts w:ascii="Tahoma" w:hAnsi="Tahoma" w:cs="Tahoma"/>
          <w:sz w:val="20"/>
        </w:rPr>
      </w:pPr>
    </w:p>
    <w:p w14:paraId="5EBCAE8B" w14:textId="77777777" w:rsidR="00F639EF" w:rsidRPr="007F2FC9" w:rsidRDefault="00F639EF" w:rsidP="00F476DB">
      <w:pPr>
        <w:pStyle w:val="WW-Tekstpodstawowywcity2"/>
        <w:numPr>
          <w:ilvl w:val="0"/>
          <w:numId w:val="33"/>
        </w:numPr>
        <w:ind w:left="567"/>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przeciwkradzieżowe:</w:t>
      </w:r>
    </w:p>
    <w:p w14:paraId="0780E83C" w14:textId="77777777" w:rsidR="00F639EF" w:rsidRPr="007F2FC9" w:rsidRDefault="00F639EF" w:rsidP="00F476DB">
      <w:pPr>
        <w:numPr>
          <w:ilvl w:val="2"/>
          <w:numId w:val="45"/>
        </w:numPr>
        <w:autoSpaceDE w:val="0"/>
        <w:autoSpaceDN w:val="0"/>
        <w:adjustRightInd w:val="0"/>
        <w:ind w:left="993"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F476DB">
      <w:pPr>
        <w:numPr>
          <w:ilvl w:val="3"/>
          <w:numId w:val="37"/>
        </w:numPr>
        <w:autoSpaceDE w:val="0"/>
        <w:autoSpaceDN w:val="0"/>
        <w:adjustRightInd w:val="0"/>
        <w:ind w:left="1134" w:hanging="284"/>
        <w:jc w:val="both"/>
        <w:rPr>
          <w:rFonts w:ascii="Tahoma" w:hAnsi="Tahoma" w:cs="Tahoma"/>
        </w:rPr>
      </w:pPr>
      <w:r w:rsidRPr="007F2FC9">
        <w:rPr>
          <w:rFonts w:ascii="Tahoma" w:hAnsi="Tahoma" w:cs="Tahoma"/>
        </w:rPr>
        <w:t>jedno urządzenie zabezpieczające przed kradzieżą (tj. niezależny, samodzielny mechaniczny lub elektroniczny system zabezpieczenia przeciwkradzieżowego, posiadający ustaloną klasę skuteczności, np. immobiliser, autoalarm) – dla samochodów o wartości rynkowej w dniu zawarcia umowy ubezpieczenia do 100 000 zł (brutto);</w:t>
      </w:r>
    </w:p>
    <w:p w14:paraId="5312D4B6" w14:textId="77777777" w:rsidR="00F639EF" w:rsidRPr="007F2FC9" w:rsidRDefault="00F639EF" w:rsidP="00F476DB">
      <w:pPr>
        <w:numPr>
          <w:ilvl w:val="3"/>
          <w:numId w:val="37"/>
        </w:numPr>
        <w:autoSpaceDE w:val="0"/>
        <w:autoSpaceDN w:val="0"/>
        <w:adjustRightInd w:val="0"/>
        <w:ind w:left="1134"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F476DB">
      <w:pPr>
        <w:numPr>
          <w:ilvl w:val="3"/>
          <w:numId w:val="37"/>
        </w:numPr>
        <w:autoSpaceDE w:val="0"/>
        <w:autoSpaceDN w:val="0"/>
        <w:adjustRightInd w:val="0"/>
        <w:ind w:left="1134"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F476DB">
      <w:pPr>
        <w:numPr>
          <w:ilvl w:val="0"/>
          <w:numId w:val="51"/>
        </w:numPr>
        <w:tabs>
          <w:tab w:val="clear" w:pos="1440"/>
        </w:tabs>
        <w:ind w:left="993"/>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F476DB">
      <w:pPr>
        <w:numPr>
          <w:ilvl w:val="0"/>
          <w:numId w:val="51"/>
        </w:numPr>
        <w:tabs>
          <w:tab w:val="clear" w:pos="1440"/>
        </w:tabs>
        <w:ind w:left="993"/>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F476DB">
      <w:pPr>
        <w:numPr>
          <w:ilvl w:val="0"/>
          <w:numId w:val="51"/>
        </w:numPr>
        <w:tabs>
          <w:tab w:val="clear" w:pos="1440"/>
        </w:tabs>
        <w:ind w:left="993"/>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F476DB">
      <w:pPr>
        <w:pStyle w:val="WW-Tekstpodstawowywcity2"/>
        <w:ind w:left="567" w:firstLine="0"/>
        <w:rPr>
          <w:rFonts w:ascii="Tahoma" w:hAnsi="Tahoma" w:cs="Tahoma"/>
          <w:sz w:val="20"/>
        </w:rPr>
      </w:pPr>
    </w:p>
    <w:p w14:paraId="17CC556E" w14:textId="29C72A26" w:rsidR="00F639EF" w:rsidRPr="005944FD" w:rsidRDefault="00F639EF" w:rsidP="00F476DB">
      <w:pPr>
        <w:pStyle w:val="WW-Tekstpodstawowywcity2"/>
        <w:numPr>
          <w:ilvl w:val="0"/>
          <w:numId w:val="33"/>
        </w:numPr>
        <w:ind w:left="567"/>
        <w:rPr>
          <w:rFonts w:ascii="Tahoma" w:hAnsi="Tahoma" w:cs="Tahoma"/>
          <w:sz w:val="20"/>
        </w:rPr>
      </w:pPr>
      <w:r w:rsidRPr="005944FD">
        <w:rPr>
          <w:rFonts w:ascii="Tahoma" w:hAnsi="Tahoma" w:cs="Tahoma"/>
          <w:b/>
          <w:sz w:val="20"/>
        </w:rPr>
        <w:t xml:space="preserve">Klauzula holowania bez </w:t>
      </w:r>
      <w:r w:rsidRPr="00435D6B">
        <w:rPr>
          <w:rFonts w:ascii="Tahoma" w:hAnsi="Tahoma" w:cs="Tahoma"/>
          <w:b/>
          <w:sz w:val="20"/>
        </w:rPr>
        <w:t>limitu kilometrów</w:t>
      </w:r>
      <w:r w:rsidR="00435D6B">
        <w:rPr>
          <w:rFonts w:ascii="Tahoma" w:hAnsi="Tahoma" w:cs="Tahoma"/>
          <w:b/>
          <w:sz w:val="20"/>
        </w:rPr>
        <w:t xml:space="preserve"> </w:t>
      </w:r>
      <w:r w:rsidRPr="005944FD">
        <w:rPr>
          <w:rFonts w:ascii="Tahoma" w:hAnsi="Tahoma" w:cs="Tahoma"/>
          <w:sz w:val="20"/>
        </w:rPr>
        <w:t>– 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5944FD" w:rsidRDefault="00F639EF" w:rsidP="00F476DB">
      <w:pPr>
        <w:pStyle w:val="WW-Tekstpodstawowywcity2"/>
        <w:ind w:left="567" w:firstLine="0"/>
        <w:rPr>
          <w:rFonts w:ascii="Tahoma" w:hAnsi="Tahoma" w:cs="Tahoma"/>
          <w:sz w:val="20"/>
        </w:rPr>
      </w:pPr>
    </w:p>
    <w:p w14:paraId="3E84F30D" w14:textId="77777777" w:rsidR="005F39E9" w:rsidRPr="00F476DB" w:rsidRDefault="00F639EF" w:rsidP="00F476DB">
      <w:pPr>
        <w:pStyle w:val="WW-Tekstpodstawowywcity2"/>
        <w:numPr>
          <w:ilvl w:val="0"/>
          <w:numId w:val="33"/>
        </w:numPr>
        <w:ind w:left="567"/>
        <w:rPr>
          <w:rFonts w:ascii="Tahoma" w:hAnsi="Tahoma" w:cs="Tahoma"/>
          <w:sz w:val="20"/>
        </w:rPr>
      </w:pPr>
      <w:r w:rsidRPr="00F476DB">
        <w:rPr>
          <w:rFonts w:ascii="Tahoma" w:hAnsi="Tahoma" w:cs="Tahoma"/>
          <w:b/>
          <w:sz w:val="20"/>
        </w:rPr>
        <w:t xml:space="preserve">Klauzula wynajmu pojazdu zastępczego </w:t>
      </w:r>
      <w:r w:rsidR="00435D6B" w:rsidRPr="00F476DB">
        <w:rPr>
          <w:rFonts w:ascii="Tahoma" w:hAnsi="Tahoma" w:cs="Tahoma"/>
          <w:b/>
          <w:sz w:val="20"/>
        </w:rPr>
        <w:t>I</w:t>
      </w:r>
      <w:r w:rsidR="00435D6B" w:rsidRPr="00F476DB">
        <w:rPr>
          <w:rFonts w:ascii="Tahoma" w:hAnsi="Tahoma" w:cs="Tahoma"/>
          <w:sz w:val="20"/>
        </w:rPr>
        <w:t xml:space="preserve"> </w:t>
      </w:r>
      <w:r w:rsidRPr="00F476DB">
        <w:rPr>
          <w:rFonts w:ascii="Tahoma" w:hAnsi="Tahoma" w:cs="Tahoma"/>
          <w:sz w:val="20"/>
        </w:rPr>
        <w:t>– na mocy niniejszej klauzuli Ubezpieczyciel pokrywa w ramach umowy ubezpieczenia Assistance koszty wynajmu pojazdu zastępczego</w:t>
      </w:r>
      <w:r w:rsidR="005F39E9" w:rsidRPr="00F476DB">
        <w:rPr>
          <w:rFonts w:ascii="Tahoma" w:hAnsi="Tahoma" w:cs="Tahoma"/>
          <w:sz w:val="20"/>
        </w:rPr>
        <w:t>:</w:t>
      </w:r>
    </w:p>
    <w:p w14:paraId="12C2284C" w14:textId="0EF37E2F" w:rsidR="005F39E9" w:rsidRPr="00F476DB" w:rsidRDefault="005F39E9" w:rsidP="00F476DB">
      <w:pPr>
        <w:pStyle w:val="WW-Tekstpodstawowywcity2"/>
        <w:ind w:left="567" w:firstLine="361"/>
        <w:rPr>
          <w:rFonts w:ascii="Tahoma" w:hAnsi="Tahoma" w:cs="Tahoma"/>
          <w:sz w:val="20"/>
        </w:rPr>
      </w:pPr>
      <w:r w:rsidRPr="00F476DB">
        <w:rPr>
          <w:rFonts w:ascii="Tahoma" w:hAnsi="Tahoma" w:cs="Tahoma"/>
          <w:sz w:val="20"/>
        </w:rPr>
        <w:t>- na okres minimum 5 dni</w:t>
      </w:r>
      <w:r w:rsidR="00F639EF" w:rsidRPr="00F476DB">
        <w:rPr>
          <w:rFonts w:ascii="Tahoma" w:hAnsi="Tahoma" w:cs="Tahoma"/>
          <w:sz w:val="20"/>
        </w:rPr>
        <w:t xml:space="preserve"> w przypadku wypadku pojazdu, </w:t>
      </w:r>
    </w:p>
    <w:p w14:paraId="10C23EB9" w14:textId="3E6D2E20" w:rsidR="005F39E9" w:rsidRPr="00F476DB" w:rsidRDefault="005F39E9" w:rsidP="00F476DB">
      <w:pPr>
        <w:pStyle w:val="WW-Tekstpodstawowywcity2"/>
        <w:ind w:left="567" w:firstLine="361"/>
        <w:rPr>
          <w:rFonts w:ascii="Tahoma" w:hAnsi="Tahoma" w:cs="Tahoma"/>
          <w:sz w:val="20"/>
        </w:rPr>
      </w:pPr>
      <w:r w:rsidRPr="00F476DB">
        <w:rPr>
          <w:rFonts w:ascii="Tahoma" w:hAnsi="Tahoma" w:cs="Tahoma"/>
          <w:sz w:val="20"/>
        </w:rPr>
        <w:t xml:space="preserve">- na okres minimum 5 dni w przypadku </w:t>
      </w:r>
      <w:r w:rsidR="00F639EF" w:rsidRPr="00F476DB">
        <w:rPr>
          <w:rFonts w:ascii="Tahoma" w:hAnsi="Tahoma" w:cs="Tahoma"/>
          <w:sz w:val="20"/>
        </w:rPr>
        <w:t xml:space="preserve">awarii pojazdu </w:t>
      </w:r>
    </w:p>
    <w:p w14:paraId="29B19865" w14:textId="5E47194C" w:rsidR="005F39E9" w:rsidRPr="00F476DB" w:rsidRDefault="005F39E9" w:rsidP="00F476DB">
      <w:pPr>
        <w:pStyle w:val="WW-Tekstpodstawowywcity2"/>
        <w:ind w:left="567" w:firstLine="361"/>
        <w:rPr>
          <w:rFonts w:ascii="Tahoma" w:hAnsi="Tahoma" w:cs="Tahoma"/>
          <w:sz w:val="20"/>
        </w:rPr>
      </w:pPr>
      <w:r w:rsidRPr="00F476DB">
        <w:rPr>
          <w:rFonts w:ascii="Tahoma" w:hAnsi="Tahoma" w:cs="Tahoma"/>
          <w:sz w:val="20"/>
        </w:rPr>
        <w:t>- na okres minimum 10 dni w przypadku</w:t>
      </w:r>
      <w:r w:rsidR="00F639EF" w:rsidRPr="00F476DB">
        <w:rPr>
          <w:rFonts w:ascii="Tahoma" w:hAnsi="Tahoma" w:cs="Tahoma"/>
          <w:sz w:val="20"/>
        </w:rPr>
        <w:t xml:space="preserve"> kradzieży pojazdu</w:t>
      </w:r>
      <w:r w:rsidR="00192A96" w:rsidRPr="00F476DB">
        <w:rPr>
          <w:rFonts w:ascii="Tahoma" w:hAnsi="Tahoma" w:cs="Tahoma"/>
          <w:sz w:val="20"/>
        </w:rPr>
        <w:t>.</w:t>
      </w:r>
      <w:r w:rsidR="00F639EF" w:rsidRPr="00F476DB">
        <w:rPr>
          <w:rFonts w:ascii="Tahoma" w:hAnsi="Tahoma" w:cs="Tahoma"/>
          <w:sz w:val="20"/>
        </w:rPr>
        <w:t xml:space="preserve"> </w:t>
      </w:r>
    </w:p>
    <w:p w14:paraId="41346F97" w14:textId="414E60DE" w:rsidR="00F639EF" w:rsidRPr="00F476DB" w:rsidRDefault="00F639EF" w:rsidP="00632429">
      <w:pPr>
        <w:pStyle w:val="WW-Tekstpodstawowywcity2"/>
        <w:ind w:left="567" w:firstLine="0"/>
        <w:rPr>
          <w:rFonts w:ascii="Tahoma" w:hAnsi="Tahoma" w:cs="Tahoma"/>
          <w:sz w:val="20"/>
        </w:rPr>
      </w:pPr>
      <w:r w:rsidRPr="00F476DB">
        <w:rPr>
          <w:rFonts w:ascii="Tahoma" w:hAnsi="Tahoma" w:cs="Tahoma"/>
          <w:sz w:val="20"/>
        </w:rPr>
        <w:t xml:space="preserve">Klauzula dotyczy ubezpieczenia Assistance w wariancie </w:t>
      </w:r>
      <w:r w:rsidR="005F39E9" w:rsidRPr="00F476DB">
        <w:rPr>
          <w:rFonts w:ascii="Tahoma" w:hAnsi="Tahoma" w:cs="Tahoma"/>
          <w:sz w:val="20"/>
        </w:rPr>
        <w:t>rozszerzonym</w:t>
      </w:r>
      <w:r w:rsidRPr="00F476DB">
        <w:rPr>
          <w:rFonts w:ascii="Tahoma" w:hAnsi="Tahoma" w:cs="Tahoma"/>
          <w:sz w:val="20"/>
        </w:rPr>
        <w:t>.</w:t>
      </w:r>
    </w:p>
    <w:p w14:paraId="13A9C42E" w14:textId="77777777" w:rsidR="00F639EF" w:rsidRPr="00F476DB" w:rsidRDefault="00F639EF" w:rsidP="00F476DB">
      <w:pPr>
        <w:pStyle w:val="Akapitzlist"/>
        <w:ind w:left="567"/>
        <w:rPr>
          <w:rFonts w:ascii="Tahoma" w:hAnsi="Tahoma" w:cs="Tahoma"/>
          <w:sz w:val="20"/>
        </w:rPr>
      </w:pPr>
    </w:p>
    <w:p w14:paraId="277D4D79" w14:textId="77777777" w:rsidR="005F39E9" w:rsidRPr="00F476DB" w:rsidRDefault="00435D6B" w:rsidP="00F476DB">
      <w:pPr>
        <w:pStyle w:val="WW-Tekstpodstawowywcity2"/>
        <w:numPr>
          <w:ilvl w:val="0"/>
          <w:numId w:val="33"/>
        </w:numPr>
        <w:ind w:left="567"/>
        <w:rPr>
          <w:rFonts w:ascii="Tahoma" w:hAnsi="Tahoma" w:cs="Tahoma"/>
          <w:sz w:val="20"/>
        </w:rPr>
      </w:pPr>
      <w:r w:rsidRPr="00F476DB">
        <w:rPr>
          <w:rFonts w:ascii="Tahoma" w:hAnsi="Tahoma" w:cs="Tahoma"/>
          <w:b/>
          <w:sz w:val="20"/>
        </w:rPr>
        <w:t>Klauzula wynajmu pojazdu zastępczego II</w:t>
      </w:r>
      <w:r w:rsidRPr="00F476DB">
        <w:rPr>
          <w:rFonts w:ascii="Tahoma" w:hAnsi="Tahoma" w:cs="Tahoma"/>
          <w:sz w:val="20"/>
        </w:rPr>
        <w:t xml:space="preserve"> – </w:t>
      </w:r>
      <w:r w:rsidR="005F39E9" w:rsidRPr="00F476DB">
        <w:rPr>
          <w:rFonts w:ascii="Tahoma" w:hAnsi="Tahoma" w:cs="Tahoma"/>
          <w:sz w:val="20"/>
        </w:rPr>
        <w:t>na mocy niniejszej klauzuli Ubezpieczyciel pokrywa w ramach umowy ubezpieczenia Assistance koszty wynajmu pojazdu zastępczego:</w:t>
      </w:r>
    </w:p>
    <w:p w14:paraId="0D11F373" w14:textId="41DA0D86" w:rsidR="005F39E9" w:rsidRPr="00F476DB" w:rsidRDefault="005F39E9" w:rsidP="00F476DB">
      <w:pPr>
        <w:pStyle w:val="WW-Tekstpodstawowywcity2"/>
        <w:ind w:left="567" w:firstLine="361"/>
        <w:rPr>
          <w:rFonts w:ascii="Tahoma" w:hAnsi="Tahoma" w:cs="Tahoma"/>
          <w:sz w:val="20"/>
        </w:rPr>
      </w:pPr>
      <w:r w:rsidRPr="00F476DB">
        <w:rPr>
          <w:rFonts w:ascii="Tahoma" w:hAnsi="Tahoma" w:cs="Tahoma"/>
          <w:sz w:val="20"/>
        </w:rPr>
        <w:t xml:space="preserve">- na okres minimum 7 dni w przypadku wypadku pojazdu, </w:t>
      </w:r>
    </w:p>
    <w:p w14:paraId="04B54A1D" w14:textId="3D8B9BBA" w:rsidR="005F39E9" w:rsidRPr="00F476DB" w:rsidRDefault="005F39E9" w:rsidP="00F476DB">
      <w:pPr>
        <w:pStyle w:val="WW-Tekstpodstawowywcity2"/>
        <w:ind w:left="567" w:firstLine="361"/>
        <w:rPr>
          <w:rFonts w:ascii="Tahoma" w:hAnsi="Tahoma" w:cs="Tahoma"/>
          <w:sz w:val="20"/>
        </w:rPr>
      </w:pPr>
      <w:r w:rsidRPr="00F476DB">
        <w:rPr>
          <w:rFonts w:ascii="Tahoma" w:hAnsi="Tahoma" w:cs="Tahoma"/>
          <w:sz w:val="20"/>
        </w:rPr>
        <w:t xml:space="preserve">- na okres minimum 7 dni w przypadku awarii pojazdu </w:t>
      </w:r>
    </w:p>
    <w:p w14:paraId="39E8EB04" w14:textId="3A104B9C" w:rsidR="005F39E9" w:rsidRPr="00F476DB" w:rsidRDefault="005F39E9" w:rsidP="00F476DB">
      <w:pPr>
        <w:pStyle w:val="WW-Tekstpodstawowywcity2"/>
        <w:ind w:left="567" w:firstLine="361"/>
        <w:rPr>
          <w:rFonts w:ascii="Tahoma" w:hAnsi="Tahoma" w:cs="Tahoma"/>
          <w:sz w:val="20"/>
        </w:rPr>
      </w:pPr>
      <w:r w:rsidRPr="00F476DB">
        <w:rPr>
          <w:rFonts w:ascii="Tahoma" w:hAnsi="Tahoma" w:cs="Tahoma"/>
          <w:sz w:val="20"/>
        </w:rPr>
        <w:t>- na okres minimum 14 dni</w:t>
      </w:r>
      <w:r w:rsidR="00192A96" w:rsidRPr="00F476DB">
        <w:rPr>
          <w:rFonts w:ascii="Tahoma" w:hAnsi="Tahoma" w:cs="Tahoma"/>
          <w:sz w:val="20"/>
        </w:rPr>
        <w:t xml:space="preserve"> w przypadku kradzieży pojazdu.</w:t>
      </w:r>
    </w:p>
    <w:p w14:paraId="2AC3A3E2" w14:textId="3E38B18C" w:rsidR="00435D6B" w:rsidRPr="0067525B" w:rsidRDefault="00435D6B" w:rsidP="00F476DB">
      <w:pPr>
        <w:pStyle w:val="WW-Tekstpodstawowywcity2"/>
        <w:ind w:left="567" w:firstLine="0"/>
        <w:rPr>
          <w:rFonts w:ascii="Tahoma" w:hAnsi="Tahoma" w:cs="Tahoma"/>
          <w:sz w:val="20"/>
        </w:rPr>
      </w:pPr>
      <w:r w:rsidRPr="00F476DB">
        <w:rPr>
          <w:rFonts w:ascii="Tahoma" w:hAnsi="Tahoma" w:cs="Tahoma"/>
          <w:sz w:val="20"/>
        </w:rPr>
        <w:t>Klauzula dotyczy ubezpieczenia Assistance w wariancie pełnym.</w:t>
      </w:r>
    </w:p>
    <w:p w14:paraId="53CAEBC4" w14:textId="77777777" w:rsidR="00435D6B" w:rsidRPr="0067525B" w:rsidRDefault="00435D6B" w:rsidP="00F476DB">
      <w:pPr>
        <w:pStyle w:val="Akapitzlist"/>
        <w:ind w:left="567"/>
        <w:rPr>
          <w:rFonts w:ascii="Tahoma" w:hAnsi="Tahoma" w:cs="Tahoma"/>
          <w:sz w:val="20"/>
        </w:rPr>
      </w:pPr>
    </w:p>
    <w:p w14:paraId="72D7E7C2" w14:textId="77777777" w:rsidR="00F639EF" w:rsidRPr="0067525B" w:rsidRDefault="00F639EF" w:rsidP="00F476DB">
      <w:pPr>
        <w:pStyle w:val="WW-Tekstpodstawowywcity2"/>
        <w:numPr>
          <w:ilvl w:val="0"/>
          <w:numId w:val="33"/>
        </w:numPr>
        <w:ind w:left="567"/>
        <w:rPr>
          <w:rFonts w:ascii="Tahoma" w:hAnsi="Tahoma" w:cs="Tahoma"/>
          <w:sz w:val="20"/>
        </w:rPr>
      </w:pPr>
      <w:r w:rsidRPr="0067525B">
        <w:rPr>
          <w:rFonts w:ascii="Tahoma" w:hAnsi="Tahoma" w:cs="Tahoma"/>
          <w:b/>
          <w:sz w:val="20"/>
        </w:rPr>
        <w:t>Klauzula wynajmu pojazdu zastępczego plus</w:t>
      </w:r>
      <w:r w:rsidRPr="0067525B">
        <w:rPr>
          <w:rFonts w:ascii="Tahoma" w:hAnsi="Tahoma" w:cs="Tahoma"/>
          <w:sz w:val="20"/>
        </w:rPr>
        <w:t xml:space="preserve"> – 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p>
    <w:p w14:paraId="7532C2E5" w14:textId="77777777" w:rsidR="00F639EF" w:rsidRDefault="00F639EF" w:rsidP="00F639EF">
      <w:pPr>
        <w:rPr>
          <w:rFonts w:ascii="Tahoma" w:eastAsia="Calibri" w:hAnsi="Tahoma" w:cs="Tahoma"/>
          <w:szCs w:val="24"/>
        </w:rPr>
      </w:pPr>
    </w:p>
    <w:p w14:paraId="546D33B1" w14:textId="77777777" w:rsidR="00F956D2" w:rsidRDefault="00F956D2" w:rsidP="00F639EF">
      <w:pPr>
        <w:rPr>
          <w:rFonts w:ascii="Tahoma" w:eastAsia="Calibri" w:hAnsi="Tahoma" w:cs="Tahoma"/>
          <w:szCs w:val="24"/>
        </w:rPr>
      </w:pPr>
    </w:p>
    <w:p w14:paraId="7C64FBF7" w14:textId="77777777" w:rsidR="00F956D2" w:rsidRDefault="00F956D2" w:rsidP="00F639EF">
      <w:pPr>
        <w:rPr>
          <w:rFonts w:ascii="Tahoma" w:eastAsia="Calibri" w:hAnsi="Tahoma" w:cs="Tahoma"/>
          <w:szCs w:val="24"/>
        </w:rPr>
      </w:pPr>
    </w:p>
    <w:p w14:paraId="49233DCC" w14:textId="77777777" w:rsidR="00F956D2" w:rsidRDefault="00F956D2" w:rsidP="00F639EF">
      <w:pPr>
        <w:rPr>
          <w:rFonts w:ascii="Tahoma" w:eastAsia="Calibri" w:hAnsi="Tahoma" w:cs="Tahoma"/>
          <w:szCs w:val="24"/>
        </w:rPr>
      </w:pPr>
    </w:p>
    <w:p w14:paraId="680699BE" w14:textId="77777777" w:rsidR="00F956D2" w:rsidRDefault="00F956D2" w:rsidP="00F639EF">
      <w:pPr>
        <w:rPr>
          <w:rFonts w:ascii="Tahoma" w:eastAsia="Calibri" w:hAnsi="Tahoma" w:cs="Tahoma"/>
          <w:szCs w:val="24"/>
        </w:rPr>
      </w:pPr>
    </w:p>
    <w:p w14:paraId="6044F7AC" w14:textId="77777777" w:rsidR="00F956D2" w:rsidRPr="00A135E0" w:rsidRDefault="00F956D2" w:rsidP="00F639EF">
      <w:pPr>
        <w:rPr>
          <w:sz w:val="22"/>
          <w:szCs w:val="22"/>
        </w:rPr>
      </w:pPr>
    </w:p>
    <w:p w14:paraId="376BBD75" w14:textId="77777777" w:rsidR="00F639EF" w:rsidRPr="00632429" w:rsidRDefault="00F639EF" w:rsidP="00F639EF">
      <w:pPr>
        <w:pStyle w:val="WW-Tekstpodstawowy3"/>
        <w:rPr>
          <w:rFonts w:ascii="Tahoma" w:hAnsi="Tahoma" w:cs="Tahoma"/>
          <w:sz w:val="20"/>
        </w:rPr>
      </w:pPr>
      <w:r w:rsidRPr="00632429">
        <w:rPr>
          <w:rFonts w:ascii="Tahoma" w:hAnsi="Tahoma" w:cs="Tahoma"/>
          <w:sz w:val="20"/>
        </w:rPr>
        <w:lastRenderedPageBreak/>
        <w:t>Część III Zamówienia</w:t>
      </w:r>
    </w:p>
    <w:p w14:paraId="3B500B7E" w14:textId="77777777" w:rsidR="00F639EF" w:rsidRPr="00632429" w:rsidRDefault="00F639EF" w:rsidP="00F639EF">
      <w:pPr>
        <w:jc w:val="center"/>
        <w:rPr>
          <w:rFonts w:ascii="Tahoma" w:hAnsi="Tahoma" w:cs="Tahoma"/>
          <w:b/>
          <w:u w:val="single"/>
        </w:rPr>
      </w:pPr>
    </w:p>
    <w:p w14:paraId="07BAD4BA" w14:textId="77777777" w:rsidR="00F639EF" w:rsidRPr="00632429" w:rsidRDefault="00F639EF" w:rsidP="00F639EF"/>
    <w:p w14:paraId="257FA848" w14:textId="77777777" w:rsidR="00F639EF" w:rsidRPr="00632429" w:rsidRDefault="00F639EF" w:rsidP="00F639EF">
      <w:pPr>
        <w:jc w:val="center"/>
        <w:rPr>
          <w:rFonts w:ascii="Tahoma" w:hAnsi="Tahoma" w:cs="Tahoma"/>
          <w:b/>
          <w:u w:val="single"/>
        </w:rPr>
      </w:pPr>
      <w:r w:rsidRPr="00632429">
        <w:rPr>
          <w:rFonts w:ascii="Tahoma" w:hAnsi="Tahoma" w:cs="Tahoma"/>
          <w:b/>
          <w:u w:val="single"/>
        </w:rPr>
        <w:t>KLAUZULE OBLIGATORYJNIE WŁĄCZONE DO ZAKRESU UBEZPIECZENIA</w:t>
      </w:r>
    </w:p>
    <w:p w14:paraId="2D679B4A" w14:textId="77777777" w:rsidR="00F639EF" w:rsidRPr="00632429" w:rsidRDefault="00F639EF" w:rsidP="00F639EF"/>
    <w:p w14:paraId="1A62FA45" w14:textId="12D4A41E" w:rsidR="00193854" w:rsidRPr="00632429" w:rsidRDefault="00193854"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reprezentantów</w:t>
      </w:r>
      <w:r w:rsidRPr="00632429">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jak Burmistrz. Za szkody powstałe z winy umyślnej lub rażącego niedbalstwa osób niebędących reprezentantami Ubezpieczającego/Ubezpieczonego Ubezpieczyciel ponosi pełną odpowiedzialność.</w:t>
      </w:r>
    </w:p>
    <w:p w14:paraId="4828C38D" w14:textId="77777777" w:rsidR="00193854" w:rsidRPr="00632429" w:rsidRDefault="00193854" w:rsidP="00632429">
      <w:pPr>
        <w:pStyle w:val="WW-Tekstpodstawowywcity2"/>
        <w:ind w:left="567" w:hanging="425"/>
        <w:rPr>
          <w:rFonts w:ascii="Tahoma" w:hAnsi="Tahoma" w:cs="Tahoma"/>
          <w:sz w:val="20"/>
        </w:rPr>
      </w:pPr>
    </w:p>
    <w:p w14:paraId="7ABD2425"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 xml:space="preserve">Klauzula płatności rat - </w:t>
      </w:r>
      <w:r w:rsidRPr="00632429">
        <w:rPr>
          <w:rFonts w:ascii="Tahoma" w:hAnsi="Tahoma" w:cs="Tahoma"/>
          <w:sz w:val="20"/>
        </w:rPr>
        <w:t>w przypadku wypłaty odszkodowania,</w:t>
      </w:r>
      <w:r w:rsidRPr="00632429">
        <w:rPr>
          <w:rFonts w:ascii="Tahoma" w:hAnsi="Tahoma" w:cs="Tahoma"/>
          <w:b/>
          <w:sz w:val="20"/>
        </w:rPr>
        <w:t xml:space="preserve"> </w:t>
      </w:r>
      <w:r w:rsidRPr="00632429">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632429" w:rsidRDefault="00F639EF" w:rsidP="00632429">
      <w:pPr>
        <w:pStyle w:val="WW-Tekstpodstawowywcity2"/>
        <w:ind w:left="567" w:hanging="425"/>
        <w:rPr>
          <w:rFonts w:ascii="Tahoma" w:hAnsi="Tahoma" w:cs="Tahoma"/>
          <w:sz w:val="20"/>
        </w:rPr>
      </w:pPr>
    </w:p>
    <w:p w14:paraId="0F45F284"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 xml:space="preserve">Klauzula niezawiadomienia w terminie o szkodzie - </w:t>
      </w:r>
      <w:r w:rsidRPr="00632429">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632429" w:rsidRDefault="00F639EF" w:rsidP="00632429">
      <w:pPr>
        <w:pStyle w:val="WW-Tekstpodstawowywcity2"/>
        <w:ind w:left="567" w:hanging="425"/>
        <w:rPr>
          <w:rFonts w:ascii="Tahoma" w:hAnsi="Tahoma" w:cs="Tahoma"/>
          <w:sz w:val="20"/>
        </w:rPr>
      </w:pPr>
    </w:p>
    <w:p w14:paraId="7A6FFFB8" w14:textId="4C2D1323"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 xml:space="preserve">Klauzula warunków i taryf – </w:t>
      </w:r>
      <w:r w:rsidRPr="00632429">
        <w:rPr>
          <w:rFonts w:ascii="Tahoma" w:hAnsi="Tahoma" w:cs="Tahoma"/>
          <w:sz w:val="20"/>
        </w:rPr>
        <w:t>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doubezpieczeń będą wyliczane systemem pro rata za każdy dzień udzielonej ochrony.</w:t>
      </w:r>
      <w:r w:rsidR="00104B65" w:rsidRPr="00632429">
        <w:rPr>
          <w:rFonts w:ascii="Tahoma" w:hAnsi="Tahoma" w:cs="Tahoma"/>
          <w:sz w:val="20"/>
        </w:rPr>
        <w:t xml:space="preserve"> Klauzula nie dotyczy przypadków uregulowanych w art. 816 kc.</w:t>
      </w:r>
    </w:p>
    <w:p w14:paraId="35B2421C" w14:textId="77777777" w:rsidR="00F639EF" w:rsidRPr="00632429" w:rsidRDefault="00F639EF" w:rsidP="00632429">
      <w:pPr>
        <w:pStyle w:val="Akapitzlist"/>
        <w:ind w:left="567" w:hanging="425"/>
        <w:rPr>
          <w:rFonts w:ascii="Tahoma" w:hAnsi="Tahoma" w:cs="Tahoma"/>
          <w:b/>
          <w:sz w:val="20"/>
          <w:szCs w:val="20"/>
        </w:rPr>
      </w:pPr>
    </w:p>
    <w:p w14:paraId="79E470B0" w14:textId="77777777" w:rsidR="00F639EF" w:rsidRPr="00520F7F" w:rsidRDefault="00F639EF" w:rsidP="00520F7F">
      <w:pPr>
        <w:rPr>
          <w:rFonts w:ascii="Tahoma" w:hAnsi="Tahoma" w:cs="Tahoma"/>
          <w:b/>
        </w:rPr>
      </w:pPr>
    </w:p>
    <w:p w14:paraId="4BC41A7B" w14:textId="6630BF6B" w:rsidR="00F639EF" w:rsidRPr="00632429" w:rsidRDefault="00F639EF" w:rsidP="00632429">
      <w:pPr>
        <w:pStyle w:val="WW-Tekstpodstawowywcity2"/>
        <w:ind w:left="567" w:hanging="425"/>
        <w:jc w:val="center"/>
        <w:rPr>
          <w:rFonts w:ascii="Tahoma" w:hAnsi="Tahoma" w:cs="Tahoma"/>
          <w:b/>
          <w:sz w:val="20"/>
        </w:rPr>
      </w:pPr>
      <w:r w:rsidRPr="00632429">
        <w:rPr>
          <w:rFonts w:ascii="Tahoma" w:hAnsi="Tahoma" w:cs="Tahoma"/>
          <w:b/>
          <w:sz w:val="20"/>
          <w:u w:val="single"/>
        </w:rPr>
        <w:t xml:space="preserve">KLAUZULE FAKULTATYWNE (podlegające ocenie zgodnie pkt. </w:t>
      </w:r>
      <w:r w:rsidR="00104B65" w:rsidRPr="00632429">
        <w:rPr>
          <w:rFonts w:ascii="Tahoma" w:hAnsi="Tahoma" w:cs="Tahoma"/>
          <w:b/>
          <w:sz w:val="20"/>
          <w:u w:val="single"/>
        </w:rPr>
        <w:t>19</w:t>
      </w:r>
      <w:r w:rsidRPr="00632429">
        <w:rPr>
          <w:rFonts w:ascii="Tahoma" w:hAnsi="Tahoma" w:cs="Tahoma"/>
          <w:b/>
          <w:sz w:val="20"/>
          <w:u w:val="single"/>
        </w:rPr>
        <w:t xml:space="preserve"> SIWZ)</w:t>
      </w:r>
    </w:p>
    <w:p w14:paraId="3D38B4FA" w14:textId="77777777" w:rsidR="00F639EF" w:rsidRPr="00632429" w:rsidRDefault="00F639EF" w:rsidP="00632429">
      <w:pPr>
        <w:pStyle w:val="Akapitzlist"/>
        <w:ind w:left="567" w:hanging="425"/>
        <w:rPr>
          <w:rFonts w:ascii="Tahoma" w:hAnsi="Tahoma" w:cs="Tahoma"/>
          <w:b/>
          <w:sz w:val="20"/>
        </w:rPr>
      </w:pPr>
    </w:p>
    <w:p w14:paraId="4383C1EC"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zaliczki na poczet odszkodowania</w:t>
      </w:r>
      <w:r w:rsidRPr="00632429">
        <w:rPr>
          <w:rFonts w:ascii="Tahoma" w:hAnsi="Tahoma" w:cs="Tahoma"/>
          <w:sz w:val="20"/>
        </w:rPr>
        <w:t xml:space="preserve"> – Ubezpieczyciel w przypadku potwierdzenia swojej odpowiedzialności za powstałą szkodę, wypłaca zaliczki na poczet odszkodowania w wysokości bezspornych kosztów szkody w ciągu 10 dni roboczych od zawiadomienia o szkodzie. </w:t>
      </w:r>
    </w:p>
    <w:p w14:paraId="30B3522D" w14:textId="77777777" w:rsidR="00F639EF" w:rsidRPr="00632429" w:rsidRDefault="00F639EF" w:rsidP="00632429">
      <w:pPr>
        <w:pStyle w:val="WW-Tekstpodstawowywcity2"/>
        <w:ind w:left="567" w:hanging="425"/>
        <w:rPr>
          <w:rFonts w:ascii="Tahoma" w:hAnsi="Tahoma" w:cs="Tahoma"/>
          <w:sz w:val="20"/>
        </w:rPr>
      </w:pPr>
    </w:p>
    <w:p w14:paraId="6A646136"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funduszu prewencyjnego</w:t>
      </w:r>
      <w:r w:rsidRPr="00632429">
        <w:rPr>
          <w:rFonts w:ascii="Tahoma" w:hAnsi="Tahoma" w:cs="Tahoma"/>
          <w:sz w:val="20"/>
        </w:rPr>
        <w:t xml:space="preserve"> – Ubezpieczyciel stawia do dyspozycji fundusz prewencyjny w wysokości 5% płaconych składek z całości ubezpieczeń następstw nieszczęśliwych wypadków członków OSP na podstawie niniejszej umowy, przy założeniu, że cel prewencyjny, na który zostaną przekazane środki zostanie zaakceptowany przez Ubezpieczyciela.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632429" w:rsidRDefault="00F639EF" w:rsidP="00632429">
      <w:pPr>
        <w:pStyle w:val="WW-Tekstpodstawowywcity2"/>
        <w:ind w:left="567" w:hanging="425"/>
        <w:rPr>
          <w:rFonts w:ascii="Tahoma" w:hAnsi="Tahoma" w:cs="Tahoma"/>
          <w:sz w:val="20"/>
        </w:rPr>
      </w:pPr>
    </w:p>
    <w:p w14:paraId="135FB3FC"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zasiłku dziennego</w:t>
      </w:r>
      <w:r w:rsidRPr="00632429">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632429" w:rsidRDefault="00F639EF" w:rsidP="00632429">
      <w:pPr>
        <w:pStyle w:val="Akapitzlist"/>
        <w:ind w:left="567" w:hanging="425"/>
        <w:rPr>
          <w:rFonts w:ascii="Tahoma" w:hAnsi="Tahoma" w:cs="Tahoma"/>
          <w:sz w:val="20"/>
        </w:rPr>
      </w:pPr>
    </w:p>
    <w:p w14:paraId="679ED816"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rozszerzenia zakresu o zawał serca i udar mózgu</w:t>
      </w:r>
      <w:r w:rsidRPr="00632429">
        <w:rPr>
          <w:rFonts w:ascii="Tahoma" w:hAnsi="Tahoma" w:cs="Tahoma"/>
          <w:sz w:val="20"/>
        </w:rPr>
        <w:t xml:space="preserve"> – na mocy niniejszej klauzuli zakres ubezpieczenia następstw nieszczęśliwych wypadków członków OSP zgodnie z Ustawą o ochronie </w:t>
      </w:r>
      <w:r w:rsidRPr="00632429">
        <w:rPr>
          <w:rFonts w:ascii="Tahoma" w:hAnsi="Tahoma" w:cs="Tahoma"/>
          <w:sz w:val="20"/>
        </w:rPr>
        <w:lastRenderedPageBreak/>
        <w:t>przeciwpożarowej (wariant imienny) zostaje rozszerzony o świadczenia z tytułu trwałego uszczerbku na zdrowiu lub śmierci osoby ubezpieczonej z powodu zawału serca lub udaru mózgu.</w:t>
      </w:r>
    </w:p>
    <w:p w14:paraId="53D4B5A8" w14:textId="77777777" w:rsidR="00F639EF" w:rsidRPr="00632429" w:rsidRDefault="00F639EF" w:rsidP="00632429">
      <w:pPr>
        <w:pStyle w:val="Akapitzlist"/>
        <w:ind w:left="567" w:hanging="425"/>
        <w:rPr>
          <w:rFonts w:ascii="Tahoma" w:hAnsi="Tahoma" w:cs="Tahoma"/>
          <w:sz w:val="20"/>
        </w:rPr>
      </w:pPr>
    </w:p>
    <w:p w14:paraId="2249DCED"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 xml:space="preserve">Klauzula czasowego zakresu ochrony </w:t>
      </w:r>
      <w:r w:rsidRPr="00632429">
        <w:rPr>
          <w:rFonts w:ascii="Tahoma" w:hAnsi="Tahoma" w:cs="Tahoma"/>
          <w:sz w:val="20"/>
        </w:rPr>
        <w:t>– na mocy niniejszej klauzuli czasowy zakres ochrony w ubezpieczeniu następstw nieszczęśliwych wypadków członków OSP (wariant bezimienny) ulega zmianie na całodobowy.</w:t>
      </w:r>
    </w:p>
    <w:p w14:paraId="06AD4359" w14:textId="77777777" w:rsidR="00F639EF" w:rsidRPr="00632429" w:rsidRDefault="00F639EF" w:rsidP="00632429">
      <w:pPr>
        <w:pStyle w:val="Akapitzlist"/>
        <w:ind w:left="567" w:hanging="425"/>
        <w:rPr>
          <w:rFonts w:ascii="Tahoma" w:hAnsi="Tahoma" w:cs="Tahoma"/>
          <w:sz w:val="20"/>
        </w:rPr>
      </w:pPr>
    </w:p>
    <w:p w14:paraId="3FFD593E" w14:textId="0DC7A846"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automatycznego pokrycia w NNW OSP</w:t>
      </w:r>
      <w:r w:rsidRPr="00632429">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w:t>
      </w:r>
      <w:r w:rsidR="00632429">
        <w:rPr>
          <w:rFonts w:ascii="Tahoma" w:hAnsi="Tahoma" w:cs="Tahoma"/>
          <w:sz w:val="20"/>
        </w:rPr>
        <w:t xml:space="preserve">łonka OSP, który bierze udział </w:t>
      </w:r>
      <w:r w:rsidRPr="00632429">
        <w:rPr>
          <w:rFonts w:ascii="Tahoma" w:hAnsi="Tahoma" w:cs="Tahoma"/>
          <w:sz w:val="20"/>
        </w:rPr>
        <w:t>w akcjach ratowniczych w momencie wystąpienia szkody.</w:t>
      </w:r>
    </w:p>
    <w:p w14:paraId="755563EE" w14:textId="77777777" w:rsidR="00F639EF" w:rsidRPr="00632429" w:rsidRDefault="00F639EF" w:rsidP="00632429">
      <w:pPr>
        <w:pStyle w:val="Akapitzlist"/>
        <w:ind w:left="567" w:hanging="425"/>
        <w:rPr>
          <w:rFonts w:ascii="Tahoma" w:hAnsi="Tahoma" w:cs="Tahoma"/>
          <w:sz w:val="20"/>
        </w:rPr>
      </w:pPr>
    </w:p>
    <w:p w14:paraId="67E79B71" w14:textId="77777777" w:rsidR="00F639EF" w:rsidRPr="00632429" w:rsidRDefault="00F639EF"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zwrotu kosztów badań lekarskich</w:t>
      </w:r>
      <w:r w:rsidRPr="0063242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3B43332A" w14:textId="77777777" w:rsidR="00F639EF" w:rsidRPr="00632429" w:rsidRDefault="00F639EF" w:rsidP="00632429">
      <w:pPr>
        <w:pStyle w:val="Akapitzlist"/>
        <w:ind w:left="567" w:hanging="425"/>
        <w:rPr>
          <w:rFonts w:ascii="Tahoma" w:hAnsi="Tahoma" w:cs="Tahoma"/>
          <w:sz w:val="20"/>
        </w:rPr>
      </w:pPr>
    </w:p>
    <w:p w14:paraId="1C0EA86E" w14:textId="77777777" w:rsidR="00F639EF" w:rsidRPr="00632429" w:rsidRDefault="00F639EF" w:rsidP="00632429">
      <w:pPr>
        <w:pStyle w:val="WW-Tekstpodstawowywcity2"/>
        <w:numPr>
          <w:ilvl w:val="0"/>
          <w:numId w:val="34"/>
        </w:numPr>
        <w:ind w:left="567" w:hanging="425"/>
        <w:rPr>
          <w:rFonts w:ascii="Tahoma" w:hAnsi="Tahoma" w:cs="Tahoma"/>
          <w:sz w:val="22"/>
          <w:szCs w:val="22"/>
        </w:rPr>
      </w:pPr>
      <w:r w:rsidRPr="00632429">
        <w:rPr>
          <w:rFonts w:ascii="Tahoma" w:hAnsi="Tahoma" w:cs="Tahoma"/>
          <w:b/>
          <w:sz w:val="20"/>
        </w:rPr>
        <w:t>Klauzula zwiększenia sumy ubezpieczenia w ubezpieczeniu bezimiennym</w:t>
      </w:r>
      <w:r w:rsidRPr="00632429">
        <w:rPr>
          <w:rFonts w:ascii="Tahoma" w:hAnsi="Tahoma" w:cs="Tahoma"/>
          <w:sz w:val="20"/>
        </w:rPr>
        <w:t xml:space="preserve"> – na mocy niniejszej klauzuli suma ubezpieczenia w ubezpieczeniu następstw nieszczęśliwych wypadków członków OSP (wariant bezimienny) ulega zwiększeniu do 150% sumy ubezpieczenia określonej w programie ubezpieczenia następstw nieszczęśliwych wypadków członków OSP.</w:t>
      </w:r>
    </w:p>
    <w:p w14:paraId="46668E18" w14:textId="77777777" w:rsidR="005F39E9" w:rsidRPr="00632429" w:rsidRDefault="005F39E9" w:rsidP="00632429">
      <w:pPr>
        <w:pStyle w:val="Akapitzlist"/>
        <w:ind w:left="567" w:hanging="425"/>
        <w:rPr>
          <w:rFonts w:ascii="Tahoma" w:hAnsi="Tahoma" w:cs="Tahoma"/>
          <w:sz w:val="22"/>
          <w:szCs w:val="22"/>
        </w:rPr>
      </w:pPr>
    </w:p>
    <w:p w14:paraId="0DDBDAD3" w14:textId="3DD13820" w:rsidR="005F39E9" w:rsidRPr="00632429" w:rsidRDefault="005F39E9"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zwiększenia limitu odpowiedzialności dla kosztów leczenia</w:t>
      </w:r>
      <w:r w:rsidR="00B977C5" w:rsidRPr="00632429">
        <w:rPr>
          <w:rFonts w:ascii="Tahoma" w:hAnsi="Tahoma" w:cs="Tahoma"/>
          <w:sz w:val="20"/>
        </w:rPr>
        <w:t xml:space="preserve"> – na mocy niniejszej klauzuli limit odpowiedzialności dla świadczenia koszty leczenia w wariancie II (ubezpieczenie bezimienne) zostanie zwiększony do 30% sumy ubezpieczenia podstawowego.</w:t>
      </w:r>
    </w:p>
    <w:p w14:paraId="172CAFCC" w14:textId="77777777" w:rsidR="005F39E9" w:rsidRPr="00632429" w:rsidRDefault="005F39E9" w:rsidP="00632429">
      <w:pPr>
        <w:pStyle w:val="Akapitzlist"/>
        <w:ind w:left="567" w:hanging="425"/>
        <w:rPr>
          <w:rFonts w:ascii="Tahoma" w:hAnsi="Tahoma" w:cs="Tahoma"/>
          <w:sz w:val="20"/>
          <w:szCs w:val="20"/>
        </w:rPr>
      </w:pPr>
    </w:p>
    <w:p w14:paraId="5F3F36F8" w14:textId="3F8F3B01" w:rsidR="005F39E9" w:rsidRPr="00632429" w:rsidRDefault="005F39E9"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kosztów leczenia stomatologicznego</w:t>
      </w:r>
      <w:r w:rsidR="00B977C5" w:rsidRPr="00632429">
        <w:rPr>
          <w:rFonts w:ascii="Tahoma" w:hAnsi="Tahoma" w:cs="Tahoma"/>
          <w:sz w:val="20"/>
        </w:rPr>
        <w:t xml:space="preserve"> – na mocy niniejszej klauzuli zakres ubezpieczenia w wariancie II (ubezpieczenie bezimienne) zostanie rozszerzony o świadczenie z tytułu zwrotu kosztów leczenia stomatologicznego, w tym odbudowy zębów stałych – świadczenie w wysokości do 20% sumy ubezpieczenia podstawowego.</w:t>
      </w:r>
    </w:p>
    <w:p w14:paraId="39EAE529" w14:textId="77777777" w:rsidR="005F39E9" w:rsidRPr="00632429" w:rsidRDefault="005F39E9" w:rsidP="00632429">
      <w:pPr>
        <w:pStyle w:val="Akapitzlist"/>
        <w:ind w:left="567" w:hanging="425"/>
        <w:rPr>
          <w:rFonts w:ascii="Tahoma" w:hAnsi="Tahoma" w:cs="Tahoma"/>
          <w:sz w:val="20"/>
          <w:szCs w:val="20"/>
        </w:rPr>
      </w:pPr>
    </w:p>
    <w:p w14:paraId="68874F15" w14:textId="4DB37C27" w:rsidR="005F39E9" w:rsidRPr="00632429" w:rsidRDefault="005F39E9" w:rsidP="00632429">
      <w:pPr>
        <w:pStyle w:val="WW-Tekstpodstawowywcity2"/>
        <w:numPr>
          <w:ilvl w:val="0"/>
          <w:numId w:val="34"/>
        </w:numPr>
        <w:ind w:left="567" w:hanging="425"/>
        <w:rPr>
          <w:rFonts w:ascii="Tahoma" w:hAnsi="Tahoma" w:cs="Tahoma"/>
          <w:sz w:val="20"/>
        </w:rPr>
      </w:pPr>
      <w:r w:rsidRPr="00632429">
        <w:rPr>
          <w:rFonts w:ascii="Tahoma" w:hAnsi="Tahoma" w:cs="Tahoma"/>
          <w:b/>
          <w:sz w:val="20"/>
        </w:rPr>
        <w:t>Klauzula świadczenia za pobyt w szpitalu</w:t>
      </w:r>
      <w:r w:rsidRPr="00632429">
        <w:rPr>
          <w:rFonts w:ascii="Tahoma" w:hAnsi="Tahoma" w:cs="Tahoma"/>
          <w:sz w:val="20"/>
        </w:rPr>
        <w:t xml:space="preserve"> </w:t>
      </w:r>
      <w:r w:rsidR="00B977C5" w:rsidRPr="00632429">
        <w:rPr>
          <w:rFonts w:ascii="Tahoma" w:hAnsi="Tahoma" w:cs="Tahoma"/>
          <w:sz w:val="20"/>
        </w:rPr>
        <w:t>–</w:t>
      </w:r>
      <w:r w:rsidRPr="00632429">
        <w:rPr>
          <w:rFonts w:ascii="Tahoma" w:hAnsi="Tahoma" w:cs="Tahoma"/>
          <w:sz w:val="20"/>
        </w:rPr>
        <w:t xml:space="preserve"> </w:t>
      </w:r>
      <w:r w:rsidR="00B977C5" w:rsidRPr="00632429">
        <w:rPr>
          <w:rFonts w:ascii="Tahoma" w:hAnsi="Tahoma" w:cs="Tahoma"/>
          <w:sz w:val="20"/>
        </w:rPr>
        <w:t xml:space="preserve">na mocy niniejszej klauzuli zakres ubezpieczenia w wariancie II (ubezpieczenie bezimienne) zostanie rozszerzony o </w:t>
      </w:r>
      <w:r w:rsidR="00B977C5" w:rsidRPr="00632429">
        <w:rPr>
          <w:rFonts w:ascii="Tahoma" w:eastAsia="Tahoma" w:hAnsi="Tahoma" w:cs="Tahoma"/>
          <w:sz w:val="20"/>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14:paraId="79603316" w14:textId="77777777" w:rsidR="00F639EF" w:rsidRPr="00B977C5" w:rsidRDefault="00F639EF" w:rsidP="00F639EF">
      <w:pPr>
        <w:pStyle w:val="Nagwek2"/>
        <w:jc w:val="center"/>
        <w:rPr>
          <w:rFonts w:ascii="Tahoma" w:hAnsi="Tahoma" w:cs="Tahoma"/>
          <w:color w:val="0070C0"/>
          <w:sz w:val="20"/>
        </w:rPr>
      </w:pPr>
    </w:p>
    <w:p w14:paraId="6DE3D88D" w14:textId="77777777" w:rsidR="001F6185" w:rsidRDefault="001F6185" w:rsidP="00F639EF">
      <w:pPr>
        <w:pStyle w:val="WW-Tekstpodstawowy3"/>
        <w:rPr>
          <w:rFonts w:ascii="Tahoma" w:hAnsi="Tahoma" w:cs="Tahoma"/>
          <w:sz w:val="20"/>
          <w:highlight w:val="green"/>
        </w:rPr>
      </w:pPr>
    </w:p>
    <w:p w14:paraId="57AFD600" w14:textId="77F0EB0B" w:rsidR="00F639EF" w:rsidRDefault="00F639EF" w:rsidP="00F639EF">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r w:rsidR="00520F7F">
        <w:rPr>
          <w:rFonts w:ascii="Tahoma" w:hAnsi="Tahoma" w:cs="Tahoma"/>
          <w:sz w:val="22"/>
          <w:szCs w:val="22"/>
        </w:rPr>
        <w:t>:</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632429">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2EC18A4F" w:rsidR="00F639EF" w:rsidRDefault="00F639EF" w:rsidP="00F639EF">
      <w:pPr>
        <w:tabs>
          <w:tab w:val="left" w:pos="2835"/>
        </w:tabs>
        <w:jc w:val="both"/>
        <w:rPr>
          <w:rFonts w:ascii="Tahoma" w:hAnsi="Tahoma" w:cs="Tahoma"/>
          <w:b/>
          <w:sz w:val="22"/>
          <w:szCs w:val="22"/>
        </w:rPr>
      </w:pPr>
      <w:r w:rsidRPr="00520F7F">
        <w:rPr>
          <w:rFonts w:ascii="Tahoma" w:hAnsi="Tahoma" w:cs="Tahoma"/>
          <w:b/>
          <w:szCs w:val="22"/>
        </w:rPr>
        <w:t xml:space="preserve">Łączny okres ubezpieczenia: </w:t>
      </w:r>
      <w:r w:rsidRPr="00520F7F">
        <w:rPr>
          <w:rFonts w:ascii="Tahoma" w:hAnsi="Tahoma" w:cs="Tahoma"/>
          <w:b/>
          <w:szCs w:val="22"/>
        </w:rPr>
        <w:tab/>
        <w:t xml:space="preserve">od </w:t>
      </w:r>
      <w:r w:rsidR="00632429" w:rsidRPr="00520F7F">
        <w:rPr>
          <w:rFonts w:ascii="Tahoma" w:hAnsi="Tahoma" w:cs="Tahoma"/>
          <w:b/>
          <w:szCs w:val="22"/>
        </w:rPr>
        <w:t>04.08.2020 r.</w:t>
      </w:r>
      <w:r w:rsidRPr="00520F7F">
        <w:rPr>
          <w:rFonts w:ascii="Tahoma" w:hAnsi="Tahoma" w:cs="Tahoma"/>
          <w:b/>
          <w:szCs w:val="22"/>
        </w:rPr>
        <w:t xml:space="preserve"> do </w:t>
      </w:r>
      <w:r w:rsidR="00632429" w:rsidRPr="00520F7F">
        <w:rPr>
          <w:rFonts w:ascii="Tahoma" w:hAnsi="Tahoma" w:cs="Tahoma"/>
          <w:b/>
          <w:szCs w:val="22"/>
        </w:rPr>
        <w:t>03.08.2023 r.</w:t>
      </w:r>
    </w:p>
    <w:p w14:paraId="72ECBB3E" w14:textId="77777777" w:rsidR="00F639EF" w:rsidRDefault="00F639EF" w:rsidP="00F639EF">
      <w:pPr>
        <w:tabs>
          <w:tab w:val="left" w:pos="2835"/>
        </w:tabs>
        <w:jc w:val="both"/>
        <w:rPr>
          <w:rFonts w:ascii="Tahoma" w:hAnsi="Tahoma" w:cs="Tahoma"/>
          <w:b/>
          <w:sz w:val="22"/>
          <w:szCs w:val="22"/>
        </w:rPr>
      </w:pPr>
    </w:p>
    <w:p w14:paraId="7ED82D22" w14:textId="1FFACF4B" w:rsidR="00F639EF" w:rsidRPr="00762355" w:rsidRDefault="00F639EF" w:rsidP="00762355">
      <w:pPr>
        <w:ind w:left="1134" w:hanging="1134"/>
        <w:jc w:val="both"/>
        <w:rPr>
          <w:rFonts w:ascii="Tahoma" w:hAnsi="Tahoma" w:cs="Tahoma"/>
          <w:i/>
        </w:rPr>
      </w:pPr>
      <w:r w:rsidRPr="00762355">
        <w:rPr>
          <w:rFonts w:ascii="Tahoma" w:hAnsi="Tahoma" w:cs="Tahoma"/>
          <w:b/>
          <w:i/>
        </w:rPr>
        <w:t>UWAGA:</w:t>
      </w:r>
      <w:r w:rsidRPr="00762355">
        <w:rPr>
          <w:rFonts w:ascii="Tahoma" w:hAnsi="Tahoma" w:cs="Tahoma"/>
          <w:i/>
        </w:rPr>
        <w:tab/>
        <w:t xml:space="preserve">W przypadku ustalenia płatności składki przez poszczególne </w:t>
      </w:r>
      <w:r w:rsidR="00104B65" w:rsidRPr="00762355">
        <w:rPr>
          <w:rFonts w:ascii="Tahoma" w:hAnsi="Tahoma" w:cs="Tahoma"/>
          <w:i/>
        </w:rPr>
        <w:t>podmioty</w:t>
      </w:r>
      <w:r w:rsidRPr="00762355">
        <w:rPr>
          <w:rFonts w:ascii="Tahoma" w:hAnsi="Tahoma" w:cs="Tahoma"/>
          <w:i/>
        </w:rPr>
        <w:t xml:space="preserve"> osobno - brak opłaty części składki przez któregokolwiek z płatników nie wstrzymuje ochrony ubezpieczeniowej w stosunku do pozostałych pła</w:t>
      </w:r>
      <w:r w:rsidR="00762355" w:rsidRPr="00762355">
        <w:rPr>
          <w:rFonts w:ascii="Tahoma" w:hAnsi="Tahoma" w:cs="Tahoma"/>
          <w:i/>
        </w:rPr>
        <w:t>tników, którzy opłacili składkę</w:t>
      </w:r>
      <w:r w:rsidRPr="00762355">
        <w:rPr>
          <w:rFonts w:ascii="Tahoma" w:hAnsi="Tahoma" w:cs="Tahoma"/>
          <w:i/>
        </w:rPr>
        <w:t xml:space="preserve"> (dotyczy ubezpieczeń wspólnych)</w:t>
      </w:r>
      <w:r w:rsidR="00762355" w:rsidRPr="00762355">
        <w:rPr>
          <w:rFonts w:ascii="Tahoma" w:hAnsi="Tahoma" w:cs="Tahoma"/>
          <w:i/>
        </w:rPr>
        <w:t>.</w:t>
      </w:r>
    </w:p>
    <w:p w14:paraId="65CB943A" w14:textId="77777777" w:rsidR="00F639EF" w:rsidRPr="00F576F1" w:rsidRDefault="00F639EF" w:rsidP="00762355">
      <w:pPr>
        <w:tabs>
          <w:tab w:val="left" w:pos="2835"/>
        </w:tabs>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27981CC" w:rsidR="00F639EF" w:rsidRPr="00F576F1" w:rsidRDefault="00F639EF" w:rsidP="00762355">
      <w:pPr>
        <w:ind w:left="1134" w:hanging="1134"/>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00762355">
        <w:rPr>
          <w:rFonts w:ascii="Tahoma" w:hAnsi="Tahoma" w:cs="Tahoma"/>
          <w:i/>
        </w:rPr>
        <w:tab/>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3A756798" w:rsidR="00F639EF" w:rsidRDefault="00F639EF" w:rsidP="00F639EF">
      <w:pPr>
        <w:tabs>
          <w:tab w:val="left" w:pos="1134"/>
        </w:tabs>
        <w:ind w:left="1134" w:hanging="1134"/>
        <w:jc w:val="both"/>
        <w:rPr>
          <w:rFonts w:ascii="Tahoma" w:hAnsi="Tahoma" w:cs="Tahoma"/>
          <w:b/>
        </w:rPr>
      </w:pPr>
      <w:r>
        <w:rPr>
          <w:rFonts w:ascii="Tahoma" w:hAnsi="Tahoma" w:cs="Tahoma"/>
          <w:b/>
        </w:rPr>
        <w:lastRenderedPageBreak/>
        <w:t xml:space="preserve">1. </w:t>
      </w:r>
      <w:r w:rsidRPr="006C1557">
        <w:rPr>
          <w:rFonts w:ascii="Tahoma" w:hAnsi="Tahoma" w:cs="Tahoma"/>
          <w:b/>
        </w:rPr>
        <w:t>Wysokość franszyz i udziałów własnych</w:t>
      </w:r>
      <w:r w:rsidR="00762355">
        <w:rPr>
          <w:rFonts w:ascii="Tahoma" w:hAnsi="Tahoma" w:cs="Tahoma"/>
          <w:b/>
        </w:rPr>
        <w:t>:</w:t>
      </w:r>
    </w:p>
    <w:p w14:paraId="45140F0E" w14:textId="77777777" w:rsidR="00762355" w:rsidRPr="006C1557" w:rsidRDefault="00762355" w:rsidP="00F639EF">
      <w:pPr>
        <w:tabs>
          <w:tab w:val="left" w:pos="1134"/>
        </w:tabs>
        <w:ind w:left="1134" w:hanging="1134"/>
        <w:jc w:val="both"/>
        <w:rPr>
          <w:rFonts w:ascii="Tahoma" w:hAnsi="Tahoma" w:cs="Tahoma"/>
          <w:b/>
        </w:rPr>
      </w:pPr>
    </w:p>
    <w:p w14:paraId="0BAB1718" w14:textId="77777777" w:rsidR="00F639EF" w:rsidRPr="006C1557" w:rsidRDefault="00F639EF" w:rsidP="00762355">
      <w:pPr>
        <w:ind w:hanging="142"/>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3DA1A326" w14:textId="77777777" w:rsidR="00F639EF" w:rsidRPr="006C1557" w:rsidRDefault="00F639EF" w:rsidP="00762355">
      <w:pPr>
        <w:ind w:hanging="142"/>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2DAA3193" w:rsidR="00A65B77" w:rsidRPr="00A65B77" w:rsidRDefault="00A65B77" w:rsidP="00A65B77">
      <w:pPr>
        <w:rPr>
          <w:rFonts w:ascii="Tahoma" w:hAnsi="Tahoma" w:cs="Tahoma"/>
          <w:b/>
        </w:rPr>
      </w:pPr>
      <w:r w:rsidRPr="00A65B77">
        <w:rPr>
          <w:rFonts w:ascii="Tahoma" w:hAnsi="Tahoma" w:cs="Tahoma"/>
          <w:b/>
        </w:rPr>
        <w:t>3. Suma gwarancyjna (główny limit odpowiedzialności)</w:t>
      </w:r>
      <w:r w:rsidR="00762355">
        <w:rPr>
          <w:rFonts w:ascii="Tahoma" w:hAnsi="Tahoma" w:cs="Tahoma"/>
          <w:b/>
        </w:rPr>
        <w:t>:</w:t>
      </w:r>
    </w:p>
    <w:p w14:paraId="6F4A8F79" w14:textId="77777777" w:rsidR="00A65B77" w:rsidRPr="00F956D2" w:rsidRDefault="00A65B77" w:rsidP="00A65B77">
      <w:pPr>
        <w:rPr>
          <w:rFonts w:ascii="Tahoma" w:hAnsi="Tahoma" w:cs="Tahoma"/>
          <w:b/>
        </w:rPr>
      </w:pPr>
    </w:p>
    <w:p w14:paraId="1A6F0B0C" w14:textId="79BB4607" w:rsidR="00A65B77" w:rsidRPr="00F956D2" w:rsidRDefault="00A65B77" w:rsidP="00A65B77">
      <w:pPr>
        <w:rPr>
          <w:rFonts w:ascii="Tahoma" w:hAnsi="Tahoma" w:cs="Tahoma"/>
          <w:b/>
        </w:rPr>
      </w:pPr>
      <w:r w:rsidRPr="00F956D2">
        <w:rPr>
          <w:rFonts w:ascii="Tahoma" w:hAnsi="Tahoma" w:cs="Tahoma"/>
        </w:rPr>
        <w:t xml:space="preserve">Suma gwarancyjna na jeden i wszystkie wypadki ubezpieczeniowe: </w:t>
      </w:r>
      <w:r w:rsidR="00762355" w:rsidRPr="00F956D2">
        <w:rPr>
          <w:rFonts w:ascii="Tahoma" w:hAnsi="Tahoma" w:cs="Tahoma"/>
        </w:rPr>
        <w:tab/>
      </w:r>
      <w:r w:rsidR="00520F7F" w:rsidRPr="00F956D2">
        <w:rPr>
          <w:rFonts w:ascii="Tahoma" w:hAnsi="Tahoma" w:cs="Tahoma"/>
          <w:b/>
        </w:rPr>
        <w:t>500 000,00</w:t>
      </w:r>
      <w:r w:rsidRPr="00F956D2">
        <w:rPr>
          <w:rFonts w:ascii="Tahoma" w:hAnsi="Tahoma" w:cs="Tahoma"/>
          <w:b/>
        </w:rPr>
        <w:t xml:space="preserve"> zł</w:t>
      </w:r>
      <w:r w:rsidRPr="00F956D2">
        <w:rPr>
          <w:rFonts w:ascii="Tahoma" w:hAnsi="Tahoma" w:cs="Tahoma"/>
        </w:rPr>
        <w:t xml:space="preserve"> </w:t>
      </w:r>
    </w:p>
    <w:p w14:paraId="31078907" w14:textId="2AC474C9"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6C0CB6BF" w:rsidR="00A65B77" w:rsidRDefault="00A65B77" w:rsidP="00A65B77">
      <w:pPr>
        <w:jc w:val="both"/>
        <w:rPr>
          <w:rFonts w:ascii="Tahoma" w:hAnsi="Tahoma" w:cs="Tahoma"/>
          <w:b/>
        </w:rPr>
      </w:pPr>
      <w:r w:rsidRPr="00A65B77">
        <w:rPr>
          <w:rFonts w:ascii="Tahoma" w:hAnsi="Tahoma" w:cs="Tahoma"/>
          <w:b/>
        </w:rPr>
        <w:t>4. Przedmiot i zakres ubezpieczenia</w:t>
      </w:r>
      <w:r w:rsidR="00762355">
        <w:rPr>
          <w:rFonts w:ascii="Tahoma" w:hAnsi="Tahoma" w:cs="Tahoma"/>
          <w:b/>
        </w:rPr>
        <w:t>:</w:t>
      </w:r>
    </w:p>
    <w:p w14:paraId="3ECBBF03" w14:textId="77777777" w:rsidR="00762355" w:rsidRPr="00A65B77" w:rsidRDefault="00762355" w:rsidP="00A65B77">
      <w:pPr>
        <w:jc w:val="both"/>
        <w:rPr>
          <w:rFonts w:ascii="Tahoma" w:hAnsi="Tahoma" w:cs="Tahoma"/>
          <w:i/>
        </w:rPr>
      </w:pP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183FC8A2"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762355" w:rsidRPr="00762355">
        <w:rPr>
          <w:rFonts w:ascii="Tahoma" w:hAnsi="Tahoma" w:cs="Tahoma"/>
          <w:iCs/>
        </w:rPr>
        <w:t>Miasta i Gminy Sanniki</w:t>
      </w:r>
      <w:r w:rsidRPr="00762355">
        <w:rPr>
          <w:rFonts w:ascii="Tahoma" w:hAnsi="Tahoma" w:cs="Tahoma"/>
          <w:iCs/>
        </w:rPr>
        <w:t xml:space="preserve"> i innych podmiotów podlegających ubezpieczeniu w ramach niniejszego programu ubezpieczenia </w:t>
      </w:r>
      <w:r w:rsidRPr="00A65B77">
        <w:rPr>
          <w:rFonts w:ascii="Tahoma" w:hAnsi="Tahoma" w:cs="Tahoma"/>
          <w:iCs/>
        </w:rPr>
        <w:t xml:space="preserve">za szkody wyrządzone osobom trzecim w związku z prowadzoną działalnością określoną w przepisach prawa, w statutach, regulaminach i innych dokumentach regulujących organizację i sposób działania poszczególnych podmiotów. </w:t>
      </w:r>
    </w:p>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068443B6" w14:textId="77777777" w:rsidR="00A65B77" w:rsidRPr="00A65B77" w:rsidRDefault="00A65B77" w:rsidP="00A65B77">
      <w:pPr>
        <w:ind w:left="426"/>
        <w:jc w:val="both"/>
        <w:rPr>
          <w:rFonts w:ascii="Tahoma" w:hAnsi="Tahoma" w:cs="Tahoma"/>
          <w:iCs/>
        </w:rPr>
      </w:pPr>
    </w:p>
    <w:p w14:paraId="373CCCD5" w14:textId="6200B236" w:rsidR="00A65B77" w:rsidRDefault="00A65B77" w:rsidP="00762355">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4FC1A6C5" w14:textId="77777777" w:rsidR="00762355" w:rsidRPr="00762355" w:rsidRDefault="00762355" w:rsidP="00762355">
      <w:pPr>
        <w:tabs>
          <w:tab w:val="left" w:pos="5346"/>
          <w:tab w:val="left" w:pos="5986"/>
        </w:tabs>
        <w:jc w:val="both"/>
        <w:rPr>
          <w:rFonts w:ascii="Tahoma" w:hAnsi="Tahoma" w:cs="Tahoma"/>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77777777" w:rsidR="00A65B77" w:rsidRPr="00762355" w:rsidRDefault="00A65B77" w:rsidP="00934CE2">
      <w:pPr>
        <w:numPr>
          <w:ilvl w:val="0"/>
          <w:numId w:val="59"/>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 xml:space="preserve">ubezpieczającego/ubezpieczonego w celu zapobieżenia szkodzie lub </w:t>
      </w:r>
      <w:r w:rsidRPr="00762355">
        <w:rPr>
          <w:rFonts w:ascii="Tahoma" w:hAnsi="Tahoma" w:cs="Tahoma"/>
        </w:rPr>
        <w:t xml:space="preserve">zmniejszenia jej rozmiarów, jeżeli działania te były celowe, chociażby okazały się bezskuteczne, </w:t>
      </w:r>
    </w:p>
    <w:p w14:paraId="0E868FF8" w14:textId="77777777" w:rsidR="00A65B77" w:rsidRPr="00762355" w:rsidRDefault="00A65B77" w:rsidP="00934CE2">
      <w:pPr>
        <w:numPr>
          <w:ilvl w:val="0"/>
          <w:numId w:val="59"/>
        </w:numPr>
        <w:jc w:val="both"/>
        <w:rPr>
          <w:rFonts w:ascii="Tahoma" w:hAnsi="Tahoma" w:cs="Tahoma"/>
        </w:rPr>
      </w:pPr>
      <w:r w:rsidRPr="00762355">
        <w:rPr>
          <w:rFonts w:ascii="Tahoma" w:hAnsi="Tahoma" w:cs="Tahoma"/>
        </w:rPr>
        <w:t>koszty wynagrodzenia rzeczoznawców i ekspertów powołanych za zgodą Ubezpieczyciela w celu ustalenia okoliczności, przyczyn i rozmiaru szkody,</w:t>
      </w:r>
    </w:p>
    <w:p w14:paraId="5B4DD656" w14:textId="79F260EF" w:rsidR="00A65B77" w:rsidRPr="00762355" w:rsidRDefault="00A65B77" w:rsidP="00934CE2">
      <w:pPr>
        <w:numPr>
          <w:ilvl w:val="0"/>
          <w:numId w:val="59"/>
        </w:numPr>
        <w:jc w:val="both"/>
        <w:rPr>
          <w:rFonts w:ascii="Tahoma" w:hAnsi="Tahoma" w:cs="Tahoma"/>
        </w:rPr>
      </w:pPr>
      <w:r w:rsidRPr="00762355">
        <w:rPr>
          <w:rFonts w:ascii="Tahoma" w:hAnsi="Tahoma" w:cs="Tahoma"/>
        </w:rPr>
        <w:t xml:space="preserve">koszty obrony sądowej przed roszczeniami </w:t>
      </w:r>
      <w:r w:rsidR="00B71608" w:rsidRPr="00762355">
        <w:rPr>
          <w:rFonts w:ascii="Tahoma" w:hAnsi="Tahoma" w:cs="Tahoma"/>
        </w:rPr>
        <w:t>poszkodowanych lub uprawnionych,</w:t>
      </w:r>
    </w:p>
    <w:p w14:paraId="542498C0" w14:textId="77777777" w:rsidR="00A65B77" w:rsidRPr="00762355" w:rsidRDefault="00A65B77" w:rsidP="00934CE2">
      <w:pPr>
        <w:numPr>
          <w:ilvl w:val="0"/>
          <w:numId w:val="59"/>
        </w:numPr>
        <w:jc w:val="both"/>
        <w:rPr>
          <w:rFonts w:ascii="Tahoma" w:hAnsi="Tahoma" w:cs="Tahoma"/>
        </w:rPr>
      </w:pPr>
      <w:r w:rsidRPr="00762355">
        <w:rPr>
          <w:rFonts w:ascii="Tahoma" w:hAnsi="Tahoma" w:cs="Tahoma"/>
        </w:rPr>
        <w:t xml:space="preserve">koszty obrony sądowej w postępowaniu karnym, jeżeli toczące się postępowanie ma związek </w:t>
      </w:r>
      <w:r w:rsidRPr="00762355">
        <w:rPr>
          <w:rFonts w:ascii="Tahoma" w:hAnsi="Tahoma" w:cs="Tahoma"/>
        </w:rPr>
        <w:br/>
        <w:t>z ustaleniem odpowiedzialności ubezpieczonego, jeżeli Ubezpieczyciel zażądał powołania obrony lub wyraził zgodę na pokrycie tych kosztów,</w:t>
      </w:r>
    </w:p>
    <w:p w14:paraId="1B04F317" w14:textId="4B311644" w:rsidR="00A65B77" w:rsidRPr="00762355" w:rsidRDefault="00A65B77" w:rsidP="00934CE2">
      <w:pPr>
        <w:numPr>
          <w:ilvl w:val="0"/>
          <w:numId w:val="59"/>
        </w:numPr>
        <w:jc w:val="both"/>
        <w:rPr>
          <w:rFonts w:ascii="Tahoma" w:hAnsi="Tahoma" w:cs="Tahoma"/>
        </w:rPr>
      </w:pPr>
      <w:r w:rsidRPr="00762355">
        <w:rPr>
          <w:rFonts w:ascii="Tahoma" w:hAnsi="Tahoma" w:cs="Tahoma"/>
        </w:rPr>
        <w:t>koszty postępowań sądowych, w tym mediacji lub postępowania pojednawczego oraz koszty opłat administracyjnych, jeżeli Ubezpieczyciel wyraził</w:t>
      </w:r>
      <w:r w:rsidR="00B71608" w:rsidRPr="00762355">
        <w:rPr>
          <w:rFonts w:ascii="Tahoma" w:hAnsi="Tahoma" w:cs="Tahoma"/>
        </w:rPr>
        <w:t xml:space="preserve"> zgodę na pokrycie tych kosztów,</w:t>
      </w:r>
    </w:p>
    <w:p w14:paraId="09C0F985" w14:textId="0611F69A" w:rsidR="00B71608" w:rsidRPr="00762355" w:rsidRDefault="00B71608" w:rsidP="00934CE2">
      <w:pPr>
        <w:numPr>
          <w:ilvl w:val="0"/>
          <w:numId w:val="59"/>
        </w:numPr>
        <w:jc w:val="both"/>
        <w:rPr>
          <w:rFonts w:ascii="Tahoma" w:hAnsi="Tahoma" w:cs="Tahoma"/>
        </w:rPr>
      </w:pPr>
      <w:r w:rsidRPr="00762355">
        <w:rPr>
          <w:rFonts w:ascii="Tahoma" w:hAnsi="Tahoma" w:cs="Tahoma"/>
        </w:rPr>
        <w:t>zasądzone przez sąd odsetki od ubezpieczonego.</w:t>
      </w:r>
    </w:p>
    <w:p w14:paraId="27EE7E11" w14:textId="77777777" w:rsidR="00A65B77" w:rsidRPr="00A65B77" w:rsidRDefault="00A65B77" w:rsidP="00A65B77">
      <w:pPr>
        <w:tabs>
          <w:tab w:val="left" w:pos="5346"/>
          <w:tab w:val="left" w:pos="5986"/>
        </w:tabs>
        <w:ind w:left="426"/>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762355"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r w:rsidRPr="00762355">
        <w:rPr>
          <w:rFonts w:ascii="Tahoma" w:hAnsi="Tahoma" w:cs="Tahoma"/>
          <w:sz w:val="20"/>
          <w:szCs w:val="20"/>
        </w:rPr>
        <w:t>zalań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 z systemów wodnych lub technologicznych</w:t>
      </w:r>
      <w:r w:rsidR="00193854" w:rsidRPr="00762355">
        <w:rPr>
          <w:rFonts w:ascii="Tahoma" w:hAnsi="Tahoma" w:cs="Tahoma"/>
          <w:sz w:val="20"/>
          <w:szCs w:val="20"/>
        </w:rPr>
        <w:t xml:space="preserve"> oraz szkód powstałych w trakcie prac związanych z poszukiwaniem i usuwaniem awarii</w:t>
      </w:r>
      <w:r w:rsidRPr="00762355">
        <w:rPr>
          <w:rFonts w:ascii="Tahoma" w:hAnsi="Tahoma" w:cs="Tahoma"/>
          <w:sz w:val="20"/>
          <w:szCs w:val="20"/>
        </w:rPr>
        <w:t>);</w:t>
      </w:r>
    </w:p>
    <w:p w14:paraId="19665A77" w14:textId="77777777" w:rsidR="00A65B77" w:rsidRPr="00762355" w:rsidRDefault="00A65B77" w:rsidP="00934CE2">
      <w:pPr>
        <w:pStyle w:val="Akapitzlist"/>
        <w:numPr>
          <w:ilvl w:val="1"/>
          <w:numId w:val="76"/>
        </w:numPr>
        <w:jc w:val="both"/>
        <w:rPr>
          <w:rFonts w:ascii="Tahoma" w:hAnsi="Tahoma" w:cs="Tahoma"/>
          <w:sz w:val="20"/>
          <w:szCs w:val="20"/>
        </w:rPr>
      </w:pPr>
      <w:r w:rsidRPr="00762355">
        <w:rPr>
          <w:rFonts w:ascii="Tahoma" w:hAnsi="Tahoma" w:cs="Tahoma"/>
          <w:sz w:val="20"/>
          <w:szCs w:val="20"/>
        </w:rPr>
        <w:t>odpowiedzialność za szkody wyrządzone przez prąd elektryczny, w tym przepięcia i przetężenia;</w:t>
      </w:r>
    </w:p>
    <w:p w14:paraId="06A93EAE" w14:textId="77777777" w:rsidR="00A65B77" w:rsidRPr="00193854" w:rsidRDefault="00A65B77" w:rsidP="00934CE2">
      <w:pPr>
        <w:pStyle w:val="Akapitzlist"/>
        <w:numPr>
          <w:ilvl w:val="1"/>
          <w:numId w:val="76"/>
        </w:numPr>
        <w:jc w:val="both"/>
        <w:rPr>
          <w:rFonts w:ascii="Tahoma" w:hAnsi="Tahoma" w:cs="Tahoma"/>
          <w:sz w:val="20"/>
          <w:szCs w:val="20"/>
        </w:rPr>
      </w:pPr>
      <w:r w:rsidRPr="00762355">
        <w:rPr>
          <w:rFonts w:ascii="Tahoma" w:hAnsi="Tahoma" w:cs="Tahoma"/>
          <w:sz w:val="20"/>
          <w:szCs w:val="20"/>
        </w:rPr>
        <w:t xml:space="preserve">odpowiedzialność z tytułu niewykonania </w:t>
      </w:r>
      <w:r w:rsidRPr="00193854">
        <w:rPr>
          <w:rFonts w:ascii="Tahoma" w:hAnsi="Tahoma" w:cs="Tahoma"/>
          <w:sz w:val="20"/>
          <w:szCs w:val="20"/>
        </w:rPr>
        <w:t>lub nienależytego wykonania zobowiązania;</w:t>
      </w:r>
    </w:p>
    <w:p w14:paraId="25D65C93" w14:textId="77777777" w:rsidR="00A65B77" w:rsidRPr="00193854" w:rsidRDefault="00A65B77" w:rsidP="00934CE2">
      <w:pPr>
        <w:pStyle w:val="Akapitzlist"/>
        <w:numPr>
          <w:ilvl w:val="1"/>
          <w:numId w:val="76"/>
        </w:numPr>
        <w:jc w:val="both"/>
        <w:rPr>
          <w:rFonts w:ascii="Tahoma" w:hAnsi="Tahoma" w:cs="Tahoma"/>
          <w:sz w:val="20"/>
          <w:szCs w:val="20"/>
        </w:rPr>
      </w:pPr>
      <w:r w:rsidRPr="00193854">
        <w:rPr>
          <w:rFonts w:ascii="Tahoma" w:hAnsi="Tahoma" w:cs="Tahoma"/>
          <w:sz w:val="20"/>
          <w:szCs w:val="20"/>
        </w:rPr>
        <w:t>odpowiedzialność z tytułu administrowania i zarządzania nieruchomościami;</w:t>
      </w:r>
    </w:p>
    <w:p w14:paraId="2F88A607" w14:textId="5D109DFE" w:rsidR="00A65B77" w:rsidRPr="00762355" w:rsidRDefault="00A65B77" w:rsidP="00A65B77">
      <w:pPr>
        <w:pStyle w:val="Akapitzlist"/>
        <w:numPr>
          <w:ilvl w:val="1"/>
          <w:numId w:val="76"/>
        </w:numPr>
        <w:jc w:val="both"/>
        <w:rPr>
          <w:rFonts w:ascii="Tahoma" w:hAnsi="Tahoma" w:cs="Tahoma"/>
          <w:sz w:val="20"/>
          <w:szCs w:val="20"/>
        </w:rPr>
      </w:pPr>
      <w:r w:rsidRPr="00762355">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świadczeniu usług hostingowych, dzierżawie serwera, dostawie internetu, administracji systemami informatycznymi,</w:t>
      </w:r>
    </w:p>
    <w:p w14:paraId="4E66F695"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934CE2">
      <w:pPr>
        <w:pStyle w:val="Akapitzlist"/>
        <w:numPr>
          <w:ilvl w:val="0"/>
          <w:numId w:val="6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lastRenderedPageBreak/>
        <w:t>w postaci kosztów związanych z wycofaniem produktu z rynku,</w:t>
      </w:r>
    </w:p>
    <w:p w14:paraId="788C80BF"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dokonywaniem płatności,</w:t>
      </w:r>
    </w:p>
    <w:p w14:paraId="4134072A" w14:textId="618A0864" w:rsidR="00A65B77" w:rsidRPr="00762355" w:rsidRDefault="00A65B77" w:rsidP="00934CE2">
      <w:pPr>
        <w:pStyle w:val="Akapitzlist"/>
        <w:numPr>
          <w:ilvl w:val="0"/>
          <w:numId w:val="69"/>
        </w:numPr>
        <w:jc w:val="both"/>
        <w:rPr>
          <w:rFonts w:ascii="Tahoma" w:hAnsi="Tahoma" w:cs="Tahoma"/>
          <w:b/>
          <w:sz w:val="20"/>
          <w:szCs w:val="20"/>
        </w:rPr>
      </w:pPr>
      <w:r w:rsidRPr="00762355">
        <w:rPr>
          <w:rFonts w:ascii="Tahoma" w:hAnsi="Tahoma" w:cs="Tahoma"/>
          <w:sz w:val="20"/>
          <w:szCs w:val="20"/>
        </w:rPr>
        <w:t xml:space="preserve">wynikające z niedotrzymania terminów, </w:t>
      </w:r>
      <w:r w:rsidRPr="00762355">
        <w:rPr>
          <w:rFonts w:ascii="Arial" w:hAnsi="Arial" w:cs="Arial"/>
          <w:sz w:val="20"/>
          <w:szCs w:val="20"/>
        </w:rPr>
        <w:t>przy czym wyłączenie to nie będzie miało zastosowania do odpowiedzialności JST w związku z wydaniem lub niewydaniem decyzji administracyjnych lub aktów normatywnych prawa miejscowego,</w:t>
      </w:r>
    </w:p>
    <w:p w14:paraId="04039FC4" w14:textId="77777777" w:rsidR="00A65B77" w:rsidRPr="00762355" w:rsidRDefault="00A65B77" w:rsidP="00934CE2">
      <w:pPr>
        <w:pStyle w:val="Akapitzlist"/>
        <w:numPr>
          <w:ilvl w:val="0"/>
          <w:numId w:val="69"/>
        </w:numPr>
        <w:jc w:val="both"/>
        <w:rPr>
          <w:rFonts w:ascii="Tahoma" w:hAnsi="Tahoma" w:cs="Tahoma"/>
          <w:sz w:val="20"/>
          <w:szCs w:val="20"/>
        </w:rPr>
      </w:pPr>
      <w:r w:rsidRPr="00762355">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p>
    <w:p w14:paraId="1A14DCF3" w14:textId="0D615098" w:rsidR="00A65B77" w:rsidRPr="00762355" w:rsidRDefault="00A65B77" w:rsidP="00A65B77">
      <w:pPr>
        <w:ind w:left="1080"/>
        <w:jc w:val="both"/>
        <w:rPr>
          <w:rFonts w:ascii="Tahoma" w:hAnsi="Tahoma" w:cs="Tahoma"/>
        </w:rPr>
      </w:pPr>
      <w:r w:rsidRPr="00762355">
        <w:rPr>
          <w:rFonts w:ascii="Tahoma" w:hAnsi="Tahoma" w:cs="Tahoma"/>
        </w:rPr>
        <w:t xml:space="preserve">- </w:t>
      </w:r>
      <w:r w:rsidRPr="00762355">
        <w:rPr>
          <w:rFonts w:ascii="Tahoma" w:hAnsi="Tahoma" w:cs="Tahoma"/>
          <w:b/>
        </w:rPr>
        <w:t xml:space="preserve">limit odpowiedzialności 200 000,00 zł na jeden i wszystkie wypadki ubezpieczeniowe </w:t>
      </w:r>
      <w:r w:rsidRPr="00762355">
        <w:rPr>
          <w:rFonts w:ascii="Tahoma" w:hAnsi="Tahoma" w:cs="Tahoma"/>
        </w:rPr>
        <w:t>(niniejszy limit nie ma zastosowa</w:t>
      </w:r>
      <w:r w:rsidR="00762355" w:rsidRPr="00762355">
        <w:rPr>
          <w:rFonts w:ascii="Tahoma" w:hAnsi="Tahoma" w:cs="Tahoma"/>
        </w:rPr>
        <w:t xml:space="preserve">nia przy odpowiedzialności JST </w:t>
      </w:r>
      <w:r w:rsidRPr="00762355">
        <w:rPr>
          <w:rFonts w:ascii="Tahoma" w:hAnsi="Tahoma" w:cs="Tahoma"/>
        </w:rPr>
        <w:t>w związku z wydaniem lub niewydaniem decyzji administracyjnych lub aktów normatywnych prawa miejscowego);</w:t>
      </w:r>
    </w:p>
    <w:p w14:paraId="2D6D1957" w14:textId="652AE7F2"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szkody wynikające z utraty, zniszczenia lub </w:t>
      </w:r>
      <w:r w:rsidRPr="00762355">
        <w:rPr>
          <w:rFonts w:ascii="Tahoma" w:hAnsi="Tahoma" w:cs="Tahoma"/>
          <w:sz w:val="20"/>
          <w:szCs w:val="20"/>
        </w:rPr>
        <w:t xml:space="preserve">zaginięcia dokumentów powierzonych ubezpieczonemu przez osoby trzecie w związku z prowadzoną przez niego działalnością - </w:t>
      </w:r>
      <w:r w:rsidRPr="00762355">
        <w:rPr>
          <w:rFonts w:ascii="Tahoma" w:hAnsi="Tahoma" w:cs="Tahoma"/>
          <w:b/>
          <w:sz w:val="20"/>
          <w:szCs w:val="20"/>
        </w:rPr>
        <w:t>limit</w:t>
      </w:r>
      <w:r w:rsidR="00762355" w:rsidRPr="00762355">
        <w:rPr>
          <w:rFonts w:ascii="Tahoma" w:hAnsi="Tahoma" w:cs="Tahoma"/>
          <w:b/>
          <w:sz w:val="20"/>
          <w:szCs w:val="20"/>
        </w:rPr>
        <w:t xml:space="preserve"> odpowiedzialności </w:t>
      </w:r>
      <w:r w:rsidRPr="00762355">
        <w:rPr>
          <w:rFonts w:ascii="Tahoma" w:hAnsi="Tahoma" w:cs="Tahoma"/>
          <w:b/>
          <w:sz w:val="20"/>
          <w:szCs w:val="20"/>
        </w:rPr>
        <w:t>100 000,00 zł na jeden i wszystkie wypadki ubezpieczeniowe;</w:t>
      </w:r>
    </w:p>
    <w:p w14:paraId="4D71E7E3"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25D9BBAB"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77777777" w:rsidR="00A65B77" w:rsidRPr="00762355" w:rsidRDefault="00A65B77" w:rsidP="00934CE2">
      <w:pPr>
        <w:pStyle w:val="Akapitzlist"/>
        <w:numPr>
          <w:ilvl w:val="1"/>
          <w:numId w:val="76"/>
        </w:numPr>
        <w:jc w:val="both"/>
        <w:rPr>
          <w:rFonts w:ascii="Tahoma" w:hAnsi="Tahoma" w:cs="Tahoma"/>
          <w:b/>
          <w:sz w:val="20"/>
          <w:szCs w:val="20"/>
        </w:rPr>
      </w:pPr>
      <w:r w:rsidRPr="00762355">
        <w:rPr>
          <w:rFonts w:ascii="Tahoma" w:hAnsi="Tahoma" w:cs="Tahoma"/>
          <w:bCs/>
          <w:sz w:val="20"/>
          <w:szCs w:val="20"/>
        </w:rPr>
        <w:t>odpowiedzialność za szkody</w:t>
      </w:r>
      <w:r w:rsidRPr="00762355">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186EC39" w14:textId="78EEEDBB" w:rsidR="00A65B77" w:rsidRPr="00193854" w:rsidRDefault="00A65B77" w:rsidP="00934CE2">
      <w:pPr>
        <w:pStyle w:val="Akapitzlist"/>
        <w:numPr>
          <w:ilvl w:val="1"/>
          <w:numId w:val="76"/>
        </w:numPr>
        <w:jc w:val="both"/>
        <w:rPr>
          <w:rFonts w:ascii="Tahoma" w:hAnsi="Tahoma" w:cs="Tahoma"/>
          <w:b/>
          <w:sz w:val="20"/>
          <w:szCs w:val="20"/>
        </w:rPr>
      </w:pPr>
      <w:r w:rsidRPr="00762355">
        <w:rPr>
          <w:rFonts w:ascii="Tahoma" w:hAnsi="Tahoma" w:cs="Tahoma"/>
          <w:sz w:val="20"/>
          <w:szCs w:val="20"/>
        </w:rPr>
        <w:t>odpowiedzialność za szkody powstałe na terenie obiektów sportowo-rekreacyjnych, kulturalnych, świetlic</w:t>
      </w:r>
      <w:r w:rsidR="00F956D2">
        <w:rPr>
          <w:rFonts w:ascii="Tahoma" w:hAnsi="Tahoma" w:cs="Tahoma"/>
          <w:sz w:val="20"/>
          <w:szCs w:val="20"/>
        </w:rPr>
        <w:t>, placów zabaw, parków, skwerów</w:t>
      </w:r>
      <w:r w:rsidRPr="00A65B77">
        <w:rPr>
          <w:rFonts w:ascii="Tahoma" w:hAnsi="Tahoma" w:cs="Tahoma"/>
          <w:color w:val="FF0000"/>
          <w:sz w:val="20"/>
          <w:szCs w:val="20"/>
        </w:rPr>
        <w:t xml:space="preserve"> </w:t>
      </w:r>
      <w:r w:rsidRPr="00A65B77">
        <w:rPr>
          <w:rFonts w:ascii="Tahoma" w:hAnsi="Tahoma" w:cs="Tahoma"/>
          <w:color w:val="000000"/>
          <w:sz w:val="20"/>
          <w:szCs w:val="20"/>
        </w:rPr>
        <w:t xml:space="preserve">należących i/lub administrowanych przez  Ubezpieczającego/Ubezpieczonego, wyrządzone osobom trzecim (w tym uczniom i wychowankom placówek oświatowo-wychowawczych) </w:t>
      </w:r>
      <w:r w:rsidRPr="00193854">
        <w:rPr>
          <w:rFonts w:ascii="Tahoma" w:hAnsi="Tahoma" w:cs="Tahoma"/>
          <w:color w:val="000000"/>
          <w:sz w:val="20"/>
          <w:szCs w:val="20"/>
        </w:rPr>
        <w:t>korzystającym z tych obiektów;</w:t>
      </w:r>
    </w:p>
    <w:p w14:paraId="00210953" w14:textId="77777777" w:rsidR="00A65B77" w:rsidRPr="00A65B77" w:rsidRDefault="00A65B77" w:rsidP="00934CE2">
      <w:pPr>
        <w:pStyle w:val="Akapitzlist"/>
        <w:numPr>
          <w:ilvl w:val="1"/>
          <w:numId w:val="76"/>
        </w:numPr>
        <w:jc w:val="both"/>
        <w:rPr>
          <w:rFonts w:ascii="Tahoma" w:hAnsi="Tahoma" w:cs="Tahoma"/>
          <w:b/>
          <w:sz w:val="20"/>
          <w:szCs w:val="20"/>
        </w:rPr>
      </w:pPr>
      <w:r w:rsidRPr="00193854">
        <w:rPr>
          <w:rFonts w:ascii="Tahoma" w:hAnsi="Tahoma" w:cs="Tahoma"/>
          <w:iCs/>
          <w:sz w:val="20"/>
          <w:szCs w:val="20"/>
        </w:rPr>
        <w:t>odpowiedzialność</w:t>
      </w:r>
      <w:r w:rsidRPr="00193854">
        <w:rPr>
          <w:rFonts w:ascii="Tahoma" w:hAnsi="Tahoma" w:cs="Tahoma"/>
          <w:iCs/>
          <w:color w:val="000000"/>
          <w:sz w:val="20"/>
          <w:szCs w:val="20"/>
        </w:rPr>
        <w:t xml:space="preserve"> za szkody powstałe </w:t>
      </w:r>
      <w:r w:rsidRPr="00D631FB">
        <w:rPr>
          <w:rFonts w:ascii="Tahoma" w:hAnsi="Tahoma" w:cs="Tahoma"/>
          <w:iCs/>
          <w:color w:val="000000"/>
          <w:sz w:val="20"/>
          <w:szCs w:val="20"/>
        </w:rPr>
        <w:t>na parkingach i placach, drogach wewnętrznych, ścieżkach rowerowych i ciągach komunikacyjnych przeznaczonych do ruchu pieszych</w:t>
      </w:r>
      <w:r w:rsidRPr="00A65B77">
        <w:rPr>
          <w:rFonts w:ascii="Tahoma" w:hAnsi="Tahoma" w:cs="Tahoma"/>
          <w:iCs/>
          <w:color w:val="000000"/>
          <w:sz w:val="20"/>
          <w:szCs w:val="20"/>
        </w:rPr>
        <w:t xml:space="preserve"> niebędących drogami publicznymi w rozumieniu przepisów Ustawy o drogach publicznych, będących własnością Ubezpieczającego/Ubezpieczonego i/lub przez niego administrowanych/zarządzanych;</w:t>
      </w:r>
    </w:p>
    <w:p w14:paraId="0E6F54A0"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762355" w:rsidRDefault="00A65B77" w:rsidP="00A65B77">
      <w:pPr>
        <w:autoSpaceDE w:val="0"/>
        <w:autoSpaceDN w:val="0"/>
        <w:adjustRightInd w:val="0"/>
        <w:ind w:left="709"/>
        <w:rPr>
          <w:rFonts w:ascii="Tahoma" w:hAnsi="Tahoma" w:cs="Tahoma"/>
          <w:b/>
          <w:bCs/>
        </w:rPr>
      </w:pPr>
      <w:r w:rsidRPr="00A65B77">
        <w:rPr>
          <w:rFonts w:ascii="Tahoma" w:hAnsi="Tahoma" w:cs="Tahoma"/>
        </w:rPr>
        <w:t xml:space="preserve">4) przyczyna procesu przedostania się niebezpiecznych substancji została stwierdzona protokołem służby </w:t>
      </w:r>
      <w:r w:rsidRPr="00762355">
        <w:rPr>
          <w:rFonts w:ascii="Tahoma" w:hAnsi="Tahoma" w:cs="Tahoma"/>
        </w:rPr>
        <w:t>ochrony środowiska, policji lub straży pożarnej.</w:t>
      </w:r>
    </w:p>
    <w:p w14:paraId="4C3D433F" w14:textId="77777777" w:rsidR="00A65B77" w:rsidRPr="00A65B77" w:rsidRDefault="00A65B77" w:rsidP="00934CE2">
      <w:pPr>
        <w:pStyle w:val="Akapitzlist"/>
        <w:numPr>
          <w:ilvl w:val="1"/>
          <w:numId w:val="76"/>
        </w:numPr>
        <w:jc w:val="both"/>
        <w:rPr>
          <w:rFonts w:ascii="Tahoma" w:hAnsi="Tahoma" w:cs="Tahoma"/>
          <w:sz w:val="20"/>
          <w:szCs w:val="20"/>
        </w:rPr>
      </w:pPr>
      <w:r w:rsidRPr="00762355">
        <w:rPr>
          <w:rFonts w:ascii="Tahoma" w:hAnsi="Tahoma" w:cs="Tahoma"/>
          <w:sz w:val="20"/>
          <w:szCs w:val="20"/>
        </w:rPr>
        <w:t>odpowiedzialność za szkody wyrządzone w związku z prowadzeniem stołówek lub żywieniem w ramach organizowanych</w:t>
      </w:r>
      <w:r w:rsidRPr="00A65B77">
        <w:rPr>
          <w:rFonts w:ascii="Tahoma" w:hAnsi="Tahoma" w:cs="Tahoma"/>
          <w:sz w:val="20"/>
          <w:szCs w:val="20"/>
        </w:rPr>
        <w:t xml:space="preserve"> imprez (zbiorowe żywienie) w tym szkody polegające na zarażeniu salmonellą, czerwonką lub inną chorobą przenoszoną drogą pokarmową (OC za produkt gastronomiczny);</w:t>
      </w:r>
    </w:p>
    <w:p w14:paraId="5C8A7FE8" w14:textId="77777777" w:rsidR="003A0A36" w:rsidRDefault="00A65B77" w:rsidP="003A0A36">
      <w:pPr>
        <w:pStyle w:val="Akapitzlist"/>
        <w:numPr>
          <w:ilvl w:val="1"/>
          <w:numId w:val="76"/>
        </w:numPr>
        <w:jc w:val="both"/>
        <w:rPr>
          <w:rFonts w:ascii="Tahoma" w:hAnsi="Tahoma" w:cs="Tahoma"/>
          <w:color w:val="FF0000"/>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t>
      </w:r>
      <w:r w:rsidRPr="00121C3D">
        <w:rPr>
          <w:rFonts w:ascii="Tahoma" w:hAnsi="Tahoma" w:cs="Tahoma"/>
          <w:sz w:val="20"/>
          <w:szCs w:val="20"/>
        </w:rPr>
        <w:t>warunkiem, że pokaz 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14:paraId="439E515C" w14:textId="77777777" w:rsidR="00A65B77" w:rsidRPr="00A65B77" w:rsidRDefault="00A65B77" w:rsidP="00934CE2">
      <w:pPr>
        <w:pStyle w:val="Akapitzlist"/>
        <w:numPr>
          <w:ilvl w:val="1"/>
          <w:numId w:val="76"/>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3C8D17FB" w:rsidR="00A65B77" w:rsidRPr="003A0A36" w:rsidRDefault="00A65B77" w:rsidP="003A0A36">
      <w:pPr>
        <w:pStyle w:val="Akapitzlist"/>
        <w:numPr>
          <w:ilvl w:val="0"/>
          <w:numId w:val="27"/>
        </w:numPr>
        <w:jc w:val="both"/>
        <w:rPr>
          <w:rFonts w:ascii="Tahoma" w:hAnsi="Tahoma" w:cs="Tahoma"/>
          <w:iCs/>
          <w:color w:val="FF0000"/>
          <w:sz w:val="20"/>
          <w:szCs w:val="20"/>
        </w:rPr>
      </w:pPr>
      <w:r w:rsidRPr="00A65B77">
        <w:rPr>
          <w:rFonts w:ascii="Tahoma" w:hAnsi="Tahoma" w:cs="Tahoma"/>
          <w:iCs/>
          <w:sz w:val="20"/>
          <w:szCs w:val="20"/>
        </w:rPr>
        <w:lastRenderedPageBreak/>
        <w:t>świadczeń przysługujących poszkodowanemu z ubezpieczenia społecznego na podstawie przepisów Ustawy z dnia 30 października 2002 r. o ubezpieczeniu społecznym z tytułu wypadków przy pracy i chorób zawodowych;</w:t>
      </w:r>
    </w:p>
    <w:p w14:paraId="57BB8CA0"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6656B13B"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26DA0398" w14:textId="34A04482" w:rsidR="00A65B77" w:rsidRPr="00121C3D" w:rsidRDefault="00A65B77" w:rsidP="00934CE2">
      <w:pPr>
        <w:pStyle w:val="Akapitzlist"/>
        <w:numPr>
          <w:ilvl w:val="1"/>
          <w:numId w:val="76"/>
        </w:numPr>
        <w:tabs>
          <w:tab w:val="num" w:pos="709"/>
        </w:tabs>
        <w:suppressAutoHyphens/>
        <w:jc w:val="both"/>
        <w:rPr>
          <w:rFonts w:ascii="Tahoma" w:hAnsi="Tahoma" w:cs="Tahoma"/>
          <w:sz w:val="20"/>
          <w:szCs w:val="20"/>
        </w:rPr>
      </w:pPr>
      <w:r w:rsidRPr="00121C3D">
        <w:rPr>
          <w:rFonts w:ascii="Tahoma" w:hAnsi="Tahoma" w:cs="Tahoma"/>
          <w:sz w:val="20"/>
          <w:szCs w:val="20"/>
        </w:rPr>
        <w:t>odpowiedzialność za szkody wyrządzone przez podwykonawców, oraz osoby, którym Ubezpieczający/Ubezpieczony powierzył wykonanie określonych czynności, z pra</w:t>
      </w:r>
      <w:r w:rsidR="00193854" w:rsidRPr="00121C3D">
        <w:rPr>
          <w:rFonts w:ascii="Tahoma" w:hAnsi="Tahoma" w:cs="Tahoma"/>
          <w:sz w:val="20"/>
          <w:szCs w:val="20"/>
        </w:rPr>
        <w:t xml:space="preserve">wem do regresu do podwykonawców, dla których Ubezpieczony nie jest udziałowcem i/lub właścicielem. </w:t>
      </w:r>
      <w:r w:rsidRPr="00121C3D">
        <w:rPr>
          <w:rFonts w:ascii="Tahoma" w:hAnsi="Tahoma" w:cs="Tahoma"/>
          <w:sz w:val="20"/>
          <w:szCs w:val="20"/>
        </w:rPr>
        <w:t>W przypadku powierzenia określonych czynności osobie fizycznej, regres jest wyłączony;</w:t>
      </w:r>
    </w:p>
    <w:p w14:paraId="14C8ABEC" w14:textId="77777777" w:rsidR="00A65B77" w:rsidRPr="00121C3D" w:rsidRDefault="00A65B77" w:rsidP="00934CE2">
      <w:pPr>
        <w:pStyle w:val="Akapitzlist"/>
        <w:numPr>
          <w:ilvl w:val="1"/>
          <w:numId w:val="76"/>
        </w:numPr>
        <w:tabs>
          <w:tab w:val="num" w:pos="709"/>
        </w:tabs>
        <w:suppressAutoHyphens/>
        <w:jc w:val="both"/>
        <w:rPr>
          <w:rFonts w:ascii="Tahoma" w:hAnsi="Tahoma" w:cs="Tahoma"/>
          <w:sz w:val="20"/>
          <w:szCs w:val="20"/>
        </w:rPr>
      </w:pPr>
      <w:r w:rsidRPr="00121C3D">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121C3D" w:rsidRDefault="00A65B77" w:rsidP="00934CE2">
      <w:pPr>
        <w:pStyle w:val="Akapitzlist"/>
        <w:numPr>
          <w:ilvl w:val="1"/>
          <w:numId w:val="76"/>
        </w:numPr>
        <w:tabs>
          <w:tab w:val="num" w:pos="709"/>
        </w:tabs>
        <w:suppressAutoHyphens/>
        <w:jc w:val="both"/>
        <w:rPr>
          <w:rFonts w:ascii="Tahoma" w:hAnsi="Tahoma" w:cs="Tahoma"/>
          <w:sz w:val="20"/>
          <w:szCs w:val="20"/>
        </w:rPr>
      </w:pPr>
      <w:r w:rsidRPr="00121C3D">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350F8441"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 mieniu przechowywanym, kontrolowanym lub chronionym przez Ubezpieczonego, </w:t>
      </w:r>
      <w:r w:rsidRPr="00121C3D">
        <w:rPr>
          <w:rFonts w:ascii="Tahoma" w:hAnsi="Tahoma" w:cs="Tahoma"/>
          <w:sz w:val="20"/>
          <w:szCs w:val="20"/>
        </w:rPr>
        <w:t xml:space="preserve">polegające na jego uszkodzeniu, zniszczeniu lub utracie (OC przechowawcy). Ochrona w tym zakresie dotyczy także szkód w dziełach sztuki i eksponatach muzealnych, </w:t>
      </w:r>
      <w:r w:rsidR="00121C3D" w:rsidRPr="00121C3D">
        <w:rPr>
          <w:rFonts w:ascii="Tahoma" w:hAnsi="Tahoma" w:cs="Tahoma"/>
          <w:sz w:val="20"/>
          <w:szCs w:val="20"/>
        </w:rPr>
        <w:t>meblach zabytkowych</w:t>
      </w:r>
      <w:r w:rsidRPr="00121C3D">
        <w:rPr>
          <w:rFonts w:ascii="Tahoma" w:hAnsi="Tahoma" w:cs="Tahoma"/>
          <w:sz w:val="20"/>
          <w:szCs w:val="20"/>
        </w:rPr>
        <w:t>, mieniu pozostawionym w szatni,  schowkach lu</w:t>
      </w:r>
      <w:r w:rsidR="00121C3D" w:rsidRPr="00121C3D">
        <w:rPr>
          <w:rFonts w:ascii="Tahoma" w:hAnsi="Tahoma" w:cs="Tahoma"/>
          <w:sz w:val="20"/>
          <w:szCs w:val="20"/>
        </w:rPr>
        <w:t>b depozytach</w:t>
      </w:r>
      <w:r w:rsidRPr="00121C3D">
        <w:rPr>
          <w:rFonts w:ascii="Tahoma" w:hAnsi="Tahoma" w:cs="Tahoma"/>
          <w:sz w:val="20"/>
          <w:szCs w:val="20"/>
        </w:rPr>
        <w:t>. Ochrona obejmuje również sprzęt elektroniczny (w tym telefony komórkowe, laptopy, tablety itp.), dokumenty, klucze i inne przedmioty użytku prywatnego i osobistego –</w:t>
      </w:r>
      <w:r w:rsidR="00121C3D" w:rsidRPr="00121C3D">
        <w:rPr>
          <w:rFonts w:ascii="Tahoma" w:hAnsi="Tahoma" w:cs="Tahoma"/>
          <w:sz w:val="20"/>
          <w:szCs w:val="20"/>
        </w:rPr>
        <w:t xml:space="preserve"> </w:t>
      </w:r>
      <w:r w:rsidR="00121C3D" w:rsidRPr="00121C3D">
        <w:rPr>
          <w:rFonts w:ascii="Tahoma" w:hAnsi="Tahoma" w:cs="Tahoma"/>
          <w:b/>
          <w:sz w:val="20"/>
          <w:szCs w:val="20"/>
        </w:rPr>
        <w:t>limit odpowiedzialności 100 000,00 zł na jeden i wszystkie wypadki ubezpieczeniowe;</w:t>
      </w:r>
    </w:p>
    <w:p w14:paraId="07670598" w14:textId="2E0508B5" w:rsidR="00A65B77" w:rsidRPr="00E35086" w:rsidRDefault="00A65B77" w:rsidP="00934CE2">
      <w:pPr>
        <w:pStyle w:val="Akapitzlist"/>
        <w:numPr>
          <w:ilvl w:val="1"/>
          <w:numId w:val="76"/>
        </w:numPr>
        <w:jc w:val="both"/>
        <w:rPr>
          <w:rFonts w:ascii="Tahoma" w:hAnsi="Tahoma" w:cs="Tahoma"/>
          <w:b/>
          <w:sz w:val="20"/>
          <w:szCs w:val="20"/>
        </w:rPr>
      </w:pPr>
      <w:r w:rsidRPr="00E35086">
        <w:rPr>
          <w:rFonts w:ascii="Tahoma" w:hAnsi="Tahoma" w:cs="Tahoma"/>
          <w:sz w:val="20"/>
          <w:szCs w:val="20"/>
        </w:rPr>
        <w:t>odpowiedzialność za szkody wyrządzone wskutek posiadania lub użytkowania pojazdów nie podlegających obowiązkowemu ubezpieczeniu odpowiedzialności cywilnej po</w:t>
      </w:r>
      <w:r w:rsidR="00E35086" w:rsidRPr="00E35086">
        <w:rPr>
          <w:rFonts w:ascii="Tahoma" w:hAnsi="Tahoma" w:cs="Tahoma"/>
          <w:sz w:val="20"/>
          <w:szCs w:val="20"/>
        </w:rPr>
        <w:t>siadaczy pojazdów mechanicznych</w:t>
      </w:r>
      <w:r w:rsidRPr="00E35086">
        <w:rPr>
          <w:rFonts w:ascii="Tahoma" w:hAnsi="Tahoma" w:cs="Tahoma"/>
          <w:sz w:val="20"/>
          <w:szCs w:val="20"/>
        </w:rPr>
        <w:t xml:space="preserve"> - </w:t>
      </w:r>
      <w:r w:rsidRPr="00E35086">
        <w:rPr>
          <w:rFonts w:ascii="Tahoma" w:hAnsi="Tahoma" w:cs="Tahoma"/>
          <w:b/>
          <w:sz w:val="20"/>
          <w:szCs w:val="20"/>
        </w:rPr>
        <w:t xml:space="preserve">limit odpowiedzialności </w:t>
      </w:r>
      <w:r w:rsidR="00E35086" w:rsidRPr="00E35086">
        <w:rPr>
          <w:rFonts w:ascii="Tahoma" w:hAnsi="Tahoma" w:cs="Tahoma"/>
          <w:b/>
          <w:sz w:val="20"/>
          <w:szCs w:val="20"/>
        </w:rPr>
        <w:t xml:space="preserve">100 000,00 zł </w:t>
      </w:r>
      <w:r w:rsidRPr="00E35086">
        <w:rPr>
          <w:rFonts w:ascii="Tahoma" w:hAnsi="Tahoma" w:cs="Tahoma"/>
          <w:b/>
          <w:sz w:val="20"/>
          <w:szCs w:val="20"/>
        </w:rPr>
        <w:t>na jeden i wszystkie w</w:t>
      </w:r>
      <w:r w:rsidR="00E35086" w:rsidRPr="00E35086">
        <w:rPr>
          <w:rFonts w:ascii="Tahoma" w:hAnsi="Tahoma" w:cs="Tahoma"/>
          <w:b/>
          <w:sz w:val="20"/>
          <w:szCs w:val="20"/>
        </w:rPr>
        <w:t>ypadki ubezpieczeniowe</w:t>
      </w:r>
      <w:r w:rsidRPr="00E35086">
        <w:rPr>
          <w:rFonts w:ascii="Tahoma" w:hAnsi="Tahoma" w:cs="Tahoma"/>
          <w:b/>
          <w:sz w:val="20"/>
          <w:szCs w:val="20"/>
        </w:rPr>
        <w:t>;</w:t>
      </w:r>
    </w:p>
    <w:p w14:paraId="164E5716" w14:textId="77777777" w:rsidR="00A65B77" w:rsidRPr="00A65B77" w:rsidRDefault="00A65B77" w:rsidP="00934CE2">
      <w:pPr>
        <w:pStyle w:val="Akapitzlist"/>
        <w:numPr>
          <w:ilvl w:val="1"/>
          <w:numId w:val="76"/>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obejmujemy kradzieży pojazdów;</w:t>
      </w:r>
    </w:p>
    <w:p w14:paraId="566FA9AD"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14CD4504" w14:textId="7DC9CB3C" w:rsidR="00A65B77" w:rsidRPr="00E35086" w:rsidRDefault="00A65B77" w:rsidP="00934CE2">
      <w:pPr>
        <w:pStyle w:val="Akapitzlist"/>
        <w:numPr>
          <w:ilvl w:val="1"/>
          <w:numId w:val="76"/>
        </w:numPr>
        <w:jc w:val="both"/>
        <w:rPr>
          <w:rFonts w:ascii="Tahoma" w:hAnsi="Tahoma" w:cs="Tahoma"/>
          <w:sz w:val="20"/>
          <w:szCs w:val="20"/>
        </w:rPr>
      </w:pPr>
      <w:r w:rsidRPr="00E35086">
        <w:rPr>
          <w:rFonts w:ascii="Tahoma" w:hAnsi="Tahoma" w:cs="Tahoma"/>
          <w:sz w:val="20"/>
          <w:szCs w:val="20"/>
        </w:rPr>
        <w:t xml:space="preserve">odpowiedzialność cywilna Ubezpieczonego zgodnie z art. 448 kc w związku z art. 23 i 24 kc </w:t>
      </w:r>
      <w:r w:rsidRPr="00E35086">
        <w:rPr>
          <w:rFonts w:ascii="Tahoma" w:hAnsi="Tahoma" w:cs="Tahoma"/>
          <w:sz w:val="20"/>
          <w:szCs w:val="20"/>
        </w:rPr>
        <w:br/>
        <w:t xml:space="preserve">z tytułu naruszenia przepisów o ochronie danych osobowych - </w:t>
      </w:r>
      <w:r w:rsidRPr="00E35086">
        <w:rPr>
          <w:rFonts w:ascii="Tahoma" w:hAnsi="Tahoma" w:cs="Tahoma"/>
          <w:b/>
          <w:sz w:val="20"/>
          <w:szCs w:val="20"/>
        </w:rPr>
        <w:t xml:space="preserve">limit odpowiedzialności </w:t>
      </w:r>
      <w:r w:rsidR="0088525E" w:rsidRPr="00E35086">
        <w:rPr>
          <w:rFonts w:ascii="Tahoma" w:hAnsi="Tahoma" w:cs="Tahoma"/>
          <w:b/>
          <w:sz w:val="20"/>
          <w:szCs w:val="20"/>
        </w:rPr>
        <w:t>5</w:t>
      </w:r>
      <w:r w:rsidRPr="00E35086">
        <w:rPr>
          <w:rFonts w:ascii="Tahoma" w:hAnsi="Tahoma" w:cs="Tahoma"/>
          <w:b/>
          <w:sz w:val="20"/>
          <w:szCs w:val="20"/>
        </w:rPr>
        <w:t>0</w:t>
      </w:r>
      <w:r w:rsidR="00E35086" w:rsidRPr="00E35086">
        <w:rPr>
          <w:rFonts w:ascii="Tahoma" w:hAnsi="Tahoma" w:cs="Tahoma"/>
          <w:b/>
          <w:sz w:val="20"/>
          <w:szCs w:val="20"/>
        </w:rPr>
        <w:t> </w:t>
      </w:r>
      <w:r w:rsidRPr="00E35086">
        <w:rPr>
          <w:rFonts w:ascii="Tahoma" w:hAnsi="Tahoma" w:cs="Tahoma"/>
          <w:b/>
          <w:sz w:val="20"/>
          <w:szCs w:val="20"/>
        </w:rPr>
        <w:t>000</w:t>
      </w:r>
      <w:r w:rsidR="00E35086" w:rsidRPr="00E35086">
        <w:rPr>
          <w:rFonts w:ascii="Tahoma" w:hAnsi="Tahoma" w:cs="Tahoma"/>
          <w:b/>
          <w:sz w:val="20"/>
          <w:szCs w:val="20"/>
        </w:rPr>
        <w:t>,00</w:t>
      </w:r>
      <w:r w:rsidRPr="00E35086">
        <w:rPr>
          <w:rFonts w:ascii="Tahoma" w:hAnsi="Tahoma" w:cs="Tahoma"/>
          <w:b/>
          <w:sz w:val="20"/>
          <w:szCs w:val="20"/>
        </w:rPr>
        <w:t xml:space="preserve"> zł na jeden i wszystkie wypadki ubezpieczeniowe;</w:t>
      </w:r>
    </w:p>
    <w:p w14:paraId="21DD64E6" w14:textId="57C1EA23" w:rsidR="00A65B77" w:rsidRPr="00E35086" w:rsidRDefault="00A65B77" w:rsidP="00934CE2">
      <w:pPr>
        <w:pStyle w:val="Akapitzlist"/>
        <w:numPr>
          <w:ilvl w:val="1"/>
          <w:numId w:val="76"/>
        </w:numPr>
        <w:jc w:val="both"/>
        <w:rPr>
          <w:rFonts w:ascii="Tahoma" w:hAnsi="Tahoma" w:cs="Tahoma"/>
          <w:b/>
          <w:sz w:val="20"/>
          <w:szCs w:val="20"/>
        </w:rPr>
      </w:pPr>
      <w:r w:rsidRPr="00E35086">
        <w:rPr>
          <w:rFonts w:ascii="Tahoma" w:hAnsi="Tahoma" w:cs="Tahoma"/>
          <w:sz w:val="20"/>
          <w:szCs w:val="20"/>
        </w:rPr>
        <w:t>odpowiedzialność za szkody wyrządzone w związku z pełnieniem funkcji inwestora, wynikające z uchybień przy</w:t>
      </w:r>
      <w:r w:rsidRPr="00E35086">
        <w:rPr>
          <w:rFonts w:ascii="Tahoma" w:hAnsi="Tahoma" w:cs="Tahoma"/>
          <w:b/>
          <w:sz w:val="20"/>
          <w:szCs w:val="20"/>
        </w:rPr>
        <w:t xml:space="preserve"> </w:t>
      </w:r>
      <w:r w:rsidRPr="00E35086">
        <w:rPr>
          <w:rStyle w:val="Pogrubienie"/>
          <w:rFonts w:ascii="Tahoma" w:hAnsi="Tahoma" w:cs="Tahoma"/>
          <w:sz w:val="20"/>
          <w:szCs w:val="20"/>
          <w:shd w:val="clear" w:color="auto" w:fill="FFFFFF"/>
        </w:rPr>
        <w:t>organizowaniu procesu budowy na podstawie art. 18 Ustawy z dnia 7 lipca 1994 r. - Prawo budowlane</w:t>
      </w:r>
      <w:r w:rsidRPr="00E35086">
        <w:rPr>
          <w:rFonts w:ascii="Tahoma" w:hAnsi="Tahoma" w:cs="Tahoma"/>
          <w:b/>
          <w:sz w:val="20"/>
          <w:szCs w:val="20"/>
        </w:rPr>
        <w:t>;</w:t>
      </w:r>
    </w:p>
    <w:p w14:paraId="36C5241B" w14:textId="7A5AA459" w:rsidR="00A65B77" w:rsidRPr="00E35086" w:rsidRDefault="00A65B77" w:rsidP="00E35086">
      <w:pPr>
        <w:pStyle w:val="Akapitzlist"/>
        <w:numPr>
          <w:ilvl w:val="1"/>
          <w:numId w:val="76"/>
        </w:numPr>
        <w:tabs>
          <w:tab w:val="num" w:pos="1146"/>
        </w:tabs>
        <w:suppressAutoHyphens/>
        <w:jc w:val="both"/>
        <w:rPr>
          <w:rFonts w:ascii="Tahoma" w:hAnsi="Tahoma" w:cs="Tahoma"/>
          <w:b/>
          <w:sz w:val="20"/>
          <w:szCs w:val="20"/>
        </w:rPr>
      </w:pPr>
      <w:r w:rsidRPr="00E35086">
        <w:rPr>
          <w:rFonts w:ascii="Tahoma" w:hAnsi="Tahoma" w:cs="Tahoma"/>
          <w:sz w:val="20"/>
          <w:szCs w:val="20"/>
        </w:rPr>
        <w:t>odpowiedzialność za szkody wyrządzone w związku z prowadzeniem usług hotelowych (OC hotelarza), w tym szkody wynikające z zatruć pokarmowych. Ochrona obejmuje również sprzęt elektroniczny (w tym telefony komórkowe, laptopy, tablety itp.), biżuterię, gotówkę, dokumenty, klucze i inne przedmioty użytku prywatnego i osobistego;</w:t>
      </w:r>
    </w:p>
    <w:p w14:paraId="4406FD52" w14:textId="025FD868" w:rsidR="00A65B77" w:rsidRPr="00E35086" w:rsidRDefault="00A65B77" w:rsidP="00934CE2">
      <w:pPr>
        <w:pStyle w:val="Akapitzlist"/>
        <w:numPr>
          <w:ilvl w:val="1"/>
          <w:numId w:val="76"/>
        </w:numPr>
        <w:jc w:val="both"/>
        <w:rPr>
          <w:rFonts w:ascii="Tahoma" w:hAnsi="Tahoma" w:cs="Tahoma"/>
          <w:b/>
          <w:sz w:val="20"/>
          <w:szCs w:val="20"/>
        </w:rPr>
      </w:pPr>
      <w:r w:rsidRPr="00E35086">
        <w:rPr>
          <w:rFonts w:ascii="Tahoma" w:hAnsi="Tahoma" w:cs="Tahoma"/>
          <w:sz w:val="20"/>
          <w:szCs w:val="20"/>
        </w:rPr>
        <w:t xml:space="preserve">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 </w:t>
      </w:r>
    </w:p>
    <w:p w14:paraId="5B3100A3" w14:textId="31FDBAD0" w:rsidR="00A65B77" w:rsidRPr="00E35086" w:rsidRDefault="00A65B77" w:rsidP="00934CE2">
      <w:pPr>
        <w:pStyle w:val="Akapitzlist"/>
        <w:numPr>
          <w:ilvl w:val="1"/>
          <w:numId w:val="76"/>
        </w:numPr>
        <w:jc w:val="both"/>
        <w:rPr>
          <w:rFonts w:ascii="Tahoma" w:hAnsi="Tahoma" w:cs="Tahoma"/>
          <w:b/>
          <w:sz w:val="20"/>
          <w:szCs w:val="20"/>
        </w:rPr>
      </w:pPr>
      <w:r w:rsidRPr="00E35086">
        <w:rPr>
          <w:rFonts w:ascii="Tahoma" w:hAnsi="Tahoma" w:cs="Tahoma"/>
          <w:sz w:val="20"/>
          <w:szCs w:val="20"/>
        </w:rPr>
        <w:t xml:space="preserve">odpowiedzialność za szkody wyrządzone przez bezpańskie zwierzęta, za które Ubezpieczony ponosi odpowiedzialność; </w:t>
      </w:r>
    </w:p>
    <w:p w14:paraId="591F1056" w14:textId="433921DB" w:rsidR="0017785D" w:rsidRPr="00F956D2" w:rsidRDefault="00A65B77" w:rsidP="0017785D">
      <w:pPr>
        <w:pStyle w:val="Akapitzlist"/>
        <w:numPr>
          <w:ilvl w:val="1"/>
          <w:numId w:val="76"/>
        </w:numPr>
        <w:jc w:val="both"/>
        <w:rPr>
          <w:rFonts w:ascii="Tahoma" w:hAnsi="Tahoma" w:cs="Tahoma"/>
          <w:b/>
          <w:sz w:val="20"/>
          <w:szCs w:val="20"/>
        </w:rPr>
      </w:pPr>
      <w:r w:rsidRPr="00E35086">
        <w:rPr>
          <w:rFonts w:ascii="Tahoma" w:hAnsi="Tahoma" w:cs="Tahoma"/>
          <w:sz w:val="20"/>
          <w:szCs w:val="20"/>
        </w:rPr>
        <w:t>odpowiedzialność za szkody w związku z wprowadzeniem produktu (woda) do obrotu,</w:t>
      </w:r>
      <w:r w:rsidRPr="00E35086">
        <w:rPr>
          <w:sz w:val="20"/>
          <w:szCs w:val="20"/>
        </w:rPr>
        <w:t xml:space="preserve"> </w:t>
      </w:r>
      <w:r w:rsidRPr="00E35086">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01D4A9C0" w14:textId="77777777" w:rsidR="00F956D2" w:rsidRPr="00F956D2" w:rsidRDefault="00F956D2" w:rsidP="00F956D2">
      <w:pPr>
        <w:pStyle w:val="Akapitzlist"/>
        <w:jc w:val="both"/>
        <w:rPr>
          <w:rFonts w:ascii="Tahoma" w:hAnsi="Tahoma" w:cs="Tahoma"/>
          <w:b/>
          <w:sz w:val="20"/>
          <w:szCs w:val="20"/>
        </w:rPr>
      </w:pPr>
    </w:p>
    <w:p w14:paraId="66916F04"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lastRenderedPageBreak/>
        <w:t>związanych z popełnieniem przestępstwa przez Ubezpieczonego lub działającego w jego imieniu funkcjonariusza publicznego,</w:t>
      </w:r>
    </w:p>
    <w:p w14:paraId="275DCF57"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17785D" w:rsidRDefault="00A65B77" w:rsidP="00A65B77">
      <w:pPr>
        <w:numPr>
          <w:ilvl w:val="0"/>
          <w:numId w:val="16"/>
        </w:numPr>
        <w:ind w:left="1418" w:hanging="284"/>
        <w:jc w:val="both"/>
        <w:rPr>
          <w:rFonts w:ascii="Tahoma" w:hAnsi="Tahoma" w:cs="Tahoma"/>
        </w:rPr>
      </w:pPr>
      <w:r w:rsidRPr="00A65B77">
        <w:rPr>
          <w:rFonts w:ascii="Tahoma" w:hAnsi="Tahoma" w:cs="Tahoma"/>
        </w:rPr>
        <w:t xml:space="preserve">powstałych w </w:t>
      </w:r>
      <w:r w:rsidRPr="0017785D">
        <w:rPr>
          <w:rFonts w:ascii="Tahoma" w:hAnsi="Tahoma" w:cs="Tahoma"/>
        </w:rPr>
        <w:t>wyniku niewypłacalności,</w:t>
      </w:r>
    </w:p>
    <w:p w14:paraId="65087839" w14:textId="77777777" w:rsidR="00A65B77" w:rsidRPr="0017785D" w:rsidRDefault="00A65B77" w:rsidP="00A65B77">
      <w:pPr>
        <w:numPr>
          <w:ilvl w:val="0"/>
          <w:numId w:val="16"/>
        </w:numPr>
        <w:ind w:left="1418" w:hanging="284"/>
        <w:jc w:val="both"/>
        <w:rPr>
          <w:rFonts w:ascii="Tahoma" w:hAnsi="Tahoma" w:cs="Tahoma"/>
        </w:rPr>
      </w:pPr>
      <w:r w:rsidRPr="0017785D">
        <w:rPr>
          <w:rFonts w:ascii="Tahoma" w:hAnsi="Tahoma" w:cs="Tahoma"/>
        </w:rPr>
        <w:t>wyrządzonych wskutek ujawnienia wiadomości poufnej,</w:t>
      </w:r>
    </w:p>
    <w:p w14:paraId="10F91E91" w14:textId="77777777" w:rsidR="00A65B77" w:rsidRPr="0017785D" w:rsidRDefault="00A65B77" w:rsidP="00A65B77">
      <w:pPr>
        <w:numPr>
          <w:ilvl w:val="0"/>
          <w:numId w:val="16"/>
        </w:numPr>
        <w:ind w:left="1418" w:hanging="284"/>
        <w:jc w:val="both"/>
        <w:rPr>
          <w:rFonts w:ascii="Tahoma" w:hAnsi="Tahoma" w:cs="Tahoma"/>
        </w:rPr>
      </w:pPr>
      <w:r w:rsidRPr="0017785D">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p>
    <w:p w14:paraId="3519FD28" w14:textId="77777777" w:rsidR="00A65B77" w:rsidRPr="00A65B77" w:rsidRDefault="00A65B77" w:rsidP="00A65B77">
      <w:pPr>
        <w:ind w:left="491"/>
        <w:rPr>
          <w:rFonts w:ascii="Tahoma" w:hAnsi="Tahoma" w:cs="Tahoma"/>
          <w:b/>
          <w:color w:val="FF0000"/>
        </w:rPr>
      </w:pPr>
    </w:p>
    <w:p w14:paraId="4111C664" w14:textId="57ED50BD" w:rsidR="00A65B77" w:rsidRPr="00A65B77" w:rsidRDefault="00A65B77" w:rsidP="0017785D">
      <w:pPr>
        <w:pStyle w:val="Akapitzlist"/>
        <w:numPr>
          <w:ilvl w:val="1"/>
          <w:numId w:val="76"/>
        </w:numPr>
        <w:jc w:val="both"/>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r w:rsidRPr="00A65B77">
        <w:rPr>
          <w:rFonts w:ascii="Tahoma" w:hAnsi="Tahoma" w:cs="Tahoma"/>
          <w:b/>
          <w:sz w:val="20"/>
          <w:szCs w:val="20"/>
        </w:rPr>
        <w:t>(łączna długość dró</w:t>
      </w:r>
      <w:r w:rsidR="0017785D">
        <w:rPr>
          <w:rFonts w:ascii="Tahoma" w:hAnsi="Tahoma" w:cs="Tahoma"/>
          <w:b/>
          <w:sz w:val="20"/>
          <w:szCs w:val="20"/>
        </w:rPr>
        <w:t xml:space="preserve">g Ubezpieczającego – 57,558 </w:t>
      </w:r>
      <w:r w:rsidRPr="00A65B77">
        <w:rPr>
          <w:rFonts w:ascii="Tahoma" w:hAnsi="Tahoma" w:cs="Tahoma"/>
          <w:b/>
          <w:sz w:val="20"/>
          <w:szCs w:val="20"/>
        </w:rPr>
        <w:t>km),</w:t>
      </w:r>
      <w:r w:rsidRPr="00A65B77">
        <w:rPr>
          <w:rFonts w:ascii="Tahoma" w:hAnsi="Tahoma" w:cs="Tahoma"/>
          <w:sz w:val="20"/>
          <w:szCs w:val="20"/>
        </w:rPr>
        <w:t xml:space="preserve"> 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polegające na uszkodzeniu lub zniszczeniu upraw, nasadzeń i urządzeń przyległych do pasa drogowego w związku z zimowym utrzymaniem dróg,</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 xml:space="preserve">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w:t>
      </w:r>
      <w:r w:rsidRPr="00A65B77">
        <w:rPr>
          <w:rFonts w:ascii="Tahoma" w:hAnsi="Tahoma" w:cs="Tahoma"/>
          <w:bCs/>
        </w:rPr>
        <w:lastRenderedPageBreak/>
        <w:t>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17785D" w:rsidRDefault="00A65B77" w:rsidP="00A65B77">
      <w:pPr>
        <w:ind w:left="709"/>
        <w:jc w:val="both"/>
        <w:rPr>
          <w:rFonts w:ascii="Tahoma" w:hAnsi="Tahoma" w:cs="Tahoma"/>
        </w:rPr>
      </w:pPr>
      <w:r w:rsidRPr="0017785D">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196CADCC" w:rsidR="00A65B77" w:rsidRPr="00A65B77" w:rsidRDefault="0017785D" w:rsidP="00A65B77">
      <w:pPr>
        <w:ind w:left="1134" w:hanging="425"/>
        <w:jc w:val="both"/>
        <w:rPr>
          <w:rFonts w:ascii="Tahoma" w:hAnsi="Tahoma" w:cs="Tahoma"/>
          <w:b/>
          <w:color w:val="FF0000"/>
        </w:rPr>
      </w:pPr>
      <w:r w:rsidRPr="0017785D">
        <w:rPr>
          <w:rFonts w:ascii="Tahoma" w:hAnsi="Tahoma" w:cs="Tahoma"/>
          <w:b/>
        </w:rPr>
        <w:t>L</w:t>
      </w:r>
      <w:r w:rsidR="0088525E" w:rsidRPr="0017785D">
        <w:rPr>
          <w:rFonts w:ascii="Tahoma" w:hAnsi="Tahoma" w:cs="Tahoma"/>
          <w:b/>
        </w:rPr>
        <w:t>imit odpowiedzialności</w:t>
      </w:r>
      <w:r w:rsidR="00A65B77" w:rsidRPr="0017785D">
        <w:rPr>
          <w:rFonts w:ascii="Tahoma" w:hAnsi="Tahoma" w:cs="Tahoma"/>
          <w:b/>
        </w:rPr>
        <w:t xml:space="preserve"> </w:t>
      </w:r>
      <w:r w:rsidRPr="0017785D">
        <w:rPr>
          <w:rFonts w:ascii="Tahoma" w:hAnsi="Tahoma" w:cs="Tahoma"/>
          <w:b/>
        </w:rPr>
        <w:t xml:space="preserve">300 000,00 zł </w:t>
      </w:r>
      <w:r w:rsidR="00A65B77" w:rsidRPr="0017785D">
        <w:rPr>
          <w:rFonts w:ascii="Tahoma" w:hAnsi="Tahoma" w:cs="Tahoma"/>
          <w:b/>
        </w:rPr>
        <w:t>na jeden i wszystkie wypadki ubezpieczeniowe</w:t>
      </w:r>
      <w:r w:rsidRPr="0017785D">
        <w:rPr>
          <w:rFonts w:ascii="Tahoma" w:hAnsi="Tahoma" w:cs="Tahoma"/>
          <w:b/>
        </w:rPr>
        <w:t>.</w:t>
      </w:r>
    </w:p>
    <w:p w14:paraId="6B264D98" w14:textId="77777777" w:rsidR="00A65B77" w:rsidRPr="00A65B77" w:rsidRDefault="00A65B77" w:rsidP="00A65B77">
      <w:pPr>
        <w:ind w:left="360" w:firstLine="348"/>
        <w:jc w:val="both"/>
        <w:rPr>
          <w:rFonts w:ascii="Tahoma" w:hAnsi="Tahoma" w:cs="Tahoma"/>
          <w:b/>
          <w:highlight w:val="yellow"/>
        </w:rPr>
      </w:pPr>
    </w:p>
    <w:p w14:paraId="377BA7C5" w14:textId="55BFEBCD" w:rsidR="00A65B77" w:rsidRPr="0017785D" w:rsidRDefault="00A65B77" w:rsidP="0017785D">
      <w:pPr>
        <w:ind w:left="1134" w:hanging="1134"/>
        <w:jc w:val="both"/>
        <w:rPr>
          <w:rFonts w:ascii="Tahoma" w:hAnsi="Tahoma" w:cs="Tahoma"/>
        </w:rPr>
      </w:pPr>
      <w:r w:rsidRPr="0017785D">
        <w:rPr>
          <w:rFonts w:ascii="Tahoma" w:hAnsi="Tahoma" w:cs="Tahoma"/>
          <w:b/>
        </w:rPr>
        <w:t>UWAGA:</w:t>
      </w:r>
      <w:r w:rsidRPr="0017785D">
        <w:rPr>
          <w:rFonts w:ascii="Tahoma" w:hAnsi="Tahoma" w:cs="Tahoma"/>
          <w:b/>
        </w:rPr>
        <w:tab/>
      </w:r>
      <w:r w:rsidRPr="0017785D">
        <w:rPr>
          <w:rFonts w:ascii="Tahoma" w:hAnsi="Tahoma" w:cs="Tahoma"/>
        </w:rPr>
        <w:t xml:space="preserve">Drogi zakwalifikowane do kategorii dróg </w:t>
      </w:r>
      <w:r w:rsidR="0017785D" w:rsidRPr="0017785D">
        <w:rPr>
          <w:rFonts w:ascii="Tahoma" w:hAnsi="Tahoma" w:cs="Tahoma"/>
        </w:rPr>
        <w:t>gminnych</w:t>
      </w:r>
      <w:r w:rsidRPr="0017785D">
        <w:rPr>
          <w:rFonts w:ascii="Tahoma" w:hAnsi="Tahoma" w:cs="Tahoma"/>
        </w:rPr>
        <w:t xml:space="preserve">  lub drogi innych kategorii przejęte w zarządzanie przez zarządcę drogi na podstawie porozumień w okresie ubezpieczenia zostaną automatycznie objęte ochroną ubezpieczeniową.</w:t>
      </w:r>
    </w:p>
    <w:p w14:paraId="70E5F123" w14:textId="1E04B1FA" w:rsidR="00A65B77" w:rsidRPr="0017785D" w:rsidRDefault="00A65B77" w:rsidP="0017785D">
      <w:pPr>
        <w:tabs>
          <w:tab w:val="left" w:pos="993"/>
        </w:tabs>
        <w:ind w:left="993" w:hanging="993"/>
        <w:jc w:val="both"/>
        <w:rPr>
          <w:rFonts w:ascii="Tahoma" w:hAnsi="Tahoma" w:cs="Tahoma"/>
          <w:strike/>
          <w:color w:val="000000"/>
        </w:rPr>
      </w:pPr>
      <w:r w:rsidRPr="00A65B77">
        <w:rPr>
          <w:rFonts w:ascii="Tahoma" w:hAnsi="Tahoma" w:cs="Tahoma"/>
          <w:b/>
          <w:color w:val="000000"/>
        </w:rPr>
        <w:tab/>
      </w:r>
    </w:p>
    <w:p w14:paraId="42253BE5" w14:textId="410F55F3" w:rsidR="0028702F" w:rsidRPr="007527BA" w:rsidRDefault="00A65B77" w:rsidP="0017785D">
      <w:pPr>
        <w:jc w:val="both"/>
        <w:rPr>
          <w:rFonts w:ascii="Tahoma" w:hAnsi="Tahoma" w:cs="Tahoma"/>
        </w:rPr>
      </w:pPr>
      <w:r>
        <w:rPr>
          <w:rFonts w:ascii="Tahoma" w:hAnsi="Tahoma" w:cs="Tahoma"/>
        </w:rPr>
        <w:tab/>
      </w:r>
      <w:r>
        <w:rPr>
          <w:rFonts w:ascii="Tahoma" w:hAnsi="Tahoma" w:cs="Tahoma"/>
        </w:rPr>
        <w:tab/>
      </w: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0E41D34B" w:rsidR="00CC6AF3" w:rsidRPr="0017785D" w:rsidRDefault="00CC6AF3" w:rsidP="0017785D">
      <w:pPr>
        <w:ind w:left="1134" w:hanging="1134"/>
        <w:jc w:val="both"/>
        <w:rPr>
          <w:rFonts w:ascii="Tahoma" w:hAnsi="Tahoma" w:cs="Tahoma"/>
          <w:i/>
        </w:rPr>
      </w:pPr>
      <w:r w:rsidRPr="0017785D">
        <w:rPr>
          <w:rFonts w:ascii="Tahoma" w:hAnsi="Tahoma" w:cs="Tahoma"/>
          <w:b/>
          <w:i/>
        </w:rPr>
        <w:t>UWAGA:</w:t>
      </w:r>
      <w:r w:rsidRPr="0017785D">
        <w:rPr>
          <w:rFonts w:ascii="Tahoma" w:hAnsi="Tahoma" w:cs="Tahoma"/>
          <w:i/>
        </w:rPr>
        <w:t xml:space="preserve"> </w:t>
      </w:r>
      <w:r w:rsidR="0017785D" w:rsidRPr="0017785D">
        <w:rPr>
          <w:rFonts w:ascii="Tahoma" w:hAnsi="Tahoma" w:cs="Tahoma"/>
          <w:i/>
        </w:rPr>
        <w:tab/>
      </w:r>
      <w:r w:rsidRPr="0017785D">
        <w:rPr>
          <w:rFonts w:ascii="Tahoma" w:hAnsi="Tahoma" w:cs="Tahoma"/>
          <w:i/>
        </w:rPr>
        <w:t>Ubezpieczenie dotyczy wszystkich podmiotów (ubezpieczonych) wymienionych w programie ubezpieczenia oraz każdej lokalizacji, w której te podmioty prowadzą działalność.</w:t>
      </w:r>
    </w:p>
    <w:p w14:paraId="4A1693C9" w14:textId="77777777" w:rsidR="00F639EF" w:rsidRPr="0017785D" w:rsidRDefault="00F639EF" w:rsidP="00F639EF">
      <w:pPr>
        <w:tabs>
          <w:tab w:val="left" w:pos="1134"/>
        </w:tabs>
        <w:ind w:left="1134" w:hanging="1134"/>
        <w:jc w:val="both"/>
        <w:rPr>
          <w:rFonts w:ascii="Tahoma" w:hAnsi="Tahoma" w:cs="Tahoma"/>
          <w:b/>
          <w:i/>
        </w:rPr>
      </w:pPr>
    </w:p>
    <w:p w14:paraId="5F306CAB" w14:textId="77777777" w:rsidR="00F639EF" w:rsidRPr="0017785D" w:rsidRDefault="00F639EF" w:rsidP="0017785D">
      <w:pPr>
        <w:ind w:left="1134" w:hanging="1134"/>
        <w:jc w:val="both"/>
        <w:rPr>
          <w:rFonts w:ascii="Tahoma" w:hAnsi="Tahoma" w:cs="Tahoma"/>
          <w:b/>
          <w:i/>
        </w:rPr>
      </w:pPr>
      <w:r w:rsidRPr="0017785D">
        <w:rPr>
          <w:rFonts w:ascii="Tahoma" w:hAnsi="Tahoma" w:cs="Tahoma"/>
          <w:b/>
          <w:i/>
        </w:rPr>
        <w:t xml:space="preserve">UWAGA: </w:t>
      </w:r>
      <w:r w:rsidRPr="0017785D">
        <w:rPr>
          <w:rFonts w:ascii="Tahoma" w:hAnsi="Tahoma" w:cs="Tahoma"/>
          <w:b/>
          <w:i/>
        </w:rPr>
        <w:tab/>
        <w:t>Wysokość franszyz i udziałów własnych</w:t>
      </w:r>
    </w:p>
    <w:p w14:paraId="5FC5D67A" w14:textId="77777777" w:rsidR="00F639EF" w:rsidRPr="0017785D" w:rsidRDefault="00F639EF" w:rsidP="0017785D">
      <w:pPr>
        <w:ind w:left="1134" w:hanging="1134"/>
        <w:jc w:val="both"/>
        <w:rPr>
          <w:rFonts w:ascii="Tahoma" w:hAnsi="Tahoma" w:cs="Tahoma"/>
          <w:b/>
          <w:i/>
        </w:rPr>
      </w:pPr>
      <w:r w:rsidRPr="0017785D">
        <w:rPr>
          <w:rFonts w:ascii="Tahoma" w:hAnsi="Tahoma" w:cs="Tahoma"/>
          <w:i/>
        </w:rPr>
        <w:tab/>
        <w:t>Franszyza integralna: brak</w:t>
      </w:r>
    </w:p>
    <w:p w14:paraId="43C1F7E9" w14:textId="77777777" w:rsidR="00F639EF" w:rsidRPr="0017785D" w:rsidRDefault="00F639EF" w:rsidP="0017785D">
      <w:pPr>
        <w:ind w:left="1134" w:hanging="1134"/>
        <w:jc w:val="both"/>
        <w:rPr>
          <w:rFonts w:ascii="Tahoma" w:hAnsi="Tahoma" w:cs="Tahoma"/>
          <w:i/>
        </w:rPr>
      </w:pPr>
      <w:r w:rsidRPr="0017785D">
        <w:rPr>
          <w:rFonts w:ascii="Tahoma" w:hAnsi="Tahoma" w:cs="Tahoma"/>
          <w:i/>
        </w:rPr>
        <w:tab/>
        <w:t xml:space="preserve">Franszyza redukcyjna, udział własny: brak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4BFAD42B" w:rsidR="00F639EF" w:rsidRPr="0017785D" w:rsidRDefault="00F639EF" w:rsidP="00F639EF">
      <w:pPr>
        <w:tabs>
          <w:tab w:val="num" w:pos="4680"/>
        </w:tabs>
        <w:jc w:val="both"/>
        <w:rPr>
          <w:rFonts w:ascii="Tahoma" w:hAnsi="Tahoma" w:cs="Tahoma"/>
        </w:rPr>
      </w:pPr>
      <w:r w:rsidRPr="000C60D0">
        <w:rPr>
          <w:rFonts w:ascii="Tahoma" w:hAnsi="Tahoma" w:cs="Tahoma"/>
        </w:rPr>
        <w:t>- pożar (</w:t>
      </w:r>
      <w:r w:rsidRPr="0017785D">
        <w:rPr>
          <w:rFonts w:ascii="Tahoma" w:hAnsi="Tahoma" w:cs="Tahoma"/>
        </w:rPr>
        <w:t>również bez 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wynosi 200</w:t>
      </w:r>
      <w:r w:rsidR="0017785D" w:rsidRPr="0017785D">
        <w:rPr>
          <w:rFonts w:ascii="Tahoma" w:hAnsi="Tahoma" w:cs="Tahoma"/>
        </w:rPr>
        <w:t> </w:t>
      </w:r>
      <w:r w:rsidRPr="0017785D">
        <w:rPr>
          <w:rFonts w:ascii="Tahoma" w:hAnsi="Tahoma" w:cs="Tahoma"/>
        </w:rPr>
        <w:t>000</w:t>
      </w:r>
      <w:r w:rsidR="0017785D" w:rsidRPr="0017785D">
        <w:rPr>
          <w:rFonts w:ascii="Tahoma" w:hAnsi="Tahoma" w:cs="Tahoma"/>
        </w:rPr>
        <w:t>,00</w:t>
      </w:r>
      <w:r w:rsidRPr="0017785D">
        <w:rPr>
          <w:rFonts w:ascii="Tahoma" w:hAnsi="Tahoma" w:cs="Tahoma"/>
        </w:rPr>
        <w:t xml:space="preserve"> zł na jedno 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17785D">
        <w:rPr>
          <w:rFonts w:ascii="Tahoma" w:hAnsi="Tahoma" w:cs="Tahoma"/>
        </w:rPr>
        <w:t xml:space="preserve">- wydostanie się wody i innych cieczy z instalacji wodociągowo-kanalizacyjnych lub innych instalacji i urządzeń technologicznych, powódź, zalanie (w tym zalanie w wyniku rozszczelnienia się poszycia dachu w wyniku zamarzania wody), opady deszczu i inne </w:t>
      </w:r>
      <w:r w:rsidRPr="00464461">
        <w:rPr>
          <w:rFonts w:ascii="Tahoma" w:hAnsi="Tahoma" w:cs="Tahoma"/>
        </w:rPr>
        <w:t xml:space="preserve">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77777777" w:rsidR="00F639EF" w:rsidRPr="0017785D" w:rsidRDefault="00F639EF" w:rsidP="00F639EF">
      <w:pPr>
        <w:tabs>
          <w:tab w:val="num" w:pos="4680"/>
        </w:tabs>
        <w:jc w:val="both"/>
        <w:rPr>
          <w:rFonts w:ascii="Tahoma" w:hAnsi="Tahoma" w:cs="Tahoma"/>
        </w:rPr>
      </w:pPr>
      <w:r w:rsidRPr="000C60D0">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57F9EC7B" w:rsidR="00F639EF" w:rsidRPr="0017785D" w:rsidRDefault="00F639EF" w:rsidP="00934CE2">
      <w:pPr>
        <w:pStyle w:val="Akapitzlist"/>
        <w:numPr>
          <w:ilvl w:val="0"/>
          <w:numId w:val="53"/>
        </w:numPr>
        <w:tabs>
          <w:tab w:val="num" w:pos="4680"/>
        </w:tabs>
        <w:ind w:left="426" w:hanging="284"/>
        <w:jc w:val="both"/>
        <w:rPr>
          <w:rFonts w:ascii="Tahoma" w:hAnsi="Tahoma" w:cs="Tahoma"/>
          <w:sz w:val="20"/>
          <w:szCs w:val="20"/>
        </w:rPr>
      </w:pPr>
      <w:r w:rsidRPr="0017785D">
        <w:rPr>
          <w:rFonts w:ascii="Tahoma" w:hAnsi="Tahoma" w:cs="Tahoma"/>
          <w:sz w:val="20"/>
          <w:szCs w:val="20"/>
        </w:rPr>
        <w:t>limit odpowiedzialności na ryzyko dewastacji wynosi 100</w:t>
      </w:r>
      <w:r w:rsidR="0017785D" w:rsidRPr="0017785D">
        <w:rPr>
          <w:rFonts w:ascii="Tahoma" w:hAnsi="Tahoma" w:cs="Tahoma"/>
          <w:sz w:val="20"/>
          <w:szCs w:val="20"/>
        </w:rPr>
        <w:t> </w:t>
      </w:r>
      <w:r w:rsidRPr="0017785D">
        <w:rPr>
          <w:rFonts w:ascii="Tahoma" w:hAnsi="Tahoma" w:cs="Tahoma"/>
          <w:sz w:val="20"/>
          <w:szCs w:val="20"/>
        </w:rPr>
        <w:t>000</w:t>
      </w:r>
      <w:r w:rsidR="0017785D" w:rsidRPr="0017785D">
        <w:rPr>
          <w:rFonts w:ascii="Tahoma" w:hAnsi="Tahoma" w:cs="Tahoma"/>
          <w:sz w:val="20"/>
          <w:szCs w:val="20"/>
        </w:rPr>
        <w:t>,00</w:t>
      </w:r>
      <w:r w:rsidRPr="0017785D">
        <w:rPr>
          <w:rFonts w:ascii="Tahoma" w:hAnsi="Tahoma" w:cs="Tahoma"/>
          <w:sz w:val="20"/>
          <w:szCs w:val="20"/>
        </w:rPr>
        <w:t xml:space="preserve"> zł na jedno i wszystkie zdarzenia w okresie ubezpieczenia,</w:t>
      </w:r>
    </w:p>
    <w:p w14:paraId="0A379A3F" w14:textId="408E1A83" w:rsidR="00F639EF" w:rsidRPr="0017785D" w:rsidRDefault="00F639EF" w:rsidP="00934CE2">
      <w:pPr>
        <w:pStyle w:val="Akapitzlist"/>
        <w:numPr>
          <w:ilvl w:val="0"/>
          <w:numId w:val="53"/>
        </w:numPr>
        <w:tabs>
          <w:tab w:val="num" w:pos="4680"/>
        </w:tabs>
        <w:ind w:left="426" w:hanging="284"/>
        <w:jc w:val="both"/>
        <w:rPr>
          <w:rFonts w:ascii="Tahoma" w:hAnsi="Tahoma" w:cs="Tahoma"/>
          <w:sz w:val="20"/>
          <w:szCs w:val="20"/>
        </w:rPr>
      </w:pPr>
      <w:r w:rsidRPr="0017785D">
        <w:rPr>
          <w:rFonts w:ascii="Tahoma" w:hAnsi="Tahoma" w:cs="Tahoma"/>
          <w:sz w:val="20"/>
          <w:szCs w:val="20"/>
        </w:rPr>
        <w:t>limit odpowiedzialności na ryzyko na ryzyko pomalowania i porysowania, w tym „graffiti” wynosi 10</w:t>
      </w:r>
      <w:r w:rsidR="0017785D" w:rsidRPr="0017785D">
        <w:rPr>
          <w:rFonts w:ascii="Tahoma" w:hAnsi="Tahoma" w:cs="Tahoma"/>
          <w:sz w:val="20"/>
          <w:szCs w:val="20"/>
        </w:rPr>
        <w:t> </w:t>
      </w:r>
      <w:r w:rsidRPr="0017785D">
        <w:rPr>
          <w:rFonts w:ascii="Tahoma" w:hAnsi="Tahoma" w:cs="Tahoma"/>
          <w:sz w:val="20"/>
          <w:szCs w:val="20"/>
        </w:rPr>
        <w:t>000</w:t>
      </w:r>
      <w:r w:rsidR="0017785D" w:rsidRPr="0017785D">
        <w:rPr>
          <w:rFonts w:ascii="Tahoma" w:hAnsi="Tahoma" w:cs="Tahoma"/>
          <w:sz w:val="20"/>
          <w:szCs w:val="20"/>
        </w:rPr>
        <w:t>,00</w:t>
      </w:r>
      <w:r w:rsidRPr="0017785D">
        <w:rPr>
          <w:rFonts w:ascii="Tahoma" w:hAnsi="Tahoma" w:cs="Tahoma"/>
          <w:sz w:val="20"/>
          <w:szCs w:val="20"/>
        </w:rPr>
        <w:t xml:space="preserve"> zł na jedno i wszystkie zdarzenia w okresie ubezpieczenia.</w:t>
      </w:r>
    </w:p>
    <w:p w14:paraId="122514CB" w14:textId="77777777" w:rsidR="00F639EF" w:rsidRPr="000C60D0" w:rsidRDefault="00F639EF" w:rsidP="00F639EF">
      <w:pPr>
        <w:tabs>
          <w:tab w:val="num" w:pos="4680"/>
        </w:tabs>
        <w:jc w:val="both"/>
        <w:rPr>
          <w:rFonts w:ascii="Tahoma" w:hAnsi="Tahoma" w:cs="Tahoma"/>
        </w:rPr>
      </w:pPr>
      <w:r w:rsidRPr="000C60D0">
        <w:rPr>
          <w:rFonts w:ascii="Tahoma" w:hAnsi="Tahoma" w:cs="Tahoma"/>
        </w:rPr>
        <w:t>- kradzież z włamaniem i rabunek, kradzież zwykłą wg. limitów jak niżej.</w:t>
      </w:r>
    </w:p>
    <w:p w14:paraId="339B622D" w14:textId="77777777" w:rsidR="00F639EF" w:rsidRPr="00464461" w:rsidRDefault="00F639EF" w:rsidP="00F639EF">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Default="00F639EF" w:rsidP="00F639EF">
      <w:pPr>
        <w:tabs>
          <w:tab w:val="num" w:pos="4680"/>
        </w:tabs>
        <w:jc w:val="both"/>
        <w:rPr>
          <w:rFonts w:ascii="Tahoma" w:hAnsi="Tahoma" w:cs="Tahoma"/>
        </w:rPr>
      </w:pPr>
      <w:r w:rsidRPr="00621ED7">
        <w:rPr>
          <w:rFonts w:ascii="Tahoma" w:hAnsi="Tahoma" w:cs="Tahoma"/>
        </w:rPr>
        <w:t>Ubezpieczyciel pokrywa powyższe koszty wynikłe z zastosowania celowych środków, chociażby owe środki okazały się bezskuteczne.</w:t>
      </w:r>
    </w:p>
    <w:p w14:paraId="23816DFA" w14:textId="77777777" w:rsidR="00F639EF" w:rsidRPr="0017785D" w:rsidRDefault="00F639EF" w:rsidP="00F639EF">
      <w:pPr>
        <w:tabs>
          <w:tab w:val="num" w:pos="4680"/>
        </w:tabs>
        <w:jc w:val="both"/>
        <w:rPr>
          <w:rFonts w:ascii="Tahoma" w:hAnsi="Tahoma" w:cs="Tahoma"/>
        </w:rPr>
      </w:pPr>
      <w:r w:rsidRPr="0017785D">
        <w:rPr>
          <w:rFonts w:ascii="Tahoma" w:hAnsi="Tahoma" w:cs="Tahoma"/>
        </w:rPr>
        <w:lastRenderedPageBreak/>
        <w:t xml:space="preserve">Ubezpieczyciel obejmuje ochroną również koszty poniesione w związku z usuwaniem skutków zanieczyszczenia lub skażenia mienia w wyniku wystąpienia zdarzeń objętych ochroną w ubezpieczeniu mienia od wszystkich ryzyk,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17785D">
        <w:rPr>
          <w:rFonts w:ascii="Tahoma" w:hAnsi="Tahoma" w:cs="Tahoma"/>
        </w:rPr>
        <w:t>5</w:t>
      </w:r>
      <w:r w:rsidRPr="0017785D">
        <w:rPr>
          <w:rFonts w:ascii="Tahoma" w:hAnsi="Tahoma" w:cs="Tahoma"/>
        </w:rPr>
        <w:t>0 000,00 zł ponad sumę ubezpieczonego mienia.</w:t>
      </w:r>
    </w:p>
    <w:p w14:paraId="269BF214" w14:textId="77777777" w:rsidR="0017785D" w:rsidRPr="0017785D" w:rsidRDefault="0017785D" w:rsidP="00F639EF">
      <w:pPr>
        <w:tabs>
          <w:tab w:val="num" w:pos="4680"/>
        </w:tabs>
        <w:jc w:val="both"/>
        <w:rPr>
          <w:rFonts w:ascii="Tahoma" w:hAnsi="Tahoma" w:cs="Tahoma"/>
          <w:b/>
        </w:rPr>
      </w:pPr>
    </w:p>
    <w:p w14:paraId="32934A87" w14:textId="47A29E9D" w:rsidR="00F639EF" w:rsidRPr="0017785D" w:rsidRDefault="00F639EF" w:rsidP="00F639EF">
      <w:pPr>
        <w:tabs>
          <w:tab w:val="num" w:pos="4680"/>
        </w:tabs>
        <w:jc w:val="both"/>
        <w:rPr>
          <w:rFonts w:ascii="Tahoma" w:hAnsi="Tahoma" w:cs="Tahoma"/>
          <w:highlight w:val="red"/>
        </w:rPr>
      </w:pPr>
      <w:r w:rsidRPr="0017785D">
        <w:rPr>
          <w:rFonts w:ascii="Tahoma" w:hAnsi="Tahoma" w:cs="Tahoma"/>
        </w:rPr>
        <w:t>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w:t>
      </w:r>
    </w:p>
    <w:p w14:paraId="44ABD376" w14:textId="77777777" w:rsidR="0017785D" w:rsidRPr="0017785D" w:rsidRDefault="0017785D" w:rsidP="00F639EF">
      <w:pPr>
        <w:tabs>
          <w:tab w:val="num" w:pos="4680"/>
        </w:tabs>
        <w:jc w:val="both"/>
        <w:rPr>
          <w:rFonts w:ascii="Tahoma" w:hAnsi="Tahoma" w:cs="Tahoma"/>
          <w:highlight w:val="red"/>
        </w:rPr>
      </w:pPr>
    </w:p>
    <w:p w14:paraId="579EF502" w14:textId="77777777" w:rsidR="00F639EF" w:rsidRPr="0017785D" w:rsidRDefault="00F639EF" w:rsidP="00F639EF">
      <w:pPr>
        <w:pStyle w:val="Wcicienormalne"/>
        <w:ind w:left="0"/>
        <w:rPr>
          <w:rFonts w:ascii="Tahoma" w:hAnsi="Tahoma" w:cs="Tahoma"/>
          <w:lang w:eastAsia="x-none"/>
        </w:rPr>
      </w:pPr>
      <w:r w:rsidRPr="0017785D">
        <w:rPr>
          <w:rFonts w:ascii="Tahoma" w:hAnsi="Tahoma" w:cs="Tahoma"/>
          <w:lang w:eastAsia="x-none"/>
        </w:rPr>
        <w:t>Ochrona ubezpieczeniowa obejmuje również szkody w mieniu zabytkowym, zbiorach i eksponatach muzealnych, namiotach i znajdującym się w nich mieniu, o ile znajdują się w wykazie lub wartości mienia zgłoszonego do ubezpieczenia.</w:t>
      </w:r>
    </w:p>
    <w:p w14:paraId="082A3103" w14:textId="77777777" w:rsidR="00F639EF" w:rsidRPr="00464461" w:rsidRDefault="00F639EF" w:rsidP="00F639EF">
      <w:pPr>
        <w:pStyle w:val="Wcicienormalne"/>
        <w:ind w:left="0"/>
        <w:rPr>
          <w:lang w:eastAsia="x-none"/>
        </w:rPr>
      </w:pPr>
      <w:r w:rsidRPr="006D4887">
        <w:rPr>
          <w:rFonts w:ascii="Tahoma" w:hAnsi="Tahoma" w:cs="Tahoma"/>
          <w:lang w:eastAsia="x-none"/>
        </w:rPr>
        <w:t>Ochrona ubezpieczeniowa obejmuje również szkody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77777777" w:rsidR="00F639EF" w:rsidRPr="0017785D" w:rsidRDefault="00F639EF" w:rsidP="00F639EF">
      <w:pPr>
        <w:jc w:val="both"/>
        <w:rPr>
          <w:rFonts w:ascii="Tahoma" w:hAnsi="Tahoma" w:cs="Tahoma"/>
        </w:rPr>
      </w:pPr>
      <w:r w:rsidRPr="0017785D">
        <w:rPr>
          <w:rFonts w:ascii="Tahoma" w:hAnsi="Tahoma" w:cs="Tahoma"/>
        </w:rPr>
        <w:t>Ubezpieczenie obejmuje także ryzyko szyb i elementów szklanych od stłuczenia z limitem odpowiedzialności 50.000,00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Pr>
          <w:rFonts w:ascii="Tahoma" w:hAnsi="Tahoma" w:cs="Tahoma"/>
        </w:rPr>
        <w:t>6</w:t>
      </w:r>
      <w:r w:rsidRPr="00691B7A">
        <w:rPr>
          <w:rFonts w:ascii="Tahoma" w:hAnsi="Tahoma" w:cs="Tahoma"/>
        </w:rPr>
        <w:t>)</w:t>
      </w:r>
    </w:p>
    <w:p w14:paraId="3B1CE9C9" w14:textId="31DC9062" w:rsidR="00F639EF" w:rsidRPr="00691B7A" w:rsidRDefault="00F639EF" w:rsidP="00F639EF">
      <w:pPr>
        <w:ind w:left="426"/>
        <w:rPr>
          <w:rFonts w:ascii="Tahoma" w:hAnsi="Tahoma" w:cs="Tahoma"/>
        </w:rPr>
      </w:pPr>
      <w:r w:rsidRPr="00691B7A">
        <w:rPr>
          <w:rFonts w:ascii="Tahoma" w:hAnsi="Tahoma" w:cs="Tahoma"/>
        </w:rPr>
        <w:t>syste</w:t>
      </w:r>
      <w:r w:rsidR="0017785D">
        <w:rPr>
          <w:rFonts w:ascii="Tahoma" w:hAnsi="Tahoma" w:cs="Tahoma"/>
        </w:rPr>
        <w:t xml:space="preserve">m ubezpieczenia: </w:t>
      </w:r>
      <w:r w:rsidR="0017785D">
        <w:rPr>
          <w:rFonts w:ascii="Tahoma" w:hAnsi="Tahoma" w:cs="Tahoma"/>
        </w:rPr>
        <w:tab/>
        <w:t>na sumy stałe</w:t>
      </w:r>
    </w:p>
    <w:p w14:paraId="741829AB" w14:textId="73232190" w:rsidR="00F639EF" w:rsidRPr="0017785D" w:rsidRDefault="00F639EF" w:rsidP="0017785D">
      <w:pPr>
        <w:ind w:left="426"/>
        <w:rPr>
          <w:rFonts w:ascii="Tahoma" w:hAnsi="Tahoma" w:cs="Tahoma"/>
        </w:rPr>
      </w:pPr>
      <w:r w:rsidRPr="00691B7A">
        <w:rPr>
          <w:rFonts w:ascii="Tahoma" w:hAnsi="Tahoma" w:cs="Tahoma"/>
        </w:rPr>
        <w:t xml:space="preserve">Wykaz budynków i budowli w tabeli – wykaz budynków i budowli w załączniku nr </w:t>
      </w:r>
      <w:r>
        <w:rPr>
          <w:rFonts w:ascii="Tahoma" w:hAnsi="Tahoma" w:cs="Tahoma"/>
        </w:rPr>
        <w:t>6</w:t>
      </w:r>
    </w:p>
    <w:p w14:paraId="5E037510" w14:textId="77777777" w:rsidR="00F639EF" w:rsidRDefault="00F639EF" w:rsidP="00F639EF">
      <w:pPr>
        <w:ind w:left="426"/>
        <w:rPr>
          <w:rFonts w:ascii="Tahoma" w:hAnsi="Tahoma" w:cs="Tahoma"/>
          <w:b/>
          <w:i/>
          <w:color w:val="FF0000"/>
        </w:rPr>
      </w:pPr>
    </w:p>
    <w:p w14:paraId="45AECF0A" w14:textId="77777777" w:rsidR="00F639EF" w:rsidRPr="00391602" w:rsidRDefault="00F639EF" w:rsidP="00391602">
      <w:pPr>
        <w:jc w:val="both"/>
        <w:rPr>
          <w:rFonts w:ascii="Tahoma" w:hAnsi="Tahoma" w:cs="Tahoma"/>
          <w:b/>
          <w:i/>
        </w:rPr>
      </w:pPr>
      <w:r w:rsidRPr="00391602">
        <w:rPr>
          <w:rFonts w:ascii="Tahoma" w:hAnsi="Tahoma" w:cs="Tahoma"/>
          <w:b/>
          <w:i/>
        </w:rPr>
        <w:t>Uwaga: Informacja dotycząca sposobu ustalenia wartości odtworzeniowej budynków:</w:t>
      </w:r>
    </w:p>
    <w:p w14:paraId="5CFB3557" w14:textId="36CC6038" w:rsidR="00F639EF" w:rsidRPr="00391602" w:rsidRDefault="00391602" w:rsidP="00391602">
      <w:pPr>
        <w:pStyle w:val="Tekstpodstawowy21"/>
        <w:ind w:left="0" w:firstLine="0"/>
        <w:rPr>
          <w:rFonts w:ascii="Tahoma" w:hAnsi="Tahoma" w:cs="Tahoma"/>
          <w:sz w:val="20"/>
        </w:rPr>
      </w:pPr>
      <w:r w:rsidRPr="00391602">
        <w:rPr>
          <w:rFonts w:ascii="Tahoma" w:hAnsi="Tahoma" w:cs="Tahoma"/>
          <w:sz w:val="20"/>
        </w:rPr>
        <w:t>W</w:t>
      </w:r>
      <w:r w:rsidR="00F639EF" w:rsidRPr="00391602">
        <w:rPr>
          <w:rFonts w:ascii="Tahoma" w:hAnsi="Tahoma" w:cs="Tahoma"/>
          <w:sz w:val="20"/>
        </w:rPr>
        <w:t>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2C3A2EA3" w14:textId="77777777" w:rsidR="00F639EF" w:rsidRPr="008036AE" w:rsidRDefault="00F639EF" w:rsidP="00F639EF">
      <w:pPr>
        <w:ind w:left="426"/>
        <w:rPr>
          <w:rFonts w:ascii="Tahoma" w:hAnsi="Tahoma" w:cs="Tahoma"/>
          <w:b/>
          <w:i/>
        </w:rPr>
      </w:pPr>
    </w:p>
    <w:p w14:paraId="4F1BE97F" w14:textId="77777777" w:rsidR="00F639EF" w:rsidRDefault="00F639EF" w:rsidP="00391602">
      <w:pPr>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17785D" w:rsidRDefault="00F639EF" w:rsidP="00391602">
      <w:pPr>
        <w:jc w:val="both"/>
        <w:rPr>
          <w:rFonts w:ascii="Tahoma" w:hAnsi="Tahoma" w:cs="Tahoma"/>
          <w:i/>
        </w:rPr>
      </w:pPr>
      <w:r w:rsidRPr="0017785D">
        <w:rPr>
          <w:rFonts w:ascii="Tahoma" w:hAnsi="Tahoma" w:cs="Tahoma"/>
          <w:i/>
        </w:rPr>
        <w:t>Ubezpieczenie budynków i budowli obejmuje również elementy stałe w tych obiektach.</w:t>
      </w:r>
    </w:p>
    <w:p w14:paraId="68C8A5E1" w14:textId="77777777" w:rsidR="001109F6" w:rsidRPr="0017785D" w:rsidRDefault="001109F6" w:rsidP="00391602">
      <w:pPr>
        <w:jc w:val="both"/>
        <w:rPr>
          <w:rFonts w:ascii="Tahoma" w:hAnsi="Tahoma" w:cs="Tahoma"/>
          <w:i/>
        </w:rPr>
      </w:pPr>
      <w:r w:rsidRPr="0017785D">
        <w:rPr>
          <w:rFonts w:ascii="Tahoma" w:hAnsi="Tahoma" w:cs="Tahoma"/>
          <w:i/>
        </w:rPr>
        <w:t>Ochrona ubezpieczeniowa obejmuje również szkody w kolektorach słonecznych (solarach) lub instalacji fotowoltaicznej, jeżeli znajdują się one na budynkach i budowlach oraz w innych instalacjach i urządzeniach znajdujących się na zewnątrz budynków.</w:t>
      </w:r>
    </w:p>
    <w:p w14:paraId="1D2857F4" w14:textId="77777777" w:rsidR="00F639EF" w:rsidRPr="0017785D" w:rsidRDefault="00F639EF" w:rsidP="00391602">
      <w:pPr>
        <w:jc w:val="both"/>
        <w:rPr>
          <w:rFonts w:ascii="Tahoma" w:hAnsi="Tahoma" w:cs="Tahoma"/>
          <w:i/>
        </w:rPr>
      </w:pPr>
      <w:r w:rsidRPr="0017785D">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17785D" w:rsidRDefault="00F639EF" w:rsidP="00391602">
      <w:pPr>
        <w:jc w:val="both"/>
        <w:rPr>
          <w:rStyle w:val="Uwydatnienie"/>
          <w:rFonts w:ascii="Tahoma" w:hAnsi="Tahoma" w:cs="Tahoma"/>
        </w:rPr>
      </w:pPr>
      <w:r w:rsidRPr="0017785D">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17785D" w:rsidRDefault="00F639EF" w:rsidP="00391602">
      <w:pPr>
        <w:jc w:val="both"/>
        <w:rPr>
          <w:rFonts w:ascii="Tahoma" w:hAnsi="Tahoma" w:cs="Tahoma"/>
          <w:i/>
        </w:rPr>
      </w:pPr>
      <w:r w:rsidRPr="0017785D">
        <w:rPr>
          <w:rFonts w:ascii="Tahoma" w:hAnsi="Tahoma" w:cs="Tahoma"/>
          <w:i/>
        </w:rPr>
        <w:t xml:space="preserve">Ubezpieczeniem objęte są również instalacje znajdujące się pod ziemią (m.in. sieć wodociągowa </w:t>
      </w:r>
      <w:r w:rsidRPr="0017785D">
        <w:rPr>
          <w:rFonts w:ascii="Tahoma" w:hAnsi="Tahoma" w:cs="Tahoma"/>
          <w:i/>
        </w:rPr>
        <w:br/>
        <w:t xml:space="preserve">i kanalizacyjna), jeżeli znajduje się w wykazie mienia do ubezpieczenia. </w:t>
      </w:r>
    </w:p>
    <w:p w14:paraId="215070FF" w14:textId="77777777" w:rsidR="00F639EF" w:rsidRPr="00CD1695" w:rsidRDefault="00F639EF" w:rsidP="0017785D">
      <w:pPr>
        <w:rPr>
          <w:rFonts w:ascii="Tahoma" w:hAnsi="Tahoma" w:cs="Tahoma"/>
          <w:b/>
          <w:i/>
        </w:rPr>
      </w:pPr>
    </w:p>
    <w:p w14:paraId="260BBC6E" w14:textId="77777777" w:rsidR="00F639EF" w:rsidRPr="00691B7A" w:rsidRDefault="00F639EF" w:rsidP="00F639EF">
      <w:pPr>
        <w:ind w:left="426"/>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40495F6E" w:rsidR="00F639EF" w:rsidRPr="00691B7A" w:rsidRDefault="00F639EF" w:rsidP="00F639EF">
      <w:pPr>
        <w:ind w:left="426"/>
        <w:rPr>
          <w:rFonts w:ascii="Tahoma" w:hAnsi="Tahoma" w:cs="Tahoma"/>
        </w:rPr>
      </w:pPr>
      <w:r w:rsidRPr="00691B7A">
        <w:rPr>
          <w:rFonts w:ascii="Tahoma" w:hAnsi="Tahoma" w:cs="Tahoma"/>
        </w:rPr>
        <w:t>syste</w:t>
      </w:r>
      <w:r w:rsidR="0017785D">
        <w:rPr>
          <w:rFonts w:ascii="Tahoma" w:hAnsi="Tahoma" w:cs="Tahoma"/>
        </w:rPr>
        <w:t xml:space="preserve">m ubezpieczenia: </w:t>
      </w:r>
      <w:r w:rsidR="0017785D">
        <w:rPr>
          <w:rFonts w:ascii="Tahoma" w:hAnsi="Tahoma" w:cs="Tahoma"/>
        </w:rPr>
        <w:tab/>
        <w:t>na sumy stałe</w:t>
      </w:r>
    </w:p>
    <w:p w14:paraId="6D3C6308" w14:textId="69E3448D" w:rsidR="00F639EF" w:rsidRPr="00691B7A" w:rsidRDefault="00F639EF" w:rsidP="00F639EF">
      <w:pPr>
        <w:ind w:firstLine="426"/>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4D16B9">
        <w:rPr>
          <w:rFonts w:ascii="Tahoma" w:hAnsi="Tahoma" w:cs="Tahoma"/>
        </w:rPr>
        <w:t>podmiotów</w:t>
      </w:r>
      <w:r w:rsidR="0017785D">
        <w:rPr>
          <w:rFonts w:ascii="Tahoma" w:hAnsi="Tahoma" w:cs="Tahoma"/>
        </w:rPr>
        <w:t xml:space="preserve"> </w:t>
      </w:r>
      <w:r w:rsidR="00565D47" w:rsidRPr="004D16B9">
        <w:rPr>
          <w:rFonts w:ascii="Tahoma" w:hAnsi="Tahoma" w:cs="Tahoma"/>
        </w:rPr>
        <w:t>ubezpieczonych</w:t>
      </w:r>
      <w:r w:rsidRPr="004D16B9">
        <w:rPr>
          <w:rFonts w:ascii="Tahoma" w:hAnsi="Tahoma" w:cs="Tahoma"/>
        </w:rPr>
        <w:t>:</w:t>
      </w:r>
      <w:r w:rsidR="00520F7F">
        <w:rPr>
          <w:rFonts w:ascii="Tahoma" w:hAnsi="Tahoma" w:cs="Tahoma"/>
        </w:rPr>
        <w:t xml:space="preserve">   </w:t>
      </w:r>
      <w:r>
        <w:rPr>
          <w:rFonts w:ascii="Tahoma" w:hAnsi="Tahoma" w:cs="Tahoma"/>
        </w:rPr>
        <w:t>zgodnie z załącznikiem nr 6</w:t>
      </w:r>
    </w:p>
    <w:p w14:paraId="074E90F9" w14:textId="77777777" w:rsidR="0017785D" w:rsidRDefault="0017785D" w:rsidP="0017785D">
      <w:pPr>
        <w:rPr>
          <w:rFonts w:ascii="Tahoma" w:hAnsi="Tahoma" w:cs="Tahoma"/>
          <w:b/>
          <w:i/>
          <w:color w:val="FF0000"/>
        </w:rPr>
      </w:pPr>
    </w:p>
    <w:p w14:paraId="4C2049DE" w14:textId="77777777" w:rsidR="00391602" w:rsidRDefault="00391602" w:rsidP="0017785D">
      <w:pPr>
        <w:rPr>
          <w:rFonts w:ascii="Tahoma" w:hAnsi="Tahoma" w:cs="Tahoma"/>
          <w:b/>
          <w:i/>
          <w:color w:val="FF0000"/>
        </w:rPr>
      </w:pPr>
    </w:p>
    <w:p w14:paraId="0DBEB58C" w14:textId="77777777" w:rsidR="00391602" w:rsidRDefault="00391602" w:rsidP="0017785D">
      <w:pPr>
        <w:rPr>
          <w:rFonts w:ascii="Tahoma" w:hAnsi="Tahoma" w:cs="Tahoma"/>
          <w:b/>
          <w:i/>
        </w:rPr>
      </w:pPr>
    </w:p>
    <w:p w14:paraId="30604BB1" w14:textId="77777777" w:rsidR="00F639EF" w:rsidRPr="00346EAE" w:rsidRDefault="00F639EF" w:rsidP="00F639EF">
      <w:pPr>
        <w:ind w:left="426"/>
        <w:rPr>
          <w:rFonts w:ascii="Tahoma" w:hAnsi="Tahoma" w:cs="Tahoma"/>
          <w:b/>
          <w:u w:val="single"/>
        </w:rPr>
      </w:pPr>
      <w:r w:rsidRPr="00346EAE">
        <w:rPr>
          <w:rFonts w:ascii="Tahoma" w:hAnsi="Tahoma" w:cs="Tahoma"/>
          <w:b/>
          <w:u w:val="single"/>
        </w:rPr>
        <w:lastRenderedPageBreak/>
        <w:t>UWAGA: Poniższe limity odpowiedzialności są wspólne dla wszystkich Ubezpieczonych.</w:t>
      </w:r>
    </w:p>
    <w:p w14:paraId="79448D74" w14:textId="77777777" w:rsidR="00F639EF" w:rsidRPr="00F576F1" w:rsidRDefault="00F639EF" w:rsidP="00F639EF">
      <w:pPr>
        <w:ind w:left="426"/>
        <w:rPr>
          <w:rFonts w:ascii="Tahoma" w:hAnsi="Tahoma" w:cs="Tahoma"/>
          <w:b/>
        </w:rPr>
      </w:pPr>
      <w:r w:rsidRPr="00346EAE">
        <w:rPr>
          <w:rFonts w:ascii="Tahoma" w:hAnsi="Tahoma" w:cs="Tahoma"/>
          <w:b/>
        </w:rPr>
        <w:t>Wartości pieniężne</w:t>
      </w:r>
    </w:p>
    <w:p w14:paraId="55F3984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6C1C4A31" w:rsidR="00F639EF" w:rsidRPr="00F956D2" w:rsidRDefault="00F639EF" w:rsidP="00F639EF">
      <w:pPr>
        <w:tabs>
          <w:tab w:val="left" w:pos="2835"/>
        </w:tabs>
        <w:ind w:left="2835" w:hanging="2409"/>
        <w:rPr>
          <w:rFonts w:ascii="Tahoma" w:hAnsi="Tahoma" w:cs="Tahoma"/>
          <w:b/>
        </w:rPr>
      </w:pPr>
      <w:r w:rsidRPr="0017785D">
        <w:rPr>
          <w:rFonts w:ascii="Tahoma" w:hAnsi="Tahoma" w:cs="Tahoma"/>
        </w:rPr>
        <w:t>rodzaj wartości</w:t>
      </w:r>
      <w:r w:rsidR="0017785D" w:rsidRPr="0017785D">
        <w:rPr>
          <w:rFonts w:ascii="Tahoma" w:hAnsi="Tahoma" w:cs="Tahoma"/>
        </w:rPr>
        <w:t>:</w:t>
      </w:r>
      <w:r w:rsidRPr="00F956D2">
        <w:rPr>
          <w:rFonts w:ascii="Tahoma" w:hAnsi="Tahoma" w:cs="Tahoma"/>
        </w:rPr>
        <w:tab/>
        <w:t>nominalna</w:t>
      </w:r>
    </w:p>
    <w:p w14:paraId="21304732" w14:textId="3B4F05BE" w:rsidR="00F639EF" w:rsidRPr="00F956D2" w:rsidRDefault="00F639EF" w:rsidP="00F639EF">
      <w:pPr>
        <w:ind w:left="426"/>
        <w:rPr>
          <w:rFonts w:ascii="Tahoma" w:hAnsi="Tahoma" w:cs="Tahoma"/>
          <w:b/>
        </w:rPr>
      </w:pPr>
      <w:r w:rsidRPr="00F956D2">
        <w:rPr>
          <w:rFonts w:ascii="Tahoma" w:hAnsi="Tahoma" w:cs="Tahoma"/>
        </w:rPr>
        <w:t xml:space="preserve">suma ubezpieczenia: </w:t>
      </w:r>
      <w:r w:rsidRPr="00F956D2">
        <w:rPr>
          <w:rFonts w:ascii="Tahoma" w:hAnsi="Tahoma" w:cs="Tahoma"/>
        </w:rPr>
        <w:tab/>
      </w:r>
      <w:r w:rsidR="0017785D" w:rsidRPr="00F956D2">
        <w:rPr>
          <w:rFonts w:ascii="Tahoma" w:hAnsi="Tahoma" w:cs="Tahoma"/>
          <w:b/>
        </w:rPr>
        <w:t>3</w:t>
      </w:r>
      <w:r w:rsidRPr="00F956D2">
        <w:rPr>
          <w:rFonts w:ascii="Tahoma" w:hAnsi="Tahoma" w:cs="Tahoma"/>
          <w:b/>
        </w:rPr>
        <w:t>0 000,00 zł</w:t>
      </w:r>
    </w:p>
    <w:p w14:paraId="5427FFF0" w14:textId="77777777" w:rsidR="00F639EF" w:rsidRPr="0017785D" w:rsidRDefault="00F639EF" w:rsidP="00F639EF">
      <w:pPr>
        <w:rPr>
          <w:rFonts w:ascii="Tahoma" w:hAnsi="Tahoma" w:cs="Tahoma"/>
        </w:rPr>
      </w:pPr>
    </w:p>
    <w:p w14:paraId="1D926B90" w14:textId="42706D51" w:rsidR="00F639EF" w:rsidRPr="0017785D" w:rsidRDefault="00565D47" w:rsidP="0017785D">
      <w:pPr>
        <w:ind w:left="426"/>
        <w:jc w:val="both"/>
        <w:rPr>
          <w:rFonts w:ascii="Tahoma" w:hAnsi="Tahoma" w:cs="Tahoma"/>
          <w:b/>
        </w:rPr>
      </w:pPr>
      <w:r w:rsidRPr="0017785D">
        <w:rPr>
          <w:rFonts w:ascii="Tahoma" w:hAnsi="Tahoma" w:cs="Tahoma"/>
          <w:b/>
        </w:rPr>
        <w:t xml:space="preserve">Nakłady adaptacyjne (dotyczy zarówno budynków należących do ubezpieczonych, jak </w:t>
      </w:r>
      <w:r w:rsidRPr="0017785D">
        <w:rPr>
          <w:rFonts w:ascii="Tahoma" w:hAnsi="Tahoma" w:cs="Tahoma"/>
          <w:b/>
        </w:rPr>
        <w:br/>
        <w:t>i budynków należących do osób trzecich, w których ubezpieczeni prowadzą działalność</w:t>
      </w:r>
      <w:r w:rsidR="00F639EF" w:rsidRPr="0017785D">
        <w:rPr>
          <w:rFonts w:ascii="Tahoma" w:hAnsi="Tahoma" w:cs="Tahoma"/>
          <w:b/>
        </w:rPr>
        <w:t>)</w:t>
      </w:r>
    </w:p>
    <w:p w14:paraId="153530D5" w14:textId="77777777" w:rsidR="00F639EF" w:rsidRPr="0017785D" w:rsidRDefault="00F639EF" w:rsidP="00F639EF">
      <w:pPr>
        <w:ind w:left="2835" w:hanging="2409"/>
        <w:rPr>
          <w:rFonts w:ascii="Tahoma" w:hAnsi="Tahoma" w:cs="Tahoma"/>
        </w:rPr>
      </w:pPr>
      <w:r w:rsidRPr="0017785D">
        <w:rPr>
          <w:rFonts w:ascii="Tahoma" w:hAnsi="Tahoma" w:cs="Tahoma"/>
        </w:rPr>
        <w:t xml:space="preserve">system ubezpieczenia: </w:t>
      </w:r>
      <w:r w:rsidRPr="0017785D">
        <w:rPr>
          <w:rFonts w:ascii="Tahoma" w:hAnsi="Tahoma" w:cs="Tahoma"/>
        </w:rPr>
        <w:tab/>
        <w:t>na pierwsze ryzyko z konsumpcją sumy ubezpieczenia</w:t>
      </w:r>
    </w:p>
    <w:p w14:paraId="349F13BA" w14:textId="14571A50" w:rsidR="00F639EF" w:rsidRPr="0017785D" w:rsidRDefault="00F639EF" w:rsidP="00F639EF">
      <w:pPr>
        <w:tabs>
          <w:tab w:val="left" w:pos="2835"/>
        </w:tabs>
        <w:ind w:left="2835" w:hanging="2409"/>
        <w:rPr>
          <w:rFonts w:ascii="Tahoma" w:hAnsi="Tahoma" w:cs="Tahoma"/>
          <w:b/>
        </w:rPr>
      </w:pPr>
      <w:r w:rsidRPr="0017785D">
        <w:rPr>
          <w:rFonts w:ascii="Tahoma" w:hAnsi="Tahoma" w:cs="Tahoma"/>
        </w:rPr>
        <w:t>rodzaj wartości</w:t>
      </w:r>
      <w:r w:rsidR="0017785D" w:rsidRPr="0017785D">
        <w:rPr>
          <w:rFonts w:ascii="Tahoma" w:hAnsi="Tahoma" w:cs="Tahoma"/>
        </w:rPr>
        <w:t>:</w:t>
      </w:r>
      <w:r w:rsidRPr="0017785D">
        <w:rPr>
          <w:rFonts w:ascii="Tahoma" w:hAnsi="Tahoma" w:cs="Tahoma"/>
        </w:rPr>
        <w:tab/>
        <w:t>wartość odtworzeniowa</w:t>
      </w:r>
    </w:p>
    <w:p w14:paraId="55C490D3" w14:textId="77777777" w:rsidR="00F639EF" w:rsidRPr="0017785D" w:rsidRDefault="00F639EF" w:rsidP="00F639EF">
      <w:pPr>
        <w:ind w:left="426"/>
        <w:rPr>
          <w:rFonts w:ascii="Tahoma" w:hAnsi="Tahoma" w:cs="Tahoma"/>
          <w:b/>
        </w:rPr>
      </w:pPr>
      <w:r w:rsidRPr="0017785D">
        <w:rPr>
          <w:rFonts w:ascii="Tahoma" w:hAnsi="Tahoma" w:cs="Tahoma"/>
        </w:rPr>
        <w:t xml:space="preserve">suma ubezpieczenia: </w:t>
      </w:r>
      <w:r w:rsidRPr="0017785D">
        <w:rPr>
          <w:rFonts w:ascii="Tahoma" w:hAnsi="Tahoma" w:cs="Tahoma"/>
        </w:rPr>
        <w:tab/>
      </w:r>
      <w:r w:rsidRPr="0017785D">
        <w:rPr>
          <w:rFonts w:ascii="Tahoma" w:hAnsi="Tahoma" w:cs="Tahoma"/>
          <w:b/>
        </w:rPr>
        <w:t>100 000,00 zł</w:t>
      </w:r>
    </w:p>
    <w:p w14:paraId="70F4C8B7" w14:textId="77777777" w:rsidR="00F639EF" w:rsidRPr="00464461" w:rsidRDefault="00F639EF" w:rsidP="00F639EF">
      <w:pPr>
        <w:ind w:left="426"/>
        <w:rPr>
          <w:rFonts w:ascii="Tahoma" w:hAnsi="Tahoma" w:cs="Tahoma"/>
          <w:b/>
        </w:rPr>
      </w:pPr>
    </w:p>
    <w:p w14:paraId="79C4FB0E" w14:textId="77777777" w:rsidR="00F639EF" w:rsidRPr="00346EAE" w:rsidRDefault="00F639EF" w:rsidP="0017785D">
      <w:pPr>
        <w:ind w:left="426"/>
        <w:jc w:val="both"/>
        <w:rPr>
          <w:rFonts w:ascii="Tahoma" w:hAnsi="Tahoma" w:cs="Tahoma"/>
        </w:rPr>
      </w:pPr>
      <w:r w:rsidRPr="00346EAE">
        <w:rPr>
          <w:rFonts w:ascii="Tahoma" w:hAnsi="Tahoma" w:cs="Tahoma"/>
          <w:b/>
        </w:rPr>
        <w:t xml:space="preserve">Mienie osób trzecich i mienie powierzone </w:t>
      </w:r>
      <w:r w:rsidRPr="00346EAE">
        <w:rPr>
          <w:rFonts w:ascii="Tahoma" w:hAnsi="Tahoma" w:cs="Tahoma"/>
        </w:rPr>
        <w:t>(środki trwałe obce użytkowane przez Ubezpieczonego, mienie powierzone Ubezpieczonemu np. w celu naprawy, mienie w szatniach, schowkach, depozycie)</w:t>
      </w:r>
    </w:p>
    <w:p w14:paraId="14E03B8E" w14:textId="77777777" w:rsidR="00F639EF" w:rsidRPr="0017785D" w:rsidRDefault="00F639EF" w:rsidP="00F639EF">
      <w:pPr>
        <w:ind w:left="2835" w:hanging="2409"/>
        <w:rPr>
          <w:rFonts w:ascii="Tahoma" w:hAnsi="Tahoma" w:cs="Tahoma"/>
        </w:rPr>
      </w:pPr>
      <w:r w:rsidRPr="00346EAE">
        <w:rPr>
          <w:rFonts w:ascii="Tahoma" w:hAnsi="Tahoma" w:cs="Tahoma"/>
        </w:rPr>
        <w:t xml:space="preserve">system ubezpieczenia: </w:t>
      </w:r>
      <w:r w:rsidRPr="00346EAE">
        <w:rPr>
          <w:rFonts w:ascii="Tahoma" w:hAnsi="Tahoma" w:cs="Tahoma"/>
        </w:rPr>
        <w:tab/>
        <w:t xml:space="preserve">na </w:t>
      </w:r>
      <w:r w:rsidRPr="0017785D">
        <w:rPr>
          <w:rFonts w:ascii="Tahoma" w:hAnsi="Tahoma" w:cs="Tahoma"/>
        </w:rPr>
        <w:t>pierwsze ryzyko z konsumpcją sumy ubezpieczenia</w:t>
      </w:r>
    </w:p>
    <w:p w14:paraId="7959669D" w14:textId="38C2F32C" w:rsidR="00F639EF" w:rsidRPr="0017785D" w:rsidRDefault="00F639EF" w:rsidP="00F639EF">
      <w:pPr>
        <w:tabs>
          <w:tab w:val="left" w:pos="2835"/>
        </w:tabs>
        <w:ind w:left="2835" w:hanging="2409"/>
        <w:rPr>
          <w:rFonts w:ascii="Tahoma" w:hAnsi="Tahoma" w:cs="Tahoma"/>
          <w:b/>
        </w:rPr>
      </w:pPr>
      <w:r w:rsidRPr="0017785D">
        <w:rPr>
          <w:rFonts w:ascii="Tahoma" w:hAnsi="Tahoma" w:cs="Tahoma"/>
        </w:rPr>
        <w:t>rodzaj wartości</w:t>
      </w:r>
      <w:r w:rsidR="0017785D" w:rsidRPr="0017785D">
        <w:rPr>
          <w:rFonts w:ascii="Tahoma" w:hAnsi="Tahoma" w:cs="Tahoma"/>
        </w:rPr>
        <w:t>:</w:t>
      </w:r>
      <w:r w:rsidRPr="0017785D">
        <w:rPr>
          <w:rFonts w:ascii="Tahoma" w:hAnsi="Tahoma" w:cs="Tahoma"/>
        </w:rPr>
        <w:tab/>
        <w:t>wartość odtworzeniowa</w:t>
      </w:r>
    </w:p>
    <w:p w14:paraId="3A0980A5" w14:textId="5680E066" w:rsidR="00F639EF" w:rsidRDefault="00F639EF" w:rsidP="00F956D2">
      <w:pPr>
        <w:ind w:left="426"/>
        <w:rPr>
          <w:rFonts w:ascii="Tahoma" w:hAnsi="Tahoma" w:cs="Tahoma"/>
          <w:b/>
        </w:rPr>
      </w:pPr>
      <w:r w:rsidRPr="0017785D">
        <w:rPr>
          <w:rFonts w:ascii="Tahoma" w:hAnsi="Tahoma" w:cs="Tahoma"/>
        </w:rPr>
        <w:t xml:space="preserve">suma ubezpieczenia: </w:t>
      </w:r>
      <w:r w:rsidRPr="0017785D">
        <w:rPr>
          <w:rFonts w:ascii="Tahoma" w:hAnsi="Tahoma" w:cs="Tahoma"/>
        </w:rPr>
        <w:tab/>
      </w:r>
      <w:r w:rsidR="0017785D" w:rsidRPr="0017785D">
        <w:rPr>
          <w:rFonts w:ascii="Tahoma" w:hAnsi="Tahoma" w:cs="Tahoma"/>
          <w:b/>
        </w:rPr>
        <w:t>50 000,00 zł</w:t>
      </w:r>
    </w:p>
    <w:p w14:paraId="292D84FF" w14:textId="77777777" w:rsidR="00F956D2" w:rsidRPr="00F956D2" w:rsidRDefault="00F956D2" w:rsidP="00F956D2">
      <w:pPr>
        <w:ind w:left="426"/>
        <w:rPr>
          <w:rFonts w:ascii="Tahoma" w:hAnsi="Tahoma" w:cs="Tahoma"/>
          <w:b/>
        </w:rPr>
      </w:pPr>
    </w:p>
    <w:p w14:paraId="199913EF" w14:textId="77777777" w:rsidR="00F639EF" w:rsidRPr="005C148B" w:rsidRDefault="00F639EF" w:rsidP="00F639EF">
      <w:pPr>
        <w:ind w:left="426"/>
        <w:rPr>
          <w:rFonts w:ascii="Tahoma" w:hAnsi="Tahoma" w:cs="Tahoma"/>
          <w:b/>
          <w:color w:val="000000"/>
        </w:rPr>
      </w:pPr>
      <w:r w:rsidRPr="005C148B">
        <w:rPr>
          <w:rFonts w:ascii="Tahoma" w:hAnsi="Tahoma" w:cs="Tahoma"/>
          <w:b/>
          <w:color w:val="000000"/>
        </w:rPr>
        <w:t>Niskocenne składniki majątku</w:t>
      </w:r>
    </w:p>
    <w:p w14:paraId="209E7112" w14:textId="77777777" w:rsidR="00F639EF" w:rsidRPr="00520F7F" w:rsidRDefault="00F639EF" w:rsidP="00F639EF">
      <w:pPr>
        <w:ind w:left="2835" w:hanging="2409"/>
        <w:rPr>
          <w:rFonts w:ascii="Tahoma" w:hAnsi="Tahoma" w:cs="Tahoma"/>
        </w:rPr>
      </w:pPr>
      <w:r w:rsidRPr="00520F7F">
        <w:rPr>
          <w:rFonts w:ascii="Tahoma" w:hAnsi="Tahoma" w:cs="Tahoma"/>
        </w:rPr>
        <w:t xml:space="preserve">system ubezpieczenia: </w:t>
      </w:r>
      <w:r w:rsidRPr="00520F7F">
        <w:rPr>
          <w:rFonts w:ascii="Tahoma" w:hAnsi="Tahoma" w:cs="Tahoma"/>
        </w:rPr>
        <w:tab/>
        <w:t>na pierwsze ryzyko z konsumpcją sumy ubezpieczenia</w:t>
      </w:r>
    </w:p>
    <w:p w14:paraId="796490AF" w14:textId="6F14E6E2" w:rsidR="00F639EF" w:rsidRPr="00520F7F" w:rsidRDefault="00F639EF" w:rsidP="00F639EF">
      <w:pPr>
        <w:tabs>
          <w:tab w:val="left" w:pos="2835"/>
        </w:tabs>
        <w:ind w:left="2835" w:hanging="2409"/>
        <w:rPr>
          <w:rFonts w:ascii="Tahoma" w:hAnsi="Tahoma" w:cs="Tahoma"/>
          <w:b/>
        </w:rPr>
      </w:pPr>
      <w:r w:rsidRPr="00520F7F">
        <w:rPr>
          <w:rFonts w:ascii="Tahoma" w:hAnsi="Tahoma" w:cs="Tahoma"/>
        </w:rPr>
        <w:t>rodzaj wartości</w:t>
      </w:r>
      <w:r w:rsidR="0017785D" w:rsidRPr="00520F7F">
        <w:rPr>
          <w:rFonts w:ascii="Tahoma" w:hAnsi="Tahoma" w:cs="Tahoma"/>
        </w:rPr>
        <w:t>:</w:t>
      </w:r>
      <w:r w:rsidRPr="00520F7F">
        <w:rPr>
          <w:rFonts w:ascii="Tahoma" w:hAnsi="Tahoma" w:cs="Tahoma"/>
        </w:rPr>
        <w:tab/>
        <w:t>wartość odtworzeniowa</w:t>
      </w:r>
    </w:p>
    <w:p w14:paraId="220F7EEA" w14:textId="7858507E" w:rsidR="00F639EF" w:rsidRPr="00520F7F" w:rsidRDefault="00F639EF" w:rsidP="00F639EF">
      <w:pPr>
        <w:ind w:left="426"/>
        <w:rPr>
          <w:rFonts w:ascii="Tahoma" w:hAnsi="Tahoma" w:cs="Tahoma"/>
          <w:b/>
        </w:rPr>
      </w:pPr>
      <w:r w:rsidRPr="00520F7F">
        <w:rPr>
          <w:rFonts w:ascii="Tahoma" w:hAnsi="Tahoma" w:cs="Tahoma"/>
        </w:rPr>
        <w:t xml:space="preserve">suma ubezpieczenia: </w:t>
      </w:r>
      <w:r w:rsidRPr="00520F7F">
        <w:rPr>
          <w:rFonts w:ascii="Tahoma" w:hAnsi="Tahoma" w:cs="Tahoma"/>
        </w:rPr>
        <w:tab/>
      </w:r>
      <w:r w:rsidR="0017785D" w:rsidRPr="00520F7F">
        <w:rPr>
          <w:rFonts w:ascii="Tahoma" w:hAnsi="Tahoma" w:cs="Tahoma"/>
          <w:b/>
        </w:rPr>
        <w:t>1</w:t>
      </w:r>
      <w:r w:rsidRPr="00520F7F">
        <w:rPr>
          <w:rFonts w:ascii="Tahoma" w:hAnsi="Tahoma" w:cs="Tahoma"/>
          <w:b/>
        </w:rPr>
        <w:t>00 000,00 zł</w:t>
      </w:r>
    </w:p>
    <w:p w14:paraId="47849BDE" w14:textId="77777777" w:rsidR="00F639EF" w:rsidRPr="00464461" w:rsidRDefault="00F639EF" w:rsidP="00F639EF">
      <w:pPr>
        <w:ind w:left="426"/>
        <w:rPr>
          <w:rFonts w:ascii="Tahoma" w:hAnsi="Tahoma" w:cs="Tahoma"/>
          <w:b/>
          <w:color w:val="FF0000"/>
        </w:rPr>
      </w:pPr>
    </w:p>
    <w:p w14:paraId="455C6AB7" w14:textId="42E415BD" w:rsidR="00F639EF" w:rsidRPr="0017785D" w:rsidRDefault="00F639EF" w:rsidP="0017785D">
      <w:pPr>
        <w:ind w:left="426"/>
        <w:jc w:val="both"/>
        <w:rPr>
          <w:rFonts w:ascii="Tahoma" w:hAnsi="Tahoma" w:cs="Tahoma"/>
          <w:b/>
        </w:rPr>
      </w:pPr>
      <w:r w:rsidRPr="0017785D">
        <w:rPr>
          <w:rFonts w:ascii="Tahoma" w:hAnsi="Tahoma" w:cs="Tahoma"/>
          <w:b/>
        </w:rPr>
        <w:t>Budowle (ogrodzenia, wiaty przystankowe, bariery ochronne przy drogach publicznych, obiekty małej architektury, drogi i chodniki wewnętrzne, place, boiska, itp.) na terenie</w:t>
      </w:r>
      <w:r w:rsidR="0017785D" w:rsidRPr="0017785D">
        <w:rPr>
          <w:rFonts w:ascii="Tahoma" w:hAnsi="Tahoma" w:cs="Tahoma"/>
          <w:b/>
        </w:rPr>
        <w:t xml:space="preserve"> Miasta i Gminy Sanniki</w:t>
      </w:r>
      <w:r w:rsidRPr="0017785D">
        <w:rPr>
          <w:rFonts w:ascii="Tahoma" w:hAnsi="Tahoma" w:cs="Tahoma"/>
          <w:b/>
        </w:rPr>
        <w:t xml:space="preserve"> nie wykazane do ubezpieczenia w systemie na sumy stałe</w:t>
      </w:r>
    </w:p>
    <w:p w14:paraId="0576CADF" w14:textId="77777777" w:rsidR="00F639EF" w:rsidRPr="005B0562" w:rsidRDefault="00F639EF" w:rsidP="00F639EF">
      <w:pPr>
        <w:tabs>
          <w:tab w:val="left" w:pos="2835"/>
        </w:tabs>
        <w:ind w:left="2835" w:hanging="2409"/>
        <w:rPr>
          <w:rFonts w:ascii="Tahoma" w:hAnsi="Tahoma" w:cs="Tahoma"/>
          <w:color w:val="000000"/>
        </w:rPr>
      </w:pPr>
      <w:r w:rsidRPr="005B0562">
        <w:rPr>
          <w:rFonts w:ascii="Tahoma" w:hAnsi="Tahoma" w:cs="Tahoma"/>
          <w:color w:val="000000"/>
        </w:rPr>
        <w:t>wypłata odszkodowania w wartości odtworzeniowej, maksymalnie do przyjętego limitu odpowiedzialności,</w:t>
      </w:r>
    </w:p>
    <w:p w14:paraId="39517F11" w14:textId="4322DD02" w:rsidR="00F639EF" w:rsidRPr="00634E01" w:rsidRDefault="00F639EF" w:rsidP="00F639EF">
      <w:pPr>
        <w:tabs>
          <w:tab w:val="left" w:pos="2835"/>
        </w:tabs>
        <w:ind w:left="2835" w:hanging="2409"/>
        <w:rPr>
          <w:rFonts w:ascii="Tahoma" w:hAnsi="Tahoma" w:cs="Tahoma"/>
          <w:b/>
        </w:rPr>
      </w:pPr>
      <w:r w:rsidRPr="005B0562">
        <w:rPr>
          <w:rFonts w:ascii="Tahoma" w:hAnsi="Tahoma" w:cs="Tahoma"/>
          <w:color w:val="000000"/>
        </w:rPr>
        <w:t xml:space="preserve">który ulega redukcji po </w:t>
      </w:r>
      <w:r w:rsidRPr="00634E01">
        <w:rPr>
          <w:rFonts w:ascii="Tahoma" w:hAnsi="Tahoma" w:cs="Tahoma"/>
        </w:rPr>
        <w:t>wypłacie odszkodowania</w:t>
      </w:r>
    </w:p>
    <w:p w14:paraId="06846F8B" w14:textId="77777777" w:rsidR="00F639EF" w:rsidRPr="00634E01" w:rsidRDefault="00F639EF" w:rsidP="00F639EF">
      <w:pPr>
        <w:ind w:left="426"/>
        <w:rPr>
          <w:rFonts w:ascii="Tahoma" w:hAnsi="Tahoma" w:cs="Tahoma"/>
          <w:b/>
        </w:rPr>
      </w:pPr>
      <w:r w:rsidRPr="00634E01">
        <w:rPr>
          <w:rFonts w:ascii="Tahoma" w:hAnsi="Tahoma" w:cs="Tahoma"/>
        </w:rPr>
        <w:t>suma ubezpieczenia:</w:t>
      </w:r>
      <w:r w:rsidRPr="00634E01">
        <w:rPr>
          <w:rFonts w:ascii="Tahoma" w:hAnsi="Tahoma" w:cs="Tahoma"/>
          <w:b/>
        </w:rPr>
        <w:t xml:space="preserve"> </w:t>
      </w:r>
      <w:r w:rsidRPr="00634E01">
        <w:rPr>
          <w:rFonts w:ascii="Tahoma" w:hAnsi="Tahoma" w:cs="Tahoma"/>
          <w:b/>
        </w:rPr>
        <w:tab/>
        <w:t>50 000,00 zł</w:t>
      </w:r>
    </w:p>
    <w:p w14:paraId="21B7DC19" w14:textId="77777777" w:rsidR="00F639EF" w:rsidRPr="00634E01" w:rsidRDefault="00F639EF" w:rsidP="00F639EF">
      <w:pPr>
        <w:ind w:left="426"/>
        <w:rPr>
          <w:rFonts w:ascii="Tahoma" w:hAnsi="Tahoma" w:cs="Tahoma"/>
          <w:b/>
        </w:rPr>
      </w:pPr>
    </w:p>
    <w:p w14:paraId="25837231" w14:textId="2BE00C26" w:rsidR="00F639EF" w:rsidRPr="00634E01" w:rsidRDefault="00F639EF" w:rsidP="00634E01">
      <w:pPr>
        <w:ind w:left="426"/>
        <w:jc w:val="both"/>
        <w:rPr>
          <w:rFonts w:ascii="Tahoma" w:hAnsi="Tahoma" w:cs="Tahoma"/>
          <w:b/>
        </w:rPr>
      </w:pPr>
      <w:r w:rsidRPr="00634E01">
        <w:rPr>
          <w:rFonts w:ascii="Tahoma" w:hAnsi="Tahoma" w:cs="Tahoma"/>
          <w:b/>
        </w:rPr>
        <w:t xml:space="preserve">Znaki drogowe, tablice informacyjne, witacze, słupy oświetleniowe wraz z linią zasilającą, lampy należące do Zamawiającego na terenie </w:t>
      </w:r>
      <w:r w:rsidR="0017785D" w:rsidRPr="00634E01">
        <w:rPr>
          <w:rFonts w:ascii="Tahoma" w:hAnsi="Tahoma" w:cs="Tahoma"/>
          <w:b/>
        </w:rPr>
        <w:t>Miasta i Gminy Sanniki</w:t>
      </w:r>
      <w:r w:rsidRPr="00634E01">
        <w:rPr>
          <w:rFonts w:ascii="Tahoma" w:hAnsi="Tahoma" w:cs="Tahoma"/>
          <w:b/>
        </w:rPr>
        <w:t xml:space="preserve"> nie wykazane do ubezpieczenia w systemie na sumy stałe</w:t>
      </w:r>
    </w:p>
    <w:p w14:paraId="3EC083BD" w14:textId="77777777" w:rsidR="00F639EF" w:rsidRPr="00634E01" w:rsidRDefault="00F639EF" w:rsidP="00520F7F">
      <w:pPr>
        <w:tabs>
          <w:tab w:val="left" w:pos="2835"/>
        </w:tabs>
        <w:ind w:left="2835" w:hanging="2409"/>
        <w:jc w:val="both"/>
        <w:rPr>
          <w:rFonts w:ascii="Tahoma" w:hAnsi="Tahoma" w:cs="Tahoma"/>
        </w:rPr>
      </w:pPr>
      <w:r w:rsidRPr="00634E01">
        <w:rPr>
          <w:rFonts w:ascii="Tahoma" w:hAnsi="Tahoma" w:cs="Tahoma"/>
        </w:rPr>
        <w:t>wypłata odszkodowania w wartości odtworzeniowej, maksymalnie do przyjętego limitu odpowiedzialności,</w:t>
      </w:r>
    </w:p>
    <w:p w14:paraId="7A8ABD80" w14:textId="4D3EDA88" w:rsidR="00F639EF" w:rsidRPr="00634E01" w:rsidRDefault="00F639EF" w:rsidP="00520F7F">
      <w:pPr>
        <w:tabs>
          <w:tab w:val="left" w:pos="2835"/>
        </w:tabs>
        <w:ind w:left="2835" w:hanging="2409"/>
        <w:jc w:val="both"/>
        <w:rPr>
          <w:rFonts w:ascii="Tahoma" w:hAnsi="Tahoma" w:cs="Tahoma"/>
          <w:b/>
        </w:rPr>
      </w:pPr>
      <w:r w:rsidRPr="00634E01">
        <w:rPr>
          <w:rFonts w:ascii="Tahoma" w:hAnsi="Tahoma" w:cs="Tahoma"/>
        </w:rPr>
        <w:t>który ulega redukcji po wypłacie odszkodowania</w:t>
      </w:r>
    </w:p>
    <w:p w14:paraId="3794E185" w14:textId="77777777" w:rsidR="00F639EF" w:rsidRPr="00634E01" w:rsidRDefault="00F639EF" w:rsidP="00F639EF">
      <w:pPr>
        <w:ind w:left="426"/>
        <w:rPr>
          <w:rFonts w:ascii="Tahoma" w:hAnsi="Tahoma" w:cs="Tahoma"/>
          <w:b/>
        </w:rPr>
      </w:pPr>
      <w:r w:rsidRPr="00634E01">
        <w:rPr>
          <w:rFonts w:ascii="Tahoma" w:hAnsi="Tahoma" w:cs="Tahoma"/>
        </w:rPr>
        <w:t xml:space="preserve">suma ubezpieczenia: </w:t>
      </w:r>
      <w:r w:rsidRPr="00634E01">
        <w:rPr>
          <w:rFonts w:ascii="Tahoma" w:hAnsi="Tahoma" w:cs="Tahoma"/>
        </w:rPr>
        <w:tab/>
      </w:r>
      <w:r w:rsidRPr="00634E01">
        <w:rPr>
          <w:rFonts w:ascii="Tahoma" w:hAnsi="Tahoma" w:cs="Tahoma"/>
          <w:b/>
        </w:rPr>
        <w:t>30 000,00 zł</w:t>
      </w:r>
    </w:p>
    <w:p w14:paraId="659C7545" w14:textId="77777777" w:rsidR="00F639EF" w:rsidRPr="003A1B46" w:rsidRDefault="00F639EF" w:rsidP="00F639EF">
      <w:pPr>
        <w:ind w:left="426"/>
        <w:rPr>
          <w:rFonts w:ascii="Tahoma" w:hAnsi="Tahoma" w:cs="Tahoma"/>
          <w:b/>
        </w:rPr>
      </w:pPr>
    </w:p>
    <w:p w14:paraId="3E4BBC9F" w14:textId="77777777" w:rsidR="00F639EF" w:rsidRPr="003A1B46" w:rsidRDefault="00F639EF" w:rsidP="00F639EF">
      <w:pPr>
        <w:ind w:left="426"/>
        <w:rPr>
          <w:rFonts w:ascii="Tahoma" w:hAnsi="Tahoma" w:cs="Tahoma"/>
          <w:b/>
        </w:rPr>
      </w:pPr>
      <w:r w:rsidRPr="003A1B46">
        <w:rPr>
          <w:rFonts w:ascii="Tahoma" w:hAnsi="Tahoma" w:cs="Tahoma"/>
          <w:b/>
        </w:rPr>
        <w:t xml:space="preserve">Mienie pracownicze i uczniowskie </w:t>
      </w:r>
    </w:p>
    <w:p w14:paraId="7A8FF075" w14:textId="77777777" w:rsidR="00F639EF" w:rsidRPr="003A1B46" w:rsidRDefault="00F639EF" w:rsidP="00F639EF">
      <w:pPr>
        <w:ind w:left="2835" w:hanging="2409"/>
        <w:rPr>
          <w:rFonts w:ascii="Tahoma" w:hAnsi="Tahoma" w:cs="Tahoma"/>
        </w:rPr>
      </w:pPr>
      <w:r w:rsidRPr="003A1B46">
        <w:rPr>
          <w:rFonts w:ascii="Tahoma" w:hAnsi="Tahoma" w:cs="Tahoma"/>
        </w:rPr>
        <w:t xml:space="preserve">system ubezpieczenia: </w:t>
      </w:r>
      <w:r w:rsidRPr="003A1B46">
        <w:rPr>
          <w:rFonts w:ascii="Tahoma" w:hAnsi="Tahoma" w:cs="Tahoma"/>
        </w:rPr>
        <w:tab/>
        <w:t>na pierwsze ryzyko z konsumpcją sumy ubezpieczenia, bez limitu na osobę</w:t>
      </w:r>
    </w:p>
    <w:p w14:paraId="7F08AA64" w14:textId="3E044E31" w:rsidR="00F639EF" w:rsidRPr="00634E01" w:rsidRDefault="00F639EF" w:rsidP="00F639EF">
      <w:pPr>
        <w:ind w:left="426"/>
        <w:rPr>
          <w:rFonts w:ascii="Tahoma" w:hAnsi="Tahoma" w:cs="Tahoma"/>
        </w:rPr>
      </w:pPr>
      <w:r w:rsidRPr="00634E01">
        <w:rPr>
          <w:rFonts w:ascii="Tahoma" w:hAnsi="Tahoma" w:cs="Tahoma"/>
        </w:rPr>
        <w:t>rodzaj wartości</w:t>
      </w:r>
      <w:r w:rsidR="00634E01" w:rsidRPr="00634E01">
        <w:rPr>
          <w:rFonts w:ascii="Tahoma" w:hAnsi="Tahoma" w:cs="Tahoma"/>
        </w:rPr>
        <w:t xml:space="preserve">: </w:t>
      </w:r>
      <w:r w:rsidR="00634E01" w:rsidRPr="00634E01">
        <w:rPr>
          <w:rFonts w:ascii="Tahoma" w:hAnsi="Tahoma" w:cs="Tahoma"/>
        </w:rPr>
        <w:tab/>
      </w:r>
      <w:r w:rsidRPr="00634E01">
        <w:rPr>
          <w:rFonts w:ascii="Tahoma" w:hAnsi="Tahoma" w:cs="Tahoma"/>
        </w:rPr>
        <w:tab/>
        <w:t>wartość rzeczywista</w:t>
      </w:r>
    </w:p>
    <w:p w14:paraId="0A7DC221" w14:textId="77777777" w:rsidR="00F639EF" w:rsidRPr="00634E01" w:rsidRDefault="00F639EF" w:rsidP="00F639EF">
      <w:pPr>
        <w:ind w:left="426"/>
        <w:rPr>
          <w:rFonts w:ascii="Tahoma" w:hAnsi="Tahoma" w:cs="Tahoma"/>
          <w:b/>
        </w:rPr>
      </w:pPr>
      <w:r w:rsidRPr="00634E01">
        <w:rPr>
          <w:rFonts w:ascii="Tahoma" w:hAnsi="Tahoma" w:cs="Tahoma"/>
        </w:rPr>
        <w:t xml:space="preserve">suma ubezpieczenia: </w:t>
      </w:r>
      <w:r w:rsidRPr="00634E01">
        <w:rPr>
          <w:rFonts w:ascii="Tahoma" w:hAnsi="Tahoma" w:cs="Tahoma"/>
        </w:rPr>
        <w:tab/>
      </w:r>
      <w:r w:rsidRPr="00634E01">
        <w:rPr>
          <w:rFonts w:ascii="Tahoma" w:hAnsi="Tahoma" w:cs="Tahoma"/>
          <w:b/>
        </w:rPr>
        <w:t xml:space="preserve">20 000,00 zł </w:t>
      </w:r>
    </w:p>
    <w:p w14:paraId="158D32F3" w14:textId="77777777" w:rsidR="00F639EF" w:rsidRPr="00634E01" w:rsidRDefault="00F639EF" w:rsidP="00F639EF">
      <w:pPr>
        <w:ind w:left="426"/>
        <w:rPr>
          <w:rFonts w:ascii="Tahoma" w:hAnsi="Tahoma" w:cs="Tahoma"/>
          <w:b/>
        </w:rPr>
      </w:pPr>
    </w:p>
    <w:p w14:paraId="3E29A7E1" w14:textId="77777777" w:rsidR="00F639EF" w:rsidRPr="00634E01" w:rsidRDefault="00F639EF" w:rsidP="00F639EF">
      <w:pPr>
        <w:ind w:left="426"/>
        <w:rPr>
          <w:rFonts w:ascii="Tahoma" w:hAnsi="Tahoma" w:cs="Tahoma"/>
          <w:b/>
        </w:rPr>
      </w:pPr>
      <w:r w:rsidRPr="00634E01">
        <w:rPr>
          <w:rFonts w:ascii="Tahoma" w:hAnsi="Tahoma" w:cs="Tahoma"/>
          <w:b/>
        </w:rPr>
        <w:t>Mienie osobiste członków OSP oraz wyposażenie ratownicze jednostek OSP</w:t>
      </w:r>
    </w:p>
    <w:p w14:paraId="5F1A45A4" w14:textId="77777777" w:rsidR="00F639EF" w:rsidRPr="00634E01" w:rsidRDefault="00F639EF" w:rsidP="00F639EF">
      <w:pPr>
        <w:ind w:left="2835" w:hanging="2409"/>
        <w:rPr>
          <w:rFonts w:ascii="Tahoma" w:hAnsi="Tahoma" w:cs="Tahoma"/>
        </w:rPr>
      </w:pPr>
      <w:r w:rsidRPr="00634E01">
        <w:rPr>
          <w:rFonts w:ascii="Tahoma" w:hAnsi="Tahoma" w:cs="Tahoma"/>
        </w:rPr>
        <w:t xml:space="preserve">system ubezpieczenia: </w:t>
      </w:r>
      <w:r w:rsidRPr="00634E01">
        <w:rPr>
          <w:rFonts w:ascii="Tahoma" w:hAnsi="Tahoma" w:cs="Tahoma"/>
        </w:rPr>
        <w:tab/>
        <w:t>na pierwsze ryzyko z konsumpcją sumy ubezpieczenia, bez limitu na osobę</w:t>
      </w:r>
    </w:p>
    <w:p w14:paraId="0DEE9BCB" w14:textId="0336BF0E" w:rsidR="00F639EF" w:rsidRPr="00634E01" w:rsidRDefault="00F639EF" w:rsidP="00F639EF">
      <w:pPr>
        <w:ind w:left="426"/>
        <w:rPr>
          <w:rFonts w:ascii="Tahoma" w:hAnsi="Tahoma" w:cs="Tahoma"/>
        </w:rPr>
      </w:pPr>
      <w:r w:rsidRPr="00634E01">
        <w:rPr>
          <w:rFonts w:ascii="Tahoma" w:hAnsi="Tahoma" w:cs="Tahoma"/>
        </w:rPr>
        <w:t>rodzaj wartości</w:t>
      </w:r>
      <w:r w:rsidR="00634E01" w:rsidRPr="00634E01">
        <w:rPr>
          <w:rFonts w:ascii="Tahoma" w:hAnsi="Tahoma" w:cs="Tahoma"/>
        </w:rPr>
        <w:t>:</w:t>
      </w:r>
      <w:r w:rsidR="00634E01" w:rsidRPr="00634E01">
        <w:rPr>
          <w:rFonts w:ascii="Tahoma" w:hAnsi="Tahoma" w:cs="Tahoma"/>
        </w:rPr>
        <w:tab/>
      </w:r>
      <w:r w:rsidRPr="00634E01">
        <w:rPr>
          <w:rFonts w:ascii="Tahoma" w:hAnsi="Tahoma" w:cs="Tahoma"/>
        </w:rPr>
        <w:tab/>
        <w:t>wartość odtworzeniowa</w:t>
      </w:r>
    </w:p>
    <w:p w14:paraId="15DB6DDA" w14:textId="77777777" w:rsidR="00F639EF" w:rsidRPr="00634E01" w:rsidRDefault="00F639EF" w:rsidP="00F639EF">
      <w:pPr>
        <w:ind w:left="426"/>
        <w:rPr>
          <w:rFonts w:ascii="Tahoma" w:hAnsi="Tahoma" w:cs="Tahoma"/>
          <w:b/>
        </w:rPr>
      </w:pPr>
      <w:r w:rsidRPr="00634E01">
        <w:rPr>
          <w:rFonts w:ascii="Tahoma" w:hAnsi="Tahoma" w:cs="Tahoma"/>
        </w:rPr>
        <w:t xml:space="preserve">suma ubezpieczenia: </w:t>
      </w:r>
      <w:r w:rsidRPr="00634E01">
        <w:rPr>
          <w:rFonts w:ascii="Tahoma" w:hAnsi="Tahoma" w:cs="Tahoma"/>
        </w:rPr>
        <w:tab/>
      </w:r>
      <w:r w:rsidRPr="00634E01">
        <w:rPr>
          <w:rFonts w:ascii="Tahoma" w:hAnsi="Tahoma" w:cs="Tahoma"/>
          <w:b/>
        </w:rPr>
        <w:t xml:space="preserve">50 000,00 zł </w:t>
      </w:r>
    </w:p>
    <w:p w14:paraId="1E11F307" w14:textId="77777777" w:rsidR="00F639EF" w:rsidRPr="00634E01" w:rsidRDefault="00F639EF" w:rsidP="00F639EF">
      <w:pPr>
        <w:ind w:left="426"/>
        <w:rPr>
          <w:rFonts w:ascii="Tahoma" w:hAnsi="Tahoma" w:cs="Tahoma"/>
        </w:rPr>
      </w:pPr>
      <w:r w:rsidRPr="00634E01">
        <w:rPr>
          <w:rFonts w:ascii="Tahoma" w:hAnsi="Tahoma" w:cs="Tahoma"/>
        </w:rPr>
        <w:t>Miejsce ubezpieczenia: teren wykonywania zadań statutowych, w tym akcji ratowniczych</w:t>
      </w:r>
    </w:p>
    <w:p w14:paraId="31A51B2D" w14:textId="77777777" w:rsidR="00F639EF" w:rsidRPr="003A1B46" w:rsidRDefault="00F639EF" w:rsidP="00F639EF">
      <w:pPr>
        <w:ind w:left="426"/>
        <w:rPr>
          <w:rFonts w:ascii="Tahoma" w:hAnsi="Tahoma" w:cs="Tahoma"/>
          <w:b/>
          <w:color w:val="FF0000"/>
        </w:rPr>
      </w:pPr>
    </w:p>
    <w:p w14:paraId="261059B4" w14:textId="77777777" w:rsidR="00F639EF" w:rsidRPr="00634E01" w:rsidRDefault="00F639EF" w:rsidP="00F639EF">
      <w:pPr>
        <w:ind w:left="426"/>
        <w:rPr>
          <w:rFonts w:ascii="Tahoma" w:hAnsi="Tahoma" w:cs="Tahoma"/>
          <w:b/>
        </w:rPr>
      </w:pPr>
      <w:r w:rsidRPr="00634E01">
        <w:rPr>
          <w:rFonts w:ascii="Tahoma" w:hAnsi="Tahoma" w:cs="Tahoma"/>
          <w:b/>
        </w:rPr>
        <w:t>Środki obrotowe*</w:t>
      </w:r>
    </w:p>
    <w:p w14:paraId="5C4E0563" w14:textId="77777777" w:rsidR="00F639EF" w:rsidRPr="00634E01" w:rsidRDefault="00F639EF" w:rsidP="00F639EF">
      <w:pPr>
        <w:ind w:left="2835" w:hanging="2409"/>
        <w:rPr>
          <w:rFonts w:ascii="Tahoma" w:hAnsi="Tahoma" w:cs="Tahoma"/>
        </w:rPr>
      </w:pPr>
      <w:r w:rsidRPr="00634E01">
        <w:rPr>
          <w:rFonts w:ascii="Tahoma" w:hAnsi="Tahoma" w:cs="Tahoma"/>
        </w:rPr>
        <w:t xml:space="preserve">system ubezpieczenia: </w:t>
      </w:r>
      <w:r w:rsidRPr="00634E01">
        <w:rPr>
          <w:rFonts w:ascii="Tahoma" w:hAnsi="Tahoma" w:cs="Tahoma"/>
        </w:rPr>
        <w:tab/>
        <w:t>na pierwsze ryzyko z konsumpcją sumy ubezpieczenia</w:t>
      </w:r>
    </w:p>
    <w:p w14:paraId="38318D3E" w14:textId="1A3FDEE5" w:rsidR="00F639EF" w:rsidRPr="00634E01" w:rsidRDefault="00F639EF" w:rsidP="00F639EF">
      <w:pPr>
        <w:tabs>
          <w:tab w:val="left" w:pos="2835"/>
        </w:tabs>
        <w:ind w:left="2835" w:hanging="2409"/>
        <w:rPr>
          <w:rFonts w:ascii="Tahoma" w:hAnsi="Tahoma" w:cs="Tahoma"/>
          <w:b/>
        </w:rPr>
      </w:pPr>
      <w:r w:rsidRPr="00634E01">
        <w:rPr>
          <w:rFonts w:ascii="Tahoma" w:hAnsi="Tahoma" w:cs="Tahoma"/>
        </w:rPr>
        <w:t>rodzaj wartości</w:t>
      </w:r>
      <w:r w:rsidR="00634E01" w:rsidRPr="00634E01">
        <w:rPr>
          <w:rFonts w:ascii="Tahoma" w:hAnsi="Tahoma" w:cs="Tahoma"/>
        </w:rPr>
        <w:t>:</w:t>
      </w:r>
      <w:r w:rsidRPr="00634E01">
        <w:rPr>
          <w:rFonts w:ascii="Tahoma" w:hAnsi="Tahoma" w:cs="Tahoma"/>
        </w:rPr>
        <w:tab/>
        <w:t>wartość zakupu/wytworzenia</w:t>
      </w:r>
    </w:p>
    <w:p w14:paraId="60045B0A" w14:textId="1211ACC7" w:rsidR="00F639EF" w:rsidRPr="00634E01" w:rsidRDefault="00F639EF" w:rsidP="00F639EF">
      <w:pPr>
        <w:ind w:left="426"/>
        <w:rPr>
          <w:rFonts w:ascii="Tahoma" w:hAnsi="Tahoma" w:cs="Tahoma"/>
          <w:b/>
        </w:rPr>
      </w:pPr>
      <w:r w:rsidRPr="00634E01">
        <w:rPr>
          <w:rFonts w:ascii="Tahoma" w:hAnsi="Tahoma" w:cs="Tahoma"/>
        </w:rPr>
        <w:t xml:space="preserve">suma ubezpieczenia: </w:t>
      </w:r>
      <w:r w:rsidRPr="00634E01">
        <w:rPr>
          <w:rFonts w:ascii="Tahoma" w:hAnsi="Tahoma" w:cs="Tahoma"/>
        </w:rPr>
        <w:tab/>
      </w:r>
      <w:r w:rsidR="00634E01" w:rsidRPr="00634E01">
        <w:rPr>
          <w:rFonts w:ascii="Tahoma" w:hAnsi="Tahoma" w:cs="Tahoma"/>
          <w:b/>
        </w:rPr>
        <w:t>5</w:t>
      </w:r>
      <w:r w:rsidRPr="00634E01">
        <w:rPr>
          <w:rFonts w:ascii="Tahoma" w:hAnsi="Tahoma" w:cs="Tahoma"/>
          <w:b/>
        </w:rPr>
        <w:t>0 000,00 zł</w:t>
      </w:r>
    </w:p>
    <w:p w14:paraId="110BB149" w14:textId="5253F03F" w:rsidR="00F639EF" w:rsidRDefault="00F639EF" w:rsidP="00F956D2">
      <w:pPr>
        <w:ind w:firstLine="426"/>
        <w:jc w:val="both"/>
        <w:rPr>
          <w:rFonts w:ascii="Tahoma" w:hAnsi="Tahoma" w:cs="Tahoma"/>
          <w:sz w:val="18"/>
          <w:szCs w:val="18"/>
        </w:rPr>
      </w:pPr>
      <w:r w:rsidRPr="00634E01">
        <w:rPr>
          <w:rFonts w:ascii="Tahoma" w:hAnsi="Tahoma" w:cs="Tahoma"/>
          <w:sz w:val="18"/>
          <w:szCs w:val="18"/>
        </w:rPr>
        <w:t xml:space="preserve">*W tym paliwo w zbiornikach lub </w:t>
      </w:r>
      <w:r w:rsidR="00634E01" w:rsidRPr="00634E01">
        <w:rPr>
          <w:rFonts w:ascii="Tahoma" w:hAnsi="Tahoma" w:cs="Tahoma"/>
          <w:sz w:val="18"/>
          <w:szCs w:val="18"/>
        </w:rPr>
        <w:t>pojeździe do limitu 5 </w:t>
      </w:r>
      <w:r w:rsidRPr="00634E01">
        <w:rPr>
          <w:rFonts w:ascii="Tahoma" w:hAnsi="Tahoma" w:cs="Tahoma"/>
          <w:sz w:val="18"/>
          <w:szCs w:val="18"/>
        </w:rPr>
        <w:t>000</w:t>
      </w:r>
      <w:r w:rsidR="00634E01" w:rsidRPr="00634E01">
        <w:rPr>
          <w:rFonts w:ascii="Tahoma" w:hAnsi="Tahoma" w:cs="Tahoma"/>
          <w:sz w:val="18"/>
          <w:szCs w:val="18"/>
        </w:rPr>
        <w:t>,00 zł</w:t>
      </w:r>
      <w:r w:rsidRPr="00634E01">
        <w:rPr>
          <w:rFonts w:ascii="Tahoma" w:hAnsi="Tahoma" w:cs="Tahoma"/>
          <w:sz w:val="18"/>
          <w:szCs w:val="18"/>
        </w:rPr>
        <w:t>.</w:t>
      </w:r>
    </w:p>
    <w:p w14:paraId="793470E8" w14:textId="77777777" w:rsidR="00F956D2" w:rsidRPr="00F956D2" w:rsidRDefault="00F956D2" w:rsidP="00F956D2">
      <w:pPr>
        <w:ind w:firstLine="426"/>
        <w:jc w:val="both"/>
        <w:rPr>
          <w:rFonts w:ascii="Tahoma" w:hAnsi="Tahoma" w:cs="Tahoma"/>
          <w:sz w:val="18"/>
          <w:szCs w:val="18"/>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Limity odpowiedzialności w ryzyku kradzieży z włamaniem i rabunku z rozszerzeniem o ryzyko wandalizmu/dewastacji w ramach ubezpieczenia od wszystkich ryzyk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lastRenderedPageBreak/>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p>
    <w:p w14:paraId="4EC9C624" w14:textId="77777777" w:rsidR="00520F7F" w:rsidRPr="005D67E7" w:rsidRDefault="00520F7F" w:rsidP="00F639EF">
      <w:pPr>
        <w:ind w:left="426"/>
        <w:jc w:val="both"/>
        <w:rPr>
          <w:rFonts w:ascii="Tahoma" w:hAnsi="Tahoma" w:cs="Tahoma"/>
          <w:b/>
        </w:rPr>
      </w:pPr>
    </w:p>
    <w:p w14:paraId="2CB06BAB" w14:textId="77777777" w:rsidR="00F639EF" w:rsidRPr="005D67E7" w:rsidRDefault="00F639EF" w:rsidP="00F639EF">
      <w:pPr>
        <w:ind w:left="426"/>
        <w:jc w:val="both"/>
        <w:rPr>
          <w:rFonts w:ascii="Tahoma" w:hAnsi="Tahoma" w:cs="Tahoma"/>
          <w:b/>
        </w:rPr>
      </w:pPr>
      <w:r w:rsidRPr="005D67E7">
        <w:rPr>
          <w:rFonts w:ascii="Tahoma" w:hAnsi="Tahoma" w:cs="Tahoma"/>
          <w:b/>
        </w:rPr>
        <w:t>Urządzenia i wyposażenie, środki niskocenne, zbiory biblioteczne</w:t>
      </w:r>
    </w:p>
    <w:p w14:paraId="071F4F4C" w14:textId="2D6A8B6C" w:rsidR="00F639EF" w:rsidRPr="005D67E7" w:rsidRDefault="00F639EF" w:rsidP="00F639EF">
      <w:pPr>
        <w:ind w:left="426"/>
        <w:jc w:val="both"/>
        <w:rPr>
          <w:rFonts w:ascii="Tahoma" w:hAnsi="Tahoma" w:cs="Tahoma"/>
        </w:rPr>
      </w:pPr>
      <w:r w:rsidRPr="005D67E7">
        <w:rPr>
          <w:rFonts w:ascii="Tahoma" w:hAnsi="Tahoma" w:cs="Tahoma"/>
        </w:rPr>
        <w:t xml:space="preserve">system ubezpieczenia: </w:t>
      </w:r>
      <w:r w:rsidR="00634E01">
        <w:rPr>
          <w:rFonts w:ascii="Tahoma" w:hAnsi="Tahoma" w:cs="Tahoma"/>
        </w:rPr>
        <w:tab/>
      </w:r>
      <w:r w:rsidRPr="005D67E7">
        <w:rPr>
          <w:rFonts w:ascii="Tahoma" w:hAnsi="Tahoma" w:cs="Tahoma"/>
        </w:rPr>
        <w:t xml:space="preserve">na pierwsze ryzyko z konsumpcją sumy ubezpieczenia </w:t>
      </w:r>
    </w:p>
    <w:p w14:paraId="5731D7B9" w14:textId="6B736B60" w:rsidR="00F639EF" w:rsidRPr="005D67E7" w:rsidRDefault="00F639EF" w:rsidP="00F639EF">
      <w:pPr>
        <w:tabs>
          <w:tab w:val="left" w:pos="2835"/>
        </w:tabs>
        <w:ind w:left="426"/>
        <w:jc w:val="both"/>
        <w:rPr>
          <w:rFonts w:ascii="Tahoma" w:hAnsi="Tahoma" w:cs="Tahoma"/>
        </w:rPr>
      </w:pPr>
      <w:r w:rsidRPr="005D67E7">
        <w:rPr>
          <w:rFonts w:ascii="Tahoma" w:hAnsi="Tahoma" w:cs="Tahoma"/>
        </w:rPr>
        <w:t>rodzaj wartości</w:t>
      </w:r>
      <w:r w:rsidR="00634E01">
        <w:rPr>
          <w:rFonts w:ascii="Tahoma" w:hAnsi="Tahoma" w:cs="Tahoma"/>
        </w:rPr>
        <w:t>:</w:t>
      </w:r>
      <w:r w:rsidRPr="005D67E7">
        <w:rPr>
          <w:rFonts w:ascii="Tahoma" w:hAnsi="Tahoma" w:cs="Tahoma"/>
        </w:rPr>
        <w:tab/>
      </w:r>
      <w:r w:rsidRPr="00346EAE">
        <w:rPr>
          <w:rFonts w:ascii="Tahoma" w:hAnsi="Tahoma" w:cs="Tahoma"/>
        </w:rPr>
        <w:t>wartość odtworzeniowa</w:t>
      </w:r>
    </w:p>
    <w:p w14:paraId="2E2DA821" w14:textId="4E3D9E2F" w:rsidR="00F639EF" w:rsidRPr="00F576F1" w:rsidRDefault="00F639EF" w:rsidP="00F639EF">
      <w:pPr>
        <w:tabs>
          <w:tab w:val="left" w:pos="2835"/>
        </w:tabs>
        <w:ind w:left="426"/>
        <w:jc w:val="both"/>
        <w:rPr>
          <w:rFonts w:ascii="Tahoma" w:hAnsi="Tahoma" w:cs="Tahoma"/>
        </w:rPr>
      </w:pPr>
      <w:r w:rsidRPr="005D67E7">
        <w:rPr>
          <w:rFonts w:ascii="Tahoma" w:hAnsi="Tahoma" w:cs="Tahoma"/>
        </w:rPr>
        <w:t>likwidacja szkody</w:t>
      </w:r>
      <w:r w:rsidR="00634E01">
        <w:rPr>
          <w:rFonts w:ascii="Tahoma" w:hAnsi="Tahoma" w:cs="Tahoma"/>
        </w:rPr>
        <w:t>:</w:t>
      </w:r>
      <w:r w:rsidR="00634E01">
        <w:rPr>
          <w:rFonts w:ascii="Tahoma" w:hAnsi="Tahoma" w:cs="Tahoma"/>
        </w:rPr>
        <w:tab/>
      </w:r>
      <w:r w:rsidRPr="005D67E7">
        <w:rPr>
          <w:rFonts w:ascii="Tahoma" w:hAnsi="Tahoma" w:cs="Tahoma"/>
        </w:rPr>
        <w:t>bez potrącania zużycia technicznego.</w:t>
      </w:r>
    </w:p>
    <w:p w14:paraId="2897BE40" w14:textId="317719A2" w:rsidR="00F639EF" w:rsidRPr="00634E01" w:rsidRDefault="00F639EF" w:rsidP="00F639EF">
      <w:pPr>
        <w:ind w:left="426"/>
        <w:jc w:val="both"/>
        <w:rPr>
          <w:rFonts w:ascii="Tahoma" w:hAnsi="Tahoma" w:cs="Tahoma"/>
          <w:b/>
        </w:rPr>
      </w:pPr>
      <w:r w:rsidRPr="00634E01">
        <w:rPr>
          <w:rFonts w:ascii="Tahoma" w:hAnsi="Tahoma" w:cs="Tahoma"/>
        </w:rPr>
        <w:t>suma ubezpieczenia:</w:t>
      </w:r>
      <w:r w:rsidRPr="00634E01">
        <w:rPr>
          <w:rFonts w:ascii="Tahoma" w:hAnsi="Tahoma" w:cs="Tahoma"/>
          <w:b/>
        </w:rPr>
        <w:t xml:space="preserve"> </w:t>
      </w:r>
      <w:r w:rsidRPr="00634E01">
        <w:rPr>
          <w:rFonts w:ascii="Tahoma" w:hAnsi="Tahoma" w:cs="Tahoma"/>
          <w:b/>
        </w:rPr>
        <w:tab/>
      </w:r>
      <w:r w:rsidR="00634E01" w:rsidRPr="00634E01">
        <w:rPr>
          <w:rFonts w:ascii="Tahoma" w:hAnsi="Tahoma" w:cs="Tahoma"/>
          <w:b/>
        </w:rPr>
        <w:t>1</w:t>
      </w:r>
      <w:r w:rsidRPr="00634E01">
        <w:rPr>
          <w:rFonts w:ascii="Tahoma" w:hAnsi="Tahoma" w:cs="Tahoma"/>
          <w:b/>
        </w:rPr>
        <w:t xml:space="preserve">00 000,00 zł </w:t>
      </w:r>
    </w:p>
    <w:p w14:paraId="606A62EF" w14:textId="77777777" w:rsidR="00F639EF" w:rsidRPr="00634E01" w:rsidRDefault="00F639EF" w:rsidP="00F639EF">
      <w:pPr>
        <w:ind w:left="426"/>
        <w:jc w:val="both"/>
        <w:rPr>
          <w:rFonts w:ascii="Tahoma" w:hAnsi="Tahoma" w:cs="Tahoma"/>
          <w:b/>
        </w:rPr>
      </w:pPr>
    </w:p>
    <w:p w14:paraId="6C6241D0" w14:textId="77777777" w:rsidR="00F639EF" w:rsidRPr="00634E01" w:rsidRDefault="00F639EF" w:rsidP="00F639EF">
      <w:pPr>
        <w:ind w:left="426"/>
        <w:jc w:val="both"/>
        <w:rPr>
          <w:rFonts w:ascii="Tahoma" w:hAnsi="Tahoma" w:cs="Tahoma"/>
          <w:b/>
        </w:rPr>
      </w:pPr>
      <w:r w:rsidRPr="00634E01">
        <w:rPr>
          <w:rFonts w:ascii="Tahoma" w:hAnsi="Tahoma" w:cs="Tahoma"/>
          <w:b/>
        </w:rPr>
        <w:t>Środki obrotowe*</w:t>
      </w:r>
    </w:p>
    <w:p w14:paraId="1083C459" w14:textId="1096DB53" w:rsidR="00F639EF" w:rsidRPr="00634E01" w:rsidRDefault="00F639EF" w:rsidP="00F639EF">
      <w:pPr>
        <w:ind w:left="426"/>
        <w:jc w:val="both"/>
        <w:rPr>
          <w:rFonts w:ascii="Tahoma" w:hAnsi="Tahoma" w:cs="Tahoma"/>
        </w:rPr>
      </w:pPr>
      <w:r w:rsidRPr="00634E01">
        <w:rPr>
          <w:rFonts w:ascii="Tahoma" w:hAnsi="Tahoma" w:cs="Tahoma"/>
        </w:rPr>
        <w:t xml:space="preserve">system ubezpieczenia: </w:t>
      </w:r>
      <w:r w:rsidR="00634E01" w:rsidRPr="00634E01">
        <w:rPr>
          <w:rFonts w:ascii="Tahoma" w:hAnsi="Tahoma" w:cs="Tahoma"/>
        </w:rPr>
        <w:tab/>
      </w:r>
      <w:r w:rsidRPr="00634E01">
        <w:rPr>
          <w:rFonts w:ascii="Tahoma" w:hAnsi="Tahoma" w:cs="Tahoma"/>
        </w:rPr>
        <w:t>na pierwsze ryzyko z konsumpcją sumy ubezpieczenia</w:t>
      </w:r>
    </w:p>
    <w:p w14:paraId="2A104082" w14:textId="612C8841" w:rsidR="00F639EF" w:rsidRPr="00634E01" w:rsidRDefault="00F639EF" w:rsidP="00F639EF">
      <w:pPr>
        <w:tabs>
          <w:tab w:val="left" w:pos="2835"/>
        </w:tabs>
        <w:ind w:left="426"/>
        <w:jc w:val="both"/>
        <w:rPr>
          <w:rFonts w:ascii="Tahoma" w:hAnsi="Tahoma" w:cs="Tahoma"/>
        </w:rPr>
      </w:pPr>
      <w:r w:rsidRPr="00634E01">
        <w:rPr>
          <w:rFonts w:ascii="Tahoma" w:hAnsi="Tahoma" w:cs="Tahoma"/>
        </w:rPr>
        <w:t>rodzaj wartości</w:t>
      </w:r>
      <w:r w:rsidR="00634E01" w:rsidRPr="00634E01">
        <w:rPr>
          <w:rFonts w:ascii="Tahoma" w:hAnsi="Tahoma" w:cs="Tahoma"/>
        </w:rPr>
        <w:t>:</w:t>
      </w:r>
      <w:r w:rsidRPr="00634E01">
        <w:rPr>
          <w:rFonts w:ascii="Tahoma" w:hAnsi="Tahoma" w:cs="Tahoma"/>
        </w:rPr>
        <w:tab/>
        <w:t>wartość zakupu/wytworzenia</w:t>
      </w:r>
    </w:p>
    <w:p w14:paraId="4C877B37" w14:textId="61DAC152" w:rsidR="00F639EF" w:rsidRPr="00634E01" w:rsidRDefault="00F639EF" w:rsidP="00F639EF">
      <w:pPr>
        <w:ind w:left="426"/>
        <w:jc w:val="both"/>
        <w:rPr>
          <w:rFonts w:ascii="Tahoma" w:hAnsi="Tahoma" w:cs="Tahoma"/>
          <w:b/>
        </w:rPr>
      </w:pPr>
      <w:r w:rsidRPr="00634E01">
        <w:rPr>
          <w:rFonts w:ascii="Tahoma" w:hAnsi="Tahoma" w:cs="Tahoma"/>
        </w:rPr>
        <w:t>suma ubezpieczenia:</w:t>
      </w:r>
      <w:r w:rsidRPr="00634E01">
        <w:rPr>
          <w:rFonts w:ascii="Tahoma" w:hAnsi="Tahoma" w:cs="Tahoma"/>
        </w:rPr>
        <w:tab/>
      </w:r>
      <w:r w:rsidR="00634E01" w:rsidRPr="00634E01">
        <w:rPr>
          <w:rFonts w:ascii="Tahoma" w:hAnsi="Tahoma" w:cs="Tahoma"/>
          <w:b/>
        </w:rPr>
        <w:t>3</w:t>
      </w:r>
      <w:r w:rsidRPr="00634E01">
        <w:rPr>
          <w:rFonts w:ascii="Tahoma" w:hAnsi="Tahoma" w:cs="Tahoma"/>
          <w:b/>
        </w:rPr>
        <w:t>0 000,00 zł</w:t>
      </w:r>
    </w:p>
    <w:p w14:paraId="048ECB78" w14:textId="7426D3C3" w:rsidR="00F639EF" w:rsidRPr="00634E01" w:rsidRDefault="00F639EF" w:rsidP="00F639EF">
      <w:pPr>
        <w:ind w:firstLine="426"/>
        <w:jc w:val="both"/>
        <w:rPr>
          <w:rFonts w:ascii="Tahoma" w:hAnsi="Tahoma" w:cs="Tahoma"/>
          <w:sz w:val="18"/>
          <w:szCs w:val="18"/>
        </w:rPr>
      </w:pPr>
      <w:r w:rsidRPr="00634E01">
        <w:rPr>
          <w:rFonts w:ascii="Tahoma" w:hAnsi="Tahoma" w:cs="Tahoma"/>
          <w:sz w:val="18"/>
          <w:szCs w:val="18"/>
        </w:rPr>
        <w:t xml:space="preserve">*W tym paliwo w zbiornikach lub </w:t>
      </w:r>
      <w:r w:rsidR="00634E01" w:rsidRPr="00634E01">
        <w:rPr>
          <w:rFonts w:ascii="Tahoma" w:hAnsi="Tahoma" w:cs="Tahoma"/>
          <w:sz w:val="18"/>
          <w:szCs w:val="18"/>
        </w:rPr>
        <w:t>pojeździe do limitu 2 </w:t>
      </w:r>
      <w:r w:rsidRPr="00634E01">
        <w:rPr>
          <w:rFonts w:ascii="Tahoma" w:hAnsi="Tahoma" w:cs="Tahoma"/>
          <w:sz w:val="18"/>
          <w:szCs w:val="18"/>
        </w:rPr>
        <w:t>000</w:t>
      </w:r>
      <w:r w:rsidR="00634E01" w:rsidRPr="00634E01">
        <w:rPr>
          <w:rFonts w:ascii="Tahoma" w:hAnsi="Tahoma" w:cs="Tahoma"/>
          <w:sz w:val="18"/>
          <w:szCs w:val="18"/>
        </w:rPr>
        <w:t>,00 zł</w:t>
      </w:r>
    </w:p>
    <w:p w14:paraId="75206FF1" w14:textId="77777777" w:rsidR="00F639EF" w:rsidRPr="00EF4C1B" w:rsidRDefault="00F639EF" w:rsidP="00F639EF">
      <w:pPr>
        <w:ind w:left="426"/>
        <w:rPr>
          <w:rFonts w:ascii="Tahoma" w:hAnsi="Tahoma" w:cs="Tahoma"/>
          <w:sz w:val="16"/>
          <w:szCs w:val="16"/>
        </w:rPr>
      </w:pPr>
    </w:p>
    <w:p w14:paraId="787356FA" w14:textId="77777777" w:rsidR="00F639EF" w:rsidRPr="00F576F1" w:rsidRDefault="00F639EF" w:rsidP="00F639EF">
      <w:pPr>
        <w:ind w:left="426"/>
        <w:rPr>
          <w:rFonts w:ascii="Tahoma" w:hAnsi="Tahoma" w:cs="Tahoma"/>
          <w:b/>
        </w:rPr>
      </w:pPr>
      <w:r w:rsidRPr="00F576F1">
        <w:rPr>
          <w:rFonts w:ascii="Tahoma" w:hAnsi="Tahoma" w:cs="Tahoma"/>
          <w:b/>
        </w:rPr>
        <w:t>Mienie pracownicze i uczniowskie</w:t>
      </w:r>
    </w:p>
    <w:p w14:paraId="7BDC9A58" w14:textId="77777777" w:rsidR="00F639EF" w:rsidRPr="00634E01" w:rsidRDefault="00F639EF" w:rsidP="00F639EF">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 xml:space="preserve">na pierwsze ryzyko z konsumpcją sumy ubezpieczenia, bez limitu na pracownika/ </w:t>
      </w:r>
      <w:r w:rsidRPr="00634E01">
        <w:rPr>
          <w:rFonts w:ascii="Tahoma" w:hAnsi="Tahoma" w:cs="Tahoma"/>
        </w:rPr>
        <w:t>ucznia</w:t>
      </w:r>
    </w:p>
    <w:p w14:paraId="591A26F7" w14:textId="0668BFD2" w:rsidR="00F639EF" w:rsidRPr="00634E01" w:rsidRDefault="00F639EF" w:rsidP="00F639EF">
      <w:pPr>
        <w:ind w:left="2835" w:hanging="2409"/>
        <w:jc w:val="both"/>
        <w:rPr>
          <w:rFonts w:ascii="Tahoma" w:hAnsi="Tahoma" w:cs="Tahoma"/>
        </w:rPr>
      </w:pPr>
      <w:r w:rsidRPr="00634E01">
        <w:rPr>
          <w:rFonts w:ascii="Tahoma" w:hAnsi="Tahoma" w:cs="Tahoma"/>
        </w:rPr>
        <w:t>rodzaj wartości</w:t>
      </w:r>
      <w:r w:rsidR="00634E01" w:rsidRPr="00634E01">
        <w:rPr>
          <w:rFonts w:ascii="Tahoma" w:hAnsi="Tahoma" w:cs="Tahoma"/>
        </w:rPr>
        <w:t>:</w:t>
      </w:r>
      <w:r w:rsidRPr="00634E01">
        <w:rPr>
          <w:rFonts w:ascii="Tahoma" w:hAnsi="Tahoma" w:cs="Tahoma"/>
        </w:rPr>
        <w:tab/>
        <w:t>wartość rzeczywista</w:t>
      </w:r>
    </w:p>
    <w:p w14:paraId="5B55BB74" w14:textId="77777777" w:rsidR="00F639EF" w:rsidRPr="00634E01" w:rsidRDefault="00F639EF" w:rsidP="00F639EF">
      <w:pPr>
        <w:ind w:left="426"/>
        <w:rPr>
          <w:rFonts w:ascii="Tahoma" w:hAnsi="Tahoma" w:cs="Tahoma"/>
          <w:b/>
        </w:rPr>
      </w:pPr>
      <w:r w:rsidRPr="00634E01">
        <w:rPr>
          <w:rFonts w:ascii="Tahoma" w:hAnsi="Tahoma" w:cs="Tahoma"/>
        </w:rPr>
        <w:t xml:space="preserve">suma ubezpieczenia: </w:t>
      </w:r>
      <w:r w:rsidRPr="00634E01">
        <w:rPr>
          <w:rFonts w:ascii="Tahoma" w:hAnsi="Tahoma" w:cs="Tahoma"/>
        </w:rPr>
        <w:tab/>
      </w:r>
      <w:r w:rsidRPr="00634E01">
        <w:rPr>
          <w:rFonts w:ascii="Tahoma" w:hAnsi="Tahoma" w:cs="Tahoma"/>
          <w:b/>
        </w:rPr>
        <w:t>20 000,00 zł</w:t>
      </w:r>
    </w:p>
    <w:p w14:paraId="0305364C" w14:textId="77777777" w:rsidR="00F639EF" w:rsidRPr="00634E01" w:rsidRDefault="00F639EF" w:rsidP="00F639EF">
      <w:pPr>
        <w:ind w:left="426"/>
        <w:jc w:val="both"/>
        <w:rPr>
          <w:rFonts w:ascii="Tahoma" w:hAnsi="Tahoma" w:cs="Tahoma"/>
          <w:b/>
        </w:rPr>
      </w:pPr>
    </w:p>
    <w:p w14:paraId="7A00BD53" w14:textId="77777777" w:rsidR="00F639EF" w:rsidRPr="00634E01" w:rsidRDefault="00F639EF" w:rsidP="00F639EF">
      <w:pPr>
        <w:ind w:left="426"/>
        <w:jc w:val="both"/>
        <w:rPr>
          <w:rFonts w:ascii="Tahoma" w:hAnsi="Tahoma" w:cs="Tahoma"/>
          <w:b/>
        </w:rPr>
      </w:pPr>
      <w:r w:rsidRPr="00634E01">
        <w:rPr>
          <w:rFonts w:ascii="Tahoma" w:hAnsi="Tahoma" w:cs="Tahoma"/>
          <w:b/>
        </w:rPr>
        <w:t>Nakłady w obcych środkach trwałych</w:t>
      </w:r>
    </w:p>
    <w:p w14:paraId="096C1072" w14:textId="77777777" w:rsidR="00F639EF" w:rsidRPr="00634E01" w:rsidRDefault="00F639EF" w:rsidP="00F639EF">
      <w:pPr>
        <w:ind w:left="426"/>
        <w:jc w:val="both"/>
        <w:rPr>
          <w:rFonts w:ascii="Tahoma" w:hAnsi="Tahoma" w:cs="Tahoma"/>
        </w:rPr>
      </w:pPr>
      <w:r w:rsidRPr="00634E01">
        <w:rPr>
          <w:rFonts w:ascii="Tahoma" w:hAnsi="Tahoma" w:cs="Tahoma"/>
        </w:rPr>
        <w:t xml:space="preserve">system ubezpieczenia: </w:t>
      </w:r>
      <w:r w:rsidRPr="00634E01">
        <w:rPr>
          <w:rFonts w:ascii="Tahoma" w:hAnsi="Tahoma" w:cs="Tahoma"/>
        </w:rPr>
        <w:tab/>
        <w:t>na pierwsze ryzyko z konsumpcją sumy ubezpieczenia</w:t>
      </w:r>
    </w:p>
    <w:p w14:paraId="11BF9034" w14:textId="7B938565" w:rsidR="00F639EF" w:rsidRPr="00634E01" w:rsidRDefault="00F639EF" w:rsidP="00F639EF">
      <w:pPr>
        <w:ind w:left="426"/>
        <w:jc w:val="both"/>
        <w:rPr>
          <w:rFonts w:ascii="Tahoma" w:hAnsi="Tahoma" w:cs="Tahoma"/>
        </w:rPr>
      </w:pPr>
      <w:r w:rsidRPr="00634E01">
        <w:rPr>
          <w:rFonts w:ascii="Tahoma" w:hAnsi="Tahoma" w:cs="Tahoma"/>
        </w:rPr>
        <w:t>rodzaj wartości</w:t>
      </w:r>
      <w:r w:rsidR="00634E01" w:rsidRPr="00634E01">
        <w:rPr>
          <w:rFonts w:ascii="Tahoma" w:hAnsi="Tahoma" w:cs="Tahoma"/>
        </w:rPr>
        <w:t>:</w:t>
      </w:r>
      <w:r w:rsidRPr="00634E01">
        <w:rPr>
          <w:rFonts w:ascii="Tahoma" w:hAnsi="Tahoma" w:cs="Tahoma"/>
        </w:rPr>
        <w:tab/>
      </w:r>
      <w:r w:rsidRPr="00634E01">
        <w:rPr>
          <w:rFonts w:ascii="Tahoma" w:hAnsi="Tahoma" w:cs="Tahoma"/>
        </w:rPr>
        <w:tab/>
        <w:t>wartość odtworzeniowa</w:t>
      </w:r>
    </w:p>
    <w:p w14:paraId="7D0BC380" w14:textId="77777777" w:rsidR="00F639EF" w:rsidRPr="00634E01" w:rsidRDefault="00F639EF" w:rsidP="00F639EF">
      <w:pPr>
        <w:ind w:left="426"/>
        <w:jc w:val="both"/>
        <w:rPr>
          <w:rFonts w:ascii="Tahoma" w:hAnsi="Tahoma" w:cs="Tahoma"/>
          <w:b/>
        </w:rPr>
      </w:pPr>
      <w:r w:rsidRPr="00634E01">
        <w:rPr>
          <w:rFonts w:ascii="Tahoma" w:hAnsi="Tahoma" w:cs="Tahoma"/>
        </w:rPr>
        <w:t xml:space="preserve">suma ubezpieczenia: </w:t>
      </w:r>
      <w:r w:rsidRPr="00634E01">
        <w:rPr>
          <w:rFonts w:ascii="Tahoma" w:hAnsi="Tahoma" w:cs="Tahoma"/>
        </w:rPr>
        <w:tab/>
      </w:r>
      <w:r w:rsidRPr="00634E01">
        <w:rPr>
          <w:rFonts w:ascii="Tahoma" w:hAnsi="Tahoma" w:cs="Tahoma"/>
          <w:b/>
        </w:rPr>
        <w:t>10 000,00 zł</w:t>
      </w:r>
    </w:p>
    <w:p w14:paraId="13B5009C" w14:textId="77777777" w:rsidR="00F639EF" w:rsidRDefault="00F639EF" w:rsidP="00634E01">
      <w:pPr>
        <w:jc w:val="both"/>
        <w:rPr>
          <w:rFonts w:ascii="Tahoma" w:hAnsi="Tahoma" w:cs="Tahoma"/>
          <w:b/>
        </w:rPr>
      </w:pPr>
    </w:p>
    <w:p w14:paraId="21E525E8" w14:textId="77777777" w:rsidR="00F639EF" w:rsidRPr="00F576F1" w:rsidRDefault="00F639EF" w:rsidP="00F639EF">
      <w:pPr>
        <w:ind w:left="426"/>
        <w:jc w:val="both"/>
        <w:rPr>
          <w:rFonts w:ascii="Tahoma" w:hAnsi="Tahoma" w:cs="Tahoma"/>
          <w:b/>
        </w:rPr>
      </w:pPr>
      <w:r w:rsidRPr="00F576F1">
        <w:rPr>
          <w:rFonts w:ascii="Tahoma" w:hAnsi="Tahoma" w:cs="Tahoma"/>
          <w:b/>
        </w:rPr>
        <w:t>Wartości pieniężne:</w:t>
      </w:r>
    </w:p>
    <w:p w14:paraId="6EEC08D3" w14:textId="1CEF637D" w:rsidR="00F639EF" w:rsidRPr="00F576F1" w:rsidRDefault="00F639EF" w:rsidP="00F639EF">
      <w:pPr>
        <w:ind w:left="426"/>
        <w:jc w:val="both"/>
        <w:rPr>
          <w:rFonts w:ascii="Tahoma" w:hAnsi="Tahoma" w:cs="Tahoma"/>
        </w:rPr>
      </w:pPr>
      <w:r w:rsidRPr="00F576F1">
        <w:rPr>
          <w:rFonts w:ascii="Tahoma" w:hAnsi="Tahoma" w:cs="Tahoma"/>
        </w:rPr>
        <w:t xml:space="preserve">system ubezpieczenia : </w:t>
      </w:r>
      <w:r w:rsidR="00634E01">
        <w:rPr>
          <w:rFonts w:ascii="Tahoma" w:hAnsi="Tahoma" w:cs="Tahoma"/>
        </w:rPr>
        <w:tab/>
      </w:r>
      <w:r w:rsidRPr="00F576F1">
        <w:rPr>
          <w:rFonts w:ascii="Tahoma" w:hAnsi="Tahoma" w:cs="Tahoma"/>
        </w:rPr>
        <w:t xml:space="preserve">na pierwsze ryzyko z konsumpcją sumy ubezpieczenia </w:t>
      </w:r>
    </w:p>
    <w:p w14:paraId="701B74CB" w14:textId="26C86E94" w:rsidR="00F639EF" w:rsidRPr="00F576F1" w:rsidRDefault="00F639EF" w:rsidP="00F639EF">
      <w:pPr>
        <w:tabs>
          <w:tab w:val="left" w:pos="2835"/>
        </w:tabs>
        <w:ind w:left="426"/>
        <w:jc w:val="both"/>
        <w:rPr>
          <w:rFonts w:ascii="Tahoma" w:hAnsi="Tahoma" w:cs="Tahoma"/>
        </w:rPr>
      </w:pPr>
      <w:r w:rsidRPr="00F576F1">
        <w:rPr>
          <w:rFonts w:ascii="Tahoma" w:hAnsi="Tahoma" w:cs="Tahoma"/>
        </w:rPr>
        <w:t>rodzaj wartości</w:t>
      </w:r>
      <w:r w:rsidR="00634E01">
        <w:rPr>
          <w:rFonts w:ascii="Tahoma" w:hAnsi="Tahoma" w:cs="Tahoma"/>
        </w:rPr>
        <w:t>:</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F576F1" w:rsidRDefault="00F639EF" w:rsidP="00F639EF">
      <w:pPr>
        <w:ind w:left="426"/>
        <w:jc w:val="both"/>
        <w:rPr>
          <w:rFonts w:ascii="Tahoma" w:hAnsi="Tahoma" w:cs="Tahoma"/>
        </w:rPr>
      </w:pPr>
    </w:p>
    <w:p w14:paraId="42222DFD" w14:textId="77777777" w:rsidR="00F639EF" w:rsidRPr="00F576F1" w:rsidRDefault="00F639EF" w:rsidP="00F639EF">
      <w:pPr>
        <w:ind w:left="426"/>
        <w:jc w:val="both"/>
        <w:rPr>
          <w:rFonts w:ascii="Tahoma" w:hAnsi="Tahoma" w:cs="Tahoma"/>
        </w:rPr>
      </w:pPr>
      <w:r w:rsidRPr="00F576F1">
        <w:rPr>
          <w:rFonts w:ascii="Tahoma" w:hAnsi="Tahoma" w:cs="Tahoma"/>
        </w:rPr>
        <w:t xml:space="preserve">od kradzieży z włamaniem </w:t>
      </w:r>
    </w:p>
    <w:p w14:paraId="344B28AA" w14:textId="4CF0A482" w:rsidR="00F639EF" w:rsidRPr="00F956D2" w:rsidRDefault="00F639EF" w:rsidP="00F639EF">
      <w:pPr>
        <w:ind w:left="426"/>
        <w:jc w:val="both"/>
        <w:rPr>
          <w:rFonts w:ascii="Tahoma" w:hAnsi="Tahoma" w:cs="Tahoma"/>
          <w:b/>
        </w:rPr>
      </w:pPr>
      <w:r w:rsidRPr="00F576F1">
        <w:rPr>
          <w:rFonts w:ascii="Tahoma" w:hAnsi="Tahoma" w:cs="Tahoma"/>
        </w:rPr>
        <w:t xml:space="preserve">suma </w:t>
      </w:r>
      <w:r w:rsidRPr="00F956D2">
        <w:rPr>
          <w:rFonts w:ascii="Tahoma" w:hAnsi="Tahoma" w:cs="Tahoma"/>
        </w:rPr>
        <w:t>ubezpieczenia:</w:t>
      </w:r>
      <w:r w:rsidRPr="00F956D2">
        <w:rPr>
          <w:rFonts w:ascii="Tahoma" w:hAnsi="Tahoma" w:cs="Tahoma"/>
          <w:b/>
        </w:rPr>
        <w:t xml:space="preserve"> </w:t>
      </w:r>
      <w:r w:rsidRPr="00F956D2">
        <w:rPr>
          <w:rFonts w:ascii="Tahoma" w:hAnsi="Tahoma" w:cs="Tahoma"/>
          <w:b/>
        </w:rPr>
        <w:tab/>
      </w:r>
      <w:r w:rsidR="00634E01" w:rsidRPr="00F956D2">
        <w:rPr>
          <w:rFonts w:ascii="Tahoma" w:hAnsi="Tahoma" w:cs="Tahoma"/>
          <w:b/>
        </w:rPr>
        <w:t>2</w:t>
      </w:r>
      <w:r w:rsidRPr="00F956D2">
        <w:rPr>
          <w:rFonts w:ascii="Tahoma" w:hAnsi="Tahoma" w:cs="Tahoma"/>
          <w:b/>
        </w:rPr>
        <w:t> 000,00 zł</w:t>
      </w:r>
    </w:p>
    <w:p w14:paraId="4263CEDC" w14:textId="77777777" w:rsidR="00F639EF" w:rsidRPr="00F956D2" w:rsidRDefault="00F639EF" w:rsidP="00F639EF">
      <w:pPr>
        <w:ind w:left="426"/>
        <w:jc w:val="both"/>
        <w:rPr>
          <w:rFonts w:ascii="Tahoma" w:hAnsi="Tahoma" w:cs="Tahoma"/>
        </w:rPr>
      </w:pPr>
    </w:p>
    <w:p w14:paraId="0A03A43E" w14:textId="77777777" w:rsidR="00F639EF" w:rsidRPr="00F956D2" w:rsidRDefault="00F639EF" w:rsidP="00F639EF">
      <w:pPr>
        <w:ind w:left="426"/>
        <w:jc w:val="both"/>
        <w:rPr>
          <w:rFonts w:ascii="Tahoma" w:hAnsi="Tahoma" w:cs="Tahoma"/>
        </w:rPr>
      </w:pPr>
      <w:r w:rsidRPr="00F956D2">
        <w:rPr>
          <w:rFonts w:ascii="Tahoma" w:hAnsi="Tahoma" w:cs="Tahoma"/>
        </w:rPr>
        <w:t>od rabunku w lokalu</w:t>
      </w:r>
    </w:p>
    <w:p w14:paraId="48C09B97" w14:textId="2E79F97B" w:rsidR="00F639EF" w:rsidRPr="00F956D2" w:rsidRDefault="00F639EF" w:rsidP="00F639EF">
      <w:pPr>
        <w:ind w:left="426"/>
        <w:jc w:val="both"/>
        <w:rPr>
          <w:rFonts w:ascii="Tahoma" w:hAnsi="Tahoma" w:cs="Tahoma"/>
          <w:b/>
        </w:rPr>
      </w:pPr>
      <w:r w:rsidRPr="00F956D2">
        <w:rPr>
          <w:rFonts w:ascii="Tahoma" w:hAnsi="Tahoma" w:cs="Tahoma"/>
        </w:rPr>
        <w:t>suma ubezpieczenia:</w:t>
      </w:r>
      <w:r w:rsidRPr="00F956D2">
        <w:rPr>
          <w:rFonts w:ascii="Tahoma" w:hAnsi="Tahoma" w:cs="Tahoma"/>
          <w:b/>
        </w:rPr>
        <w:t xml:space="preserve"> </w:t>
      </w:r>
      <w:r w:rsidRPr="00F956D2">
        <w:rPr>
          <w:rFonts w:ascii="Tahoma" w:hAnsi="Tahoma" w:cs="Tahoma"/>
          <w:b/>
        </w:rPr>
        <w:tab/>
      </w:r>
      <w:r w:rsidR="00634E01" w:rsidRPr="00F956D2">
        <w:rPr>
          <w:rFonts w:ascii="Tahoma" w:hAnsi="Tahoma" w:cs="Tahoma"/>
          <w:b/>
        </w:rPr>
        <w:t>3</w:t>
      </w:r>
      <w:r w:rsidRPr="00F956D2">
        <w:rPr>
          <w:rFonts w:ascii="Tahoma" w:hAnsi="Tahoma" w:cs="Tahoma"/>
          <w:b/>
        </w:rPr>
        <w:t>0 000,00 zł</w:t>
      </w:r>
    </w:p>
    <w:p w14:paraId="201DCB1F" w14:textId="77777777" w:rsidR="00F639EF" w:rsidRPr="00F956D2" w:rsidRDefault="00F639EF" w:rsidP="00F639EF">
      <w:pPr>
        <w:ind w:left="426"/>
        <w:jc w:val="both"/>
        <w:rPr>
          <w:rFonts w:ascii="Tahoma" w:hAnsi="Tahoma" w:cs="Tahoma"/>
          <w:b/>
        </w:rPr>
      </w:pPr>
    </w:p>
    <w:p w14:paraId="320620E1" w14:textId="792F0C14" w:rsidR="00F639EF" w:rsidRPr="00F956D2" w:rsidRDefault="00F639EF" w:rsidP="00F639EF">
      <w:pPr>
        <w:ind w:left="426"/>
        <w:jc w:val="both"/>
        <w:rPr>
          <w:rFonts w:ascii="Tahoma" w:hAnsi="Tahoma" w:cs="Tahoma"/>
          <w:bCs/>
        </w:rPr>
      </w:pPr>
      <w:r w:rsidRPr="00F956D2">
        <w:rPr>
          <w:rFonts w:ascii="Tahoma" w:hAnsi="Tahoma" w:cs="Tahoma"/>
          <w:bCs/>
        </w:rPr>
        <w:t xml:space="preserve">od rabunku w transporcie na </w:t>
      </w:r>
      <w:r w:rsidR="00634E01" w:rsidRPr="00F956D2">
        <w:rPr>
          <w:rFonts w:ascii="Tahoma" w:hAnsi="Tahoma" w:cs="Tahoma"/>
          <w:bCs/>
        </w:rPr>
        <w:t>terenie Miasta i Gminy Sanniki</w:t>
      </w:r>
    </w:p>
    <w:p w14:paraId="30282F8E" w14:textId="6A8E3D72" w:rsidR="00F639EF" w:rsidRPr="00F956D2" w:rsidRDefault="00F639EF" w:rsidP="00F639EF">
      <w:pPr>
        <w:ind w:left="426"/>
        <w:jc w:val="both"/>
        <w:rPr>
          <w:rFonts w:ascii="Tahoma" w:hAnsi="Tahoma" w:cs="Tahoma"/>
          <w:b/>
        </w:rPr>
      </w:pPr>
      <w:r w:rsidRPr="00F956D2">
        <w:rPr>
          <w:rFonts w:ascii="Tahoma" w:hAnsi="Tahoma" w:cs="Tahoma"/>
        </w:rPr>
        <w:t>suma ubezpieczenia:</w:t>
      </w:r>
      <w:r w:rsidRPr="00F956D2">
        <w:rPr>
          <w:rFonts w:ascii="Tahoma" w:hAnsi="Tahoma" w:cs="Tahoma"/>
          <w:b/>
        </w:rPr>
        <w:t xml:space="preserve"> </w:t>
      </w:r>
      <w:r w:rsidRPr="00F956D2">
        <w:rPr>
          <w:rFonts w:ascii="Tahoma" w:hAnsi="Tahoma" w:cs="Tahoma"/>
          <w:b/>
        </w:rPr>
        <w:tab/>
      </w:r>
      <w:r w:rsidR="00634E01" w:rsidRPr="00F956D2">
        <w:rPr>
          <w:rFonts w:ascii="Tahoma" w:hAnsi="Tahoma" w:cs="Tahoma"/>
          <w:b/>
        </w:rPr>
        <w:t>3</w:t>
      </w:r>
      <w:r w:rsidRPr="00F956D2">
        <w:rPr>
          <w:rFonts w:ascii="Tahoma" w:hAnsi="Tahoma" w:cs="Tahoma"/>
          <w:b/>
        </w:rPr>
        <w:t>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439DA2CA" w14:textId="77777777" w:rsidR="00F956D2" w:rsidRDefault="00F956D2"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634E01">
      <w:pPr>
        <w:pStyle w:val="Wcicienormalne"/>
        <w:ind w:left="426"/>
        <w:jc w:val="both"/>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634E01">
      <w:pPr>
        <w:pStyle w:val="Wcicienormalne"/>
        <w:ind w:left="426"/>
        <w:jc w:val="both"/>
        <w:rPr>
          <w:i/>
          <w:lang w:eastAsia="x-none"/>
        </w:rPr>
      </w:pPr>
      <w:r w:rsidRPr="00346EAE">
        <w:rPr>
          <w:rFonts w:ascii="Tahoma" w:hAnsi="Tahoma" w:cs="Tahoma"/>
          <w:i/>
          <w:lang w:eastAsia="x-none"/>
        </w:rPr>
        <w:lastRenderedPageBreak/>
        <w:t>*jednostka obliczeniowa – 120-krotność przeciętnego wynagrodzenia w poprzednim kwartale, ogłaszanego przez Prezesa GUS.</w:t>
      </w:r>
    </w:p>
    <w:p w14:paraId="1AC97C8D" w14:textId="77777777" w:rsidR="00F639EF" w:rsidRDefault="00F639EF" w:rsidP="00F639EF">
      <w:pPr>
        <w:pStyle w:val="Wcicienormalne"/>
        <w:rPr>
          <w:lang w:val="x-none" w:eastAsia="x-none"/>
        </w:rPr>
      </w:pPr>
    </w:p>
    <w:p w14:paraId="47E1AD9F" w14:textId="77777777" w:rsidR="00F639EF" w:rsidRPr="00593154" w:rsidRDefault="00F639EF" w:rsidP="00634E01">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634E01"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niskocenne, sprzęt elektroniczny, elementy stałe </w:t>
      </w:r>
      <w:r w:rsidRPr="00634E01">
        <w:rPr>
          <w:rFonts w:ascii="Tahoma" w:hAnsi="Tahoma" w:cs="Tahoma"/>
        </w:rPr>
        <w:t>budynków i budowli (dot. m.in. włazów do studzienek kanalizacyjnych i bramek, znaków drogowych, elementów ogrodzenia, rynien, linii energetycznych oraz zewnętrznych instalacji przesyłowych, pomiarowych i technologicznych należących do Ubezpieczonego, ławek, koszy, pojemników na odpady oraz wyposażenia placów zabaw);</w:t>
      </w:r>
    </w:p>
    <w:p w14:paraId="3C6D5FD5" w14:textId="2B2543D2" w:rsidR="00F639EF" w:rsidRPr="00634E01" w:rsidRDefault="00F639EF" w:rsidP="00F639EF">
      <w:pPr>
        <w:ind w:left="2835"/>
        <w:jc w:val="both"/>
        <w:rPr>
          <w:rFonts w:ascii="Tahoma" w:hAnsi="Tahoma" w:cs="Tahoma"/>
        </w:rPr>
      </w:pPr>
      <w:r w:rsidRPr="00634E01">
        <w:rPr>
          <w:rFonts w:ascii="Tahoma" w:hAnsi="Tahoma" w:cs="Tahoma"/>
        </w:rPr>
        <w:t>mienie pracownicze i uczniowskie – do lim</w:t>
      </w:r>
      <w:r w:rsidR="00634E01" w:rsidRPr="00634E01">
        <w:rPr>
          <w:rFonts w:ascii="Tahoma" w:hAnsi="Tahoma" w:cs="Tahoma"/>
        </w:rPr>
        <w:t xml:space="preserve">itu odpowiedzialności </w:t>
      </w:r>
      <w:r w:rsidRPr="00634E01">
        <w:rPr>
          <w:rFonts w:ascii="Tahoma" w:hAnsi="Tahoma" w:cs="Tahoma"/>
        </w:rPr>
        <w:t>2</w:t>
      </w:r>
      <w:r w:rsidR="00634E01" w:rsidRPr="00634E01">
        <w:rPr>
          <w:rFonts w:ascii="Tahoma" w:hAnsi="Tahoma" w:cs="Tahoma"/>
        </w:rPr>
        <w:t> </w:t>
      </w:r>
      <w:r w:rsidRPr="00634E01">
        <w:rPr>
          <w:rFonts w:ascii="Tahoma" w:hAnsi="Tahoma" w:cs="Tahoma"/>
        </w:rPr>
        <w:t>000</w:t>
      </w:r>
      <w:r w:rsidR="00634E01" w:rsidRPr="00634E01">
        <w:rPr>
          <w:rFonts w:ascii="Tahoma" w:hAnsi="Tahoma" w:cs="Tahoma"/>
        </w:rPr>
        <w:t>,00 zł</w:t>
      </w:r>
      <w:r w:rsidRPr="00634E01">
        <w:rPr>
          <w:rFonts w:ascii="Tahoma" w:hAnsi="Tahoma" w:cs="Tahoma"/>
        </w:rPr>
        <w:t>;</w:t>
      </w:r>
    </w:p>
    <w:p w14:paraId="4B023B54" w14:textId="5B838186" w:rsidR="00F639EF" w:rsidRPr="00E7109F" w:rsidRDefault="00F639EF" w:rsidP="00F639EF">
      <w:pPr>
        <w:ind w:left="2835"/>
        <w:jc w:val="both"/>
        <w:rPr>
          <w:rFonts w:ascii="Tahoma" w:hAnsi="Tahoma" w:cs="Tahoma"/>
        </w:rPr>
      </w:pPr>
      <w:r w:rsidRPr="00346EAE">
        <w:rPr>
          <w:rFonts w:ascii="Tahoma" w:hAnsi="Tahoma" w:cs="Tahoma"/>
        </w:rPr>
        <w:t>środki obrotowe/zapasy (np</w:t>
      </w:r>
      <w:r w:rsidRPr="00510D76">
        <w:rPr>
          <w:rFonts w:ascii="Tahoma" w:hAnsi="Tahoma" w:cs="Tahoma"/>
        </w:rPr>
        <w:t xml:space="preserve">. </w:t>
      </w:r>
      <w:r w:rsidRPr="003A1B46">
        <w:rPr>
          <w:rFonts w:ascii="Tahoma" w:hAnsi="Tahoma" w:cs="Tahoma"/>
        </w:rPr>
        <w:t xml:space="preserve">materiały  budowlane i remontowe, części zamienne, paliwo /w tym paliwo w </w:t>
      </w:r>
      <w:r w:rsidRPr="00634E01">
        <w:rPr>
          <w:rFonts w:ascii="Tahoma" w:hAnsi="Tahoma" w:cs="Tahoma"/>
        </w:rPr>
        <w:t xml:space="preserve">pojazdach </w:t>
      </w:r>
      <w:r w:rsidR="00634E01" w:rsidRPr="00634E01">
        <w:rPr>
          <w:rFonts w:ascii="Tahoma" w:hAnsi="Tahoma" w:cs="Tahoma"/>
          <w:sz w:val="18"/>
          <w:szCs w:val="18"/>
        </w:rPr>
        <w:t>do limitu 1 </w:t>
      </w:r>
      <w:r w:rsidRPr="00634E01">
        <w:rPr>
          <w:rFonts w:ascii="Tahoma" w:hAnsi="Tahoma" w:cs="Tahoma"/>
          <w:sz w:val="18"/>
          <w:szCs w:val="18"/>
        </w:rPr>
        <w:t>000</w:t>
      </w:r>
      <w:r w:rsidR="00634E01" w:rsidRPr="00634E01">
        <w:rPr>
          <w:rFonts w:ascii="Tahoma" w:hAnsi="Tahoma" w:cs="Tahoma"/>
          <w:sz w:val="18"/>
          <w:szCs w:val="18"/>
        </w:rPr>
        <w:t>,00</w:t>
      </w:r>
      <w:r w:rsidRPr="00634E01">
        <w:rPr>
          <w:rFonts w:ascii="Tahoma" w:hAnsi="Tahoma" w:cs="Tahoma"/>
          <w:sz w:val="18"/>
          <w:szCs w:val="18"/>
        </w:rPr>
        <w:t xml:space="preserve"> zł</w:t>
      </w:r>
      <w:r w:rsidRPr="00634E01">
        <w:rPr>
          <w:rFonts w:ascii="Tahoma" w:hAnsi="Tahoma" w:cs="Tahoma"/>
        </w:rPr>
        <w:t xml:space="preserve">/, itp.), </w:t>
      </w:r>
      <w:r w:rsidRPr="00510D76">
        <w:rPr>
          <w:rFonts w:ascii="Tahoma" w:hAnsi="Tahoma" w:cs="Tahoma"/>
        </w:rPr>
        <w:t xml:space="preserve">których posiadanie </w:t>
      </w:r>
      <w:r w:rsidRPr="00E7109F">
        <w:rPr>
          <w:rFonts w:ascii="Tahoma" w:hAnsi="Tahoma" w:cs="Tahoma"/>
        </w:rPr>
        <w:t>można udokumentować.</w:t>
      </w:r>
    </w:p>
    <w:p w14:paraId="2FAAF443" w14:textId="77777777" w:rsidR="00F639EF" w:rsidRPr="00634E01" w:rsidRDefault="00F639EF" w:rsidP="00F639EF">
      <w:pPr>
        <w:tabs>
          <w:tab w:val="left" w:pos="833"/>
        </w:tabs>
        <w:autoSpaceDE w:val="0"/>
        <w:autoSpaceDN w:val="0"/>
        <w:adjustRightInd w:val="0"/>
        <w:ind w:left="2835"/>
        <w:jc w:val="both"/>
        <w:rPr>
          <w:rFonts w:ascii="Tahoma" w:hAnsi="Tahoma" w:cs="Tahoma"/>
        </w:rPr>
      </w:pPr>
      <w:r w:rsidRPr="00510D76">
        <w:rPr>
          <w:rFonts w:ascii="Tahoma" w:hAnsi="Tahoma" w:cs="Tahoma"/>
        </w:rPr>
        <w:t xml:space="preserve">Ubezpieczający zobowiązany jest powiadomić bezzwłocznie policję po stwierdzeniu </w:t>
      </w:r>
      <w:r w:rsidRPr="00634E01">
        <w:rPr>
          <w:rFonts w:ascii="Tahoma" w:hAnsi="Tahoma" w:cs="Tahoma"/>
        </w:rPr>
        <w:t>wystąpienia szkody spowodowanej kradzieżą lub od momentu,  w którym Ubezpieczający dowiedział się o niej. Rozszerzenie nie ma zastosowania dla wartości pieniężnych, a jedynie do pozostałego mienia.</w:t>
      </w:r>
    </w:p>
    <w:p w14:paraId="4C6973A6" w14:textId="77777777" w:rsidR="00F639EF" w:rsidRPr="00634E01" w:rsidRDefault="00F639EF" w:rsidP="00F639EF">
      <w:pPr>
        <w:ind w:left="425"/>
        <w:rPr>
          <w:rFonts w:ascii="Tahoma" w:hAnsi="Tahoma" w:cs="Tahoma"/>
          <w:i/>
        </w:rPr>
      </w:pPr>
      <w:r w:rsidRPr="00634E01">
        <w:rPr>
          <w:rFonts w:ascii="Tahoma" w:hAnsi="Tahoma" w:cs="Tahoma"/>
        </w:rPr>
        <w:t xml:space="preserve">suma ubezpieczenia: </w:t>
      </w:r>
      <w:r w:rsidRPr="00634E01">
        <w:rPr>
          <w:rFonts w:ascii="Tahoma" w:hAnsi="Tahoma" w:cs="Tahoma"/>
        </w:rPr>
        <w:tab/>
      </w:r>
      <w:r w:rsidRPr="00634E01">
        <w:rPr>
          <w:rFonts w:ascii="Tahoma" w:hAnsi="Tahoma" w:cs="Tahoma"/>
          <w:b/>
        </w:rPr>
        <w:t>20 000,00 zł</w:t>
      </w:r>
    </w:p>
    <w:p w14:paraId="048681D2" w14:textId="77777777" w:rsidR="00F639EF"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Wyłączenia odpowiedzialności Ubezpieczyciela mające zastosowanie w ubezpieczeniu mienia od wszystkich ryzyk</w:t>
      </w:r>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w:t>
      </w:r>
      <w:r w:rsidRPr="00634E01">
        <w:rPr>
          <w:rFonts w:ascii="Tahoma" w:hAnsi="Tahoma" w:cs="Tahoma"/>
          <w:sz w:val="20"/>
          <w:szCs w:val="20"/>
        </w:rPr>
        <w:t>przypadku włączenia jej do programu ubezpieczenia;</w:t>
      </w:r>
    </w:p>
    <w:p w14:paraId="5DE044BF" w14:textId="52700E6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będące bezpośrednim lub pośrednim następstwem aktów terrorystycznych</w:t>
      </w:r>
      <w:r w:rsidR="00F76150" w:rsidRPr="00634E01">
        <w:rPr>
          <w:rFonts w:ascii="Tahoma" w:hAnsi="Tahoma" w:cs="Tahoma"/>
          <w:sz w:val="20"/>
          <w:szCs w:val="20"/>
        </w:rPr>
        <w:t xml:space="preserve"> lub </w:t>
      </w:r>
      <w:r w:rsidR="00A12752" w:rsidRPr="00634E01">
        <w:rPr>
          <w:rFonts w:ascii="Tahoma" w:hAnsi="Tahoma" w:cs="Tahoma"/>
          <w:sz w:val="20"/>
          <w:szCs w:val="20"/>
        </w:rPr>
        <w:t>sabotażu,</w:t>
      </w:r>
      <w:r w:rsidRPr="00634E01">
        <w:rPr>
          <w:rFonts w:ascii="Tahoma" w:hAnsi="Tahoma" w:cs="Tahoma"/>
          <w:sz w:val="20"/>
          <w:szCs w:val="20"/>
        </w:rPr>
        <w:t xml:space="preserve"> </w:t>
      </w:r>
      <w:r w:rsidRPr="00634E01">
        <w:rPr>
          <w:rFonts w:ascii="Tahoma" w:hAnsi="Tahoma" w:cs="Tahoma"/>
          <w:sz w:val="20"/>
          <w:szCs w:val="20"/>
          <w:u w:val="single"/>
        </w:rPr>
        <w:t xml:space="preserve">chyba że do programu ubezpieczenia zostanie włączona </w:t>
      </w:r>
      <w:r w:rsidRPr="00634E01">
        <w:rPr>
          <w:rFonts w:ascii="Tahoma" w:hAnsi="Tahoma" w:cs="Tahoma"/>
          <w:b/>
          <w:sz w:val="20"/>
          <w:szCs w:val="20"/>
          <w:u w:val="single"/>
        </w:rPr>
        <w:t>klauzula aktów terroryzmu</w:t>
      </w:r>
      <w:r w:rsidRPr="00634E01">
        <w:rPr>
          <w:rFonts w:ascii="Tahoma" w:hAnsi="Tahoma" w:cs="Tahoma"/>
          <w:b/>
          <w:sz w:val="20"/>
          <w:szCs w:val="20"/>
        </w:rPr>
        <w:t>;</w:t>
      </w:r>
    </w:p>
    <w:p w14:paraId="7FBA48DF"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spowodowane wybuchem jądrowym, reakcją jądrową, skażeniem radioaktywnym oraz oddziaływaniem pola elektromagnetycznego;</w:t>
      </w:r>
    </w:p>
    <w:p w14:paraId="288A8C06" w14:textId="63871306"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spowodowane skażeniem lub zanieczyszczeniem odpadami przemysłowymi</w:t>
      </w:r>
      <w:r w:rsidR="00256629" w:rsidRPr="00634E01">
        <w:rPr>
          <w:rFonts w:ascii="Tahoma" w:hAnsi="Tahoma" w:cs="Tahoma"/>
          <w:sz w:val="20"/>
          <w:szCs w:val="20"/>
        </w:rPr>
        <w:t xml:space="preserve"> (w tym działaniem azbestu)</w:t>
      </w:r>
      <w:r w:rsidRPr="00634E01">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634E01">
        <w:rPr>
          <w:rFonts w:ascii="Tahoma" w:hAnsi="Tahoma" w:cs="Tahoma"/>
          <w:sz w:val="20"/>
          <w:szCs w:val="20"/>
        </w:rPr>
        <w:t xml:space="preserve">działania tych czynników </w:t>
      </w:r>
      <w:r w:rsidRPr="00634E01">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634E01">
        <w:rPr>
          <w:rFonts w:ascii="Tahoma" w:hAnsi="Tahoma" w:cs="Tahoma"/>
          <w:sz w:val="20"/>
          <w:szCs w:val="20"/>
        </w:rPr>
        <w:t>polegające</w:t>
      </w:r>
      <w:r w:rsidRPr="004D16B9">
        <w:rPr>
          <w:rFonts w:ascii="Tahoma" w:hAnsi="Tahoma" w:cs="Tahoma"/>
          <w:sz w:val="20"/>
          <w:szCs w:val="20"/>
        </w:rPr>
        <w:t xml:space="preserve"> na awariach mechanicznych, elektronicznych powstałych w urządzeniach wskutek ich eksploatacji, wadliwej konstrukcji i obsługi, chyba że w następstwie wystąpiło zdarzenie niewyłączone z zakresu, wówczas </w:t>
      </w:r>
      <w:r w:rsidRPr="004D16B9">
        <w:rPr>
          <w:rFonts w:ascii="Tahoma" w:hAnsi="Tahoma" w:cs="Tahoma"/>
          <w:sz w:val="20"/>
          <w:szCs w:val="20"/>
        </w:rPr>
        <w:lastRenderedPageBreak/>
        <w:t xml:space="preserve">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634E01">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634E01">
        <w:rPr>
          <w:rFonts w:ascii="Tahoma" w:hAnsi="Tahoma" w:cs="Tahoma"/>
          <w:sz w:val="20"/>
          <w:szCs w:val="20"/>
          <w:u w:val="single"/>
        </w:rPr>
        <w:t xml:space="preserve">z uwzględnieniem rozszerzenia ochrony ubezpieczeniowej wynikającej z </w:t>
      </w:r>
      <w:r w:rsidRPr="00634E01">
        <w:rPr>
          <w:rFonts w:ascii="Tahoma" w:hAnsi="Tahoma" w:cs="Tahoma"/>
          <w:b/>
          <w:sz w:val="20"/>
          <w:szCs w:val="20"/>
          <w:u w:val="single"/>
        </w:rPr>
        <w:t>klauzuli szkód mechanicznych</w:t>
      </w:r>
      <w:r w:rsidRPr="00634E01">
        <w:rPr>
          <w:rFonts w:ascii="Tahoma" w:hAnsi="Tahoma" w:cs="Tahoma"/>
          <w:sz w:val="20"/>
          <w:szCs w:val="20"/>
          <w:u w:val="single"/>
        </w:rPr>
        <w:t>;</w:t>
      </w:r>
    </w:p>
    <w:p w14:paraId="29294CB2" w14:textId="46DBF1E0"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geologiczne i górnicze w rozumieniu Prawa geologicznego i górniczego</w:t>
      </w:r>
      <w:r w:rsidR="00E87015" w:rsidRPr="00634E01">
        <w:rPr>
          <w:rFonts w:ascii="Tahoma" w:hAnsi="Tahoma" w:cs="Tahoma"/>
          <w:sz w:val="20"/>
          <w:szCs w:val="20"/>
        </w:rPr>
        <w:t xml:space="preserve"> oraz inne wynikające z obsuwania się ziemi spowodowanego działalnością człowieka</w:t>
      </w:r>
      <w:r w:rsidRPr="00634E01">
        <w:rPr>
          <w:rFonts w:ascii="Tahoma" w:hAnsi="Tahoma" w:cs="Tahoma"/>
          <w:sz w:val="20"/>
          <w:szCs w:val="20"/>
        </w:rPr>
        <w:t>;</w:t>
      </w:r>
    </w:p>
    <w:p w14:paraId="30702175"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634E01">
        <w:rPr>
          <w:rFonts w:ascii="Tahoma" w:hAnsi="Tahoma" w:cs="Tahoma"/>
          <w:sz w:val="20"/>
          <w:szCs w:val="20"/>
        </w:rPr>
        <w:t xml:space="preserve">powstałe w związku z prowadzonymi pracami budowlanymi w miejscu ubezpieczenia, </w:t>
      </w:r>
      <w:r w:rsidRPr="00634E01">
        <w:rPr>
          <w:rFonts w:ascii="Tahoma" w:hAnsi="Tahoma" w:cs="Tahoma"/>
          <w:sz w:val="20"/>
          <w:szCs w:val="20"/>
        </w:rPr>
        <w:br/>
      </w:r>
      <w:r w:rsidRPr="00634E01">
        <w:rPr>
          <w:rFonts w:ascii="Tahoma" w:hAnsi="Tahoma" w:cs="Tahoma"/>
          <w:sz w:val="20"/>
          <w:szCs w:val="20"/>
          <w:u w:val="single"/>
        </w:rPr>
        <w:t xml:space="preserve">z uwzględnieniem rozszerzenia ochrony ubezpieczeniowej wynikającej z </w:t>
      </w:r>
      <w:r w:rsidRPr="00634E01">
        <w:rPr>
          <w:rFonts w:ascii="Tahoma" w:hAnsi="Tahoma" w:cs="Tahoma"/>
          <w:b/>
          <w:sz w:val="20"/>
          <w:szCs w:val="20"/>
          <w:u w:val="single"/>
        </w:rPr>
        <w:t>klauzuli ubezpieczenia prac budowlano-montażowych</w:t>
      </w:r>
      <w:r w:rsidRPr="00634E01">
        <w:rPr>
          <w:rFonts w:ascii="Tahoma" w:hAnsi="Tahoma" w:cs="Tahoma"/>
          <w:sz w:val="20"/>
          <w:szCs w:val="20"/>
          <w:u w:val="single"/>
        </w:rPr>
        <w:t>;</w:t>
      </w:r>
    </w:p>
    <w:p w14:paraId="58C04258"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634E01">
        <w:rPr>
          <w:rFonts w:ascii="Tahoma" w:hAnsi="Tahoma" w:cs="Tahoma"/>
          <w:sz w:val="20"/>
          <w:szCs w:val="20"/>
        </w:rPr>
        <w:t>powstałe</w:t>
      </w:r>
      <w:r w:rsidRPr="004D16B9">
        <w:rPr>
          <w:rFonts w:ascii="Tahoma" w:hAnsi="Tahoma" w:cs="Tahoma"/>
          <w:sz w:val="20"/>
          <w:szCs w:val="20"/>
        </w:rPr>
        <w:t xml:space="preserv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w:t>
      </w:r>
      <w:r w:rsidRPr="00634E01">
        <w:rPr>
          <w:rFonts w:ascii="Tahoma" w:hAnsi="Tahoma" w:cs="Tahoma"/>
          <w:sz w:val="20"/>
          <w:szCs w:val="20"/>
          <w:u w:val="single"/>
        </w:rPr>
        <w:t xml:space="preserve">obejmuje tego rodzaju zdarzenia zgodnie z postanowieniami oraz w ramach limitu odpowiedzialności określonego w </w:t>
      </w:r>
      <w:r w:rsidRPr="00634E01">
        <w:rPr>
          <w:rFonts w:ascii="Tahoma" w:hAnsi="Tahoma" w:cs="Tahoma"/>
          <w:b/>
          <w:sz w:val="20"/>
          <w:szCs w:val="20"/>
          <w:u w:val="single"/>
        </w:rPr>
        <w:t>klauzuli zalaniowej</w:t>
      </w:r>
      <w:r w:rsidRPr="00634E01">
        <w:rPr>
          <w:rFonts w:ascii="Tahoma" w:hAnsi="Tahoma" w:cs="Tahoma"/>
          <w:sz w:val="20"/>
          <w:szCs w:val="20"/>
          <w:u w:val="single"/>
        </w:rPr>
        <w:t>;</w:t>
      </w:r>
    </w:p>
    <w:p w14:paraId="31794D48" w14:textId="0C900ACC"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powstałe na skutek fałszerstwa, sprzeniewierzenia, oszustwa, braków inwentarzowych, </w:t>
      </w:r>
      <w:r w:rsidR="00E87015" w:rsidRPr="00634E01">
        <w:rPr>
          <w:rFonts w:ascii="Tahoma" w:hAnsi="Tahoma" w:cs="Tahoma"/>
          <w:sz w:val="20"/>
          <w:szCs w:val="20"/>
        </w:rPr>
        <w:t xml:space="preserve">niewyjaśnionego zaginięcia, </w:t>
      </w:r>
      <w:r w:rsidRPr="00634E01">
        <w:rPr>
          <w:rFonts w:ascii="Tahoma" w:hAnsi="Tahoma" w:cs="Tahoma"/>
          <w:sz w:val="20"/>
          <w:szCs w:val="20"/>
        </w:rPr>
        <w:t xml:space="preserve">poświadczenia nieprawdy oraz innym zachowaniu o podobnym charakterze; </w:t>
      </w:r>
    </w:p>
    <w:p w14:paraId="159699DA"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34E01">
        <w:rPr>
          <w:rFonts w:ascii="Tahoma" w:hAnsi="Tahoma" w:cs="Tahoma"/>
          <w:sz w:val="20"/>
          <w:szCs w:val="20"/>
          <w:u w:val="single"/>
        </w:rPr>
        <w:t xml:space="preserve">z uwzględnieniem rozszerzenia ochrony ubezpieczeniowej wynikającej z </w:t>
      </w:r>
      <w:r w:rsidRPr="00634E01">
        <w:rPr>
          <w:rFonts w:ascii="Tahoma" w:hAnsi="Tahoma" w:cs="Tahoma"/>
          <w:b/>
          <w:sz w:val="20"/>
          <w:szCs w:val="20"/>
          <w:u w:val="single"/>
        </w:rPr>
        <w:t>klauzuli katastrofy budowlanej</w:t>
      </w:r>
      <w:r w:rsidRPr="00634E01">
        <w:rPr>
          <w:rFonts w:ascii="Tahoma" w:hAnsi="Tahoma" w:cs="Tahoma"/>
          <w:sz w:val="20"/>
          <w:szCs w:val="20"/>
          <w:u w:val="single"/>
        </w:rPr>
        <w:t>;</w:t>
      </w:r>
    </w:p>
    <w:p w14:paraId="4D98F9BD"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w uprawach, drzewach, krzewach, zwierzętach, z wyjątkiem szkód w nasadzeniach drzew </w:t>
      </w:r>
      <w:r w:rsidRPr="00634E01">
        <w:rPr>
          <w:rFonts w:ascii="Tahoma" w:hAnsi="Tahoma" w:cs="Tahoma"/>
          <w:sz w:val="20"/>
          <w:szCs w:val="20"/>
        </w:rPr>
        <w:br/>
        <w:t xml:space="preserve">i krzewów, które objęte są ochroną na podstawie </w:t>
      </w:r>
      <w:r w:rsidRPr="00634E01">
        <w:rPr>
          <w:rFonts w:ascii="Tahoma" w:hAnsi="Tahoma" w:cs="Tahoma"/>
          <w:b/>
          <w:sz w:val="20"/>
          <w:szCs w:val="20"/>
        </w:rPr>
        <w:t>klauzuli ubezpieczenia nasadzeń drzew i krzewów</w:t>
      </w:r>
      <w:r w:rsidRPr="00634E01">
        <w:rPr>
          <w:rFonts w:ascii="Tahoma" w:hAnsi="Tahoma" w:cs="Tahoma"/>
          <w:sz w:val="20"/>
          <w:szCs w:val="20"/>
        </w:rPr>
        <w:t>;</w:t>
      </w:r>
    </w:p>
    <w:p w14:paraId="00B1B4AF" w14:textId="1FDB89F8"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w gruntach, glebach, naturalnych wodach podziemnych i powierzchniowych, </w:t>
      </w:r>
      <w:r w:rsidR="00420B0C" w:rsidRPr="00634E01">
        <w:rPr>
          <w:rFonts w:ascii="Tahoma" w:hAnsi="Tahoma" w:cs="Tahoma"/>
          <w:sz w:val="20"/>
          <w:szCs w:val="20"/>
        </w:rPr>
        <w:t xml:space="preserve">kanałach, rowach, </w:t>
      </w:r>
      <w:r w:rsidRPr="00634E01">
        <w:rPr>
          <w:rFonts w:ascii="Tahoma" w:hAnsi="Tahoma" w:cs="Tahoma"/>
          <w:sz w:val="20"/>
          <w:szCs w:val="20"/>
        </w:rPr>
        <w:t xml:space="preserve">zbiornikach wodnych, chyba że są to sztuczne zbiorniki w miejscu ubezpieczenia; </w:t>
      </w:r>
    </w:p>
    <w:p w14:paraId="3C6D5C11"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w mieniu znajdującym się pod ziemią związanym z produkcją wydobywczą; </w:t>
      </w:r>
    </w:p>
    <w:p w14:paraId="4A71BE62"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w budynkach wyłączonych z eksploatacji powyżej 30 dni, z uwzględnieniem rozszerzenia ochrony ubezpieczeniowej dla takich budynków zgodnie </w:t>
      </w:r>
      <w:r w:rsidRPr="00634E01">
        <w:rPr>
          <w:rFonts w:ascii="Tahoma" w:hAnsi="Tahoma" w:cs="Tahoma"/>
          <w:b/>
          <w:sz w:val="20"/>
          <w:szCs w:val="20"/>
        </w:rPr>
        <w:t xml:space="preserve">z klauzulą ochrony mienia wyłączonego </w:t>
      </w:r>
      <w:r w:rsidRPr="00634E01">
        <w:rPr>
          <w:rFonts w:ascii="Tahoma" w:hAnsi="Tahoma" w:cs="Tahoma"/>
          <w:b/>
          <w:sz w:val="20"/>
          <w:szCs w:val="20"/>
        </w:rPr>
        <w:br/>
        <w:t>z eksploatacji</w:t>
      </w:r>
      <w:r w:rsidRPr="00634E01">
        <w:rPr>
          <w:rFonts w:ascii="Tahoma" w:hAnsi="Tahoma" w:cs="Tahoma"/>
          <w:sz w:val="20"/>
          <w:szCs w:val="20"/>
        </w:rPr>
        <w:t>;</w:t>
      </w:r>
    </w:p>
    <w:p w14:paraId="3BE2D2E0"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w budynkach, budowlach przeznaczonych do rozbiórki oraz w znajdującym się w nich mieniu oraz maszynach i urządzeniach przeznaczonych do likwidacji; </w:t>
      </w:r>
    </w:p>
    <w:p w14:paraId="75E009CF" w14:textId="2CD16310" w:rsidR="00420B0C" w:rsidRPr="00634E01" w:rsidRDefault="00F639EF" w:rsidP="00420B0C">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 xml:space="preserve">w pojazdach podlegających rejestracji, </w:t>
      </w:r>
      <w:r w:rsidR="00420B0C" w:rsidRPr="00634E01">
        <w:rPr>
          <w:rFonts w:ascii="Tahoma" w:hAnsi="Tahoma" w:cs="Tahoma"/>
          <w:sz w:val="20"/>
          <w:szCs w:val="20"/>
        </w:rPr>
        <w:t xml:space="preserve">sprzęcie pływającym, statkach powietrznych, </w:t>
      </w:r>
      <w:r w:rsidRPr="00634E01">
        <w:rPr>
          <w:rFonts w:ascii="Tahoma" w:hAnsi="Tahoma" w:cs="Tahoma"/>
          <w:sz w:val="20"/>
          <w:szCs w:val="20"/>
        </w:rPr>
        <w:t xml:space="preserve">chyba że stanowią one środki obrotowe lub mienie osób trzecich przyjęte do </w:t>
      </w:r>
      <w:r w:rsidR="00420B0C" w:rsidRPr="00634E01">
        <w:rPr>
          <w:rFonts w:ascii="Tahoma" w:hAnsi="Tahoma" w:cs="Tahoma"/>
          <w:sz w:val="20"/>
          <w:szCs w:val="20"/>
        </w:rPr>
        <w:t>sprzedaży lub wykonania usługi;</w:t>
      </w:r>
    </w:p>
    <w:p w14:paraId="053FE450"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34E01">
        <w:rPr>
          <w:rFonts w:ascii="Tahoma" w:hAnsi="Tahoma" w:cs="Tahoma"/>
          <w:sz w:val="20"/>
          <w:szCs w:val="20"/>
        </w:rPr>
        <w:t>polegających na nie działaniu lub niezadziałaniu oprogramowania, a także utracie, niedostępności lub zniekształceniu</w:t>
      </w:r>
      <w:r w:rsidRPr="004D16B9">
        <w:rPr>
          <w:rFonts w:ascii="Tahoma" w:hAnsi="Tahoma" w:cs="Tahoma"/>
          <w:sz w:val="20"/>
          <w:szCs w:val="20"/>
        </w:rPr>
        <w:t xml:space="preserve">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Default="00F639EF" w:rsidP="00955E53">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20EDBB81" w14:textId="6EDDFBF6" w:rsidR="00955E53" w:rsidRPr="00634E01" w:rsidRDefault="00955E53" w:rsidP="00955E53">
      <w:pPr>
        <w:pStyle w:val="Default"/>
        <w:numPr>
          <w:ilvl w:val="1"/>
          <w:numId w:val="52"/>
        </w:numPr>
        <w:tabs>
          <w:tab w:val="clear" w:pos="1440"/>
          <w:tab w:val="num" w:pos="426"/>
        </w:tabs>
        <w:ind w:left="426" w:hanging="426"/>
        <w:jc w:val="both"/>
        <w:rPr>
          <w:rFonts w:ascii="Tahoma" w:hAnsi="Tahoma" w:cs="Tahoma"/>
          <w:b/>
          <w:color w:val="auto"/>
          <w:sz w:val="20"/>
          <w:szCs w:val="20"/>
        </w:rPr>
      </w:pPr>
      <w:r w:rsidRPr="00634E01">
        <w:rPr>
          <w:rFonts w:ascii="Tahoma" w:hAnsi="Tahoma" w:cs="Tahoma"/>
          <w:color w:val="auto"/>
          <w:sz w:val="20"/>
          <w:szCs w:val="20"/>
        </w:rPr>
        <w:t xml:space="preserve">powstałe w </w:t>
      </w:r>
      <w:r w:rsidRPr="00634E01">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w:t>
      </w:r>
      <w:r w:rsidRPr="00634E01">
        <w:rPr>
          <w:rFonts w:ascii="Tahoma" w:eastAsia="Tahoma,Bold" w:hAnsi="Tahoma" w:cs="Tahoma"/>
          <w:bCs/>
          <w:color w:val="auto"/>
          <w:sz w:val="20"/>
          <w:szCs w:val="20"/>
        </w:rPr>
        <w:lastRenderedPageBreak/>
        <w:t xml:space="preserve">instalacjami włączając wszelkiego rodzaju podstacje, </w:t>
      </w:r>
      <w:r w:rsidRPr="00634E01">
        <w:rPr>
          <w:rFonts w:ascii="Tahoma" w:eastAsia="Tahoma,Bold" w:hAnsi="Tahoma" w:cs="Tahoma"/>
          <w:b/>
          <w:bCs/>
          <w:color w:val="auto"/>
          <w:sz w:val="20"/>
          <w:szCs w:val="20"/>
        </w:rPr>
        <w:t>jeżeli mienie to znajduje się w odległości większej niż 1000 m od ubezpieczonych budynków i budowli;</w:t>
      </w:r>
    </w:p>
    <w:p w14:paraId="66225349" w14:textId="77777777" w:rsidR="00F639EF" w:rsidRPr="00634E01" w:rsidRDefault="00F639EF" w:rsidP="00934CE2">
      <w:pPr>
        <w:pStyle w:val="Default"/>
        <w:numPr>
          <w:ilvl w:val="1"/>
          <w:numId w:val="52"/>
        </w:numPr>
        <w:tabs>
          <w:tab w:val="clear" w:pos="1440"/>
          <w:tab w:val="num" w:pos="426"/>
        </w:tabs>
        <w:ind w:left="426" w:hanging="426"/>
        <w:jc w:val="both"/>
        <w:rPr>
          <w:rFonts w:ascii="Tahoma" w:hAnsi="Tahoma" w:cs="Tahoma"/>
          <w:i/>
          <w:color w:val="auto"/>
          <w:sz w:val="20"/>
          <w:szCs w:val="20"/>
        </w:rPr>
      </w:pPr>
      <w:r w:rsidRPr="00634E01">
        <w:rPr>
          <w:rStyle w:val="Uwydatnienie"/>
          <w:rFonts w:ascii="Tahoma" w:hAnsi="Tahoma" w:cs="Tahoma"/>
          <w:color w:val="auto"/>
          <w:sz w:val="20"/>
          <w:szCs w:val="20"/>
        </w:rPr>
        <w:t>w mieniu znajdującym się na obszarach między linią brzegu a wałem przeciwpowodziowym lub naturalnym wysokim brzegiem, w którym wbudowano trasę wału przeciwpowodziowego, jeżeli do szkody doszło wskutek powodzi;</w:t>
      </w:r>
    </w:p>
    <w:p w14:paraId="4DE21759" w14:textId="77777777" w:rsidR="00F639EF" w:rsidRDefault="00F639EF" w:rsidP="00F639EF">
      <w:pPr>
        <w:pStyle w:val="Default"/>
        <w:ind w:left="426"/>
        <w:jc w:val="both"/>
        <w:rPr>
          <w:rFonts w:ascii="Tahoma" w:hAnsi="Tahoma" w:cs="Tahoma"/>
          <w:sz w:val="20"/>
          <w:szCs w:val="20"/>
        </w:rPr>
      </w:pPr>
    </w:p>
    <w:p w14:paraId="08FFD5F8" w14:textId="77777777" w:rsidR="00F639EF" w:rsidRDefault="00F639EF" w:rsidP="00634E01">
      <w:pPr>
        <w:pStyle w:val="Default"/>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Pr="00634E01" w:rsidRDefault="00F639EF" w:rsidP="00F639EF">
      <w:pPr>
        <w:ind w:firstLine="426"/>
        <w:rPr>
          <w:rFonts w:ascii="Tahoma" w:hAnsi="Tahoma" w:cs="Tahoma"/>
          <w:i/>
        </w:rPr>
      </w:pPr>
    </w:p>
    <w:p w14:paraId="7BBAE3AE" w14:textId="2923B35D" w:rsidR="00CC6AF3" w:rsidRPr="00634E01" w:rsidRDefault="00CC6AF3" w:rsidP="00634E01">
      <w:pPr>
        <w:ind w:left="1134" w:hanging="1134"/>
        <w:jc w:val="both"/>
        <w:rPr>
          <w:rFonts w:ascii="Tahoma" w:hAnsi="Tahoma" w:cs="Tahoma"/>
          <w:i/>
        </w:rPr>
      </w:pPr>
      <w:r w:rsidRPr="00634E01">
        <w:rPr>
          <w:rFonts w:ascii="Tahoma" w:hAnsi="Tahoma" w:cs="Tahoma"/>
          <w:b/>
          <w:i/>
        </w:rPr>
        <w:t>UWAGA:</w:t>
      </w:r>
      <w:r w:rsidRPr="00634E01">
        <w:rPr>
          <w:rFonts w:ascii="Tahoma" w:hAnsi="Tahoma" w:cs="Tahoma"/>
          <w:i/>
        </w:rPr>
        <w:t xml:space="preserve"> </w:t>
      </w:r>
      <w:r w:rsidR="00634E01" w:rsidRPr="00634E01">
        <w:rPr>
          <w:rFonts w:ascii="Tahoma" w:hAnsi="Tahoma" w:cs="Tahoma"/>
          <w:i/>
        </w:rPr>
        <w:tab/>
      </w:r>
      <w:r w:rsidRPr="00634E01">
        <w:rPr>
          <w:rFonts w:ascii="Tahoma" w:hAnsi="Tahoma" w:cs="Tahoma"/>
          <w:i/>
        </w:rPr>
        <w:t>Ubezpieczenie dotyczy wszystkich podmiotów (ubezpieczonych) wymienionych w programie ubezpieczenia oraz każdej lokalizacji, w której te podmioty prowadzą działalność.</w:t>
      </w:r>
    </w:p>
    <w:p w14:paraId="4BBD9581" w14:textId="77777777" w:rsidR="00F639EF" w:rsidRPr="00634E01" w:rsidRDefault="00F639EF" w:rsidP="00F639EF">
      <w:pPr>
        <w:tabs>
          <w:tab w:val="left" w:pos="1134"/>
        </w:tabs>
        <w:ind w:left="1134" w:hanging="1134"/>
        <w:jc w:val="both"/>
        <w:rPr>
          <w:rFonts w:ascii="Tahoma" w:hAnsi="Tahoma" w:cs="Tahoma"/>
          <w:b/>
          <w:i/>
        </w:rPr>
      </w:pPr>
    </w:p>
    <w:p w14:paraId="431D431D" w14:textId="77777777" w:rsidR="00F639EF" w:rsidRPr="00634E01" w:rsidRDefault="00F639EF" w:rsidP="00F639EF">
      <w:pPr>
        <w:tabs>
          <w:tab w:val="left" w:pos="1134"/>
        </w:tabs>
        <w:ind w:left="1134" w:hanging="1134"/>
        <w:jc w:val="both"/>
        <w:rPr>
          <w:rFonts w:ascii="Tahoma" w:hAnsi="Tahoma" w:cs="Tahoma"/>
          <w:b/>
          <w:i/>
        </w:rPr>
      </w:pPr>
      <w:r w:rsidRPr="00634E01">
        <w:rPr>
          <w:rFonts w:ascii="Tahoma" w:hAnsi="Tahoma" w:cs="Tahoma"/>
          <w:b/>
          <w:i/>
        </w:rPr>
        <w:t xml:space="preserve">UWAGA: </w:t>
      </w:r>
      <w:r w:rsidRPr="00634E01">
        <w:rPr>
          <w:rFonts w:ascii="Tahoma" w:hAnsi="Tahoma" w:cs="Tahoma"/>
          <w:b/>
          <w:i/>
        </w:rPr>
        <w:tab/>
        <w:t xml:space="preserve">UWAGA: </w:t>
      </w:r>
      <w:r w:rsidRPr="00634E01">
        <w:rPr>
          <w:rFonts w:ascii="Tahoma" w:hAnsi="Tahoma" w:cs="Tahoma"/>
          <w:b/>
          <w:i/>
        </w:rPr>
        <w:tab/>
        <w:t>Wysokość franszyz i udziałów własnych</w:t>
      </w:r>
    </w:p>
    <w:p w14:paraId="54A493CA" w14:textId="77777777" w:rsidR="00F639EF" w:rsidRPr="00634E01" w:rsidRDefault="00F639EF" w:rsidP="00F639EF">
      <w:pPr>
        <w:tabs>
          <w:tab w:val="left" w:pos="1134"/>
        </w:tabs>
        <w:ind w:left="1134" w:hanging="1134"/>
        <w:jc w:val="both"/>
        <w:rPr>
          <w:rFonts w:ascii="Tahoma" w:hAnsi="Tahoma" w:cs="Tahoma"/>
          <w:b/>
          <w:i/>
        </w:rPr>
      </w:pPr>
      <w:r w:rsidRPr="00634E01">
        <w:rPr>
          <w:rFonts w:ascii="Tahoma" w:hAnsi="Tahoma" w:cs="Tahoma"/>
          <w:i/>
        </w:rPr>
        <w:tab/>
        <w:t>Franszyza integralna: brak</w:t>
      </w:r>
    </w:p>
    <w:p w14:paraId="48C68792" w14:textId="77777777" w:rsidR="00F639EF" w:rsidRPr="00634E01" w:rsidRDefault="00F639EF" w:rsidP="00F639EF">
      <w:pPr>
        <w:tabs>
          <w:tab w:val="left" w:pos="1134"/>
        </w:tabs>
        <w:ind w:left="1134" w:hanging="1134"/>
        <w:jc w:val="both"/>
        <w:rPr>
          <w:rFonts w:ascii="Tahoma" w:hAnsi="Tahoma" w:cs="Tahoma"/>
          <w:i/>
        </w:rPr>
      </w:pPr>
      <w:r w:rsidRPr="00634E01">
        <w:rPr>
          <w:rFonts w:ascii="Tahoma" w:hAnsi="Tahoma" w:cs="Tahoma"/>
          <w:i/>
        </w:rPr>
        <w:tab/>
        <w:t xml:space="preserve">Franszyza redukcyjna, udział własny: brak </w:t>
      </w:r>
    </w:p>
    <w:p w14:paraId="25595675" w14:textId="77777777" w:rsidR="00634E01" w:rsidRPr="00B42B47" w:rsidRDefault="00634E01"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2C6B581" w:rsidR="00F639EF" w:rsidRPr="00634E01" w:rsidRDefault="00F639EF" w:rsidP="00F639EF">
      <w:pPr>
        <w:jc w:val="both"/>
        <w:rPr>
          <w:rFonts w:ascii="Tahoma" w:hAnsi="Tahoma" w:cs="Tahoma"/>
          <w:iCs/>
        </w:rPr>
      </w:pPr>
      <w:r w:rsidRPr="00634E01">
        <w:rPr>
          <w:rFonts w:ascii="Tahoma" w:hAnsi="Tahoma" w:cs="Tahoma"/>
        </w:rPr>
        <w:t xml:space="preserve">wszelkie szkody materialne (fizyczne) polegające na utracie przedmiotu ubezpieczenia, jego uszkodzeniu lub zniszczeniu wskutek </w:t>
      </w:r>
      <w:r w:rsidR="00B53676" w:rsidRPr="00634E01">
        <w:rPr>
          <w:rFonts w:ascii="Tahoma" w:hAnsi="Tahoma" w:cs="Tahoma"/>
        </w:rPr>
        <w:t xml:space="preserve">nagłej, </w:t>
      </w:r>
      <w:r w:rsidRPr="00634E01">
        <w:rPr>
          <w:rFonts w:ascii="Tahoma" w:hAnsi="Tahoma" w:cs="Tahoma"/>
        </w:rPr>
        <w:t xml:space="preserve">nieprzewidzianej i niezależnej od ubezpieczającego przyczyny. Postanowienia </w:t>
      </w:r>
      <w:r w:rsidRPr="00634E01">
        <w:rPr>
          <w:rFonts w:ascii="Tahoma" w:hAnsi="Tahoma" w:cs="Tahoma"/>
          <w:iCs/>
        </w:rPr>
        <w:t>OWU Ubezpieczyciela ograniczające lub wyłączające jego odpowi</w:t>
      </w:r>
      <w:r w:rsidR="0028702F" w:rsidRPr="00634E01">
        <w:rPr>
          <w:rFonts w:ascii="Tahoma" w:hAnsi="Tahoma" w:cs="Tahoma"/>
          <w:iCs/>
        </w:rPr>
        <w:t xml:space="preserve">edzialność mają  zastosowanie, </w:t>
      </w:r>
      <w:r w:rsidRPr="00634E01">
        <w:rPr>
          <w:rFonts w:ascii="Tahoma" w:hAnsi="Tahoma" w:cs="Tahoma"/>
          <w:iCs/>
        </w:rPr>
        <w:t>z zastrzeżeniem że ochrona ubezpieczeniowa winna obejmować co najmniej ryzyka i szkody opisane poniżej.</w:t>
      </w:r>
    </w:p>
    <w:p w14:paraId="1D580DDF" w14:textId="77777777" w:rsidR="00F639EF" w:rsidRPr="00634E01" w:rsidRDefault="00F639EF" w:rsidP="00F639EF">
      <w:pPr>
        <w:jc w:val="both"/>
        <w:rPr>
          <w:rFonts w:ascii="Tahoma" w:hAnsi="Tahoma" w:cs="Tahoma"/>
          <w:iCs/>
        </w:rPr>
      </w:pPr>
    </w:p>
    <w:p w14:paraId="5618E460" w14:textId="77777777" w:rsidR="00F639EF" w:rsidRPr="00634E01" w:rsidRDefault="00F639EF" w:rsidP="00F639EF">
      <w:pPr>
        <w:jc w:val="both"/>
        <w:rPr>
          <w:rFonts w:ascii="Tahoma" w:hAnsi="Tahoma" w:cs="Tahoma"/>
        </w:rPr>
      </w:pPr>
      <w:r w:rsidRPr="00634E01">
        <w:rPr>
          <w:rFonts w:ascii="Tahoma" w:hAnsi="Tahoma" w:cs="Tahoma"/>
        </w:rPr>
        <w:t>Ubezpieczenie powinno obejmować w szczególności szkody spowodowane przez:</w:t>
      </w:r>
    </w:p>
    <w:p w14:paraId="13FE11D7" w14:textId="77777777" w:rsidR="00F639EF" w:rsidRPr="00634E01" w:rsidRDefault="00F639EF" w:rsidP="00540942">
      <w:pPr>
        <w:numPr>
          <w:ilvl w:val="0"/>
          <w:numId w:val="7"/>
        </w:numPr>
        <w:ind w:left="709" w:hanging="283"/>
        <w:jc w:val="both"/>
        <w:rPr>
          <w:rFonts w:ascii="Tahoma" w:hAnsi="Tahoma" w:cs="Tahoma"/>
        </w:rPr>
      </w:pPr>
      <w:r w:rsidRPr="00634E01">
        <w:rPr>
          <w:rFonts w:ascii="Tahoma" w:hAnsi="Tahoma" w:cs="Tahoma"/>
        </w:rPr>
        <w:t>działanie człowieka, tj. niewłaściwe użytkowanie, nieostrożność, zaniedbanie, błędną obsługę, świadome i celowe zniszczenie przez osoby trzecie,</w:t>
      </w:r>
    </w:p>
    <w:p w14:paraId="14FF2C37" w14:textId="77777777" w:rsidR="00F639EF" w:rsidRPr="00634E01" w:rsidRDefault="00F639EF" w:rsidP="00540942">
      <w:pPr>
        <w:numPr>
          <w:ilvl w:val="0"/>
          <w:numId w:val="7"/>
        </w:numPr>
        <w:ind w:left="709" w:hanging="283"/>
        <w:jc w:val="both"/>
        <w:rPr>
          <w:rFonts w:ascii="Tahoma" w:hAnsi="Tahoma" w:cs="Tahoma"/>
        </w:rPr>
      </w:pPr>
      <w:r w:rsidRPr="00634E01">
        <w:rPr>
          <w:rFonts w:ascii="Tahoma" w:hAnsi="Tahoma" w:cs="Tahoma"/>
        </w:rPr>
        <w:t>kradzież z włamaniem i rabunek, wandalizm,</w:t>
      </w:r>
    </w:p>
    <w:p w14:paraId="1C4FFBEB" w14:textId="7A2EBB63" w:rsidR="00F639EF" w:rsidRPr="00634E01" w:rsidRDefault="00F639EF" w:rsidP="00540942">
      <w:pPr>
        <w:numPr>
          <w:ilvl w:val="0"/>
          <w:numId w:val="7"/>
        </w:numPr>
        <w:ind w:left="709" w:hanging="283"/>
        <w:jc w:val="both"/>
        <w:rPr>
          <w:rFonts w:ascii="Tahoma" w:hAnsi="Tahoma" w:cs="Tahoma"/>
        </w:rPr>
      </w:pPr>
      <w:r w:rsidRPr="00634E01">
        <w:rPr>
          <w:rFonts w:ascii="Tahoma" w:hAnsi="Tahoma" w:cs="Tahoma"/>
        </w:rPr>
        <w:t xml:space="preserve">kradzież zwykła z limitem odpowiedzialności </w:t>
      </w:r>
      <w:r w:rsidR="00634E01" w:rsidRPr="00634E01">
        <w:rPr>
          <w:rFonts w:ascii="Tahoma" w:hAnsi="Tahoma" w:cs="Tahoma"/>
        </w:rPr>
        <w:t>15 000,00 zł</w:t>
      </w:r>
      <w:r w:rsidRPr="00634E01">
        <w:rPr>
          <w:rFonts w:ascii="Tahoma" w:hAnsi="Tahoma" w:cs="Tahoma"/>
        </w:rPr>
        <w:t>,</w:t>
      </w:r>
    </w:p>
    <w:p w14:paraId="43803A37" w14:textId="77777777" w:rsidR="00F639EF" w:rsidRPr="00F576F1" w:rsidRDefault="00F639EF" w:rsidP="00540942">
      <w:pPr>
        <w:numPr>
          <w:ilvl w:val="0"/>
          <w:numId w:val="7"/>
        </w:numPr>
        <w:ind w:left="709" w:hanging="283"/>
        <w:jc w:val="both"/>
        <w:rPr>
          <w:rFonts w:ascii="Tahoma" w:hAnsi="Tahoma" w:cs="Tahoma"/>
        </w:rPr>
      </w:pPr>
      <w:r w:rsidRPr="00634E0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w:t>
      </w:r>
      <w:r w:rsidRPr="00F576F1">
        <w:rPr>
          <w:rFonts w:ascii="Tahoma" w:hAnsi="Tahoma" w:cs="Tahoma"/>
        </w:rPr>
        <w:t>.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634E0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w:t>
      </w:r>
      <w:r w:rsidRPr="00634E01">
        <w:rPr>
          <w:rFonts w:ascii="Tahoma" w:hAnsi="Tahoma" w:cs="Tahoma"/>
          <w:sz w:val="20"/>
        </w:rPr>
        <w:t>za koszt systemu operacyjnego w przypadku zadeklarowania jego wartości w wysokości sumy ubezpieczenia. Nie dotyczy oprogramowania w wersji BOX.</w:t>
      </w:r>
    </w:p>
    <w:p w14:paraId="3F6B2175" w14:textId="517C8AF2" w:rsidR="00F639EF" w:rsidRPr="00634E01" w:rsidRDefault="00F639EF" w:rsidP="00F639EF">
      <w:pPr>
        <w:pStyle w:val="Tekstpodstawowywcity3"/>
        <w:spacing w:line="240" w:lineRule="auto"/>
        <w:ind w:left="425"/>
        <w:rPr>
          <w:rFonts w:ascii="Tahoma" w:hAnsi="Tahoma" w:cs="Tahoma"/>
          <w:sz w:val="20"/>
        </w:rPr>
      </w:pPr>
      <w:r w:rsidRPr="00634E01">
        <w:rPr>
          <w:rFonts w:ascii="Tahoma" w:hAnsi="Tahoma" w:cs="Tahoma"/>
          <w:sz w:val="20"/>
        </w:rPr>
        <w:t xml:space="preserve">Sprzęt elektroniczny przenośny jest objęty ochroną na terytorium </w:t>
      </w:r>
      <w:r w:rsidR="00634E01" w:rsidRPr="00634E01">
        <w:rPr>
          <w:rFonts w:ascii="Tahoma" w:hAnsi="Tahoma" w:cs="Tahoma"/>
          <w:sz w:val="20"/>
        </w:rPr>
        <w:t>RP.</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31EB3B2F" w:rsidR="00F639EF" w:rsidRPr="00F576F1" w:rsidRDefault="00F639EF" w:rsidP="00F639EF">
      <w:pPr>
        <w:ind w:left="426"/>
        <w:jc w:val="both"/>
        <w:rPr>
          <w:rFonts w:ascii="Tahoma" w:hAnsi="Tahoma" w:cs="Tahoma"/>
        </w:rPr>
      </w:pPr>
      <w:r>
        <w:rPr>
          <w:rFonts w:ascii="Tahoma" w:hAnsi="Tahoma" w:cs="Tahoma"/>
        </w:rPr>
        <w:lastRenderedPageBreak/>
        <w:t xml:space="preserve">Wykaz sprzętu </w:t>
      </w:r>
      <w:r w:rsidRPr="008738A0">
        <w:rPr>
          <w:rFonts w:ascii="Tahoma" w:hAnsi="Tahoma" w:cs="Tahoma"/>
        </w:rPr>
        <w:t xml:space="preserve">elektronicznego w tabeli w załączniku nr </w:t>
      </w:r>
      <w:r>
        <w:rPr>
          <w:rFonts w:ascii="Tahoma" w:hAnsi="Tahoma" w:cs="Tahoma"/>
        </w:rPr>
        <w:t>6</w:t>
      </w:r>
      <w:r w:rsidR="00634E01">
        <w:rPr>
          <w:rFonts w:ascii="Tahoma" w:hAnsi="Tahoma" w:cs="Tahoma"/>
        </w:rPr>
        <w:t>.</w:t>
      </w:r>
    </w:p>
    <w:p w14:paraId="7221CDCB" w14:textId="77777777" w:rsidR="00F639EF" w:rsidRDefault="00F639EF" w:rsidP="00F639EF">
      <w:pPr>
        <w:ind w:left="426"/>
        <w:jc w:val="both"/>
        <w:rPr>
          <w:rFonts w:ascii="Tahoma" w:hAnsi="Tahoma" w:cs="Tahoma"/>
          <w:b/>
          <w:i/>
        </w:rPr>
      </w:pPr>
    </w:p>
    <w:p w14:paraId="5680E884" w14:textId="77777777" w:rsidR="006F5EF8" w:rsidRPr="00634E01" w:rsidRDefault="006F5EF8" w:rsidP="006F5EF8">
      <w:pPr>
        <w:ind w:left="426"/>
        <w:rPr>
          <w:rFonts w:ascii="Tahoma" w:hAnsi="Tahoma" w:cs="Tahoma"/>
          <w:b/>
        </w:rPr>
      </w:pPr>
      <w:r w:rsidRPr="00634E01">
        <w:rPr>
          <w:rFonts w:ascii="Tahoma" w:hAnsi="Tahoma" w:cs="Tahoma"/>
          <w:b/>
        </w:rPr>
        <w:t xml:space="preserve">Telefony komórkowe, tablety, smartfony, iPody </w:t>
      </w:r>
    </w:p>
    <w:p w14:paraId="2A650691" w14:textId="77777777" w:rsidR="006F5EF8" w:rsidRPr="00634E01" w:rsidRDefault="006F5EF8" w:rsidP="006F5EF8">
      <w:pPr>
        <w:ind w:left="2835" w:hanging="2409"/>
        <w:rPr>
          <w:rFonts w:ascii="Tahoma" w:hAnsi="Tahoma" w:cs="Tahoma"/>
        </w:rPr>
      </w:pPr>
      <w:r w:rsidRPr="00634E01">
        <w:rPr>
          <w:rFonts w:ascii="Tahoma" w:hAnsi="Tahoma" w:cs="Tahoma"/>
        </w:rPr>
        <w:t xml:space="preserve">system ubezpieczenia: </w:t>
      </w:r>
      <w:r w:rsidRPr="00634E01">
        <w:rPr>
          <w:rFonts w:ascii="Tahoma" w:hAnsi="Tahoma" w:cs="Tahoma"/>
        </w:rPr>
        <w:tab/>
        <w:t>na pierwsze ryzyko z konsumpcją sumy ubezpieczenia</w:t>
      </w:r>
    </w:p>
    <w:p w14:paraId="00B9B0C3" w14:textId="284A48AD" w:rsidR="006F5EF8" w:rsidRPr="00634E01" w:rsidRDefault="006F5EF8" w:rsidP="006F5EF8">
      <w:pPr>
        <w:tabs>
          <w:tab w:val="left" w:pos="2835"/>
        </w:tabs>
        <w:ind w:left="2835" w:hanging="2409"/>
        <w:rPr>
          <w:rFonts w:ascii="Tahoma" w:hAnsi="Tahoma" w:cs="Tahoma"/>
          <w:b/>
        </w:rPr>
      </w:pPr>
      <w:r w:rsidRPr="00634E01">
        <w:rPr>
          <w:rFonts w:ascii="Tahoma" w:hAnsi="Tahoma" w:cs="Tahoma"/>
        </w:rPr>
        <w:t>rodzaj wartości</w:t>
      </w:r>
      <w:r w:rsidR="00634E01" w:rsidRPr="00634E01">
        <w:rPr>
          <w:rFonts w:ascii="Tahoma" w:hAnsi="Tahoma" w:cs="Tahoma"/>
        </w:rPr>
        <w:t>:</w:t>
      </w:r>
      <w:r w:rsidRPr="00634E01">
        <w:rPr>
          <w:rFonts w:ascii="Tahoma" w:hAnsi="Tahoma" w:cs="Tahoma"/>
        </w:rPr>
        <w:tab/>
        <w:t>wartość odtworzeniowa</w:t>
      </w:r>
    </w:p>
    <w:p w14:paraId="6EBED246" w14:textId="6EEAF3A9" w:rsidR="006F5EF8" w:rsidRPr="00634E01" w:rsidRDefault="006F5EF8" w:rsidP="006F5EF8">
      <w:pPr>
        <w:ind w:left="426"/>
        <w:rPr>
          <w:rFonts w:ascii="Tahoma" w:hAnsi="Tahoma" w:cs="Tahoma"/>
          <w:b/>
        </w:rPr>
      </w:pPr>
      <w:r w:rsidRPr="00634E01">
        <w:rPr>
          <w:rFonts w:ascii="Tahoma" w:hAnsi="Tahoma" w:cs="Tahoma"/>
        </w:rPr>
        <w:t xml:space="preserve">suma ubezpieczenia: </w:t>
      </w:r>
      <w:r w:rsidRPr="00634E01">
        <w:rPr>
          <w:rFonts w:ascii="Tahoma" w:hAnsi="Tahoma" w:cs="Tahoma"/>
        </w:rPr>
        <w:tab/>
      </w:r>
      <w:r w:rsidRPr="00634E01">
        <w:rPr>
          <w:rFonts w:ascii="Tahoma" w:hAnsi="Tahoma" w:cs="Tahoma"/>
          <w:b/>
        </w:rPr>
        <w:t>20 000,00 zł</w:t>
      </w:r>
    </w:p>
    <w:p w14:paraId="7D198143" w14:textId="77777777" w:rsidR="006F5EF8" w:rsidRPr="00634E01" w:rsidRDefault="006F5EF8" w:rsidP="00F639EF">
      <w:pPr>
        <w:ind w:left="426"/>
        <w:jc w:val="both"/>
        <w:rPr>
          <w:rFonts w:ascii="Tahoma" w:hAnsi="Tahoma" w:cs="Tahoma"/>
          <w:b/>
          <w:i/>
        </w:rPr>
      </w:pPr>
    </w:p>
    <w:p w14:paraId="15E0E64D" w14:textId="77777777" w:rsidR="00F639EF" w:rsidRPr="00634E01" w:rsidRDefault="00F639EF" w:rsidP="00F639EF">
      <w:pPr>
        <w:pStyle w:val="Tekstpodstawowywcity3"/>
        <w:spacing w:line="240" w:lineRule="auto"/>
        <w:ind w:left="425"/>
        <w:rPr>
          <w:rFonts w:ascii="Tahoma" w:hAnsi="Tahoma" w:cs="Tahoma"/>
          <w:b/>
          <w:sz w:val="20"/>
        </w:rPr>
      </w:pPr>
      <w:r w:rsidRPr="00634E01">
        <w:rPr>
          <w:rFonts w:ascii="Tahoma" w:hAnsi="Tahoma" w:cs="Tahoma"/>
          <w:b/>
          <w:sz w:val="20"/>
        </w:rPr>
        <w:t xml:space="preserve">Koszty odtworzenia danych </w:t>
      </w:r>
      <w:r w:rsidRPr="00634E01">
        <w:rPr>
          <w:rFonts w:ascii="Tahoma" w:hAnsi="Tahoma" w:cs="Tahoma"/>
          <w:sz w:val="20"/>
        </w:rPr>
        <w:t>(ubezpieczenie obejmuje koszty wprowadzenia danych z kopii zapasowych, koszty ręcznego wprowadzenia danych z dokumentów w formie papierowej oraz koszty poniesione na odzyskanie danych przez wyspecjalizowane firmy z uszkodzonych dysków twardych i wymiennych nośników danych. Ochrona obejmuje również dane znajdujące się wyłącznie w jednostce centralnej komputera /wymogi dotyczące sposobu tworzenia oraz przechowywania kopii zapasowych danych nie mają zastosowania/). Ochrona dotyczy również sprzętu elektronicznego ubezpieczonego w ramach ubezpieczenia mienia od wszystkich ryzyk.</w:t>
      </w:r>
    </w:p>
    <w:p w14:paraId="6FEFCDB2" w14:textId="6456B0C1" w:rsidR="00F639EF" w:rsidRPr="00634E01" w:rsidRDefault="00F639EF" w:rsidP="00F639EF">
      <w:pPr>
        <w:pStyle w:val="Tekstpodstawowywcity3"/>
        <w:spacing w:line="240" w:lineRule="auto"/>
        <w:ind w:left="425"/>
        <w:rPr>
          <w:rFonts w:ascii="Tahoma" w:hAnsi="Tahoma" w:cs="Tahoma"/>
          <w:sz w:val="20"/>
        </w:rPr>
      </w:pPr>
      <w:r w:rsidRPr="00634E01">
        <w:rPr>
          <w:rFonts w:ascii="Tahoma" w:hAnsi="Tahoma" w:cs="Tahoma"/>
          <w:sz w:val="20"/>
        </w:rPr>
        <w:t>System ubezpieczeń</w:t>
      </w:r>
      <w:r w:rsidR="00634E01" w:rsidRPr="00634E01">
        <w:rPr>
          <w:rFonts w:ascii="Tahoma" w:hAnsi="Tahoma" w:cs="Tahoma"/>
          <w:sz w:val="20"/>
        </w:rPr>
        <w:t xml:space="preserve">: </w:t>
      </w:r>
      <w:r w:rsidRPr="00634E01">
        <w:rPr>
          <w:rFonts w:ascii="Tahoma" w:hAnsi="Tahoma" w:cs="Tahoma"/>
          <w:sz w:val="20"/>
        </w:rPr>
        <w:t xml:space="preserve">  </w:t>
      </w:r>
      <w:r w:rsidR="00634E01">
        <w:rPr>
          <w:rFonts w:ascii="Tahoma" w:hAnsi="Tahoma" w:cs="Tahoma"/>
          <w:sz w:val="20"/>
        </w:rPr>
        <w:tab/>
      </w:r>
      <w:r w:rsidRPr="00634E01">
        <w:rPr>
          <w:rFonts w:ascii="Tahoma" w:hAnsi="Tahoma" w:cs="Tahoma"/>
          <w:sz w:val="20"/>
        </w:rPr>
        <w:t>na pierwsze ryzyko</w:t>
      </w:r>
    </w:p>
    <w:p w14:paraId="5DB30891" w14:textId="6CC7C563" w:rsidR="00F639EF" w:rsidRPr="00634E01" w:rsidRDefault="00F639EF" w:rsidP="00F639EF">
      <w:pPr>
        <w:pStyle w:val="Tekstpodstawowywcity3"/>
        <w:spacing w:line="240" w:lineRule="auto"/>
        <w:ind w:left="425"/>
        <w:rPr>
          <w:rFonts w:ascii="Tahoma" w:hAnsi="Tahoma" w:cs="Tahoma"/>
          <w:b/>
          <w:sz w:val="20"/>
        </w:rPr>
      </w:pPr>
      <w:r w:rsidRPr="00634E01">
        <w:rPr>
          <w:rFonts w:ascii="Tahoma" w:hAnsi="Tahoma" w:cs="Tahoma"/>
          <w:sz w:val="20"/>
        </w:rPr>
        <w:t xml:space="preserve">Suma ubezpieczenia:   </w:t>
      </w:r>
      <w:r w:rsidR="00634E01">
        <w:rPr>
          <w:rFonts w:ascii="Tahoma" w:hAnsi="Tahoma" w:cs="Tahoma"/>
          <w:sz w:val="20"/>
        </w:rPr>
        <w:tab/>
      </w:r>
      <w:r w:rsidRPr="00634E01">
        <w:rPr>
          <w:rFonts w:ascii="Tahoma" w:hAnsi="Tahoma" w:cs="Tahoma"/>
          <w:b/>
          <w:sz w:val="20"/>
        </w:rPr>
        <w:t>50 000,00 zł</w:t>
      </w:r>
    </w:p>
    <w:p w14:paraId="46928218" w14:textId="77777777" w:rsidR="006F5EF8" w:rsidRPr="0017582A" w:rsidRDefault="006F5EF8" w:rsidP="00F639EF">
      <w:pPr>
        <w:pStyle w:val="Tekstpodstawowywcity3"/>
        <w:spacing w:line="240" w:lineRule="auto"/>
        <w:ind w:left="425"/>
        <w:rPr>
          <w:rFonts w:ascii="Tahoma" w:hAnsi="Tahoma" w:cs="Tahoma"/>
          <w:b/>
          <w:color w:val="000000"/>
          <w:sz w:val="20"/>
        </w:rPr>
      </w:pPr>
    </w:p>
    <w:p w14:paraId="538872EE" w14:textId="77777777" w:rsidR="00F639EF" w:rsidRPr="0017582A" w:rsidRDefault="00F639EF" w:rsidP="00F639EF">
      <w:pPr>
        <w:pStyle w:val="Tekstpodstawowywcity3"/>
        <w:spacing w:line="240" w:lineRule="auto"/>
        <w:ind w:left="425"/>
        <w:rPr>
          <w:rFonts w:ascii="Tahoma" w:hAnsi="Tahoma" w:cs="Tahoma"/>
          <w:b/>
          <w:color w:val="000000"/>
          <w:sz w:val="20"/>
        </w:rPr>
      </w:pPr>
      <w:r w:rsidRPr="0017582A">
        <w:rPr>
          <w:rFonts w:ascii="Tahoma" w:hAnsi="Tahoma" w:cs="Tahoma"/>
          <w:b/>
          <w:color w:val="000000"/>
          <w:sz w:val="20"/>
        </w:rPr>
        <w:t>Nośniki danych:</w:t>
      </w:r>
    </w:p>
    <w:p w14:paraId="34ADE9A8" w14:textId="0BBEF324" w:rsidR="00F639EF" w:rsidRPr="0017582A" w:rsidRDefault="00F639EF" w:rsidP="00F639EF">
      <w:pPr>
        <w:pStyle w:val="Tekstpodstawowywcity3"/>
        <w:spacing w:line="240" w:lineRule="auto"/>
        <w:ind w:left="425"/>
        <w:rPr>
          <w:rFonts w:ascii="Tahoma" w:hAnsi="Tahoma" w:cs="Tahoma"/>
          <w:color w:val="000000"/>
          <w:sz w:val="20"/>
        </w:rPr>
      </w:pPr>
      <w:r w:rsidRPr="0017582A">
        <w:rPr>
          <w:rFonts w:ascii="Tahoma" w:hAnsi="Tahoma" w:cs="Tahoma"/>
          <w:color w:val="000000"/>
          <w:sz w:val="20"/>
        </w:rPr>
        <w:t>System ubezpieczeń</w:t>
      </w:r>
      <w:r w:rsidR="00634E01">
        <w:rPr>
          <w:rFonts w:ascii="Tahoma" w:hAnsi="Tahoma" w:cs="Tahoma"/>
          <w:color w:val="000000"/>
          <w:sz w:val="20"/>
        </w:rPr>
        <w:t>:</w:t>
      </w:r>
      <w:r w:rsidR="00634E01">
        <w:rPr>
          <w:rFonts w:ascii="Tahoma" w:hAnsi="Tahoma" w:cs="Tahoma"/>
          <w:color w:val="000000"/>
          <w:sz w:val="20"/>
        </w:rPr>
        <w:tab/>
      </w:r>
      <w:r w:rsidRPr="0017582A">
        <w:rPr>
          <w:rFonts w:ascii="Tahoma" w:hAnsi="Tahoma" w:cs="Tahoma"/>
          <w:color w:val="000000"/>
          <w:sz w:val="20"/>
        </w:rPr>
        <w:t>na pierwsze ryzyko</w:t>
      </w:r>
    </w:p>
    <w:p w14:paraId="0EE999AB" w14:textId="37825511" w:rsidR="00F639EF" w:rsidRPr="00634E01" w:rsidRDefault="00F639EF" w:rsidP="00F639EF">
      <w:pPr>
        <w:pStyle w:val="Tekstpodstawowywcity3"/>
        <w:spacing w:line="240" w:lineRule="auto"/>
        <w:ind w:left="425"/>
        <w:rPr>
          <w:rFonts w:ascii="Tahoma" w:hAnsi="Tahoma" w:cs="Tahoma"/>
          <w:b/>
          <w:sz w:val="20"/>
        </w:rPr>
      </w:pPr>
      <w:r w:rsidRPr="0017582A">
        <w:rPr>
          <w:rFonts w:ascii="Tahoma" w:hAnsi="Tahoma" w:cs="Tahoma"/>
          <w:color w:val="000000"/>
          <w:sz w:val="20"/>
        </w:rPr>
        <w:t xml:space="preserve">Suma ubezpieczenia:   </w:t>
      </w:r>
      <w:r w:rsidR="00634E01" w:rsidRPr="00634E01">
        <w:rPr>
          <w:rFonts w:ascii="Tahoma" w:hAnsi="Tahoma" w:cs="Tahoma"/>
          <w:sz w:val="20"/>
        </w:rPr>
        <w:tab/>
      </w:r>
      <w:r w:rsidRPr="00634E01">
        <w:rPr>
          <w:rFonts w:ascii="Tahoma" w:hAnsi="Tahoma" w:cs="Tahoma"/>
          <w:b/>
          <w:sz w:val="20"/>
        </w:rPr>
        <w:t>10 000,00 zł</w:t>
      </w:r>
    </w:p>
    <w:p w14:paraId="32B8DB1C" w14:textId="77777777" w:rsidR="00F639EF" w:rsidRPr="00634E01" w:rsidRDefault="00F639EF" w:rsidP="00F639EF">
      <w:pPr>
        <w:pStyle w:val="Tekstpodstawowywcity3"/>
        <w:spacing w:line="240" w:lineRule="auto"/>
        <w:ind w:left="425"/>
        <w:rPr>
          <w:rFonts w:ascii="Tahoma" w:hAnsi="Tahoma" w:cs="Tahoma"/>
          <w:b/>
          <w:sz w:val="20"/>
        </w:rPr>
      </w:pPr>
    </w:p>
    <w:p w14:paraId="78BA9E88" w14:textId="77777777" w:rsidR="00F639EF" w:rsidRPr="00634E01" w:rsidRDefault="00F639EF" w:rsidP="00F639EF">
      <w:pPr>
        <w:pStyle w:val="Tekstpodstawowywcity3"/>
        <w:spacing w:line="240" w:lineRule="auto"/>
        <w:ind w:left="425"/>
        <w:rPr>
          <w:rFonts w:ascii="Tahoma" w:hAnsi="Tahoma" w:cs="Tahoma"/>
          <w:b/>
          <w:sz w:val="20"/>
        </w:rPr>
      </w:pPr>
      <w:r w:rsidRPr="00634E01">
        <w:rPr>
          <w:rFonts w:ascii="Tahoma" w:hAnsi="Tahoma" w:cs="Tahoma"/>
          <w:b/>
          <w:sz w:val="20"/>
        </w:rPr>
        <w:t xml:space="preserve">Oprogramowanie </w:t>
      </w:r>
      <w:r w:rsidRPr="00634E01">
        <w:rPr>
          <w:rFonts w:ascii="Tahoma" w:hAnsi="Tahoma" w:cs="Tahoma"/>
          <w:sz w:val="20"/>
        </w:rPr>
        <w:t>(licencjonowane systemy operacyjne, programy standardowe produkcji seryjnej oraz programy indywidualne udokumentowanego pochodzenia i wartości):</w:t>
      </w:r>
    </w:p>
    <w:p w14:paraId="2A60ADAF" w14:textId="62AE2CFC" w:rsidR="00F639EF" w:rsidRPr="00634E01" w:rsidRDefault="00F639EF" w:rsidP="00F639EF">
      <w:pPr>
        <w:pStyle w:val="Tekstpodstawowywcity3"/>
        <w:spacing w:line="240" w:lineRule="auto"/>
        <w:ind w:left="425"/>
        <w:rPr>
          <w:rFonts w:ascii="Tahoma" w:hAnsi="Tahoma" w:cs="Tahoma"/>
          <w:sz w:val="20"/>
        </w:rPr>
      </w:pPr>
      <w:r w:rsidRPr="00634E01">
        <w:rPr>
          <w:rFonts w:ascii="Tahoma" w:hAnsi="Tahoma" w:cs="Tahoma"/>
          <w:sz w:val="20"/>
        </w:rPr>
        <w:t>System ubezpieczeń</w:t>
      </w:r>
      <w:r w:rsidR="00634E01" w:rsidRPr="00634E01">
        <w:rPr>
          <w:rFonts w:ascii="Tahoma" w:hAnsi="Tahoma" w:cs="Tahoma"/>
          <w:sz w:val="20"/>
        </w:rPr>
        <w:t>:</w:t>
      </w:r>
      <w:r w:rsidR="00634E01" w:rsidRPr="00634E01">
        <w:rPr>
          <w:rFonts w:ascii="Tahoma" w:hAnsi="Tahoma" w:cs="Tahoma"/>
          <w:sz w:val="20"/>
        </w:rPr>
        <w:tab/>
      </w:r>
      <w:r w:rsidRPr="00634E01">
        <w:rPr>
          <w:rFonts w:ascii="Tahoma" w:hAnsi="Tahoma" w:cs="Tahoma"/>
          <w:sz w:val="20"/>
        </w:rPr>
        <w:t>na pierwsze ryzyko</w:t>
      </w:r>
    </w:p>
    <w:p w14:paraId="59F3EA2A" w14:textId="4F00ABF8" w:rsidR="00F639EF" w:rsidRPr="00634E01" w:rsidRDefault="00F639EF" w:rsidP="00F639EF">
      <w:pPr>
        <w:pStyle w:val="Tekstpodstawowywcity3"/>
        <w:spacing w:line="240" w:lineRule="auto"/>
        <w:ind w:left="425"/>
        <w:rPr>
          <w:rFonts w:ascii="Tahoma" w:hAnsi="Tahoma" w:cs="Tahoma"/>
          <w:b/>
          <w:sz w:val="20"/>
        </w:rPr>
      </w:pPr>
      <w:r w:rsidRPr="00634E01">
        <w:rPr>
          <w:rFonts w:ascii="Tahoma" w:hAnsi="Tahoma" w:cs="Tahoma"/>
          <w:sz w:val="20"/>
        </w:rPr>
        <w:t xml:space="preserve">Suma ubezpieczenia:   </w:t>
      </w:r>
      <w:r w:rsidR="00634E01" w:rsidRPr="00634E01">
        <w:rPr>
          <w:rFonts w:ascii="Tahoma" w:hAnsi="Tahoma" w:cs="Tahoma"/>
          <w:sz w:val="20"/>
        </w:rPr>
        <w:tab/>
      </w:r>
      <w:r w:rsidRPr="00634E01">
        <w:rPr>
          <w:rFonts w:ascii="Tahoma" w:hAnsi="Tahoma" w:cs="Tahoma"/>
          <w:b/>
          <w:sz w:val="20"/>
        </w:rPr>
        <w:t>50 000,00 zł</w:t>
      </w:r>
    </w:p>
    <w:p w14:paraId="7D6B340E" w14:textId="77777777" w:rsidR="00F639EF" w:rsidRPr="00634E01" w:rsidRDefault="00F639EF" w:rsidP="00F639EF">
      <w:pPr>
        <w:pStyle w:val="Tekstpodstawowywcity3"/>
        <w:spacing w:line="240" w:lineRule="auto"/>
        <w:ind w:left="425"/>
        <w:rPr>
          <w:rFonts w:ascii="Tahoma" w:hAnsi="Tahoma" w:cs="Tahoma"/>
          <w:b/>
          <w:sz w:val="20"/>
        </w:rPr>
      </w:pPr>
    </w:p>
    <w:p w14:paraId="14B90562" w14:textId="77777777" w:rsidR="00F639EF" w:rsidRPr="00634E01" w:rsidRDefault="00F639EF" w:rsidP="00F639EF">
      <w:pPr>
        <w:pStyle w:val="Tekstpodstawowywcity3"/>
        <w:spacing w:line="240" w:lineRule="auto"/>
        <w:ind w:left="425"/>
        <w:rPr>
          <w:rFonts w:ascii="Tahoma" w:hAnsi="Tahoma" w:cs="Tahoma"/>
          <w:sz w:val="20"/>
        </w:rPr>
      </w:pPr>
      <w:r w:rsidRPr="00634E01">
        <w:rPr>
          <w:rFonts w:ascii="Tahoma" w:hAnsi="Tahoma" w:cs="Tahoma"/>
          <w:b/>
          <w:sz w:val="20"/>
        </w:rPr>
        <w:t>Zwiększone koszty działalności</w:t>
      </w:r>
      <w:r w:rsidRPr="00634E01">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8E99174" w:rsidR="00F639EF" w:rsidRPr="00634E01" w:rsidRDefault="00F639EF" w:rsidP="00F639EF">
      <w:pPr>
        <w:pStyle w:val="Tekstpodstawowywcity3"/>
        <w:spacing w:line="240" w:lineRule="auto"/>
        <w:ind w:left="425"/>
        <w:rPr>
          <w:rFonts w:ascii="Tahoma" w:hAnsi="Tahoma" w:cs="Tahoma"/>
          <w:sz w:val="20"/>
        </w:rPr>
      </w:pPr>
      <w:r w:rsidRPr="00634E01">
        <w:rPr>
          <w:rFonts w:ascii="Tahoma" w:hAnsi="Tahoma" w:cs="Tahoma"/>
          <w:sz w:val="20"/>
        </w:rPr>
        <w:t>System ubezpieczeń</w:t>
      </w:r>
      <w:r w:rsidR="00634E01" w:rsidRPr="00634E01">
        <w:rPr>
          <w:rFonts w:ascii="Tahoma" w:hAnsi="Tahoma" w:cs="Tahoma"/>
          <w:sz w:val="20"/>
        </w:rPr>
        <w:t>:</w:t>
      </w:r>
      <w:r w:rsidR="00634E01" w:rsidRPr="00634E01">
        <w:rPr>
          <w:rFonts w:ascii="Tahoma" w:hAnsi="Tahoma" w:cs="Tahoma"/>
          <w:sz w:val="20"/>
        </w:rPr>
        <w:tab/>
      </w:r>
      <w:r w:rsidRPr="00634E01">
        <w:rPr>
          <w:rFonts w:ascii="Tahoma" w:hAnsi="Tahoma" w:cs="Tahoma"/>
          <w:sz w:val="20"/>
        </w:rPr>
        <w:t>na pierwsze ryzyko</w:t>
      </w:r>
    </w:p>
    <w:p w14:paraId="20009A0A" w14:textId="337E1198" w:rsidR="00F639EF" w:rsidRPr="00634E01" w:rsidRDefault="00F639EF" w:rsidP="00F639EF">
      <w:pPr>
        <w:pStyle w:val="Tekstpodstawowywcity3"/>
        <w:spacing w:line="240" w:lineRule="auto"/>
        <w:ind w:left="425"/>
        <w:rPr>
          <w:rFonts w:ascii="Tahoma" w:hAnsi="Tahoma" w:cs="Tahoma"/>
          <w:b/>
          <w:sz w:val="20"/>
        </w:rPr>
      </w:pPr>
      <w:r w:rsidRPr="00634E01">
        <w:rPr>
          <w:rFonts w:ascii="Tahoma" w:hAnsi="Tahoma" w:cs="Tahoma"/>
          <w:sz w:val="20"/>
        </w:rPr>
        <w:t xml:space="preserve">Suma ubezpieczenia:   </w:t>
      </w:r>
      <w:r w:rsidR="00634E01" w:rsidRPr="00634E01">
        <w:rPr>
          <w:rFonts w:ascii="Tahoma" w:hAnsi="Tahoma" w:cs="Tahoma"/>
          <w:sz w:val="20"/>
        </w:rPr>
        <w:tab/>
      </w:r>
      <w:r w:rsidRPr="00634E01">
        <w:rPr>
          <w:rFonts w:ascii="Tahoma" w:hAnsi="Tahoma" w:cs="Tahoma"/>
          <w:b/>
          <w:sz w:val="20"/>
        </w:rPr>
        <w:t>20 000,00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934CE2">
      <w:pPr>
        <w:pStyle w:val="Tekstpodstawowy"/>
        <w:widowControl w:val="0"/>
        <w:numPr>
          <w:ilvl w:val="0"/>
          <w:numId w:val="62"/>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37BA8791" w14:textId="77777777" w:rsidR="0028702F" w:rsidRDefault="0028702F" w:rsidP="00F639EF">
      <w:pPr>
        <w:pStyle w:val="Tekstpodstawowywcity3"/>
        <w:spacing w:line="240" w:lineRule="auto"/>
        <w:ind w:left="425"/>
        <w:rPr>
          <w:rFonts w:ascii="Tahoma" w:hAnsi="Tahoma" w:cs="Tahoma"/>
          <w:b/>
          <w:color w:val="FF0000"/>
          <w:sz w:val="20"/>
        </w:rPr>
      </w:pPr>
    </w:p>
    <w:p w14:paraId="117AEA3D" w14:textId="77777777" w:rsidR="00F956D2" w:rsidRDefault="00F956D2" w:rsidP="00F639EF">
      <w:pPr>
        <w:pStyle w:val="Tekstpodstawowywcity3"/>
        <w:spacing w:line="240" w:lineRule="auto"/>
        <w:ind w:left="425"/>
        <w:rPr>
          <w:rFonts w:ascii="Tahoma" w:hAnsi="Tahoma" w:cs="Tahoma"/>
          <w:b/>
          <w:color w:val="FF0000"/>
          <w:sz w:val="20"/>
        </w:rPr>
      </w:pPr>
    </w:p>
    <w:p w14:paraId="09EFAA4F" w14:textId="77777777"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t>Klauzula IT (Information Techonology)</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731C7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843D6AB" w14:textId="77777777" w:rsidR="00F639EF" w:rsidRDefault="00F639EF" w:rsidP="00634E01">
      <w:pPr>
        <w:pStyle w:val="Tekstpodstawowywcity3"/>
        <w:spacing w:line="240" w:lineRule="auto"/>
        <w:ind w:left="0"/>
        <w:rPr>
          <w:rFonts w:ascii="Tahoma" w:hAnsi="Tahoma" w:cs="Tahoma"/>
          <w:b/>
          <w:color w:val="FF0000"/>
          <w:sz w:val="20"/>
        </w:rPr>
      </w:pPr>
    </w:p>
    <w:p w14:paraId="0675B0D7" w14:textId="77777777" w:rsidR="00634E01" w:rsidRDefault="00634E01" w:rsidP="00634E01">
      <w:pPr>
        <w:pStyle w:val="Tekstpodstawowywcity3"/>
        <w:spacing w:line="240" w:lineRule="auto"/>
        <w:ind w:left="0"/>
        <w:rPr>
          <w:rFonts w:ascii="Tahoma" w:hAnsi="Tahoma" w:cs="Tahoma"/>
          <w:b/>
          <w:color w:val="FF0000"/>
          <w:sz w:val="20"/>
        </w:rPr>
      </w:pPr>
    </w:p>
    <w:p w14:paraId="2D8F15CB" w14:textId="3BC94CDD" w:rsidR="00F639EF" w:rsidRPr="00634E01" w:rsidRDefault="00F639EF" w:rsidP="00F639EF">
      <w:pPr>
        <w:pStyle w:val="Nagwek3"/>
        <w:ind w:left="0"/>
        <w:jc w:val="both"/>
        <w:rPr>
          <w:rFonts w:ascii="Tahoma" w:hAnsi="Tahoma" w:cs="Tahoma"/>
          <w:sz w:val="20"/>
        </w:rPr>
      </w:pPr>
      <w:r w:rsidRPr="00634E01">
        <w:rPr>
          <w:rFonts w:ascii="Tahoma" w:hAnsi="Tahoma" w:cs="Tahoma"/>
          <w:sz w:val="20"/>
        </w:rPr>
        <w:t xml:space="preserve">D. UBEZPIECZENIE NNW OSÓB SKIEROWANYCH DO ROBÓT PUBLICZNYCH, PRAC SPOŁECZNIE UŻYTECZNYCH, PRAC INTERWENCYJNYCH Z URZĘDU PRACY, </w:t>
      </w:r>
      <w:r w:rsidR="007061D5" w:rsidRPr="00634E01">
        <w:rPr>
          <w:rFonts w:ascii="Tahoma" w:hAnsi="Tahoma" w:cs="Tahoma"/>
          <w:sz w:val="20"/>
        </w:rPr>
        <w:t xml:space="preserve">OSÓB SKIEROWANYCH WYROKIEM SĄDU DO WYNONYWANIA PRAC, </w:t>
      </w:r>
      <w:r w:rsidRPr="00634E01">
        <w:rPr>
          <w:rFonts w:ascii="Tahoma" w:hAnsi="Tahoma" w:cs="Tahoma"/>
          <w:sz w:val="20"/>
        </w:rPr>
        <w:t>WOLONTARIUSZY, PRAKTYKANTÓW, STAŻYSTÓW:</w:t>
      </w:r>
    </w:p>
    <w:p w14:paraId="6C0DD98E" w14:textId="77777777" w:rsidR="00634E01" w:rsidRPr="00634E01" w:rsidRDefault="00634E01" w:rsidP="00634E01">
      <w:pPr>
        <w:pStyle w:val="Wcicienormalne"/>
      </w:pPr>
    </w:p>
    <w:p w14:paraId="6543E502" w14:textId="77777777" w:rsidR="00F639EF" w:rsidRPr="00634E01" w:rsidRDefault="00F639EF" w:rsidP="00634E01">
      <w:pPr>
        <w:ind w:left="1134" w:hanging="1134"/>
        <w:jc w:val="both"/>
        <w:rPr>
          <w:rFonts w:ascii="Tahoma" w:hAnsi="Tahoma" w:cs="Tahoma"/>
          <w:b/>
          <w:i/>
        </w:rPr>
      </w:pPr>
      <w:r w:rsidRPr="00634E01">
        <w:rPr>
          <w:rFonts w:ascii="Tahoma" w:hAnsi="Tahoma" w:cs="Tahoma"/>
          <w:b/>
          <w:i/>
        </w:rPr>
        <w:t xml:space="preserve">UWAGA: </w:t>
      </w:r>
      <w:r w:rsidRPr="00634E01">
        <w:rPr>
          <w:rFonts w:ascii="Tahoma" w:hAnsi="Tahoma" w:cs="Tahoma"/>
          <w:b/>
          <w:i/>
        </w:rPr>
        <w:tab/>
        <w:t>Wysokość franszyz i udziałów własnych</w:t>
      </w:r>
    </w:p>
    <w:p w14:paraId="78B57CE0" w14:textId="77777777" w:rsidR="00F639EF" w:rsidRPr="00634E01" w:rsidRDefault="00F639EF" w:rsidP="00634E01">
      <w:pPr>
        <w:ind w:left="1134" w:hanging="1134"/>
        <w:jc w:val="both"/>
        <w:rPr>
          <w:rFonts w:ascii="Tahoma" w:hAnsi="Tahoma" w:cs="Tahoma"/>
          <w:i/>
        </w:rPr>
      </w:pPr>
      <w:r w:rsidRPr="00634E01">
        <w:rPr>
          <w:rFonts w:ascii="Tahoma" w:hAnsi="Tahoma" w:cs="Tahoma"/>
          <w:i/>
        </w:rPr>
        <w:tab/>
        <w:t xml:space="preserve">Franszyza integralna: brak </w:t>
      </w:r>
    </w:p>
    <w:p w14:paraId="6584A6F1" w14:textId="77777777" w:rsidR="00F639EF" w:rsidRPr="00634E01" w:rsidRDefault="00F639EF" w:rsidP="00634E01">
      <w:pPr>
        <w:ind w:left="1134" w:hanging="1134"/>
        <w:jc w:val="both"/>
        <w:rPr>
          <w:rFonts w:ascii="Tahoma" w:hAnsi="Tahoma" w:cs="Tahoma"/>
          <w:i/>
        </w:rPr>
      </w:pPr>
      <w:r w:rsidRPr="00634E01">
        <w:rPr>
          <w:rFonts w:ascii="Tahoma" w:hAnsi="Tahoma" w:cs="Tahoma"/>
          <w:i/>
        </w:rPr>
        <w:tab/>
        <w:t xml:space="preserve">Franszyza redukcyjna, udział własny: brak </w:t>
      </w:r>
    </w:p>
    <w:p w14:paraId="6A60184A" w14:textId="77777777" w:rsidR="00634E01" w:rsidRPr="005B0562" w:rsidRDefault="00634E01" w:rsidP="00F639EF">
      <w:pPr>
        <w:tabs>
          <w:tab w:val="left" w:pos="1134"/>
        </w:tabs>
        <w:ind w:left="1134" w:hanging="1134"/>
        <w:jc w:val="both"/>
        <w:rPr>
          <w:rFonts w:ascii="Tahoma" w:hAnsi="Tahoma" w:cs="Tahoma"/>
          <w:color w:val="FF0000"/>
        </w:rPr>
      </w:pPr>
    </w:p>
    <w:p w14:paraId="2D055846" w14:textId="0390CAE5" w:rsidR="00F639EF" w:rsidRPr="00F956D2" w:rsidRDefault="00F639EF" w:rsidP="00F639EF">
      <w:pPr>
        <w:jc w:val="both"/>
        <w:rPr>
          <w:rFonts w:ascii="Tahoma" w:hAnsi="Tahoma" w:cs="Tahoma"/>
          <w:b/>
        </w:rPr>
      </w:pPr>
      <w:r w:rsidRPr="00F956D2">
        <w:rPr>
          <w:rFonts w:ascii="Tahoma" w:hAnsi="Tahoma" w:cs="Tahoma"/>
        </w:rPr>
        <w:t>Suma ubezpieczenia:</w:t>
      </w:r>
      <w:r w:rsidRPr="00F956D2">
        <w:rPr>
          <w:rFonts w:ascii="Tahoma" w:hAnsi="Tahoma" w:cs="Tahoma"/>
        </w:rPr>
        <w:tab/>
      </w:r>
      <w:r w:rsidR="00634E01" w:rsidRPr="00F956D2">
        <w:rPr>
          <w:rFonts w:ascii="Tahoma" w:hAnsi="Tahoma" w:cs="Tahoma"/>
        </w:rPr>
        <w:tab/>
      </w:r>
      <w:r w:rsidRPr="00F956D2">
        <w:rPr>
          <w:rFonts w:ascii="Tahoma" w:hAnsi="Tahoma" w:cs="Tahoma"/>
          <w:b/>
        </w:rPr>
        <w:t>5 000,00 zł</w:t>
      </w:r>
    </w:p>
    <w:p w14:paraId="41183E69" w14:textId="77777777" w:rsidR="00F639EF" w:rsidRPr="00F956D2" w:rsidRDefault="00F639EF" w:rsidP="00F639EF">
      <w:pPr>
        <w:jc w:val="both"/>
        <w:rPr>
          <w:rFonts w:ascii="Tahoma" w:hAnsi="Tahoma" w:cs="Tahoma"/>
        </w:rPr>
      </w:pPr>
      <w:r w:rsidRPr="00F956D2">
        <w:rPr>
          <w:rFonts w:ascii="Tahoma" w:hAnsi="Tahoma" w:cs="Tahoma"/>
        </w:rPr>
        <w:t>zakres świadczeń:</w:t>
      </w:r>
      <w:r w:rsidRPr="00F956D2">
        <w:rPr>
          <w:rFonts w:ascii="Tahoma" w:hAnsi="Tahoma" w:cs="Tahoma"/>
        </w:rPr>
        <w:tab/>
      </w:r>
      <w:r w:rsidRPr="00F956D2">
        <w:rPr>
          <w:rFonts w:ascii="Tahoma" w:hAnsi="Tahoma" w:cs="Tahoma"/>
        </w:rPr>
        <w:tab/>
        <w:t>podstawowy + zawał serca i udar mózgu</w:t>
      </w:r>
    </w:p>
    <w:p w14:paraId="5A1F18D6" w14:textId="64C457E8" w:rsidR="00F639EF" w:rsidRPr="00F956D2" w:rsidRDefault="00F639EF" w:rsidP="00F639EF">
      <w:pPr>
        <w:jc w:val="both"/>
        <w:rPr>
          <w:rFonts w:ascii="Tahoma" w:hAnsi="Tahoma" w:cs="Tahoma"/>
        </w:rPr>
      </w:pPr>
      <w:r w:rsidRPr="00F956D2">
        <w:rPr>
          <w:rFonts w:ascii="Tahoma" w:hAnsi="Tahoma" w:cs="Tahoma"/>
        </w:rPr>
        <w:t>czas odpowiedzialności:</w:t>
      </w:r>
      <w:r w:rsidR="00634E01" w:rsidRPr="00F956D2">
        <w:rPr>
          <w:rFonts w:ascii="Tahoma" w:hAnsi="Tahoma" w:cs="Tahoma"/>
        </w:rPr>
        <w:tab/>
      </w:r>
      <w:r w:rsidRPr="00F956D2">
        <w:rPr>
          <w:rFonts w:ascii="Tahoma" w:hAnsi="Tahoma" w:cs="Tahoma"/>
        </w:rPr>
        <w:tab/>
        <w:t>praca + droga</w:t>
      </w:r>
    </w:p>
    <w:p w14:paraId="7608A9A6" w14:textId="77777777" w:rsidR="00F639EF" w:rsidRPr="00F956D2" w:rsidRDefault="00F639EF" w:rsidP="00F639EF">
      <w:pPr>
        <w:jc w:val="both"/>
        <w:rPr>
          <w:rFonts w:ascii="Tahoma" w:hAnsi="Tahoma" w:cs="Tahoma"/>
        </w:rPr>
      </w:pPr>
      <w:r w:rsidRPr="00F956D2">
        <w:rPr>
          <w:rFonts w:ascii="Tahoma" w:hAnsi="Tahoma" w:cs="Tahoma"/>
        </w:rPr>
        <w:t>forma zawarcia ubezpieczenia:</w:t>
      </w:r>
      <w:r w:rsidRPr="00F956D2">
        <w:rPr>
          <w:rFonts w:ascii="Tahoma" w:hAnsi="Tahoma" w:cs="Tahoma"/>
        </w:rPr>
        <w:tab/>
        <w:t>bezimienna</w:t>
      </w:r>
    </w:p>
    <w:p w14:paraId="45613253" w14:textId="40E5957F" w:rsidR="00F639EF" w:rsidRPr="00F956D2" w:rsidRDefault="00F639EF" w:rsidP="00F639EF">
      <w:pPr>
        <w:jc w:val="both"/>
        <w:rPr>
          <w:rFonts w:ascii="Tahoma" w:hAnsi="Tahoma" w:cs="Tahoma"/>
        </w:rPr>
      </w:pPr>
      <w:r w:rsidRPr="00F956D2">
        <w:rPr>
          <w:rFonts w:ascii="Tahoma" w:hAnsi="Tahoma" w:cs="Tahoma"/>
        </w:rPr>
        <w:t>liczba ubezpieczonych:</w:t>
      </w:r>
      <w:r w:rsidRPr="00F956D2">
        <w:rPr>
          <w:rFonts w:ascii="Tahoma" w:hAnsi="Tahoma" w:cs="Tahoma"/>
        </w:rPr>
        <w:tab/>
      </w:r>
      <w:r w:rsidR="00F956D2" w:rsidRPr="00F956D2">
        <w:rPr>
          <w:rFonts w:ascii="Tahoma" w:hAnsi="Tahoma" w:cs="Tahoma"/>
        </w:rPr>
        <w:tab/>
        <w:t>10</w:t>
      </w:r>
      <w:r w:rsidRPr="00F956D2">
        <w:rPr>
          <w:rFonts w:ascii="Tahoma" w:hAnsi="Tahoma" w:cs="Tahoma"/>
        </w:rPr>
        <w:t xml:space="preserve"> osób</w:t>
      </w:r>
    </w:p>
    <w:p w14:paraId="3CD47F15" w14:textId="77777777" w:rsidR="00F639EF" w:rsidRDefault="00F639EF" w:rsidP="00F639EF">
      <w:pPr>
        <w:pStyle w:val="Wcicienormalne"/>
        <w:ind w:left="0"/>
        <w:rPr>
          <w:color w:val="FF0000"/>
        </w:rPr>
      </w:pPr>
    </w:p>
    <w:p w14:paraId="3F1C15CE" w14:textId="77777777" w:rsidR="00F639EF" w:rsidRPr="00634E01" w:rsidRDefault="00F639EF" w:rsidP="00F639EF">
      <w:r w:rsidRPr="00634E01">
        <w:rPr>
          <w:rFonts w:ascii="Tahoma" w:hAnsi="Tahoma" w:cs="Tahoma"/>
          <w:bCs/>
          <w:u w:val="single"/>
        </w:rPr>
        <w:t>Świadczenia dla zakresu podstawowego obejmują co najmniej:</w:t>
      </w:r>
    </w:p>
    <w:p w14:paraId="337D5D1F" w14:textId="77777777" w:rsidR="00F639EF" w:rsidRPr="00634E01" w:rsidRDefault="00F639EF" w:rsidP="00934CE2">
      <w:pPr>
        <w:numPr>
          <w:ilvl w:val="0"/>
          <w:numId w:val="35"/>
        </w:numPr>
      </w:pPr>
      <w:r w:rsidRPr="00634E01">
        <w:rPr>
          <w:rFonts w:ascii="Tahoma" w:hAnsi="Tahoma" w:cs="Tahoma"/>
          <w:bCs/>
        </w:rPr>
        <w:t>świadczenie w tytułu śmierci ubezpieczonego w następstwie nieszczęśliwego wypadku albo zdarzenia objętego umową (100% sumy ubezpieczenia),</w:t>
      </w:r>
    </w:p>
    <w:p w14:paraId="6B6A4D91" w14:textId="77777777" w:rsidR="00F639EF" w:rsidRPr="00634E01" w:rsidRDefault="00F639EF" w:rsidP="00934CE2">
      <w:pPr>
        <w:numPr>
          <w:ilvl w:val="0"/>
          <w:numId w:val="35"/>
        </w:numPr>
      </w:pPr>
      <w:r w:rsidRPr="00634E01">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634E01" w:rsidRDefault="00F639EF" w:rsidP="00934CE2">
      <w:pPr>
        <w:numPr>
          <w:ilvl w:val="0"/>
          <w:numId w:val="35"/>
        </w:numPr>
      </w:pPr>
      <w:r w:rsidRPr="00634E01">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634E01" w:rsidRDefault="00F639EF" w:rsidP="00934CE2">
      <w:pPr>
        <w:numPr>
          <w:ilvl w:val="0"/>
          <w:numId w:val="35"/>
        </w:numPr>
      </w:pPr>
      <w:r w:rsidRPr="00634E01">
        <w:rPr>
          <w:rFonts w:ascii="Tahoma" w:hAnsi="Tahoma" w:cs="Tahoma"/>
          <w:bCs/>
        </w:rPr>
        <w:t>zwrot kosztów nabycia przedmiotów ortopedycznych i środków pomocniczych (do 15% sumy ubezpieczenia),</w:t>
      </w:r>
    </w:p>
    <w:p w14:paraId="0DC8B2C9" w14:textId="77777777" w:rsidR="00F639EF" w:rsidRPr="00634E01" w:rsidRDefault="00F639EF" w:rsidP="00934CE2">
      <w:pPr>
        <w:numPr>
          <w:ilvl w:val="0"/>
          <w:numId w:val="35"/>
        </w:numPr>
      </w:pPr>
      <w:r w:rsidRPr="00634E01">
        <w:rPr>
          <w:rFonts w:ascii="Tahoma" w:hAnsi="Tahoma" w:cs="Tahoma"/>
          <w:bCs/>
        </w:rPr>
        <w:t>zwrot kosztów przeszkolenia zawodowego inwalidów (do 15% sumy ubezpieczenia),</w:t>
      </w:r>
    </w:p>
    <w:p w14:paraId="677F75C0" w14:textId="77777777" w:rsidR="00F639EF" w:rsidRPr="00634E01" w:rsidRDefault="00F639EF" w:rsidP="00934CE2">
      <w:pPr>
        <w:numPr>
          <w:ilvl w:val="0"/>
          <w:numId w:val="35"/>
        </w:numPr>
      </w:pPr>
      <w:r w:rsidRPr="00634E01">
        <w:rPr>
          <w:rFonts w:ascii="Tahoma" w:hAnsi="Tahoma" w:cs="Tahoma"/>
          <w:bCs/>
        </w:rPr>
        <w:t>zwrot kosztów leczenia na terytorium RP (do 15% sumy ubezpieczenia).</w:t>
      </w:r>
    </w:p>
    <w:p w14:paraId="1FD53173" w14:textId="77777777" w:rsidR="00F639EF" w:rsidRDefault="00F639EF" w:rsidP="00F639EF">
      <w:pPr>
        <w:pStyle w:val="Wcicienormalne"/>
        <w:ind w:left="0"/>
        <w:rPr>
          <w:color w:val="FF0000"/>
        </w:rPr>
      </w:pPr>
    </w:p>
    <w:p w14:paraId="2EC16EA4" w14:textId="77777777" w:rsidR="00F639EF" w:rsidRDefault="00F639EF" w:rsidP="00F639EF">
      <w:pPr>
        <w:pStyle w:val="Wcicienormalne"/>
        <w:ind w:left="0"/>
        <w:rPr>
          <w:color w:val="FF0000"/>
        </w:rPr>
      </w:pPr>
    </w:p>
    <w:p w14:paraId="4DBE63A4" w14:textId="291C7F7C" w:rsidR="00F639EF" w:rsidRPr="00634E01" w:rsidRDefault="00F639EF" w:rsidP="00634E01">
      <w:pPr>
        <w:rPr>
          <w:rFonts w:ascii="Tahoma" w:hAnsi="Tahoma" w:cs="Tahoma"/>
          <w:b/>
        </w:rPr>
      </w:pPr>
      <w:r w:rsidRPr="00634E01">
        <w:rPr>
          <w:rFonts w:ascii="Tahoma" w:hAnsi="Tahoma" w:cs="Tahoma"/>
          <w:b/>
        </w:rPr>
        <w:t>E. UBEZPIE</w:t>
      </w:r>
      <w:r w:rsidR="00634E01" w:rsidRPr="00634E01">
        <w:rPr>
          <w:rFonts w:ascii="Tahoma" w:hAnsi="Tahoma" w:cs="Tahoma"/>
          <w:b/>
        </w:rPr>
        <w:t>CZENIE NNW PRACOWNIKÓW URZĘDU GMINY WYKONUJĄCYCH PRACE FIZYCZNE</w:t>
      </w:r>
      <w:r w:rsidRPr="00634E01">
        <w:rPr>
          <w:rFonts w:ascii="Tahoma" w:hAnsi="Tahoma" w:cs="Tahoma"/>
          <w:b/>
        </w:rPr>
        <w:t>:</w:t>
      </w:r>
    </w:p>
    <w:p w14:paraId="1C017128" w14:textId="77777777" w:rsidR="00F639EF" w:rsidRDefault="00F639EF" w:rsidP="00F639EF">
      <w:pPr>
        <w:ind w:firstLine="426"/>
        <w:jc w:val="both"/>
        <w:rPr>
          <w:rFonts w:ascii="Tahoma" w:hAnsi="Tahoma" w:cs="Tahoma"/>
          <w:color w:val="FF0000"/>
        </w:rPr>
      </w:pPr>
    </w:p>
    <w:p w14:paraId="7B307BEC" w14:textId="77777777" w:rsidR="000747F3" w:rsidRPr="00634E01" w:rsidRDefault="000747F3" w:rsidP="000747F3">
      <w:pPr>
        <w:ind w:left="1134" w:hanging="1134"/>
        <w:jc w:val="both"/>
        <w:rPr>
          <w:rFonts w:ascii="Tahoma" w:hAnsi="Tahoma" w:cs="Tahoma"/>
          <w:b/>
          <w:i/>
        </w:rPr>
      </w:pPr>
      <w:r w:rsidRPr="00634E01">
        <w:rPr>
          <w:rFonts w:ascii="Tahoma" w:hAnsi="Tahoma" w:cs="Tahoma"/>
          <w:b/>
          <w:i/>
        </w:rPr>
        <w:t xml:space="preserve">UWAGA: </w:t>
      </w:r>
      <w:r w:rsidRPr="00634E01">
        <w:rPr>
          <w:rFonts w:ascii="Tahoma" w:hAnsi="Tahoma" w:cs="Tahoma"/>
          <w:b/>
          <w:i/>
        </w:rPr>
        <w:tab/>
        <w:t>Wysokość franszyz i udziałów własnych</w:t>
      </w:r>
    </w:p>
    <w:p w14:paraId="0E0F079F" w14:textId="77777777" w:rsidR="000747F3" w:rsidRPr="00634E01" w:rsidRDefault="000747F3" w:rsidP="000747F3">
      <w:pPr>
        <w:ind w:left="1134" w:hanging="1134"/>
        <w:jc w:val="both"/>
        <w:rPr>
          <w:rFonts w:ascii="Tahoma" w:hAnsi="Tahoma" w:cs="Tahoma"/>
          <w:i/>
        </w:rPr>
      </w:pPr>
      <w:r w:rsidRPr="00634E01">
        <w:rPr>
          <w:rFonts w:ascii="Tahoma" w:hAnsi="Tahoma" w:cs="Tahoma"/>
          <w:i/>
        </w:rPr>
        <w:tab/>
        <w:t xml:space="preserve">Franszyza integralna: brak </w:t>
      </w:r>
    </w:p>
    <w:p w14:paraId="71A40E0A" w14:textId="77777777" w:rsidR="000747F3" w:rsidRPr="00634E01" w:rsidRDefault="000747F3" w:rsidP="000747F3">
      <w:pPr>
        <w:ind w:left="1134" w:hanging="1134"/>
        <w:jc w:val="both"/>
        <w:rPr>
          <w:rFonts w:ascii="Tahoma" w:hAnsi="Tahoma" w:cs="Tahoma"/>
          <w:i/>
        </w:rPr>
      </w:pPr>
      <w:r w:rsidRPr="00634E01">
        <w:rPr>
          <w:rFonts w:ascii="Tahoma" w:hAnsi="Tahoma" w:cs="Tahoma"/>
          <w:i/>
        </w:rPr>
        <w:lastRenderedPageBreak/>
        <w:tab/>
        <w:t xml:space="preserve">Franszyza redukcyjna, udział własny: brak </w:t>
      </w:r>
    </w:p>
    <w:p w14:paraId="1496E088" w14:textId="77777777" w:rsidR="000747F3" w:rsidRPr="008036AE" w:rsidRDefault="000747F3" w:rsidP="00F639EF">
      <w:pPr>
        <w:ind w:firstLine="426"/>
        <w:jc w:val="both"/>
        <w:rPr>
          <w:rFonts w:ascii="Tahoma" w:hAnsi="Tahoma" w:cs="Tahoma"/>
          <w:color w:val="FF0000"/>
        </w:rPr>
      </w:pPr>
    </w:p>
    <w:p w14:paraId="7E5ED88E" w14:textId="77777777" w:rsidR="00F639EF" w:rsidRPr="00F956D2" w:rsidRDefault="00F639EF" w:rsidP="00F639EF">
      <w:pPr>
        <w:ind w:firstLine="426"/>
        <w:jc w:val="both"/>
        <w:rPr>
          <w:rFonts w:ascii="Tahoma" w:hAnsi="Tahoma" w:cs="Tahoma"/>
          <w:b/>
        </w:rPr>
      </w:pPr>
      <w:r w:rsidRPr="00F956D2">
        <w:rPr>
          <w:rFonts w:ascii="Tahoma" w:hAnsi="Tahoma" w:cs="Tahoma"/>
        </w:rPr>
        <w:t>Suma ubezpieczenia:</w:t>
      </w:r>
      <w:r w:rsidRPr="00F956D2">
        <w:rPr>
          <w:rFonts w:ascii="Tahoma" w:hAnsi="Tahoma" w:cs="Tahoma"/>
        </w:rPr>
        <w:tab/>
      </w:r>
      <w:r w:rsidRPr="00F956D2">
        <w:rPr>
          <w:rFonts w:ascii="Tahoma" w:hAnsi="Tahoma" w:cs="Tahoma"/>
          <w:b/>
        </w:rPr>
        <w:t>5 000,00 zł</w:t>
      </w:r>
    </w:p>
    <w:p w14:paraId="17A6B54D" w14:textId="77777777" w:rsidR="00F639EF" w:rsidRPr="00F956D2" w:rsidRDefault="00F639EF" w:rsidP="00F639EF">
      <w:pPr>
        <w:ind w:firstLine="426"/>
        <w:jc w:val="both"/>
        <w:rPr>
          <w:rFonts w:ascii="Tahoma" w:hAnsi="Tahoma" w:cs="Tahoma"/>
        </w:rPr>
      </w:pPr>
      <w:r w:rsidRPr="00F956D2">
        <w:rPr>
          <w:rFonts w:ascii="Tahoma" w:hAnsi="Tahoma" w:cs="Tahoma"/>
        </w:rPr>
        <w:t>zakres świadczeń:</w:t>
      </w:r>
      <w:r w:rsidRPr="00F956D2">
        <w:rPr>
          <w:rFonts w:ascii="Tahoma" w:hAnsi="Tahoma" w:cs="Tahoma"/>
        </w:rPr>
        <w:tab/>
      </w:r>
      <w:r w:rsidRPr="00F956D2">
        <w:rPr>
          <w:rFonts w:ascii="Tahoma" w:hAnsi="Tahoma" w:cs="Tahoma"/>
        </w:rPr>
        <w:tab/>
        <w:t>podstawowy + zawał serca i udar mózgu</w:t>
      </w:r>
    </w:p>
    <w:p w14:paraId="71860C3C" w14:textId="77777777" w:rsidR="00F639EF" w:rsidRPr="00F956D2" w:rsidRDefault="00F639EF" w:rsidP="00F639EF">
      <w:pPr>
        <w:ind w:firstLine="426"/>
        <w:jc w:val="both"/>
        <w:rPr>
          <w:rFonts w:ascii="Tahoma" w:hAnsi="Tahoma" w:cs="Tahoma"/>
        </w:rPr>
      </w:pPr>
      <w:r w:rsidRPr="00F956D2">
        <w:rPr>
          <w:rFonts w:ascii="Tahoma" w:hAnsi="Tahoma" w:cs="Tahoma"/>
        </w:rPr>
        <w:t>czas odpowiedzialności:</w:t>
      </w:r>
      <w:r w:rsidRPr="00F956D2">
        <w:rPr>
          <w:rFonts w:ascii="Tahoma" w:hAnsi="Tahoma" w:cs="Tahoma"/>
        </w:rPr>
        <w:tab/>
        <w:t>praca + droga</w:t>
      </w:r>
    </w:p>
    <w:p w14:paraId="3E903BA7" w14:textId="77777777" w:rsidR="00F639EF" w:rsidRPr="00F956D2" w:rsidRDefault="00F639EF" w:rsidP="00F639EF">
      <w:pPr>
        <w:ind w:firstLine="426"/>
        <w:jc w:val="both"/>
        <w:rPr>
          <w:rFonts w:ascii="Tahoma" w:hAnsi="Tahoma" w:cs="Tahoma"/>
        </w:rPr>
      </w:pPr>
      <w:r w:rsidRPr="00F956D2">
        <w:rPr>
          <w:rFonts w:ascii="Tahoma" w:hAnsi="Tahoma" w:cs="Tahoma"/>
        </w:rPr>
        <w:t>forma zawarcia ubezpieczenia:</w:t>
      </w:r>
      <w:r w:rsidRPr="00F956D2">
        <w:rPr>
          <w:rFonts w:ascii="Tahoma" w:hAnsi="Tahoma" w:cs="Tahoma"/>
        </w:rPr>
        <w:tab/>
        <w:t>bezimienna</w:t>
      </w:r>
    </w:p>
    <w:p w14:paraId="0CDF5D3E" w14:textId="7008BDEE" w:rsidR="000747F3" w:rsidRPr="00F956D2" w:rsidRDefault="000747F3" w:rsidP="000747F3">
      <w:pPr>
        <w:ind w:firstLine="426"/>
        <w:rPr>
          <w:rFonts w:ascii="Tahoma" w:hAnsi="Tahoma" w:cs="Tahoma"/>
        </w:rPr>
      </w:pPr>
      <w:r w:rsidRPr="00F956D2">
        <w:rPr>
          <w:rFonts w:ascii="Tahoma" w:hAnsi="Tahoma" w:cs="Tahoma"/>
        </w:rPr>
        <w:t>liczba ubezpieczonych:</w:t>
      </w:r>
      <w:r w:rsidRPr="00F956D2">
        <w:rPr>
          <w:rFonts w:ascii="Tahoma" w:hAnsi="Tahoma" w:cs="Tahoma"/>
        </w:rPr>
        <w:tab/>
        <w:t>7 osób Uwaga: brak franszyz i udziałów własnych</w:t>
      </w:r>
    </w:p>
    <w:p w14:paraId="598F92F3" w14:textId="77777777" w:rsidR="00EE235B" w:rsidRPr="000747F3" w:rsidRDefault="00EE235B" w:rsidP="000747F3">
      <w:pPr>
        <w:pStyle w:val="Wcicienormalne"/>
        <w:ind w:left="0"/>
        <w:jc w:val="both"/>
      </w:pPr>
    </w:p>
    <w:p w14:paraId="1287B0AA" w14:textId="77777777" w:rsidR="00F639EF" w:rsidRPr="000747F3" w:rsidRDefault="00F639EF" w:rsidP="000747F3">
      <w:pPr>
        <w:jc w:val="both"/>
      </w:pPr>
      <w:r w:rsidRPr="000747F3">
        <w:rPr>
          <w:rFonts w:ascii="Tahoma" w:hAnsi="Tahoma" w:cs="Tahoma"/>
          <w:bCs/>
          <w:u w:val="single"/>
        </w:rPr>
        <w:t>Świadczenia dla zakresu podstawowego obejmują co najmniej:</w:t>
      </w:r>
    </w:p>
    <w:p w14:paraId="7A911CA2" w14:textId="77777777" w:rsidR="00F639EF" w:rsidRPr="000747F3" w:rsidRDefault="00F639EF" w:rsidP="000747F3">
      <w:pPr>
        <w:numPr>
          <w:ilvl w:val="0"/>
          <w:numId w:val="36"/>
        </w:numPr>
        <w:jc w:val="both"/>
      </w:pPr>
      <w:r w:rsidRPr="000747F3">
        <w:rPr>
          <w:rFonts w:ascii="Tahoma" w:hAnsi="Tahoma" w:cs="Tahoma"/>
          <w:bCs/>
        </w:rPr>
        <w:t>świadczenie w tytułu śmierci ubezpieczonego w następstwie nieszczęśliwego wypadku albo zdarzenia objętego umową (100% sumy ubezpieczenia),</w:t>
      </w:r>
    </w:p>
    <w:p w14:paraId="2C045981" w14:textId="77777777" w:rsidR="00F639EF" w:rsidRPr="000747F3" w:rsidRDefault="00F639EF" w:rsidP="000747F3">
      <w:pPr>
        <w:numPr>
          <w:ilvl w:val="0"/>
          <w:numId w:val="36"/>
        </w:numPr>
        <w:jc w:val="both"/>
      </w:pPr>
      <w:r w:rsidRPr="000747F3">
        <w:rPr>
          <w:rFonts w:ascii="Tahoma" w:hAnsi="Tahoma" w:cs="Tahoma"/>
          <w:bCs/>
        </w:rPr>
        <w:t>świadczenie z tytułu całkowitego trwałego uszczerbku na zdrowiu w następstwie nieszczęśliwego wypadku albo zdarzenia objętego umową (100% sumy ubezpieczenia),</w:t>
      </w:r>
    </w:p>
    <w:p w14:paraId="3DEA7E02" w14:textId="77777777" w:rsidR="00F639EF" w:rsidRPr="000747F3" w:rsidRDefault="00F639EF" w:rsidP="000747F3">
      <w:pPr>
        <w:numPr>
          <w:ilvl w:val="0"/>
          <w:numId w:val="36"/>
        </w:numPr>
        <w:jc w:val="both"/>
      </w:pPr>
      <w:r w:rsidRPr="000747F3">
        <w:rPr>
          <w:rFonts w:ascii="Tahoma" w:hAnsi="Tahoma" w:cs="Tahoma"/>
          <w:bCs/>
        </w:rPr>
        <w:t>świadczenie z tytułu częściowego trwałego uszczerbku na zdrowiu w następstwie nieszczęśliwego wypadku albo zdarzenia objętego umową (% uszczerbku na zdrowiu = % sumy ubezpieczenia),</w:t>
      </w:r>
    </w:p>
    <w:p w14:paraId="67F0EBE4" w14:textId="77777777" w:rsidR="00F639EF" w:rsidRPr="000747F3" w:rsidRDefault="00F639EF" w:rsidP="000747F3">
      <w:pPr>
        <w:numPr>
          <w:ilvl w:val="0"/>
          <w:numId w:val="36"/>
        </w:numPr>
        <w:jc w:val="both"/>
      </w:pPr>
      <w:r w:rsidRPr="000747F3">
        <w:rPr>
          <w:rFonts w:ascii="Tahoma" w:hAnsi="Tahoma" w:cs="Tahoma"/>
          <w:bCs/>
        </w:rPr>
        <w:t>zwrot kosztów nabycia przedmiotów ortopedycznych i środków pomocniczych (do 15% sumy ubezpieczenia),</w:t>
      </w:r>
    </w:p>
    <w:p w14:paraId="20966984" w14:textId="77777777" w:rsidR="00F639EF" w:rsidRPr="000747F3" w:rsidRDefault="00F639EF" w:rsidP="000747F3">
      <w:pPr>
        <w:numPr>
          <w:ilvl w:val="0"/>
          <w:numId w:val="36"/>
        </w:numPr>
        <w:jc w:val="both"/>
      </w:pPr>
      <w:r w:rsidRPr="000747F3">
        <w:rPr>
          <w:rFonts w:ascii="Tahoma" w:hAnsi="Tahoma" w:cs="Tahoma"/>
          <w:bCs/>
        </w:rPr>
        <w:t>zwrot kosztów przeszkolenia zawodowego inwalidów (do 15% sumy ubezpieczenia),</w:t>
      </w:r>
    </w:p>
    <w:p w14:paraId="455A9EB5" w14:textId="77777777" w:rsidR="00F639EF" w:rsidRPr="000747F3" w:rsidRDefault="00F639EF" w:rsidP="000747F3">
      <w:pPr>
        <w:numPr>
          <w:ilvl w:val="0"/>
          <w:numId w:val="36"/>
        </w:numPr>
        <w:jc w:val="both"/>
      </w:pPr>
      <w:r w:rsidRPr="000747F3">
        <w:rPr>
          <w:rFonts w:ascii="Tahoma" w:hAnsi="Tahoma" w:cs="Tahoma"/>
          <w:bCs/>
        </w:rPr>
        <w:t>zwrot kosztów leczenia na terytorium RP (do 15% sumy ubezpieczenia).</w:t>
      </w:r>
    </w:p>
    <w:p w14:paraId="222C35C2" w14:textId="77777777" w:rsidR="00F639EF" w:rsidRDefault="00F639EF" w:rsidP="00F639EF">
      <w:pPr>
        <w:rPr>
          <w:rFonts w:ascii="Tahoma" w:hAnsi="Tahoma" w:cs="Tahoma"/>
          <w:b/>
          <w:i/>
        </w:rPr>
      </w:pPr>
    </w:p>
    <w:p w14:paraId="1A6B4C53" w14:textId="77777777" w:rsidR="000747F3" w:rsidRDefault="000747F3" w:rsidP="00F639EF">
      <w:pPr>
        <w:rPr>
          <w:rFonts w:ascii="Tahoma" w:hAnsi="Tahoma" w:cs="Tahoma"/>
          <w:b/>
          <w:color w:val="FF0000"/>
        </w:rPr>
      </w:pPr>
    </w:p>
    <w:p w14:paraId="15171917" w14:textId="690ADBCA" w:rsidR="00F639EF" w:rsidRPr="00520F7F" w:rsidRDefault="00F639EF" w:rsidP="00F639EF">
      <w:pPr>
        <w:pStyle w:val="Nagwek3"/>
        <w:ind w:left="0"/>
        <w:rPr>
          <w:rFonts w:ascii="Tahoma" w:hAnsi="Tahoma" w:cs="Tahoma"/>
          <w:sz w:val="20"/>
        </w:rPr>
      </w:pPr>
      <w:r w:rsidRPr="00520F7F">
        <w:rPr>
          <w:rFonts w:ascii="Tahoma" w:hAnsi="Tahoma" w:cs="Tahoma"/>
          <w:sz w:val="20"/>
        </w:rPr>
        <w:t>F. UBEZPIECZENIE MASZYN I URZĄDZEŃ OD USZKODZEŃ OD WSZYSTKICH RYZYK</w:t>
      </w:r>
      <w:r w:rsidR="000747F3" w:rsidRPr="00520F7F">
        <w:rPr>
          <w:rFonts w:ascii="Tahoma" w:hAnsi="Tahoma" w:cs="Tahoma"/>
          <w:sz w:val="20"/>
        </w:rPr>
        <w:t>:</w:t>
      </w:r>
    </w:p>
    <w:p w14:paraId="322A3104" w14:textId="77777777" w:rsidR="00F639EF" w:rsidRPr="00520F7F" w:rsidRDefault="00F639EF" w:rsidP="00F639EF">
      <w:pPr>
        <w:jc w:val="both"/>
        <w:rPr>
          <w:rFonts w:ascii="Tahoma" w:hAnsi="Tahoma" w:cs="Tahoma"/>
        </w:rPr>
      </w:pPr>
    </w:p>
    <w:p w14:paraId="5E39BE0A" w14:textId="77777777" w:rsidR="000747F3" w:rsidRPr="00520F7F" w:rsidRDefault="000747F3" w:rsidP="000747F3">
      <w:pPr>
        <w:ind w:left="1134" w:hanging="1134"/>
        <w:jc w:val="both"/>
        <w:rPr>
          <w:rFonts w:ascii="Tahoma" w:hAnsi="Tahoma" w:cs="Tahoma"/>
          <w:b/>
          <w:i/>
        </w:rPr>
      </w:pPr>
      <w:r w:rsidRPr="00520F7F">
        <w:rPr>
          <w:rFonts w:ascii="Tahoma" w:hAnsi="Tahoma" w:cs="Tahoma"/>
          <w:b/>
          <w:i/>
        </w:rPr>
        <w:t xml:space="preserve">UWAGA: </w:t>
      </w:r>
      <w:r w:rsidRPr="00520F7F">
        <w:rPr>
          <w:rFonts w:ascii="Tahoma" w:hAnsi="Tahoma" w:cs="Tahoma"/>
          <w:b/>
          <w:i/>
        </w:rPr>
        <w:tab/>
        <w:t>Wysokość franszyz i udziałów własnych</w:t>
      </w:r>
    </w:p>
    <w:p w14:paraId="683C732D" w14:textId="77777777" w:rsidR="000747F3" w:rsidRPr="00520F7F" w:rsidRDefault="000747F3" w:rsidP="000747F3">
      <w:pPr>
        <w:ind w:left="1134" w:hanging="1134"/>
        <w:jc w:val="both"/>
        <w:rPr>
          <w:rFonts w:ascii="Tahoma" w:hAnsi="Tahoma" w:cs="Tahoma"/>
          <w:i/>
        </w:rPr>
      </w:pPr>
      <w:r w:rsidRPr="00520F7F">
        <w:rPr>
          <w:rFonts w:ascii="Tahoma" w:hAnsi="Tahoma" w:cs="Tahoma"/>
          <w:i/>
        </w:rPr>
        <w:tab/>
        <w:t xml:space="preserve">Franszyza integralna: brak </w:t>
      </w:r>
    </w:p>
    <w:p w14:paraId="3DBB8713" w14:textId="2255A120" w:rsidR="000747F3" w:rsidRPr="00520F7F" w:rsidRDefault="000747F3" w:rsidP="000747F3">
      <w:pPr>
        <w:ind w:left="1134" w:hanging="1134"/>
        <w:jc w:val="both"/>
        <w:rPr>
          <w:rFonts w:ascii="Tahoma" w:hAnsi="Tahoma" w:cs="Tahoma"/>
          <w:i/>
        </w:rPr>
      </w:pPr>
      <w:r w:rsidRPr="00520F7F">
        <w:rPr>
          <w:rFonts w:ascii="Tahoma" w:hAnsi="Tahoma" w:cs="Tahoma"/>
          <w:i/>
        </w:rPr>
        <w:tab/>
        <w:t xml:space="preserve">Franszyza redukcyjna, udział własny: brak </w:t>
      </w:r>
    </w:p>
    <w:p w14:paraId="064ECF70" w14:textId="77777777" w:rsidR="00F639EF" w:rsidRPr="00520F7F" w:rsidRDefault="00F639EF" w:rsidP="00F639EF">
      <w:pPr>
        <w:tabs>
          <w:tab w:val="left" w:pos="1134"/>
        </w:tabs>
        <w:ind w:left="1134" w:hanging="1134"/>
        <w:jc w:val="both"/>
        <w:rPr>
          <w:rFonts w:ascii="Tahoma" w:hAnsi="Tahoma" w:cs="Tahoma"/>
        </w:rPr>
      </w:pPr>
    </w:p>
    <w:p w14:paraId="1878BF33" w14:textId="77777777" w:rsidR="00F639EF" w:rsidRPr="00520F7F" w:rsidRDefault="00F639EF" w:rsidP="00F639EF">
      <w:pPr>
        <w:jc w:val="both"/>
        <w:rPr>
          <w:rFonts w:ascii="Tahoma" w:hAnsi="Tahoma" w:cs="Tahoma"/>
        </w:rPr>
      </w:pPr>
      <w:r w:rsidRPr="00520F7F">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520F7F" w:rsidRDefault="00F639EF" w:rsidP="00F639EF">
      <w:pPr>
        <w:jc w:val="both"/>
        <w:rPr>
          <w:rFonts w:ascii="Tahoma" w:hAnsi="Tahoma" w:cs="Tahoma"/>
          <w:u w:val="single"/>
        </w:rPr>
      </w:pPr>
    </w:p>
    <w:p w14:paraId="571A9B74" w14:textId="77777777" w:rsidR="00F639EF" w:rsidRPr="00520F7F" w:rsidRDefault="00F639EF" w:rsidP="00F639EF">
      <w:pPr>
        <w:jc w:val="both"/>
        <w:rPr>
          <w:rFonts w:ascii="Tahoma" w:hAnsi="Tahoma" w:cs="Tahoma"/>
        </w:rPr>
      </w:pPr>
      <w:r w:rsidRPr="00520F7F">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520F7F" w:rsidRDefault="00F639EF" w:rsidP="00F639EF">
      <w:pPr>
        <w:jc w:val="both"/>
        <w:rPr>
          <w:rFonts w:ascii="Tahoma" w:hAnsi="Tahoma" w:cs="Tahoma"/>
        </w:rPr>
      </w:pPr>
      <w:r w:rsidRPr="00520F7F">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520F7F" w:rsidRDefault="00F639EF" w:rsidP="00F639EF">
      <w:pPr>
        <w:jc w:val="both"/>
        <w:rPr>
          <w:rFonts w:ascii="Tahoma" w:hAnsi="Tahoma" w:cs="Tahoma"/>
        </w:rPr>
      </w:pPr>
    </w:p>
    <w:p w14:paraId="52074EC1" w14:textId="77777777" w:rsidR="00F639EF" w:rsidRPr="00520F7F" w:rsidRDefault="00F639EF" w:rsidP="00F639EF">
      <w:pPr>
        <w:jc w:val="both"/>
        <w:rPr>
          <w:rFonts w:ascii="Tahoma" w:hAnsi="Tahoma" w:cs="Tahoma"/>
        </w:rPr>
      </w:pPr>
      <w:r w:rsidRPr="00520F7F">
        <w:rPr>
          <w:rFonts w:ascii="Tahoma" w:hAnsi="Tahoma" w:cs="Tahoma"/>
        </w:rPr>
        <w:t>Zakres ubezpieczenia winien obejmować co najmniej następujące ryzyka i koszty:</w:t>
      </w:r>
    </w:p>
    <w:p w14:paraId="7D65349A" w14:textId="25A7ED67" w:rsidR="00F639EF" w:rsidRPr="00520F7F" w:rsidRDefault="00F639EF" w:rsidP="00F639EF">
      <w:pPr>
        <w:jc w:val="both"/>
        <w:rPr>
          <w:rFonts w:ascii="Tahoma" w:hAnsi="Tahoma" w:cs="Tahoma"/>
          <w:iCs/>
        </w:rPr>
      </w:pPr>
      <w:r w:rsidRPr="00520F7F">
        <w:rPr>
          <w:rFonts w:ascii="Tahoma" w:hAnsi="Tahoma" w:cs="Tahoma"/>
        </w:rPr>
        <w:t xml:space="preserve">wszelkie szkody materialne (fizyczne) polegające na utracie przedmiotu ubezpieczenia, jego uszkodzeniu lub zniszczeniu wskutek </w:t>
      </w:r>
      <w:r w:rsidR="00B53676" w:rsidRPr="00520F7F">
        <w:rPr>
          <w:rFonts w:ascii="Tahoma" w:hAnsi="Tahoma" w:cs="Tahoma"/>
        </w:rPr>
        <w:t xml:space="preserve">nagłej, </w:t>
      </w:r>
      <w:r w:rsidRPr="00520F7F">
        <w:rPr>
          <w:rFonts w:ascii="Tahoma" w:hAnsi="Tahoma" w:cs="Tahoma"/>
        </w:rPr>
        <w:t xml:space="preserve">nieprzewidzianej i niezależnej od ubezpieczającego przyczyny. Postanowienia </w:t>
      </w:r>
      <w:r w:rsidRPr="00520F7F">
        <w:rPr>
          <w:rFonts w:ascii="Tahoma" w:hAnsi="Tahoma" w:cs="Tahoma"/>
          <w:iCs/>
        </w:rPr>
        <w:t>OWU Ubezpieczyciela ograniczające lub wyłączające jego odpowi</w:t>
      </w:r>
      <w:r w:rsidR="0028702F" w:rsidRPr="00520F7F">
        <w:rPr>
          <w:rFonts w:ascii="Tahoma" w:hAnsi="Tahoma" w:cs="Tahoma"/>
          <w:iCs/>
        </w:rPr>
        <w:t xml:space="preserve">edzialność mają  zastosowanie, </w:t>
      </w:r>
      <w:r w:rsidRPr="00520F7F">
        <w:rPr>
          <w:rFonts w:ascii="Tahoma" w:hAnsi="Tahoma" w:cs="Tahoma"/>
          <w:iCs/>
        </w:rPr>
        <w:t>z zastrzeżeniem że ochrona ubezpieczeniowa winna obejmować co najmniej ryzyka i szkody opisane poniżej.</w:t>
      </w:r>
    </w:p>
    <w:p w14:paraId="2E9FE6C4" w14:textId="77777777" w:rsidR="00F639EF" w:rsidRPr="00520F7F" w:rsidRDefault="00F639EF" w:rsidP="00F639EF">
      <w:pPr>
        <w:jc w:val="both"/>
        <w:rPr>
          <w:rFonts w:ascii="Tahoma" w:hAnsi="Tahoma" w:cs="Tahoma"/>
          <w:iCs/>
        </w:rPr>
      </w:pPr>
    </w:p>
    <w:p w14:paraId="4764B98E" w14:textId="77777777" w:rsidR="00F639EF" w:rsidRPr="00520F7F" w:rsidRDefault="00F639EF" w:rsidP="00F639EF">
      <w:pPr>
        <w:jc w:val="both"/>
        <w:rPr>
          <w:rFonts w:ascii="Tahoma" w:hAnsi="Tahoma" w:cs="Tahoma"/>
        </w:rPr>
      </w:pPr>
      <w:r w:rsidRPr="00520F7F">
        <w:rPr>
          <w:rFonts w:ascii="Tahoma" w:hAnsi="Tahoma" w:cs="Tahoma"/>
        </w:rPr>
        <w:t>Ubezpieczenie powinno obejmować w szczególności szkody spowodowane przez:</w:t>
      </w:r>
    </w:p>
    <w:p w14:paraId="7E2F59F1" w14:textId="77777777" w:rsidR="00F639EF" w:rsidRPr="00520F7F" w:rsidRDefault="00F639EF" w:rsidP="00F639EF">
      <w:pPr>
        <w:jc w:val="both"/>
        <w:rPr>
          <w:rFonts w:ascii="Tahoma" w:hAnsi="Tahoma" w:cs="Tahoma"/>
        </w:rPr>
      </w:pPr>
      <w:r w:rsidRPr="00520F7F">
        <w:rPr>
          <w:rFonts w:ascii="Tahoma" w:hAnsi="Tahoma" w:cs="Tahoma"/>
        </w:rPr>
        <w:t>- ukryte błędy projektowe lub ukryte błędy konstrukcyjne,</w:t>
      </w:r>
    </w:p>
    <w:p w14:paraId="799A7F30" w14:textId="77777777" w:rsidR="00F639EF" w:rsidRPr="00520F7F" w:rsidRDefault="00F639EF" w:rsidP="00F639EF">
      <w:pPr>
        <w:jc w:val="both"/>
        <w:rPr>
          <w:rFonts w:ascii="Tahoma" w:hAnsi="Tahoma" w:cs="Tahoma"/>
        </w:rPr>
      </w:pPr>
      <w:r w:rsidRPr="00520F7F">
        <w:rPr>
          <w:rFonts w:ascii="Tahoma" w:hAnsi="Tahoma" w:cs="Tahoma"/>
        </w:rPr>
        <w:t>- ukryte wady materiałowe,</w:t>
      </w:r>
    </w:p>
    <w:p w14:paraId="370E5265" w14:textId="77777777" w:rsidR="00F639EF" w:rsidRPr="00520F7F" w:rsidRDefault="00F639EF" w:rsidP="00F639EF">
      <w:pPr>
        <w:jc w:val="both"/>
        <w:rPr>
          <w:rFonts w:ascii="Tahoma" w:hAnsi="Tahoma" w:cs="Tahoma"/>
        </w:rPr>
      </w:pPr>
      <w:r w:rsidRPr="00520F7F">
        <w:rPr>
          <w:rFonts w:ascii="Tahoma" w:hAnsi="Tahoma" w:cs="Tahoma"/>
        </w:rPr>
        <w:t>- ukryte wady fabryczne, z wyłączeniem uszkodzeń, za które odpowiada producent lub dostawca w tytułu rękojmi bądź gwarancji,</w:t>
      </w:r>
    </w:p>
    <w:p w14:paraId="3B7BAD35" w14:textId="77777777" w:rsidR="00F639EF" w:rsidRPr="00520F7F" w:rsidRDefault="00F639EF" w:rsidP="00F639EF">
      <w:pPr>
        <w:jc w:val="both"/>
        <w:rPr>
          <w:rFonts w:ascii="Tahoma" w:hAnsi="Tahoma" w:cs="Tahoma"/>
        </w:rPr>
      </w:pPr>
      <w:r w:rsidRPr="00520F7F">
        <w:rPr>
          <w:rFonts w:ascii="Tahoma" w:hAnsi="Tahoma" w:cs="Tahoma"/>
        </w:rPr>
        <w:t>- niewłaściwą obsługę,</w:t>
      </w:r>
    </w:p>
    <w:p w14:paraId="12B08CCB" w14:textId="77777777" w:rsidR="00F639EF" w:rsidRPr="00520F7F" w:rsidRDefault="00F639EF" w:rsidP="00F639EF">
      <w:pPr>
        <w:jc w:val="both"/>
        <w:rPr>
          <w:rFonts w:ascii="Tahoma" w:hAnsi="Tahoma" w:cs="Tahoma"/>
        </w:rPr>
      </w:pPr>
      <w:r w:rsidRPr="00520F7F">
        <w:rPr>
          <w:rFonts w:ascii="Tahoma" w:hAnsi="Tahoma" w:cs="Tahoma"/>
        </w:rPr>
        <w:t>- dewastację,</w:t>
      </w:r>
    </w:p>
    <w:p w14:paraId="1A16069D" w14:textId="77777777" w:rsidR="00F639EF" w:rsidRPr="00520F7F" w:rsidRDefault="00F639EF" w:rsidP="00F639EF">
      <w:pPr>
        <w:jc w:val="both"/>
        <w:rPr>
          <w:rFonts w:ascii="Tahoma" w:hAnsi="Tahoma" w:cs="Tahoma"/>
        </w:rPr>
      </w:pPr>
      <w:r w:rsidRPr="00520F7F">
        <w:rPr>
          <w:rFonts w:ascii="Tahoma" w:hAnsi="Tahoma" w:cs="Tahoma"/>
        </w:rPr>
        <w:t>- działanie sił odśrodkowych,</w:t>
      </w:r>
    </w:p>
    <w:p w14:paraId="5A0877B8" w14:textId="77777777" w:rsidR="00F639EF" w:rsidRPr="00520F7F" w:rsidRDefault="00F639EF" w:rsidP="00F639EF">
      <w:pPr>
        <w:jc w:val="both"/>
        <w:rPr>
          <w:rFonts w:ascii="Tahoma" w:hAnsi="Tahoma" w:cs="Tahoma"/>
        </w:rPr>
      </w:pPr>
      <w:r w:rsidRPr="00520F7F">
        <w:rPr>
          <w:rFonts w:ascii="Tahoma" w:hAnsi="Tahoma" w:cs="Tahoma"/>
        </w:rPr>
        <w:t>- niedziałanie lub wadliwe działanie urządzeń sygnalizacyjnych, kontrolno - pomiarowych lub zabezpieczających,</w:t>
      </w:r>
    </w:p>
    <w:p w14:paraId="11E5C103" w14:textId="77777777" w:rsidR="00F639EF" w:rsidRPr="00520F7F" w:rsidRDefault="00F639EF" w:rsidP="00F639EF">
      <w:pPr>
        <w:jc w:val="both"/>
        <w:rPr>
          <w:rFonts w:ascii="Tahoma" w:hAnsi="Tahoma" w:cs="Tahoma"/>
        </w:rPr>
      </w:pPr>
      <w:r w:rsidRPr="00520F7F">
        <w:rPr>
          <w:rFonts w:ascii="Tahoma" w:hAnsi="Tahoma" w:cs="Tahoma"/>
        </w:rPr>
        <w:t>- niedobór wody w kotłach,</w:t>
      </w:r>
    </w:p>
    <w:p w14:paraId="362A4A89" w14:textId="77777777" w:rsidR="00F639EF" w:rsidRPr="00520F7F" w:rsidRDefault="00F639EF" w:rsidP="00F639EF">
      <w:pPr>
        <w:jc w:val="both"/>
        <w:rPr>
          <w:rFonts w:ascii="Tahoma" w:hAnsi="Tahoma" w:cs="Tahoma"/>
        </w:rPr>
      </w:pPr>
      <w:r w:rsidRPr="00520F7F">
        <w:rPr>
          <w:rFonts w:ascii="Tahoma" w:hAnsi="Tahoma" w:cs="Tahoma"/>
        </w:rPr>
        <w:t>- nadmierne ciśnienie lub temperaturę wewnątrz maszyny (urządzenia), implozję,</w:t>
      </w:r>
    </w:p>
    <w:p w14:paraId="0F7A3753" w14:textId="77777777" w:rsidR="00F639EF" w:rsidRPr="00520F7F" w:rsidRDefault="00F639EF" w:rsidP="00F639EF">
      <w:pPr>
        <w:jc w:val="both"/>
        <w:rPr>
          <w:rFonts w:ascii="Tahoma" w:hAnsi="Tahoma" w:cs="Tahoma"/>
        </w:rPr>
      </w:pPr>
      <w:r w:rsidRPr="00520F7F">
        <w:rPr>
          <w:rFonts w:ascii="Tahoma" w:hAnsi="Tahoma" w:cs="Tahoma"/>
        </w:rPr>
        <w:t>- zwarcie, przepięcie, przetężenie, uszkodzenie izolacji i inne przyczyny elektryczne</w:t>
      </w:r>
    </w:p>
    <w:p w14:paraId="5EA91E8D" w14:textId="77777777" w:rsidR="00F639EF" w:rsidRPr="00520F7F" w:rsidRDefault="00F639EF" w:rsidP="00F639EF">
      <w:pPr>
        <w:jc w:val="both"/>
        <w:rPr>
          <w:rFonts w:ascii="Tahoma" w:hAnsi="Tahoma" w:cs="Tahoma"/>
        </w:rPr>
      </w:pPr>
      <w:r w:rsidRPr="00520F7F">
        <w:rPr>
          <w:rFonts w:ascii="Tahoma" w:hAnsi="Tahoma" w:cs="Tahoma"/>
        </w:rPr>
        <w:t>- poluzowanie się części,</w:t>
      </w:r>
    </w:p>
    <w:p w14:paraId="1905F84B" w14:textId="77777777" w:rsidR="00F639EF" w:rsidRPr="00520F7F" w:rsidRDefault="00F639EF" w:rsidP="00F639EF">
      <w:pPr>
        <w:jc w:val="both"/>
        <w:rPr>
          <w:rFonts w:ascii="Tahoma" w:hAnsi="Tahoma" w:cs="Tahoma"/>
        </w:rPr>
      </w:pPr>
      <w:r w:rsidRPr="00520F7F">
        <w:rPr>
          <w:rFonts w:ascii="Tahoma" w:hAnsi="Tahoma" w:cs="Tahoma"/>
        </w:rPr>
        <w:t>- dostanie się ciała obcego,</w:t>
      </w:r>
    </w:p>
    <w:p w14:paraId="15130C65" w14:textId="77777777" w:rsidR="00F639EF" w:rsidRPr="00520F7F" w:rsidRDefault="00F639EF" w:rsidP="00F639EF">
      <w:pPr>
        <w:jc w:val="both"/>
        <w:rPr>
          <w:rFonts w:ascii="Tahoma" w:hAnsi="Tahoma" w:cs="Tahoma"/>
        </w:rPr>
      </w:pPr>
      <w:r w:rsidRPr="00520F7F">
        <w:rPr>
          <w:rFonts w:ascii="Tahoma" w:hAnsi="Tahoma" w:cs="Tahoma"/>
        </w:rPr>
        <w:t>- wzrost albo spadek napięcia bądź natężenia prądu, zanik jednej lub kilku faz</w:t>
      </w:r>
    </w:p>
    <w:p w14:paraId="16CF4C8B" w14:textId="25BA3E91" w:rsidR="00F639EF" w:rsidRPr="00520F7F" w:rsidRDefault="00F639EF" w:rsidP="00F639EF">
      <w:pPr>
        <w:jc w:val="both"/>
        <w:rPr>
          <w:rFonts w:ascii="Tahoma" w:hAnsi="Tahoma" w:cs="Tahoma"/>
        </w:rPr>
      </w:pPr>
      <w:r w:rsidRPr="00520F7F">
        <w:rPr>
          <w:rFonts w:ascii="Tahoma" w:hAnsi="Tahoma" w:cs="Tahoma"/>
        </w:rPr>
        <w:lastRenderedPageBreak/>
        <w:t xml:space="preserve">Maszyny i urządzenia wykazane do ubezpieczenia są objęte ochroną ubezpieczeniową od szkód spowodowanych działaniem prądu elektrycznego, bez względu na przyczynę pierwotną z limitem odpowiedzialności 200 000,00 zł na jedno i wszystkie zdarzenia. </w:t>
      </w:r>
    </w:p>
    <w:p w14:paraId="29B83FC6" w14:textId="77777777" w:rsidR="00F639EF" w:rsidRPr="00520F7F" w:rsidRDefault="00F639EF" w:rsidP="00F639EF">
      <w:pPr>
        <w:jc w:val="both"/>
        <w:rPr>
          <w:rFonts w:ascii="Tahoma" w:hAnsi="Tahoma" w:cs="Tahoma"/>
        </w:rPr>
      </w:pPr>
    </w:p>
    <w:p w14:paraId="1C734927" w14:textId="77777777" w:rsidR="00F639EF" w:rsidRPr="00520F7F" w:rsidRDefault="00F639EF" w:rsidP="00F639EF">
      <w:pPr>
        <w:jc w:val="both"/>
        <w:rPr>
          <w:rFonts w:ascii="Tahoma" w:hAnsi="Tahoma" w:cs="Tahoma"/>
        </w:rPr>
      </w:pPr>
      <w:r w:rsidRPr="00520F7F">
        <w:rPr>
          <w:rFonts w:ascii="Tahoma" w:hAnsi="Tahoma" w:cs="Tahoma"/>
        </w:rPr>
        <w:t xml:space="preserve">Objęte ochroną ubezpieczeniową maszyny i urządzenia są objęte ochroną od szkód powstałych na skutek akcji ratowniczej prowadzonej w związku ze zdarzeniami losowymi o charakterze nagłym i niespodziewanym. </w:t>
      </w:r>
    </w:p>
    <w:p w14:paraId="0DCA15D1" w14:textId="77777777" w:rsidR="00F639EF" w:rsidRPr="00520F7F" w:rsidRDefault="00F639EF" w:rsidP="00F639EF">
      <w:pPr>
        <w:jc w:val="both"/>
        <w:rPr>
          <w:rFonts w:ascii="Tahoma" w:hAnsi="Tahoma" w:cs="Tahoma"/>
        </w:rPr>
      </w:pPr>
    </w:p>
    <w:p w14:paraId="1CB3B2B1" w14:textId="421215AC" w:rsidR="00F639EF" w:rsidRPr="00520F7F" w:rsidRDefault="00F639EF" w:rsidP="00F639EF">
      <w:pPr>
        <w:jc w:val="both"/>
        <w:rPr>
          <w:rFonts w:ascii="Tahoma" w:hAnsi="Tahoma" w:cs="Tahoma"/>
        </w:rPr>
      </w:pPr>
      <w:r w:rsidRPr="00520F7F">
        <w:rPr>
          <w:rFonts w:ascii="Tahoma" w:hAnsi="Tahoma" w:cs="Tahoma"/>
        </w:rPr>
        <w:t>Rodzaj wartości: wartość o</w:t>
      </w:r>
      <w:r w:rsidR="000747F3" w:rsidRPr="00520F7F">
        <w:rPr>
          <w:rFonts w:ascii="Tahoma" w:hAnsi="Tahoma" w:cs="Tahoma"/>
        </w:rPr>
        <w:t>dtworzeniowa</w:t>
      </w:r>
    </w:p>
    <w:p w14:paraId="34DAF9E2" w14:textId="77777777" w:rsidR="00F639EF" w:rsidRPr="00520F7F" w:rsidRDefault="00F639EF" w:rsidP="00F639EF">
      <w:pPr>
        <w:jc w:val="both"/>
        <w:rPr>
          <w:rFonts w:ascii="Tahoma" w:hAnsi="Tahoma" w:cs="Tahoma"/>
          <w:u w:val="single"/>
        </w:rPr>
      </w:pPr>
    </w:p>
    <w:p w14:paraId="4FB114D0" w14:textId="77777777" w:rsidR="00F639EF" w:rsidRPr="00520F7F" w:rsidRDefault="00F639EF" w:rsidP="00F639EF">
      <w:pPr>
        <w:jc w:val="both"/>
        <w:rPr>
          <w:rFonts w:ascii="Tahoma" w:hAnsi="Tahoma" w:cs="Tahoma"/>
          <w:u w:val="single"/>
        </w:rPr>
      </w:pPr>
      <w:r w:rsidRPr="00520F7F">
        <w:rPr>
          <w:rFonts w:ascii="Tahoma" w:hAnsi="Tahoma" w:cs="Tahoma"/>
          <w:u w:val="single"/>
        </w:rPr>
        <w:t xml:space="preserve">Likwidacja szkód: </w:t>
      </w:r>
    </w:p>
    <w:p w14:paraId="577854DD" w14:textId="77777777" w:rsidR="00F639EF" w:rsidRPr="00520F7F" w:rsidRDefault="00F639EF" w:rsidP="00934CE2">
      <w:pPr>
        <w:numPr>
          <w:ilvl w:val="0"/>
          <w:numId w:val="65"/>
        </w:numPr>
        <w:tabs>
          <w:tab w:val="num" w:pos="928"/>
        </w:tabs>
        <w:suppressAutoHyphens/>
        <w:jc w:val="both"/>
        <w:rPr>
          <w:rFonts w:ascii="Tahoma" w:hAnsi="Tahoma" w:cs="Tahoma"/>
        </w:rPr>
      </w:pPr>
      <w:r w:rsidRPr="00520F7F">
        <w:rPr>
          <w:rFonts w:ascii="Tahoma" w:hAnsi="Tahoma" w:cs="Tahoma"/>
        </w:rPr>
        <w:t xml:space="preserve">w przypadku szkody całkowitej </w:t>
      </w:r>
    </w:p>
    <w:p w14:paraId="3E5C924E" w14:textId="77777777" w:rsidR="00F639EF" w:rsidRPr="00520F7F" w:rsidRDefault="00F639EF" w:rsidP="00F639EF">
      <w:pPr>
        <w:ind w:left="928"/>
        <w:jc w:val="both"/>
        <w:rPr>
          <w:rFonts w:ascii="Tahoma" w:hAnsi="Tahoma" w:cs="Tahoma"/>
        </w:rPr>
      </w:pPr>
      <w:r w:rsidRPr="00520F7F">
        <w:rPr>
          <w:rFonts w:ascii="Tahoma" w:hAnsi="Tahoma" w:cs="Tahoma"/>
        </w:rPr>
        <w:t>– dla maszyn i urządzeń nie starszych niż 5 lat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00658305" w14:textId="77777777" w:rsidR="00F639EF" w:rsidRPr="00520F7F" w:rsidRDefault="00F639EF" w:rsidP="00F639EF">
      <w:pPr>
        <w:ind w:left="928"/>
        <w:jc w:val="both"/>
        <w:rPr>
          <w:rFonts w:ascii="Tahoma" w:hAnsi="Tahoma" w:cs="Tahoma"/>
        </w:rPr>
      </w:pPr>
      <w:r w:rsidRPr="00520F7F">
        <w:rPr>
          <w:rFonts w:ascii="Tahoma" w:hAnsi="Tahoma" w:cs="Tahoma"/>
        </w:rPr>
        <w:t>- dla maszyn i urządzeń starszych niż 5 lat – do wartości rzeczywistej (technicznej) rozumianej jako wartość odtworzeniowa (zgodnie z definicją powyżej) pomniejszona o stopień faktycznego zużycia technicznego maszyny (urządzenia) po uwzględnieniu remontów i modernizacji. Tak wyliczona wartość rzeczywista nie może być jednak mniejsza niż 40% sumy ubezpieczenia maszyny (urządzenia), które uległo uszkodzeniu.</w:t>
      </w:r>
    </w:p>
    <w:p w14:paraId="516011A2" w14:textId="77777777" w:rsidR="00F639EF" w:rsidRPr="00520F7F" w:rsidRDefault="00F639EF" w:rsidP="00934CE2">
      <w:pPr>
        <w:numPr>
          <w:ilvl w:val="0"/>
          <w:numId w:val="65"/>
        </w:numPr>
        <w:tabs>
          <w:tab w:val="clear" w:pos="1146"/>
          <w:tab w:val="num" w:pos="928"/>
        </w:tabs>
        <w:suppressAutoHyphens/>
        <w:ind w:left="928"/>
        <w:jc w:val="both"/>
        <w:rPr>
          <w:rFonts w:ascii="Tahoma" w:hAnsi="Tahoma" w:cs="Tahoma"/>
        </w:rPr>
      </w:pPr>
      <w:r w:rsidRPr="00520F7F">
        <w:rPr>
          <w:rFonts w:ascii="Tahoma" w:hAnsi="Tahoma" w:cs="Tahoma"/>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 Jeżeli koszt naprawy albo remontu przewyższa wartość rzeczywistą maszyny, to szkodę traktuje się jako całkowitą i likwidacja następuje według zasady przedstawionej w pkt a;</w:t>
      </w:r>
    </w:p>
    <w:p w14:paraId="6D91643E" w14:textId="77777777" w:rsidR="00F639EF" w:rsidRPr="00520F7F" w:rsidRDefault="00F639EF" w:rsidP="00934CE2">
      <w:pPr>
        <w:numPr>
          <w:ilvl w:val="0"/>
          <w:numId w:val="65"/>
        </w:numPr>
        <w:tabs>
          <w:tab w:val="clear" w:pos="1146"/>
          <w:tab w:val="num" w:pos="928"/>
        </w:tabs>
        <w:suppressAutoHyphens/>
        <w:ind w:left="928"/>
        <w:jc w:val="both"/>
        <w:rPr>
          <w:rFonts w:ascii="Tahoma" w:hAnsi="Tahoma" w:cs="Tahoma"/>
        </w:rPr>
      </w:pPr>
      <w:r w:rsidRPr="00520F7F">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p w14:paraId="7DBF986E" w14:textId="77777777" w:rsidR="00F639EF" w:rsidRPr="00520F7F" w:rsidRDefault="00F639EF" w:rsidP="00F639EF">
      <w:pPr>
        <w:rPr>
          <w:rFonts w:ascii="Tahoma" w:hAnsi="Tahoma" w:cs="Tahoma"/>
        </w:rPr>
      </w:pPr>
    </w:p>
    <w:p w14:paraId="3A47A22E" w14:textId="1AC2E2AC" w:rsidR="00F639EF" w:rsidRPr="00520F7F" w:rsidRDefault="00F639EF" w:rsidP="00F639EF">
      <w:pPr>
        <w:rPr>
          <w:rFonts w:ascii="Tahoma" w:hAnsi="Tahoma" w:cs="Tahoma"/>
          <w:u w:val="single"/>
        </w:rPr>
      </w:pPr>
      <w:r w:rsidRPr="00520F7F">
        <w:rPr>
          <w:rFonts w:ascii="Tahoma" w:hAnsi="Tahoma" w:cs="Tahoma"/>
        </w:rPr>
        <w:t xml:space="preserve">Wykaz  maszyn i urządzeń w załączniku nr 6 w tabeli </w:t>
      </w:r>
      <w:r w:rsidRPr="00391602">
        <w:rPr>
          <w:rFonts w:ascii="Tahoma" w:hAnsi="Tahoma" w:cs="Tahoma"/>
        </w:rPr>
        <w:t xml:space="preserve">nr </w:t>
      </w:r>
      <w:r w:rsidR="00391602" w:rsidRPr="00391602">
        <w:rPr>
          <w:rFonts w:ascii="Tahoma" w:hAnsi="Tahoma" w:cs="Tahoma"/>
        </w:rPr>
        <w:t>7.</w:t>
      </w:r>
    </w:p>
    <w:p w14:paraId="15390271" w14:textId="77777777" w:rsidR="00075808" w:rsidRDefault="00075808" w:rsidP="00F639EF">
      <w:pPr>
        <w:rPr>
          <w:rFonts w:ascii="Tahoma" w:hAnsi="Tahoma" w:cs="Tahoma"/>
          <w:b/>
          <w:i/>
        </w:rPr>
      </w:pPr>
    </w:p>
    <w:p w14:paraId="2B659F8D" w14:textId="77777777" w:rsidR="000747F3" w:rsidRDefault="000747F3" w:rsidP="00F639EF">
      <w:pPr>
        <w:rPr>
          <w:rFonts w:ascii="Tahoma" w:hAnsi="Tahoma" w:cs="Tahoma"/>
          <w:b/>
          <w:i/>
        </w:rPr>
      </w:pPr>
    </w:p>
    <w:p w14:paraId="62C495A8" w14:textId="77777777" w:rsidR="00F639EF" w:rsidRPr="000747F3" w:rsidRDefault="00F639EF" w:rsidP="00F639EF">
      <w:pPr>
        <w:rPr>
          <w:rFonts w:ascii="Tahoma" w:hAnsi="Tahoma" w:cs="Tahoma"/>
          <w:b/>
          <w:u w:val="single"/>
        </w:rPr>
      </w:pPr>
      <w:r w:rsidRPr="000747F3">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5B32C3F0" w:rsidR="00F639EF" w:rsidRDefault="00F639EF" w:rsidP="00F639EF">
      <w:pPr>
        <w:tabs>
          <w:tab w:val="left" w:pos="5245"/>
        </w:tabs>
        <w:rPr>
          <w:rFonts w:ascii="Tahoma" w:hAnsi="Tahoma" w:cs="Tahoma"/>
          <w:b/>
        </w:rPr>
      </w:pPr>
      <w:r w:rsidRPr="000A03D3">
        <w:rPr>
          <w:rFonts w:ascii="Tahoma" w:hAnsi="Tahoma" w:cs="Tahoma"/>
          <w:b/>
        </w:rPr>
        <w:t>Ok</w:t>
      </w:r>
      <w:r w:rsidR="000747F3">
        <w:rPr>
          <w:rFonts w:ascii="Tahoma" w:hAnsi="Tahoma" w:cs="Tahoma"/>
          <w:b/>
        </w:rPr>
        <w:t>res ubezpieczenia: od 04.08.2020 r. do 03.08.2023 r.</w:t>
      </w:r>
      <w:r w:rsidRPr="000A03D3">
        <w:rPr>
          <w:rFonts w:ascii="Tahoma" w:hAnsi="Tahoma" w:cs="Tahoma"/>
          <w:b/>
        </w:rPr>
        <w:t>, maksymalnie okres ubezp</w:t>
      </w:r>
      <w:r w:rsidR="000747F3">
        <w:rPr>
          <w:rFonts w:ascii="Tahoma" w:hAnsi="Tahoma" w:cs="Tahoma"/>
          <w:b/>
        </w:rPr>
        <w:t>ieczenia zakończy się 02.08.2024</w:t>
      </w:r>
      <w:r w:rsidRPr="000A03D3">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3709AF93" w:rsidR="00F639EF" w:rsidRPr="000747F3" w:rsidRDefault="00F639EF" w:rsidP="000747F3">
      <w:pPr>
        <w:ind w:left="1134" w:hanging="1134"/>
        <w:jc w:val="both"/>
        <w:rPr>
          <w:rFonts w:ascii="Tahoma" w:hAnsi="Tahoma" w:cs="Tahoma"/>
          <w:i/>
          <w:u w:val="single"/>
        </w:rPr>
      </w:pPr>
      <w:r w:rsidRPr="000747F3">
        <w:rPr>
          <w:rFonts w:ascii="Tahoma" w:hAnsi="Tahoma" w:cs="Tahoma"/>
          <w:b/>
          <w:bCs/>
          <w:i/>
        </w:rPr>
        <w:t>UWAGA:</w:t>
      </w:r>
      <w:r w:rsidRPr="000747F3">
        <w:rPr>
          <w:rFonts w:ascii="Tahoma" w:hAnsi="Tahoma" w:cs="Tahoma"/>
          <w:i/>
          <w:iCs/>
        </w:rPr>
        <w:t xml:space="preserve"> </w:t>
      </w:r>
      <w:r w:rsidR="000747F3">
        <w:rPr>
          <w:rFonts w:ascii="Tahoma" w:hAnsi="Tahoma" w:cs="Tahoma"/>
          <w:i/>
          <w:iCs/>
        </w:rPr>
        <w:tab/>
      </w:r>
      <w:r w:rsidRPr="000747F3">
        <w:rPr>
          <w:rFonts w:ascii="Tahoma" w:hAnsi="Tahoma" w:cs="Tahoma"/>
          <w:i/>
        </w:rPr>
        <w:t>Ubezpieczeniem objęte są pojazdy wraz z wyposażeniem wymienione w tabeli w załączniku nr 6 oraz pojazdy włączone do ubezpieczenia przez Zamawiającego w trakcie trwania umowy, będące w posiadaniu Zamawiającego lub użytkowaniu na podstawie umów leasingu, dzierżawy czy użyczenia</w:t>
      </w:r>
      <w:r w:rsidR="000747F3" w:rsidRPr="000747F3">
        <w:rPr>
          <w:rFonts w:ascii="Tahoma" w:hAnsi="Tahoma" w:cs="Tahoma"/>
          <w:i/>
        </w:rPr>
        <w:t>.</w:t>
      </w:r>
    </w:p>
    <w:p w14:paraId="4593BC1B" w14:textId="77777777" w:rsidR="000747F3" w:rsidRPr="000747F3" w:rsidRDefault="000747F3" w:rsidP="000747F3">
      <w:pPr>
        <w:ind w:left="1134" w:hanging="1134"/>
        <w:jc w:val="both"/>
        <w:rPr>
          <w:rFonts w:ascii="Tahoma" w:hAnsi="Tahoma" w:cs="Tahoma"/>
          <w:i/>
        </w:rPr>
      </w:pPr>
    </w:p>
    <w:p w14:paraId="0C12AF69" w14:textId="09A16077" w:rsidR="00F639EF" w:rsidRPr="000747F3" w:rsidRDefault="00F639EF" w:rsidP="000747F3">
      <w:pPr>
        <w:ind w:left="1134" w:hanging="1134"/>
        <w:jc w:val="both"/>
        <w:rPr>
          <w:rFonts w:ascii="Tahoma" w:hAnsi="Tahoma" w:cs="Tahoma"/>
          <w:i/>
        </w:rPr>
      </w:pPr>
      <w:r w:rsidRPr="000747F3">
        <w:rPr>
          <w:rFonts w:ascii="Tahoma" w:hAnsi="Tahoma" w:cs="Tahoma"/>
          <w:b/>
          <w:i/>
        </w:rPr>
        <w:t> UWAGA:</w:t>
      </w:r>
      <w:r w:rsidRPr="000747F3">
        <w:rPr>
          <w:rFonts w:ascii="Tahoma" w:hAnsi="Tahoma" w:cs="Tahoma"/>
          <w:i/>
        </w:rPr>
        <w:t xml:space="preserve"> </w:t>
      </w:r>
      <w:r w:rsidR="000747F3">
        <w:rPr>
          <w:rFonts w:ascii="Tahoma" w:hAnsi="Tahoma" w:cs="Tahoma"/>
          <w:i/>
        </w:rPr>
        <w:tab/>
      </w:r>
      <w:r w:rsidR="00565D47" w:rsidRPr="000747F3">
        <w:rPr>
          <w:rFonts w:ascii="Tahoma" w:hAnsi="Tahoma" w:cs="Tahoma"/>
          <w:i/>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0747F3">
        <w:rPr>
          <w:rFonts w:ascii="Tahoma" w:hAnsi="Tahoma" w:cs="Tahoma"/>
          <w:i/>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0747F3">
      <w:pPr>
        <w:pStyle w:val="Nagwek3"/>
        <w:ind w:left="66"/>
        <w:jc w:val="both"/>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2D20B0AE" w:rsidR="00F639EF" w:rsidRPr="000747F3"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zgodnie z zapisami Ustawy z dnia 22 maja 2003 r. o ubezpieczeniach obowiązkowych, </w:t>
      </w:r>
      <w:r w:rsidRPr="000747F3">
        <w:rPr>
          <w:rFonts w:ascii="Tahoma" w:hAnsi="Tahoma" w:cs="Tahoma"/>
        </w:rPr>
        <w:t>Ubezpieczeniowym Funduszu Gwarancyjnym i Polskim Biurze Ubezpieczycieli Komunikacyjnych (</w:t>
      </w:r>
      <w:r w:rsidR="004F526A" w:rsidRPr="000747F3">
        <w:rPr>
          <w:rFonts w:ascii="Tahoma" w:hAnsi="Tahoma" w:cs="Tahoma"/>
        </w:rPr>
        <w:t xml:space="preserve">Dz.U. </w:t>
      </w:r>
      <w:r w:rsidR="004F526A" w:rsidRPr="000747F3">
        <w:rPr>
          <w:rFonts w:ascii="Tahoma" w:hAnsi="Tahoma" w:cs="Tahoma"/>
        </w:rPr>
        <w:br/>
        <w:t>z 2019 r. poz. 2214</w:t>
      </w:r>
      <w:r w:rsidRPr="000747F3">
        <w:rPr>
          <w:rFonts w:ascii="Tahoma" w:hAnsi="Tahoma" w:cs="Tahoma"/>
        </w:rPr>
        <w:t xml:space="preserve">). Dla pojazdów nowych (zakupionych) okres ubezpieczenia rozpoczyna się od dnia zgłoszenia ich do ubezpieczenia lub od dnia rejestracji pojazdów, pod warunkiem zgłoszenia ich do </w:t>
      </w:r>
      <w:r w:rsidRPr="000747F3">
        <w:rPr>
          <w:rFonts w:ascii="Tahoma" w:hAnsi="Tahoma" w:cs="Tahoma"/>
        </w:rPr>
        <w:lastRenderedPageBreak/>
        <w:t>ubezpieczenia najpóźniej w dniu rejestracji i przekazania do Ubezpieczyciela danych niezbędnych do zawarcia umowy ubezpieczenia.</w:t>
      </w:r>
    </w:p>
    <w:p w14:paraId="71FF2771" w14:textId="77777777" w:rsidR="00F639EF" w:rsidRPr="000747F3" w:rsidRDefault="00F639EF" w:rsidP="00F639EF">
      <w:pPr>
        <w:jc w:val="both"/>
        <w:rPr>
          <w:rFonts w:ascii="Tahoma" w:hAnsi="Tahoma" w:cs="Tahoma"/>
        </w:rPr>
      </w:pPr>
    </w:p>
    <w:p w14:paraId="649919E0" w14:textId="5361469F" w:rsidR="00F639EF" w:rsidRPr="000747F3" w:rsidRDefault="00F639EF" w:rsidP="00F639EF">
      <w:pPr>
        <w:ind w:left="567"/>
        <w:jc w:val="both"/>
        <w:rPr>
          <w:rFonts w:ascii="Tahoma" w:hAnsi="Tahoma" w:cs="Tahoma"/>
          <w:color w:val="003366"/>
        </w:rPr>
      </w:pPr>
      <w:r w:rsidRPr="000747F3">
        <w:rPr>
          <w:rFonts w:ascii="Tahoma" w:hAnsi="Tahoma" w:cs="Tahoma"/>
          <w:b/>
          <w:bCs/>
        </w:rPr>
        <w:t>Zakres ubezpieczenia:</w:t>
      </w:r>
      <w:r w:rsidRPr="000747F3">
        <w:rPr>
          <w:rFonts w:ascii="Tahoma" w:hAnsi="Tahoma" w:cs="Tahoma"/>
        </w:rPr>
        <w:t xml:space="preserve"> zgodnie z Ustawą z dnia 22 maja 2003 r. o ubezpieczeniach obowiązkowych, Ubezpieczeniowym Funduszu Gwarancyjnym i Polskim Biurze Ubezpieczycieli Komunikacyjnych (</w:t>
      </w:r>
      <w:r w:rsidR="004F526A" w:rsidRPr="000747F3">
        <w:rPr>
          <w:rFonts w:ascii="Tahoma" w:hAnsi="Tahoma" w:cs="Tahoma"/>
        </w:rPr>
        <w:t xml:space="preserve">Dz.U. </w:t>
      </w:r>
      <w:r w:rsidR="004F526A" w:rsidRPr="000747F3">
        <w:rPr>
          <w:rFonts w:ascii="Tahoma" w:hAnsi="Tahoma" w:cs="Tahoma"/>
        </w:rPr>
        <w:br/>
        <w:t>z 2019 r. poz. 2214</w:t>
      </w:r>
      <w:r w:rsidRPr="000747F3">
        <w:rPr>
          <w:rFonts w:ascii="Tahoma" w:hAnsi="Tahoma" w:cs="Tahoma"/>
        </w:rPr>
        <w:t>)</w:t>
      </w:r>
      <w:r w:rsidR="004F526A" w:rsidRPr="000747F3">
        <w:rPr>
          <w:rFonts w:ascii="Tahoma" w:hAnsi="Tahoma" w:cs="Tahoma"/>
        </w:rPr>
        <w:t>.</w:t>
      </w:r>
    </w:p>
    <w:p w14:paraId="6082A214" w14:textId="77777777" w:rsidR="00F639EF" w:rsidRPr="00E652B6" w:rsidRDefault="00F639EF" w:rsidP="00F639EF">
      <w:pPr>
        <w:ind w:left="567"/>
        <w:jc w:val="both"/>
        <w:rPr>
          <w:rFonts w:ascii="Tahoma" w:hAnsi="Tahoma" w:cs="Tahoma"/>
          <w:color w:val="000000"/>
        </w:rPr>
      </w:pPr>
      <w:r w:rsidRPr="000747F3">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w:t>
      </w:r>
      <w:r w:rsidRPr="00510D76">
        <w:rPr>
          <w:rFonts w:ascii="Tahoma" w:hAnsi="Tahoma" w:cs="Tahoma"/>
          <w:color w:val="000000"/>
        </w:rPr>
        <w:t xml:space="preserve"> w trakcie realizacji zamówienia.</w:t>
      </w:r>
    </w:p>
    <w:p w14:paraId="0E90D533" w14:textId="77777777" w:rsidR="00F639EF" w:rsidRPr="00F576F1" w:rsidRDefault="00F639EF" w:rsidP="00F639EF">
      <w:pPr>
        <w:ind w:left="567"/>
        <w:jc w:val="both"/>
        <w:rPr>
          <w:rFonts w:ascii="Tahoma" w:hAnsi="Tahoma" w:cs="Tahoma"/>
        </w:rPr>
      </w:pPr>
    </w:p>
    <w:p w14:paraId="654FC9A3" w14:textId="77777777" w:rsidR="00F639EF" w:rsidRPr="00F576F1" w:rsidRDefault="00F639EF" w:rsidP="00F639EF">
      <w:pPr>
        <w:ind w:left="567"/>
        <w:jc w:val="both"/>
        <w:rPr>
          <w:rFonts w:ascii="Tahoma" w:hAnsi="Tahoma" w:cs="Tahoma"/>
        </w:rPr>
      </w:pPr>
      <w:r w:rsidRPr="00F576F1">
        <w:rPr>
          <w:rFonts w:ascii="Tahoma" w:hAnsi="Tahoma" w:cs="Tahoma"/>
        </w:rPr>
        <w:t> </w:t>
      </w: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6AD15F62" w14:textId="77777777" w:rsidR="00F639EF" w:rsidRDefault="00F639EF" w:rsidP="00F639EF">
      <w:pPr>
        <w:ind w:left="567"/>
        <w:jc w:val="both"/>
      </w:pPr>
      <w:r w:rsidRPr="00F576F1">
        <w:t> </w:t>
      </w:r>
    </w:p>
    <w:p w14:paraId="7D452DA1" w14:textId="77777777" w:rsidR="00F639EF" w:rsidRDefault="00F639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w:t>
      </w:r>
      <w:r w:rsidRPr="000747F3">
        <w:rPr>
          <w:rFonts w:ascii="Tahoma" w:hAnsi="Tahoma" w:cs="Tahoma"/>
        </w:rPr>
        <w:t xml:space="preserve">miesięcy od końca okresu ubezpieczenia obowiązujących polis, dla pojazdów nowych (zakupionych) od dnia zakupu/zarejestrowania pojazdów (bez konieczności dokonywania oględzin) lub od chwili zgłoszenia/oględzin pojazdu </w:t>
      </w:r>
      <w:r w:rsidR="003541DD" w:rsidRPr="000747F3">
        <w:rPr>
          <w:rFonts w:ascii="Tahoma" w:hAnsi="Tahoma" w:cs="Tahoma"/>
        </w:rPr>
        <w:t xml:space="preserve">dla pojazdów używanych </w:t>
      </w:r>
      <w:r w:rsidR="003541DD" w:rsidRPr="000747F3">
        <w:rPr>
          <w:rFonts w:ascii="Tahoma" w:hAnsi="Tahoma" w:cs="Tahoma"/>
        </w:rPr>
        <w:br/>
      </w:r>
      <w:r w:rsidRPr="000747F3">
        <w:rPr>
          <w:rFonts w:ascii="Tahoma" w:hAnsi="Tahoma" w:cs="Tahoma"/>
        </w:rPr>
        <w:t xml:space="preserve">i jest zgodny z okresem ubezpieczenia OC </w:t>
      </w:r>
      <w:r w:rsidRPr="000747F3">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7777777" w:rsidR="00F639EF" w:rsidRPr="00471D05" w:rsidRDefault="00F639EF" w:rsidP="000747F3">
      <w:pPr>
        <w:ind w:left="709" w:hanging="142"/>
        <w:jc w:val="both"/>
        <w:rPr>
          <w:rFonts w:ascii="Tahoma" w:hAnsi="Tahoma" w:cs="Tahoma"/>
        </w:rPr>
      </w:pPr>
      <w:r w:rsidRPr="00471D0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0747F3" w:rsidRDefault="00F639EF" w:rsidP="00F639EF">
      <w:pPr>
        <w:ind w:left="709" w:hanging="283"/>
        <w:jc w:val="both"/>
        <w:rPr>
          <w:rFonts w:ascii="Tahoma" w:hAnsi="Tahoma" w:cs="Tahoma"/>
        </w:rPr>
      </w:pPr>
      <w:r w:rsidRPr="00346EAE">
        <w:rPr>
          <w:rFonts w:ascii="Tahoma" w:hAnsi="Tahoma" w:cs="Tahoma"/>
        </w:rPr>
        <w:t>- koszty związane z wymianą płynów eksploatacyjnych w przypadku uszkodzenia układów silnika ubezpieczonego pojazdu na skutek wypadku ubezpieczeniowego objętego umową ubezpieczenia d</w:t>
      </w:r>
      <w:r w:rsidR="003541DD">
        <w:rPr>
          <w:rFonts w:ascii="Tahoma" w:hAnsi="Tahoma" w:cs="Tahoma"/>
        </w:rPr>
        <w:t xml:space="preserve">o </w:t>
      </w:r>
      <w:r w:rsidR="003541DD" w:rsidRPr="000747F3">
        <w:rPr>
          <w:rFonts w:ascii="Tahoma" w:hAnsi="Tahoma" w:cs="Tahoma"/>
        </w:rPr>
        <w:t>wysokości 300 zł na zdarzenie,</w:t>
      </w:r>
    </w:p>
    <w:p w14:paraId="55B5E724" w14:textId="15C6B508" w:rsidR="003541DD" w:rsidRPr="000747F3" w:rsidRDefault="003541DD" w:rsidP="003541DD">
      <w:pPr>
        <w:ind w:left="709" w:hanging="283"/>
        <w:jc w:val="both"/>
        <w:rPr>
          <w:rFonts w:ascii="Tahoma" w:hAnsi="Tahoma" w:cs="Tahoma"/>
        </w:rPr>
      </w:pPr>
      <w:r w:rsidRPr="000747F3">
        <w:rPr>
          <w:rFonts w:ascii="Tahoma" w:hAnsi="Tahoma" w:cs="Tahoma"/>
        </w:rPr>
        <w:t xml:space="preserve">- </w:t>
      </w:r>
      <w:r w:rsidRPr="000747F3">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3541DD">
      <w:pPr>
        <w:ind w:left="709" w:hanging="283"/>
        <w:jc w:val="both"/>
        <w:rPr>
          <w:rFonts w:ascii="Tahoma" w:hAnsi="Tahoma" w:cs="Tahoma"/>
        </w:rPr>
      </w:pPr>
      <w:r w:rsidRPr="000747F3">
        <w:rPr>
          <w:rFonts w:ascii="Tahoma" w:hAnsi="Tahoma" w:cs="Tahoma"/>
        </w:rPr>
        <w:t>-</w:t>
      </w:r>
      <w:r w:rsidRPr="000747F3">
        <w:rPr>
          <w:rFonts w:ascii="Tahoma" w:hAnsi="Tahoma" w:cs="Tahoma"/>
        </w:rPr>
        <w:tab/>
        <w:t>koszty wynagrodzenia rzeczoznawców powołanych za zgodą ubezpieczyciela w celu ustalenia okoliczności lub rozmiaru szkody.</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lastRenderedPageBreak/>
        <w:t>Dodatkowe postanowienia:</w:t>
      </w:r>
    </w:p>
    <w:p w14:paraId="2EA653F9" w14:textId="77777777" w:rsidR="00F639EF" w:rsidRPr="00A13A7B"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0EFE6257" w:rsidR="00F639EF" w:rsidRPr="000747F3" w:rsidRDefault="00F639EF" w:rsidP="00F639EF">
      <w:pPr>
        <w:ind w:left="709" w:hanging="283"/>
        <w:jc w:val="both"/>
        <w:rPr>
          <w:rFonts w:ascii="Tahoma" w:hAnsi="Tahoma" w:cs="Tahoma"/>
        </w:rPr>
      </w:pPr>
      <w:r w:rsidRPr="000747F3">
        <w:rPr>
          <w:rFonts w:ascii="Tahoma" w:hAnsi="Tahoma" w:cs="Tahoma"/>
        </w:rPr>
        <w:t xml:space="preserve">- </w:t>
      </w:r>
      <w:r w:rsidR="000747F3">
        <w:rPr>
          <w:rFonts w:ascii="Tahoma" w:hAnsi="Tahoma" w:cs="Tahoma"/>
        </w:rPr>
        <w:t xml:space="preserve">  </w:t>
      </w:r>
      <w:r w:rsidRPr="000747F3">
        <w:rPr>
          <w:rFonts w:ascii="Tahoma" w:hAnsi="Tahoma" w:cs="Tahoma"/>
        </w:rPr>
        <w:t xml:space="preserve">w ubezpieczeniu pojazdów, których wiek nie przekracza 24 miesięcy ma zastosowanie tzw. </w:t>
      </w:r>
      <w:r w:rsidRPr="000747F3">
        <w:rPr>
          <w:rFonts w:ascii="Tahoma" w:hAnsi="Tahoma" w:cs="Tahoma"/>
          <w:b/>
        </w:rPr>
        <w:t>gwarantowana suma ubezpieczenia</w:t>
      </w:r>
      <w:r w:rsidRPr="000747F3">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0747F3">
        <w:rPr>
          <w:rFonts w:ascii="Tahoma" w:hAnsi="Tahoma" w:cs="Tahoma"/>
        </w:rPr>
        <w:t xml:space="preserve">- </w:t>
      </w:r>
      <w:r w:rsidRPr="000747F3">
        <w:rPr>
          <w:rFonts w:ascii="Tahoma" w:hAnsi="Tahoma" w:cs="Tahoma"/>
        </w:rPr>
        <w:tab/>
        <w:t xml:space="preserve">za szkodę całkowitą uważa się szkodę polegającą na utracie pojazdu lub uszkodzeniu pojazdu w takim stopniu, że koszt jego naprawy </w:t>
      </w:r>
      <w:r w:rsidRPr="004D16B9">
        <w:rPr>
          <w:rFonts w:ascii="Tahoma" w:hAnsi="Tahoma" w:cs="Tahoma"/>
        </w:rPr>
        <w:t>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r w:rsidRPr="00346EAE">
        <w:rPr>
          <w:rFonts w:ascii="Tahoma" w:hAnsi="Tahoma" w:cs="Tahoma"/>
        </w:rPr>
        <w:t>przeciwkradzieżowe Ubezpieczyciel</w:t>
      </w:r>
      <w:r w:rsidRPr="008E3451">
        <w:rPr>
          <w:rFonts w:ascii="Tahoma" w:hAnsi="Tahoma" w:cs="Tahoma"/>
        </w:rPr>
        <w:t xml:space="preserve"> uznaje za wystarczające.</w:t>
      </w:r>
    </w:p>
    <w:p w14:paraId="01917D8F" w14:textId="77777777" w:rsidR="00F639EF" w:rsidRPr="000747F3" w:rsidRDefault="00F639EF" w:rsidP="00F639EF">
      <w:pPr>
        <w:ind w:left="709" w:hanging="283"/>
        <w:jc w:val="both"/>
        <w:rPr>
          <w:rFonts w:ascii="Tahoma" w:hAnsi="Tahoma" w:cs="Tahoma"/>
          <w:u w:val="single"/>
        </w:rPr>
      </w:pPr>
    </w:p>
    <w:p w14:paraId="458A887A" w14:textId="77777777" w:rsidR="00F639EF" w:rsidRPr="000747F3" w:rsidRDefault="00F639EF" w:rsidP="00F639EF">
      <w:pPr>
        <w:ind w:left="709"/>
        <w:jc w:val="both"/>
        <w:rPr>
          <w:rFonts w:ascii="Tahoma" w:hAnsi="Tahoma" w:cs="Tahoma"/>
          <w:u w:val="single"/>
        </w:rPr>
      </w:pPr>
      <w:r w:rsidRPr="000747F3">
        <w:rPr>
          <w:rFonts w:ascii="Tahoma" w:hAnsi="Tahoma" w:cs="Tahoma"/>
          <w:u w:val="single"/>
        </w:rPr>
        <w:t>Zakres terytorialny ubezpieczenia autocasco:</w:t>
      </w:r>
    </w:p>
    <w:p w14:paraId="71009FA6" w14:textId="13CB0DE7" w:rsidR="00A70E0C" w:rsidRPr="000747F3" w:rsidRDefault="00F639EF" w:rsidP="000747F3">
      <w:pPr>
        <w:ind w:left="709"/>
        <w:jc w:val="both"/>
        <w:rPr>
          <w:rFonts w:ascii="Tahoma" w:hAnsi="Tahoma" w:cs="Tahoma"/>
        </w:rPr>
      </w:pPr>
      <w:r w:rsidRPr="000747F3">
        <w:rPr>
          <w:rFonts w:ascii="Tahoma" w:hAnsi="Tahoma" w:cs="Tahoma"/>
        </w:rPr>
        <w:t>RP i Europa z wyłączeniem szkód kradzieżowych powstałych na terytorium Rosji, Białorusi, Ukrainy i Mołdawii.</w:t>
      </w:r>
    </w:p>
    <w:p w14:paraId="3FF98636" w14:textId="77777777" w:rsidR="00A70E0C" w:rsidRDefault="00A70E0C" w:rsidP="00F639EF">
      <w:pPr>
        <w:ind w:left="709"/>
        <w:jc w:val="both"/>
        <w:rPr>
          <w:rFonts w:ascii="Tahoma" w:hAnsi="Tahoma" w:cs="Tahoma"/>
        </w:rPr>
      </w:pPr>
    </w:p>
    <w:p w14:paraId="5D982B3D" w14:textId="77777777" w:rsidR="00F639EF" w:rsidRPr="000747F3" w:rsidRDefault="00F639EF" w:rsidP="00CC6AF3">
      <w:pPr>
        <w:ind w:left="709"/>
        <w:jc w:val="both"/>
        <w:rPr>
          <w:rFonts w:ascii="Tahoma" w:hAnsi="Tahoma" w:cs="Tahoma"/>
        </w:rPr>
      </w:pPr>
      <w:r w:rsidRPr="000747F3">
        <w:rPr>
          <w:rFonts w:ascii="Tahoma" w:hAnsi="Tahoma" w:cs="Tahoma"/>
          <w:b/>
          <w:bCs/>
        </w:rPr>
        <w:t xml:space="preserve">Suma ubezpieczenia </w:t>
      </w:r>
    </w:p>
    <w:p w14:paraId="31BFBA39" w14:textId="6FE11B2D" w:rsidR="00F639EF" w:rsidRPr="000747F3" w:rsidRDefault="00F639EF" w:rsidP="00F639EF">
      <w:pPr>
        <w:ind w:left="709" w:hanging="283"/>
        <w:jc w:val="both"/>
        <w:rPr>
          <w:rFonts w:ascii="Tahoma" w:hAnsi="Tahoma" w:cs="Tahoma"/>
          <w:b/>
        </w:rPr>
      </w:pPr>
      <w:r w:rsidRPr="000747F3">
        <w:rPr>
          <w:rFonts w:ascii="Tahoma" w:hAnsi="Tahoma" w:cs="Tahoma"/>
        </w:rPr>
        <w:t>-</w:t>
      </w:r>
      <w:r w:rsidRPr="000747F3">
        <w:rPr>
          <w:rFonts w:ascii="Tahoma" w:hAnsi="Tahoma" w:cs="Tahoma"/>
        </w:rPr>
        <w:tab/>
        <w:t xml:space="preserve">uwzględnia kwotę podatku VAT oraz wartość wyposażenia dodatkowego, </w:t>
      </w:r>
    </w:p>
    <w:p w14:paraId="2357E83D" w14:textId="77777777" w:rsidR="00F639EF" w:rsidRPr="000747F3" w:rsidRDefault="00F639EF" w:rsidP="00F639EF">
      <w:pPr>
        <w:ind w:left="709" w:hanging="283"/>
        <w:jc w:val="both"/>
        <w:rPr>
          <w:rFonts w:ascii="Tahoma" w:hAnsi="Tahoma" w:cs="Tahoma"/>
        </w:rPr>
      </w:pPr>
      <w:r w:rsidRPr="000747F3">
        <w:rPr>
          <w:rFonts w:ascii="Tahoma" w:hAnsi="Tahoma" w:cs="Tahoma"/>
        </w:rPr>
        <w:t>-    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14:paraId="7E75233B" w14:textId="179F0748" w:rsidR="00F639EF" w:rsidRPr="000747F3" w:rsidRDefault="00F639EF" w:rsidP="00F639EF">
      <w:pPr>
        <w:ind w:left="709" w:hanging="283"/>
        <w:jc w:val="both"/>
        <w:rPr>
          <w:rFonts w:ascii="Tahoma" w:hAnsi="Tahoma" w:cs="Tahoma"/>
          <w:b/>
        </w:rPr>
      </w:pPr>
      <w:r w:rsidRPr="000747F3">
        <w:rPr>
          <w:rFonts w:ascii="Tahoma" w:hAnsi="Tahoma" w:cs="Tahoma"/>
        </w:rPr>
        <w:t>-</w:t>
      </w:r>
      <w:r w:rsidRPr="000747F3">
        <w:rPr>
          <w:rFonts w:ascii="Tahoma" w:hAnsi="Tahoma" w:cs="Tahoma"/>
        </w:rPr>
        <w:tab/>
        <w:t>w przypadku wznowienia umowy ubezpieczenia autocasco na kolejny okres ubezpieczenia suma ubezpieczenia (wartość pojazdu) zostanie zaktualizowana na kolejny okres ubezpieczenia i w przypadku jej zmniejszenia proporcjonalnie ulegnie zmniejszeniu składka za ubezpieczenie autocasco</w:t>
      </w:r>
      <w:r w:rsidR="000747F3" w:rsidRPr="000747F3">
        <w:rPr>
          <w:rFonts w:ascii="Tahoma" w:hAnsi="Tahoma" w:cs="Tahoma"/>
        </w:rPr>
        <w:t>,</w:t>
      </w:r>
    </w:p>
    <w:p w14:paraId="6ED57BAD" w14:textId="77777777" w:rsidR="00F639EF" w:rsidRPr="000747F3" w:rsidRDefault="00F639EF" w:rsidP="00F639EF">
      <w:pPr>
        <w:ind w:left="709" w:hanging="283"/>
        <w:jc w:val="both"/>
        <w:rPr>
          <w:rFonts w:ascii="Tahoma" w:hAnsi="Tahoma" w:cs="Tahoma"/>
        </w:rPr>
      </w:pPr>
      <w:r w:rsidRPr="000747F3">
        <w:rPr>
          <w:rFonts w:ascii="Tahoma" w:hAnsi="Tahoma" w:cs="Tahoma"/>
        </w:rPr>
        <w:t>-    suma ubezpieczenia nie ulega w okresie ubezpieczenia pomniejszeniu o wypłacone odszkodowania za szkody częściowe</w:t>
      </w:r>
    </w:p>
    <w:p w14:paraId="0EF695C2" w14:textId="77777777" w:rsidR="00F639EF" w:rsidRPr="000747F3" w:rsidRDefault="00F639EF" w:rsidP="00F639EF">
      <w:pPr>
        <w:ind w:left="709" w:hanging="283"/>
        <w:jc w:val="both"/>
        <w:rPr>
          <w:rFonts w:ascii="Tahoma" w:hAnsi="Tahoma" w:cs="Tahoma"/>
        </w:rPr>
      </w:pPr>
      <w:r w:rsidRPr="000747F3">
        <w:rPr>
          <w:rFonts w:ascii="Tahoma" w:hAnsi="Tahoma" w:cs="Tahoma"/>
        </w:rPr>
        <w:t>-   </w:t>
      </w:r>
      <w:r w:rsidRPr="000747F3">
        <w:rPr>
          <w:rFonts w:ascii="Tahoma" w:hAnsi="Tahoma" w:cs="Tahoma"/>
        </w:rPr>
        <w:tab/>
        <w:t>udział własny zniesiony/wykupiony</w:t>
      </w:r>
    </w:p>
    <w:p w14:paraId="24DBFB56" w14:textId="77777777" w:rsidR="00F639EF" w:rsidRPr="000747F3" w:rsidRDefault="00F639EF" w:rsidP="00F639EF">
      <w:pPr>
        <w:ind w:left="709" w:hanging="283"/>
        <w:jc w:val="both"/>
        <w:rPr>
          <w:rFonts w:ascii="Tahoma" w:hAnsi="Tahoma" w:cs="Tahoma"/>
        </w:rPr>
      </w:pPr>
      <w:r w:rsidRPr="000747F3">
        <w:rPr>
          <w:rFonts w:ascii="Tahoma" w:hAnsi="Tahoma" w:cs="Tahoma"/>
        </w:rPr>
        <w:t>-    franszyza zniesiona/wykupiona</w:t>
      </w:r>
    </w:p>
    <w:p w14:paraId="2645CD23" w14:textId="77777777" w:rsidR="00F639EF" w:rsidRPr="000747F3" w:rsidRDefault="00F639EF" w:rsidP="00F639EF">
      <w:pPr>
        <w:ind w:left="709" w:hanging="283"/>
        <w:jc w:val="both"/>
        <w:rPr>
          <w:rFonts w:ascii="Tahoma" w:hAnsi="Tahoma" w:cs="Tahoma"/>
        </w:rPr>
      </w:pPr>
      <w:r w:rsidRPr="000747F3">
        <w:rPr>
          <w:rFonts w:ascii="Tahoma" w:hAnsi="Tahoma" w:cs="Tahoma"/>
        </w:rPr>
        <w:t>-    amortyzacja części – zniesiona/wykupiona</w:t>
      </w:r>
    </w:p>
    <w:p w14:paraId="27189585" w14:textId="4AE718F7" w:rsidR="00F639EF" w:rsidRDefault="00F639EF" w:rsidP="000747F3">
      <w:pPr>
        <w:ind w:left="426"/>
        <w:jc w:val="both"/>
        <w:rPr>
          <w:rFonts w:ascii="Tahoma" w:hAnsi="Tahoma" w:cs="Tahoma"/>
        </w:rPr>
      </w:pPr>
      <w:r w:rsidRPr="001070F9">
        <w:rPr>
          <w:rFonts w:ascii="Tahoma" w:hAnsi="Tahoma" w:cs="Tahoma"/>
        </w:rPr>
        <w:t> </w:t>
      </w: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396E1A3C" w:rsidR="00F639EF" w:rsidRPr="00ED4B30" w:rsidRDefault="000747F3" w:rsidP="00F639EF">
      <w:pPr>
        <w:ind w:left="709" w:hanging="283"/>
        <w:jc w:val="both"/>
        <w:rPr>
          <w:rFonts w:ascii="Tahoma" w:hAnsi="Tahoma" w:cs="Tahoma"/>
        </w:rPr>
      </w:pPr>
      <w:r>
        <w:rPr>
          <w:rFonts w:ascii="Tahoma" w:hAnsi="Tahoma" w:cs="Tahoma"/>
        </w:rPr>
        <w:t>-    </w:t>
      </w:r>
      <w:r w:rsidR="00F639EF" w:rsidRPr="000A03D3">
        <w:rPr>
          <w:rFonts w:ascii="Tahoma" w:hAnsi="Tahoma" w:cs="Tahoma"/>
        </w:rPr>
        <w:t xml:space="preserve">wariant serwisowy/warsztatowy (wypłata odszkodowania na podstawie przedstawionych faktur na </w:t>
      </w:r>
      <w:r w:rsidR="00F639EF"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lastRenderedPageBreak/>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8ABA519" w14:textId="77777777" w:rsidR="00F639EF" w:rsidRDefault="00F639EF" w:rsidP="00F639EF">
      <w:pPr>
        <w:pStyle w:val="Nagwek3"/>
        <w:ind w:left="66"/>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77777777" w:rsidR="00F639EF" w:rsidRDefault="00F639EF" w:rsidP="00F639EF">
      <w:pPr>
        <w:rPr>
          <w:rFonts w:ascii="Tahoma" w:hAnsi="Tahoma" w:cs="Tahoma"/>
        </w:rPr>
      </w:pPr>
    </w:p>
    <w:p w14:paraId="4FF142F7" w14:textId="77777777" w:rsidR="000747F3" w:rsidRDefault="000747F3"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r w:rsidRPr="00E63703">
        <w:rPr>
          <w:rFonts w:ascii="Tahoma" w:hAnsi="Tahoma" w:cs="Tahoma"/>
          <w:b/>
        </w:rPr>
        <w:t>assistance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75A2EF65" w:rsidR="00F639EF" w:rsidRPr="00B71608" w:rsidRDefault="00F639EF" w:rsidP="00F639EF">
      <w:pPr>
        <w:ind w:left="709"/>
        <w:jc w:val="both"/>
        <w:rPr>
          <w:rFonts w:ascii="Tahoma" w:hAnsi="Tahoma" w:cs="Tahoma"/>
          <w:bCs/>
        </w:rPr>
      </w:pPr>
      <w:r w:rsidRPr="002A4EC1">
        <w:rPr>
          <w:rFonts w:ascii="Tahoma" w:hAnsi="Tahoma" w:cs="Tahoma"/>
          <w:b/>
          <w:bCs/>
        </w:rPr>
        <w:t xml:space="preserve">Zakres </w:t>
      </w:r>
      <w:r w:rsidRPr="000747F3">
        <w:rPr>
          <w:rFonts w:ascii="Tahoma" w:hAnsi="Tahoma" w:cs="Tahoma"/>
          <w:b/>
          <w:bCs/>
        </w:rPr>
        <w:t xml:space="preserve">ubezpieczenia </w:t>
      </w:r>
      <w:r w:rsidR="00E20CC3" w:rsidRPr="000747F3">
        <w:rPr>
          <w:rFonts w:ascii="Tahoma" w:hAnsi="Tahoma" w:cs="Tahoma"/>
          <w:bCs/>
        </w:rPr>
        <w:t xml:space="preserve">(minimalny wymagany, </w:t>
      </w:r>
      <w:r w:rsidR="00B71608" w:rsidRPr="000747F3">
        <w:rPr>
          <w:rFonts w:ascii="Tahoma" w:hAnsi="Tahoma" w:cs="Tahoma"/>
          <w:bCs/>
        </w:rPr>
        <w:t>pozostałe świadczenia i warunki zgodnie z OWU</w:t>
      </w:r>
      <w:r w:rsidR="00E20CC3" w:rsidRPr="000747F3">
        <w:rPr>
          <w:rFonts w:ascii="Tahoma" w:hAnsi="Tahoma" w:cs="Tahoma"/>
          <w:bCs/>
        </w:rPr>
        <w:t>)</w:t>
      </w:r>
      <w:r w:rsidR="000747F3">
        <w:rPr>
          <w:rFonts w:ascii="Tahoma" w:hAnsi="Tahoma" w:cs="Tahoma"/>
          <w:bCs/>
        </w:rPr>
        <w:t>:</w:t>
      </w:r>
    </w:p>
    <w:p w14:paraId="594A26EB" w14:textId="77777777" w:rsidR="00F639EF" w:rsidRPr="000747F3" w:rsidRDefault="00F639EF" w:rsidP="00F639EF">
      <w:pPr>
        <w:ind w:left="709"/>
        <w:jc w:val="both"/>
        <w:rPr>
          <w:rFonts w:ascii="Tahoma" w:hAnsi="Tahoma" w:cs="Tahoma"/>
        </w:rPr>
      </w:pPr>
      <w:r w:rsidRPr="004C35AA">
        <w:rPr>
          <w:rFonts w:ascii="Tahoma" w:hAnsi="Tahoma" w:cs="Tahoma"/>
        </w:rPr>
        <w:t xml:space="preserve">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w:t>
      </w:r>
      <w:r w:rsidRPr="000747F3">
        <w:rPr>
          <w:rFonts w:ascii="Tahoma" w:hAnsi="Tahoma" w:cs="Tahoma"/>
        </w:rPr>
        <w:t>polegającą m.in. na zorganizowaniu i pokryciu koszów:</w:t>
      </w:r>
    </w:p>
    <w:p w14:paraId="0CC3EE93" w14:textId="0B6527D5" w:rsidR="00F639EF" w:rsidRPr="000747F3" w:rsidRDefault="00F639EF" w:rsidP="004654C0">
      <w:pPr>
        <w:pStyle w:val="Akapitzlist"/>
        <w:numPr>
          <w:ilvl w:val="0"/>
          <w:numId w:val="85"/>
        </w:numPr>
        <w:ind w:left="993" w:hanging="284"/>
        <w:jc w:val="both"/>
        <w:rPr>
          <w:rFonts w:ascii="Tahoma" w:hAnsi="Tahoma" w:cs="Tahoma"/>
          <w:sz w:val="20"/>
          <w:szCs w:val="20"/>
        </w:rPr>
      </w:pPr>
      <w:r w:rsidRPr="000747F3">
        <w:rPr>
          <w:rFonts w:ascii="Tahoma" w:hAnsi="Tahoma" w:cs="Tahoma"/>
          <w:sz w:val="20"/>
          <w:szCs w:val="20"/>
        </w:rPr>
        <w:t xml:space="preserve">naprawy na miejscu zdarzenia (bez kosztu zakupu części), </w:t>
      </w:r>
    </w:p>
    <w:p w14:paraId="53A431C7" w14:textId="42B5CD9A" w:rsidR="00F639EF" w:rsidRPr="000747F3" w:rsidRDefault="00F639EF" w:rsidP="004654C0">
      <w:pPr>
        <w:pStyle w:val="Akapitzlist"/>
        <w:numPr>
          <w:ilvl w:val="0"/>
          <w:numId w:val="85"/>
        </w:numPr>
        <w:ind w:left="993" w:hanging="284"/>
        <w:jc w:val="both"/>
        <w:rPr>
          <w:rFonts w:ascii="Tahoma" w:hAnsi="Tahoma" w:cs="Tahoma"/>
          <w:sz w:val="20"/>
          <w:szCs w:val="20"/>
        </w:rPr>
      </w:pPr>
      <w:r w:rsidRPr="000747F3">
        <w:rPr>
          <w:rFonts w:ascii="Tahoma" w:hAnsi="Tahoma" w:cs="Tahoma"/>
          <w:sz w:val="20"/>
          <w:szCs w:val="20"/>
        </w:rPr>
        <w:t xml:space="preserve">dostarczeniu paliwa (bez kosztu zakupu paliwa), </w:t>
      </w:r>
    </w:p>
    <w:p w14:paraId="5D1677DB" w14:textId="539D61C3" w:rsidR="00F639EF" w:rsidRPr="000747F3" w:rsidRDefault="00F639EF" w:rsidP="004654C0">
      <w:pPr>
        <w:pStyle w:val="Akapitzlist"/>
        <w:numPr>
          <w:ilvl w:val="0"/>
          <w:numId w:val="85"/>
        </w:numPr>
        <w:ind w:left="993" w:hanging="284"/>
        <w:jc w:val="both"/>
        <w:rPr>
          <w:rFonts w:ascii="Tahoma" w:hAnsi="Tahoma" w:cs="Tahoma"/>
          <w:sz w:val="20"/>
          <w:szCs w:val="20"/>
        </w:rPr>
      </w:pPr>
      <w:r w:rsidRPr="000747F3">
        <w:rPr>
          <w:rFonts w:ascii="Tahoma" w:hAnsi="Tahoma" w:cs="Tahoma"/>
          <w:sz w:val="20"/>
          <w:szCs w:val="20"/>
        </w:rPr>
        <w:t xml:space="preserve">pokryciu kosztów holowania do miejsca wskazanego przez ubezpieczonego (limit kilometrów – minimum </w:t>
      </w:r>
      <w:r w:rsidR="004654C0" w:rsidRPr="000747F3">
        <w:rPr>
          <w:rFonts w:ascii="Tahoma" w:hAnsi="Tahoma" w:cs="Tahoma"/>
          <w:sz w:val="20"/>
          <w:szCs w:val="20"/>
        </w:rPr>
        <w:t>2</w:t>
      </w:r>
      <w:r w:rsidRPr="000747F3">
        <w:rPr>
          <w:rFonts w:ascii="Tahoma" w:hAnsi="Tahoma" w:cs="Tahoma"/>
          <w:sz w:val="20"/>
          <w:szCs w:val="20"/>
        </w:rPr>
        <w:t xml:space="preserve">00 km od miejsca wypadku, awarii na terytorium RP), </w:t>
      </w:r>
    </w:p>
    <w:p w14:paraId="42010139" w14:textId="57BC675B" w:rsidR="00F639EF" w:rsidRPr="000747F3" w:rsidRDefault="00F639EF" w:rsidP="004654C0">
      <w:pPr>
        <w:pStyle w:val="Akapitzlist"/>
        <w:numPr>
          <w:ilvl w:val="0"/>
          <w:numId w:val="85"/>
        </w:numPr>
        <w:ind w:left="993" w:hanging="284"/>
        <w:jc w:val="both"/>
        <w:rPr>
          <w:rFonts w:ascii="Tahoma" w:hAnsi="Tahoma" w:cs="Tahoma"/>
          <w:sz w:val="20"/>
          <w:szCs w:val="20"/>
        </w:rPr>
      </w:pPr>
      <w:r w:rsidRPr="000747F3">
        <w:rPr>
          <w:rFonts w:ascii="Tahoma" w:hAnsi="Tahoma" w:cs="Tahoma"/>
          <w:sz w:val="20"/>
          <w:szCs w:val="20"/>
        </w:rPr>
        <w:t xml:space="preserve">pokrycia kosztów kontynuowania podróży, </w:t>
      </w:r>
    </w:p>
    <w:p w14:paraId="3AB593BC" w14:textId="77777777" w:rsidR="004654C0" w:rsidRPr="000747F3" w:rsidRDefault="00F639EF" w:rsidP="004654C0">
      <w:pPr>
        <w:pStyle w:val="Akapitzlist"/>
        <w:numPr>
          <w:ilvl w:val="0"/>
          <w:numId w:val="85"/>
        </w:numPr>
        <w:ind w:left="993" w:hanging="284"/>
        <w:jc w:val="both"/>
        <w:rPr>
          <w:rFonts w:ascii="Tahoma" w:hAnsi="Tahoma" w:cs="Tahoma"/>
          <w:sz w:val="20"/>
          <w:szCs w:val="20"/>
        </w:rPr>
      </w:pPr>
      <w:r w:rsidRPr="000747F3">
        <w:rPr>
          <w:rFonts w:ascii="Tahoma" w:hAnsi="Tahoma" w:cs="Tahoma"/>
          <w:sz w:val="20"/>
          <w:szCs w:val="20"/>
        </w:rPr>
        <w:t>wynajmu samochodu zastępczego</w:t>
      </w:r>
      <w:r w:rsidR="004654C0" w:rsidRPr="000747F3">
        <w:rPr>
          <w:rFonts w:ascii="Tahoma" w:hAnsi="Tahoma" w:cs="Tahoma"/>
          <w:sz w:val="20"/>
          <w:szCs w:val="20"/>
        </w:rPr>
        <w:t>:</w:t>
      </w:r>
    </w:p>
    <w:p w14:paraId="5AD91B48" w14:textId="77777777" w:rsidR="00DC49EE" w:rsidRPr="000747F3" w:rsidRDefault="00DC49EE" w:rsidP="00DC49EE">
      <w:pPr>
        <w:pStyle w:val="Akapitzlist"/>
        <w:ind w:left="993"/>
        <w:jc w:val="both"/>
        <w:rPr>
          <w:rFonts w:ascii="Tahoma" w:hAnsi="Tahoma" w:cs="Tahoma"/>
          <w:sz w:val="20"/>
          <w:szCs w:val="20"/>
        </w:rPr>
      </w:pPr>
      <w:r w:rsidRPr="000747F3">
        <w:rPr>
          <w:rFonts w:ascii="Tahoma" w:hAnsi="Tahoma" w:cs="Tahoma"/>
          <w:sz w:val="20"/>
          <w:szCs w:val="20"/>
        </w:rPr>
        <w:t>- na okres minimum 4 dni w przypadku kradzieży pojazdu,</w:t>
      </w:r>
    </w:p>
    <w:p w14:paraId="213E222E" w14:textId="77777777" w:rsidR="00DC49EE" w:rsidRPr="000747F3" w:rsidRDefault="00DC49EE" w:rsidP="00DC49EE">
      <w:pPr>
        <w:pStyle w:val="Akapitzlist"/>
        <w:ind w:left="993"/>
        <w:jc w:val="both"/>
        <w:rPr>
          <w:rFonts w:ascii="Tahoma" w:hAnsi="Tahoma" w:cs="Tahoma"/>
          <w:sz w:val="20"/>
          <w:szCs w:val="20"/>
        </w:rPr>
      </w:pPr>
      <w:r w:rsidRPr="000747F3">
        <w:rPr>
          <w:rFonts w:ascii="Tahoma" w:hAnsi="Tahoma" w:cs="Tahoma"/>
          <w:sz w:val="20"/>
          <w:szCs w:val="20"/>
        </w:rPr>
        <w:t xml:space="preserve">- na okres minimum 3 dni </w:t>
      </w:r>
      <w:r w:rsidR="00F639EF" w:rsidRPr="000747F3">
        <w:rPr>
          <w:rFonts w:ascii="Tahoma" w:hAnsi="Tahoma" w:cs="Tahoma"/>
          <w:sz w:val="20"/>
          <w:szCs w:val="20"/>
        </w:rPr>
        <w:t xml:space="preserve">w przypadku wypadku pojazdu, </w:t>
      </w:r>
    </w:p>
    <w:p w14:paraId="57CF9FE7" w14:textId="77777777" w:rsidR="00DC49EE" w:rsidRPr="000747F3" w:rsidRDefault="00DC49EE" w:rsidP="00DC49EE">
      <w:pPr>
        <w:pStyle w:val="Akapitzlist"/>
        <w:ind w:left="993"/>
        <w:jc w:val="both"/>
        <w:rPr>
          <w:rFonts w:ascii="Tahoma" w:hAnsi="Tahoma" w:cs="Tahoma"/>
          <w:sz w:val="20"/>
          <w:szCs w:val="20"/>
        </w:rPr>
      </w:pPr>
      <w:r w:rsidRPr="000747F3">
        <w:rPr>
          <w:rFonts w:ascii="Tahoma" w:hAnsi="Tahoma" w:cs="Tahoma"/>
          <w:sz w:val="20"/>
          <w:szCs w:val="20"/>
        </w:rPr>
        <w:t xml:space="preserve">- na okres minimum 1 dnia w przypadku </w:t>
      </w:r>
      <w:r w:rsidR="00F639EF" w:rsidRPr="000747F3">
        <w:rPr>
          <w:rFonts w:ascii="Tahoma" w:hAnsi="Tahoma" w:cs="Tahoma"/>
          <w:sz w:val="20"/>
          <w:szCs w:val="20"/>
        </w:rPr>
        <w:t>awarii pojazdu</w:t>
      </w:r>
      <w:r w:rsidRPr="000747F3">
        <w:rPr>
          <w:rFonts w:ascii="Tahoma" w:hAnsi="Tahoma" w:cs="Tahoma"/>
          <w:sz w:val="20"/>
          <w:szCs w:val="20"/>
        </w:rPr>
        <w:t>,</w:t>
      </w:r>
    </w:p>
    <w:p w14:paraId="28A25641" w14:textId="0EF4DC39" w:rsidR="00A06752" w:rsidRPr="000747F3" w:rsidRDefault="00A06752" w:rsidP="00DC49EE">
      <w:pPr>
        <w:pStyle w:val="Akapitzlist"/>
        <w:ind w:left="993"/>
        <w:jc w:val="both"/>
        <w:rPr>
          <w:rFonts w:ascii="Tahoma" w:hAnsi="Tahoma" w:cs="Tahoma"/>
          <w:sz w:val="20"/>
          <w:szCs w:val="20"/>
        </w:rPr>
      </w:pPr>
      <w:r w:rsidRPr="000747F3">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0747F3">
        <w:rPr>
          <w:rFonts w:ascii="Tahoma" w:hAnsi="Tahoma" w:cs="Tahoma"/>
          <w:sz w:val="20"/>
          <w:szCs w:val="20"/>
        </w:rPr>
        <w:t xml:space="preserve"> </w:t>
      </w:r>
      <w:r w:rsidR="00DC49EE" w:rsidRPr="000747F3">
        <w:rPr>
          <w:rFonts w:ascii="Tahoma" w:hAnsi="Tahoma" w:cs="Tahoma"/>
          <w:sz w:val="20"/>
          <w:szCs w:val="20"/>
        </w:rPr>
        <w:t>Dodatkowo p</w:t>
      </w:r>
      <w:r w:rsidR="0088525E" w:rsidRPr="000747F3">
        <w:rPr>
          <w:rFonts w:ascii="Tahoma" w:hAnsi="Tahoma" w:cs="Tahoma"/>
          <w:sz w:val="20"/>
          <w:szCs w:val="20"/>
        </w:rPr>
        <w:t>ojazd zastępczy powinien być o porównywalnej klasie</w:t>
      </w:r>
      <w:r w:rsidR="00702C89" w:rsidRPr="000747F3">
        <w:rPr>
          <w:rFonts w:ascii="Tahoma" w:hAnsi="Tahoma" w:cs="Tahoma"/>
          <w:sz w:val="20"/>
          <w:szCs w:val="20"/>
        </w:rPr>
        <w:t xml:space="preserve"> (nie wyżej niż klasa B)</w:t>
      </w:r>
      <w:r w:rsidR="0088525E" w:rsidRPr="000747F3">
        <w:rPr>
          <w:rFonts w:ascii="Tahoma" w:hAnsi="Tahoma" w:cs="Tahoma"/>
          <w:sz w:val="20"/>
          <w:szCs w:val="20"/>
        </w:rPr>
        <w:t>, o tej samej ilości miejsc oraz o porównywalnej pojemności silnika, ładowności pojazdu oraz jego funkcjonalności do pojazdu ubezpieczonego.</w:t>
      </w:r>
    </w:p>
    <w:p w14:paraId="173C21BE" w14:textId="77777777" w:rsidR="000747F3" w:rsidRPr="00DC49EE" w:rsidRDefault="000747F3" w:rsidP="00DC49EE">
      <w:pPr>
        <w:pStyle w:val="Akapitzlist"/>
        <w:ind w:left="993"/>
        <w:jc w:val="both"/>
        <w:rPr>
          <w:rFonts w:ascii="Tahoma" w:hAnsi="Tahoma" w:cs="Tahoma"/>
          <w:color w:val="FF0000"/>
          <w:sz w:val="20"/>
          <w:szCs w:val="20"/>
        </w:rPr>
      </w:pPr>
    </w:p>
    <w:p w14:paraId="6D34D5D1" w14:textId="77777777" w:rsidR="00F639EF" w:rsidRPr="004D16B9" w:rsidRDefault="00F639EF" w:rsidP="00F639EF">
      <w:pPr>
        <w:ind w:left="709"/>
        <w:jc w:val="both"/>
        <w:rPr>
          <w:rFonts w:ascii="Tahoma" w:hAnsi="Tahoma" w:cs="Tahoma"/>
          <w:color w:val="FF0000"/>
        </w:rPr>
      </w:pPr>
      <w:r w:rsidRPr="004D16B9">
        <w:rPr>
          <w:rFonts w:ascii="Tahoma" w:hAnsi="Tahoma" w:cs="Tahoma"/>
          <w:color w:val="000000"/>
        </w:rPr>
        <w:t xml:space="preserve">Ubezpieczenie dotyczy pojazdów osobowych, dostawczych i ciężarowych o dopuszczalnej masie całkowitej do 3,5 t, </w:t>
      </w:r>
      <w:r w:rsidRPr="004D16B9">
        <w:rPr>
          <w:rFonts w:ascii="Tahoma" w:hAnsi="Tahoma" w:cs="Tahoma"/>
        </w:rPr>
        <w:t>wskazanych w załączniku z wykazem pojazdów do ubezpieczenia w tym wariancie</w:t>
      </w:r>
      <w:r w:rsidRPr="004D16B9">
        <w:rPr>
          <w:rFonts w:ascii="Tahoma" w:hAnsi="Tahoma" w:cs="Tahoma"/>
          <w:color w:val="FF0000"/>
        </w:rPr>
        <w:t>.</w:t>
      </w:r>
    </w:p>
    <w:p w14:paraId="50EB8670" w14:textId="06C6E497" w:rsidR="008E3081" w:rsidRDefault="00F639EF" w:rsidP="000747F3">
      <w:pPr>
        <w:ind w:left="709"/>
        <w:jc w:val="both"/>
        <w:rPr>
          <w:rFonts w:ascii="Tahoma" w:hAnsi="Tahoma" w:cs="Tahoma"/>
        </w:rPr>
      </w:pPr>
      <w:r w:rsidRPr="004D16B9">
        <w:rPr>
          <w:rFonts w:ascii="Tahoma" w:hAnsi="Tahoma" w:cs="Tahoma"/>
        </w:rPr>
        <w:t>Minimalny zakres terytorialny - RP.</w:t>
      </w:r>
    </w:p>
    <w:p w14:paraId="76915FF5" w14:textId="77777777" w:rsidR="008E3081" w:rsidRDefault="008E3081" w:rsidP="00F639EF">
      <w:pPr>
        <w:ind w:left="709"/>
        <w:jc w:val="both"/>
        <w:rPr>
          <w:rFonts w:ascii="Tahoma" w:hAnsi="Tahoma" w:cs="Tahoma"/>
        </w:rPr>
      </w:pPr>
    </w:p>
    <w:p w14:paraId="78FF2CB1" w14:textId="77777777" w:rsidR="00A70E0C" w:rsidRDefault="00A70E0C" w:rsidP="001020BF">
      <w:pPr>
        <w:jc w:val="both"/>
        <w:rPr>
          <w:rFonts w:ascii="Tahoma" w:hAnsi="Tahoma" w:cs="Tahoma"/>
        </w:rPr>
      </w:pPr>
    </w:p>
    <w:p w14:paraId="797AE079" w14:textId="77777777" w:rsidR="00F639EF" w:rsidRPr="000747F3" w:rsidRDefault="00F639EF" w:rsidP="00F639EF">
      <w:pPr>
        <w:rPr>
          <w:rFonts w:ascii="Tahoma" w:hAnsi="Tahoma" w:cs="Tahoma"/>
          <w:b/>
          <w:u w:val="single"/>
        </w:rPr>
      </w:pPr>
      <w:r w:rsidRPr="000747F3">
        <w:rPr>
          <w:rFonts w:ascii="Tahoma" w:hAnsi="Tahoma" w:cs="Tahoma"/>
          <w:b/>
          <w:u w:val="single"/>
        </w:rPr>
        <w:t xml:space="preserve">Część III Zamówienia </w:t>
      </w:r>
    </w:p>
    <w:p w14:paraId="7A026D07" w14:textId="77777777" w:rsidR="00F639EF" w:rsidRDefault="00F639EF" w:rsidP="00F639EF">
      <w:pPr>
        <w:ind w:left="709"/>
        <w:jc w:val="both"/>
        <w:rPr>
          <w:rFonts w:ascii="Tahoma" w:hAnsi="Tahoma" w:cs="Tahoma"/>
        </w:rPr>
      </w:pPr>
    </w:p>
    <w:p w14:paraId="4A1D951C" w14:textId="3284467E" w:rsidR="00F639EF" w:rsidRDefault="00F639EF" w:rsidP="00F639EF">
      <w:pPr>
        <w:tabs>
          <w:tab w:val="left" w:pos="2835"/>
        </w:tabs>
        <w:jc w:val="both"/>
        <w:rPr>
          <w:rFonts w:ascii="Tahoma" w:hAnsi="Tahoma" w:cs="Tahoma"/>
          <w:b/>
          <w:sz w:val="22"/>
          <w:szCs w:val="22"/>
        </w:rPr>
      </w:pPr>
      <w:r w:rsidRPr="000747F3">
        <w:rPr>
          <w:rFonts w:ascii="Tahoma" w:hAnsi="Tahoma" w:cs="Tahoma"/>
          <w:b/>
          <w:szCs w:val="22"/>
        </w:rPr>
        <w:t xml:space="preserve">Łączny </w:t>
      </w:r>
      <w:r w:rsidR="000747F3" w:rsidRPr="000747F3">
        <w:rPr>
          <w:rFonts w:ascii="Tahoma" w:hAnsi="Tahoma" w:cs="Tahoma"/>
          <w:b/>
          <w:szCs w:val="22"/>
        </w:rPr>
        <w:t xml:space="preserve">okres ubezpieczenia: </w:t>
      </w:r>
      <w:r w:rsidR="000747F3" w:rsidRPr="000747F3">
        <w:rPr>
          <w:rFonts w:ascii="Tahoma" w:hAnsi="Tahoma" w:cs="Tahoma"/>
          <w:b/>
          <w:szCs w:val="22"/>
        </w:rPr>
        <w:tab/>
        <w:t>od 04.08.2020 r. do 03.08.2023 r.</w:t>
      </w:r>
    </w:p>
    <w:p w14:paraId="6BEE3ED7" w14:textId="77777777" w:rsidR="00F639EF" w:rsidRDefault="00F639EF" w:rsidP="00F639EF">
      <w:pPr>
        <w:ind w:left="709"/>
        <w:jc w:val="both"/>
        <w:rPr>
          <w:rFonts w:ascii="Tahoma" w:hAnsi="Tahoma" w:cs="Tahoma"/>
        </w:rPr>
      </w:pPr>
    </w:p>
    <w:p w14:paraId="42A4F929" w14:textId="77777777" w:rsidR="00F956D2" w:rsidRPr="00391602" w:rsidRDefault="00F956D2" w:rsidP="00F639EF">
      <w:pPr>
        <w:ind w:left="709"/>
        <w:jc w:val="both"/>
        <w:rPr>
          <w:rFonts w:ascii="Tahoma" w:hAnsi="Tahoma" w:cs="Tahoma"/>
        </w:rPr>
      </w:pPr>
    </w:p>
    <w:p w14:paraId="14C48D36" w14:textId="77777777" w:rsidR="00F639EF" w:rsidRPr="00391602" w:rsidRDefault="00F639EF" w:rsidP="00F639EF">
      <w:pPr>
        <w:pStyle w:val="Nagwek3"/>
        <w:ind w:left="0"/>
        <w:jc w:val="both"/>
        <w:rPr>
          <w:rFonts w:ascii="Tahoma" w:hAnsi="Tahoma" w:cs="Tahoma"/>
          <w:sz w:val="20"/>
        </w:rPr>
      </w:pPr>
      <w:r w:rsidRPr="00391602">
        <w:rPr>
          <w:rFonts w:ascii="Tahoma" w:hAnsi="Tahoma" w:cs="Tahoma"/>
          <w:sz w:val="20"/>
        </w:rPr>
        <w:t xml:space="preserve">UBEZPIECZENIE NNW CZŁONKÓW OCHOTNICZEJ STRAŻY POŻARNEJ </w:t>
      </w:r>
    </w:p>
    <w:p w14:paraId="536A04EB" w14:textId="77777777" w:rsidR="00F639EF" w:rsidRPr="002A4EC1" w:rsidRDefault="00F639EF" w:rsidP="00F639EF">
      <w:pPr>
        <w:ind w:firstLine="426"/>
        <w:jc w:val="both"/>
        <w:rPr>
          <w:rFonts w:ascii="Tahoma" w:hAnsi="Tahoma" w:cs="Tahoma"/>
          <w:b/>
          <w:color w:val="FF0000"/>
        </w:rPr>
      </w:pPr>
    </w:p>
    <w:p w14:paraId="7094A0F4" w14:textId="77777777" w:rsidR="00F639EF" w:rsidRPr="00391602" w:rsidRDefault="00F639EF" w:rsidP="00F639EF">
      <w:pPr>
        <w:rPr>
          <w:rFonts w:ascii="Tahoma" w:hAnsi="Tahoma" w:cs="Tahoma"/>
        </w:rPr>
      </w:pPr>
    </w:p>
    <w:p w14:paraId="10EF96FF" w14:textId="3C48F421" w:rsidR="00F639EF" w:rsidRPr="00391602" w:rsidRDefault="00F639EF" w:rsidP="00391602">
      <w:pPr>
        <w:jc w:val="both"/>
        <w:rPr>
          <w:rFonts w:ascii="Tahoma" w:hAnsi="Tahoma" w:cs="Tahoma"/>
        </w:rPr>
      </w:pPr>
      <w:r w:rsidRPr="00391602">
        <w:rPr>
          <w:rFonts w:ascii="Tahoma" w:hAnsi="Tahoma" w:cs="Tahoma"/>
          <w:u w:val="single"/>
        </w:rPr>
        <w:t>Zakres ubezpieczenia:</w:t>
      </w:r>
      <w:r w:rsidRPr="00391602">
        <w:rPr>
          <w:rFonts w:ascii="Tahoma" w:hAnsi="Tahoma" w:cs="Tahoma"/>
        </w:rPr>
        <w:tab/>
      </w:r>
      <w:r w:rsidR="000747F3" w:rsidRPr="00391602">
        <w:rPr>
          <w:rFonts w:ascii="Tahoma" w:hAnsi="Tahoma" w:cs="Tahoma"/>
        </w:rPr>
        <w:tab/>
      </w:r>
      <w:r w:rsidRPr="00391602">
        <w:rPr>
          <w:rFonts w:ascii="Tahoma" w:hAnsi="Tahoma" w:cs="Tahoma"/>
        </w:rPr>
        <w:t>świadczenia podstawowe + zawał serca i udar mózgu</w:t>
      </w:r>
    </w:p>
    <w:p w14:paraId="52806CE8" w14:textId="460EDA28" w:rsidR="00F639EF" w:rsidRPr="00391602" w:rsidRDefault="00F639EF" w:rsidP="00EB0F09">
      <w:pPr>
        <w:ind w:left="708"/>
        <w:jc w:val="both"/>
        <w:rPr>
          <w:rFonts w:ascii="Tahoma" w:hAnsi="Tahoma" w:cs="Tahoma"/>
        </w:rPr>
      </w:pPr>
      <w:r w:rsidRPr="00391602">
        <w:rPr>
          <w:rFonts w:ascii="Tahoma" w:hAnsi="Tahoma" w:cs="Tahoma"/>
        </w:rPr>
        <w:t>- suma ubezpieczenia:</w:t>
      </w:r>
      <w:r w:rsidRPr="00391602">
        <w:rPr>
          <w:rFonts w:ascii="Tahoma" w:hAnsi="Tahoma" w:cs="Tahoma"/>
        </w:rPr>
        <w:tab/>
      </w:r>
      <w:r w:rsidR="000747F3" w:rsidRPr="00391602">
        <w:rPr>
          <w:rFonts w:ascii="Tahoma" w:hAnsi="Tahoma" w:cs="Tahoma"/>
        </w:rPr>
        <w:tab/>
      </w:r>
      <w:r w:rsidR="00391602" w:rsidRPr="00391602">
        <w:rPr>
          <w:rFonts w:ascii="Tahoma" w:hAnsi="Tahoma" w:cs="Tahoma"/>
          <w:b/>
        </w:rPr>
        <w:t>3</w:t>
      </w:r>
      <w:r w:rsidR="00EB0F09" w:rsidRPr="00391602">
        <w:rPr>
          <w:rFonts w:ascii="Tahoma" w:hAnsi="Tahoma" w:cs="Tahoma"/>
          <w:b/>
        </w:rPr>
        <w:t>0 000,00 zł</w:t>
      </w:r>
      <w:r w:rsidR="00EB0F09" w:rsidRPr="00391602">
        <w:rPr>
          <w:rFonts w:ascii="Tahoma" w:hAnsi="Tahoma" w:cs="Tahoma"/>
        </w:rPr>
        <w:t xml:space="preserve"> </w:t>
      </w:r>
      <w:r w:rsidRPr="00391602">
        <w:rPr>
          <w:rFonts w:ascii="Tahoma" w:hAnsi="Tahoma" w:cs="Tahoma"/>
        </w:rPr>
        <w:t>(na osobę - 100 % uszczerbku na zdrowiu i śmierć)</w:t>
      </w:r>
    </w:p>
    <w:p w14:paraId="23DEE9EF" w14:textId="107C5101" w:rsidR="00F639EF" w:rsidRPr="000747F3" w:rsidRDefault="00F639EF" w:rsidP="001F189E">
      <w:pPr>
        <w:ind w:left="708"/>
        <w:jc w:val="both"/>
        <w:rPr>
          <w:rFonts w:ascii="Tahoma" w:eastAsia="Tahoma" w:hAnsi="Tahoma" w:cs="Tahoma"/>
        </w:rPr>
      </w:pPr>
      <w:r w:rsidRPr="000747F3">
        <w:rPr>
          <w:rFonts w:ascii="Tahoma" w:hAnsi="Tahoma" w:cs="Tahoma"/>
        </w:rPr>
        <w:t>- czas odpowiedzialności:</w:t>
      </w:r>
      <w:r w:rsidRPr="000747F3">
        <w:rPr>
          <w:rFonts w:ascii="Tahoma" w:hAnsi="Tahoma" w:cs="Tahoma"/>
        </w:rPr>
        <w:tab/>
        <w:t>podczas akcji ratowniczej, ćwiczeń i zawodów strażackich oraz w drodze na/z akcję, ćwiczenia, zawody oraz podczas wykonywania innych zadań statutowych</w:t>
      </w:r>
      <w:r w:rsidR="009D6113" w:rsidRPr="000747F3">
        <w:rPr>
          <w:rFonts w:ascii="Tahoma" w:hAnsi="Tahoma" w:cs="Tahoma"/>
        </w:rPr>
        <w:t xml:space="preserve"> </w:t>
      </w:r>
      <w:r w:rsidR="009D6113" w:rsidRPr="000747F3">
        <w:rPr>
          <w:rFonts w:ascii="Tahoma" w:eastAsia="Tahoma" w:hAnsi="Tahoma" w:cs="Tahoma"/>
        </w:rPr>
        <w:t xml:space="preserve">i zadań dodatkowych zleconych przez gminę, np. zabezpieczanie imprez. </w:t>
      </w:r>
    </w:p>
    <w:p w14:paraId="39C12DA6" w14:textId="77777777" w:rsidR="00F639EF" w:rsidRPr="000747F3" w:rsidRDefault="00F639EF" w:rsidP="00F639EF">
      <w:pPr>
        <w:ind w:left="709"/>
        <w:jc w:val="both"/>
        <w:rPr>
          <w:rFonts w:ascii="Tahoma" w:hAnsi="Tahoma" w:cs="Tahoma"/>
        </w:rPr>
      </w:pPr>
      <w:r w:rsidRPr="000747F3">
        <w:rPr>
          <w:rFonts w:ascii="Tahoma" w:hAnsi="Tahoma" w:cs="Tahoma"/>
        </w:rPr>
        <w:t>- forma zawarcia ubezpieczenia: bezimienna</w:t>
      </w:r>
    </w:p>
    <w:p w14:paraId="4300F925" w14:textId="6AFBFC57" w:rsidR="00F639EF" w:rsidRPr="00391602" w:rsidRDefault="00F639EF" w:rsidP="00F639EF">
      <w:pPr>
        <w:ind w:firstLine="709"/>
        <w:jc w:val="both"/>
        <w:rPr>
          <w:rFonts w:ascii="Tahoma" w:hAnsi="Tahoma" w:cs="Tahoma"/>
        </w:rPr>
      </w:pPr>
      <w:r w:rsidRPr="00391602">
        <w:rPr>
          <w:rFonts w:ascii="Tahoma" w:hAnsi="Tahoma" w:cs="Tahoma"/>
        </w:rPr>
        <w:t>- ilość jednostek objęta</w:t>
      </w:r>
      <w:r w:rsidR="00391602" w:rsidRPr="00391602">
        <w:rPr>
          <w:rFonts w:ascii="Tahoma" w:hAnsi="Tahoma" w:cs="Tahoma"/>
        </w:rPr>
        <w:t xml:space="preserve"> tym wariantem ubezpieczenia:</w:t>
      </w:r>
      <w:r w:rsidR="00391602" w:rsidRPr="00391602">
        <w:rPr>
          <w:rFonts w:ascii="Tahoma" w:hAnsi="Tahoma" w:cs="Tahoma"/>
        </w:rPr>
        <w:tab/>
        <w:t>10 jednostek OSP oraz 3</w:t>
      </w:r>
      <w:r w:rsidRPr="00391602">
        <w:rPr>
          <w:rFonts w:ascii="Tahoma" w:hAnsi="Tahoma" w:cs="Tahoma"/>
        </w:rPr>
        <w:t xml:space="preserve"> drużyn MDP </w:t>
      </w:r>
    </w:p>
    <w:p w14:paraId="1762D0FE" w14:textId="5DB9797F" w:rsidR="00F639EF" w:rsidRPr="00391602" w:rsidRDefault="00BA552F" w:rsidP="00F639EF">
      <w:pPr>
        <w:ind w:left="5672"/>
        <w:jc w:val="both"/>
        <w:rPr>
          <w:rFonts w:ascii="Tahoma" w:hAnsi="Tahoma" w:cs="Tahoma"/>
        </w:rPr>
      </w:pPr>
      <w:r w:rsidRPr="00391602">
        <w:rPr>
          <w:rFonts w:ascii="Tahoma" w:hAnsi="Tahoma" w:cs="Tahoma"/>
        </w:rPr>
        <w:t>(ogółem:</w:t>
      </w:r>
      <w:r w:rsidR="00F639EF" w:rsidRPr="00391602">
        <w:rPr>
          <w:rFonts w:ascii="Tahoma" w:hAnsi="Tahoma" w:cs="Tahoma"/>
        </w:rPr>
        <w:t xml:space="preserve"> </w:t>
      </w:r>
      <w:r w:rsidR="00391602" w:rsidRPr="00391602">
        <w:rPr>
          <w:rFonts w:ascii="Tahoma" w:hAnsi="Tahoma" w:cs="Tahoma"/>
        </w:rPr>
        <w:t xml:space="preserve">470 </w:t>
      </w:r>
      <w:r w:rsidR="00F639EF" w:rsidRPr="00391602">
        <w:rPr>
          <w:rFonts w:ascii="Tahoma" w:hAnsi="Tahoma" w:cs="Tahoma"/>
        </w:rPr>
        <w:t>osób).</w:t>
      </w:r>
    </w:p>
    <w:p w14:paraId="44F85DDD" w14:textId="77777777" w:rsidR="00F639EF" w:rsidRPr="000747F3" w:rsidRDefault="00F639EF" w:rsidP="00F639EF">
      <w:pPr>
        <w:rPr>
          <w:rFonts w:ascii="Tahoma" w:hAnsi="Tahoma" w:cs="Tahoma"/>
          <w:u w:val="single"/>
        </w:rPr>
      </w:pPr>
      <w:r w:rsidRPr="000747F3">
        <w:rPr>
          <w:rFonts w:ascii="Tahoma" w:hAnsi="Tahoma" w:cs="Tahoma"/>
          <w:u w:val="single"/>
        </w:rPr>
        <w:t>Świadczenia podstawowe obejmują:</w:t>
      </w:r>
    </w:p>
    <w:p w14:paraId="0735CCF7" w14:textId="77777777" w:rsidR="00F639EF" w:rsidRPr="000747F3" w:rsidRDefault="00F639EF" w:rsidP="00934CE2">
      <w:pPr>
        <w:numPr>
          <w:ilvl w:val="0"/>
          <w:numId w:val="32"/>
        </w:numPr>
        <w:jc w:val="both"/>
        <w:rPr>
          <w:rFonts w:ascii="Tahoma" w:hAnsi="Tahoma" w:cs="Tahoma"/>
        </w:rPr>
      </w:pPr>
      <w:r w:rsidRPr="000747F3">
        <w:rPr>
          <w:rFonts w:ascii="Tahoma" w:hAnsi="Tahoma" w:cs="Tahoma"/>
        </w:rPr>
        <w:t>świadczenie w tytułu śmierci ubezpieczonego w następstwie nieszczęśliwego wypadku albo zdarzenia objętego umową (100% sumy ubezpieczenia),</w:t>
      </w:r>
    </w:p>
    <w:p w14:paraId="3604E5DD" w14:textId="77777777" w:rsidR="00F639EF" w:rsidRPr="000747F3" w:rsidRDefault="00F639EF" w:rsidP="00934CE2">
      <w:pPr>
        <w:numPr>
          <w:ilvl w:val="0"/>
          <w:numId w:val="32"/>
        </w:numPr>
        <w:jc w:val="both"/>
        <w:rPr>
          <w:rFonts w:ascii="Tahoma" w:hAnsi="Tahoma" w:cs="Tahoma"/>
        </w:rPr>
      </w:pPr>
      <w:r w:rsidRPr="000747F3">
        <w:rPr>
          <w:rFonts w:ascii="Tahoma" w:hAnsi="Tahoma" w:cs="Tahoma"/>
        </w:rPr>
        <w:t>świadczenie z tytułu całkowitego trwałego uszczerbku na zdrowiu w następstwie nieszczęśliwego wypadku albo zdarzenia objętego umową (100% sumy ubezpieczenia),</w:t>
      </w:r>
    </w:p>
    <w:p w14:paraId="74F329B8" w14:textId="77777777" w:rsidR="00F639EF" w:rsidRPr="000747F3" w:rsidRDefault="00F639EF" w:rsidP="00934CE2">
      <w:pPr>
        <w:numPr>
          <w:ilvl w:val="0"/>
          <w:numId w:val="32"/>
        </w:numPr>
        <w:jc w:val="both"/>
        <w:rPr>
          <w:rFonts w:ascii="Tahoma" w:hAnsi="Tahoma" w:cs="Tahoma"/>
        </w:rPr>
      </w:pPr>
      <w:r w:rsidRPr="000747F3">
        <w:rPr>
          <w:rFonts w:ascii="Tahoma" w:hAnsi="Tahoma" w:cs="Tahoma"/>
        </w:rPr>
        <w:t>świadczenie z tytułu częściowego trwałego uszczerbku na zdrowiu w następstwie nieszczęśliwego wypadku albo zdarzenia objętego umową (% uszczerbku na zdrowiu = % sumy ubezpieczenia),</w:t>
      </w:r>
    </w:p>
    <w:p w14:paraId="2F948143" w14:textId="77777777" w:rsidR="00F639EF" w:rsidRPr="000747F3" w:rsidRDefault="00F639EF" w:rsidP="00934CE2">
      <w:pPr>
        <w:numPr>
          <w:ilvl w:val="0"/>
          <w:numId w:val="32"/>
        </w:numPr>
        <w:jc w:val="both"/>
        <w:rPr>
          <w:rFonts w:ascii="Tahoma" w:hAnsi="Tahoma" w:cs="Tahoma"/>
        </w:rPr>
      </w:pPr>
      <w:r w:rsidRPr="000747F3">
        <w:rPr>
          <w:rFonts w:ascii="Tahoma" w:hAnsi="Tahoma" w:cs="Tahoma"/>
        </w:rPr>
        <w:t xml:space="preserve">świadczenie z tytułu trwałego uszczerbku na zdrowiu w następstwie oparzenia lub odmrożenia (do 20% sumy ubezpieczenia), </w:t>
      </w:r>
    </w:p>
    <w:p w14:paraId="6F2FC645" w14:textId="02E61035" w:rsidR="00F639EF" w:rsidRPr="000747F3" w:rsidRDefault="00F639EF" w:rsidP="00934CE2">
      <w:pPr>
        <w:numPr>
          <w:ilvl w:val="0"/>
          <w:numId w:val="32"/>
        </w:numPr>
        <w:jc w:val="both"/>
        <w:rPr>
          <w:rFonts w:ascii="Tahoma" w:hAnsi="Tahoma" w:cs="Tahoma"/>
        </w:rPr>
      </w:pPr>
      <w:r w:rsidRPr="000747F3">
        <w:rPr>
          <w:rFonts w:ascii="Tahoma" w:hAnsi="Tahoma" w:cs="Tahoma"/>
        </w:rPr>
        <w:t xml:space="preserve">zwrot kosztów nabycia przedmiotów ortopedycznych i środków pomocniczych (do </w:t>
      </w:r>
      <w:r w:rsidR="001F189E" w:rsidRPr="000747F3">
        <w:rPr>
          <w:rFonts w:ascii="Tahoma" w:hAnsi="Tahoma" w:cs="Tahoma"/>
        </w:rPr>
        <w:t>3</w:t>
      </w:r>
      <w:r w:rsidRPr="000747F3">
        <w:rPr>
          <w:rFonts w:ascii="Tahoma" w:hAnsi="Tahoma" w:cs="Tahoma"/>
        </w:rPr>
        <w:t>0% sumy ubezpieczenia),</w:t>
      </w:r>
    </w:p>
    <w:p w14:paraId="16D64A97" w14:textId="131F73DA" w:rsidR="00F639EF" w:rsidRPr="000747F3" w:rsidRDefault="00F639EF" w:rsidP="00934CE2">
      <w:pPr>
        <w:numPr>
          <w:ilvl w:val="0"/>
          <w:numId w:val="32"/>
        </w:numPr>
        <w:jc w:val="both"/>
        <w:rPr>
          <w:rFonts w:ascii="Tahoma" w:hAnsi="Tahoma" w:cs="Tahoma"/>
        </w:rPr>
      </w:pPr>
      <w:r w:rsidRPr="000747F3">
        <w:rPr>
          <w:rFonts w:ascii="Tahoma" w:hAnsi="Tahoma" w:cs="Tahoma"/>
        </w:rPr>
        <w:t xml:space="preserve">zwrot kosztów przeszkolenia zawodowego inwalidów (do </w:t>
      </w:r>
      <w:r w:rsidR="001F189E" w:rsidRPr="000747F3">
        <w:rPr>
          <w:rFonts w:ascii="Tahoma" w:hAnsi="Tahoma" w:cs="Tahoma"/>
        </w:rPr>
        <w:t>3</w:t>
      </w:r>
      <w:r w:rsidRPr="000747F3">
        <w:rPr>
          <w:rFonts w:ascii="Tahoma" w:hAnsi="Tahoma" w:cs="Tahoma"/>
        </w:rPr>
        <w:t>0% sumy ubezpieczenia),</w:t>
      </w:r>
    </w:p>
    <w:p w14:paraId="35F850B5" w14:textId="5714E4BF" w:rsidR="00F639EF" w:rsidRPr="000747F3" w:rsidRDefault="00F639EF" w:rsidP="00934CE2">
      <w:pPr>
        <w:numPr>
          <w:ilvl w:val="0"/>
          <w:numId w:val="32"/>
        </w:numPr>
        <w:jc w:val="both"/>
        <w:rPr>
          <w:rFonts w:ascii="Tahoma" w:hAnsi="Tahoma" w:cs="Tahoma"/>
        </w:rPr>
      </w:pPr>
      <w:r w:rsidRPr="000747F3">
        <w:rPr>
          <w:rFonts w:ascii="Tahoma" w:hAnsi="Tahoma" w:cs="Tahoma"/>
        </w:rPr>
        <w:t xml:space="preserve">zwrot kosztów leczenia na terytorium RP (do </w:t>
      </w:r>
      <w:r w:rsidR="005A0563" w:rsidRPr="000747F3">
        <w:rPr>
          <w:rFonts w:ascii="Tahoma" w:hAnsi="Tahoma" w:cs="Tahoma"/>
        </w:rPr>
        <w:t>2</w:t>
      </w:r>
      <w:r w:rsidRPr="000747F3">
        <w:rPr>
          <w:rFonts w:ascii="Tahoma" w:hAnsi="Tahoma" w:cs="Tahoma"/>
        </w:rPr>
        <w:t>0% sumy ubezpieczenia),</w:t>
      </w:r>
    </w:p>
    <w:p w14:paraId="49109020" w14:textId="3E36E7AB" w:rsidR="00F639EF" w:rsidRDefault="00F639EF" w:rsidP="001020BF">
      <w:pPr>
        <w:numPr>
          <w:ilvl w:val="0"/>
          <w:numId w:val="32"/>
        </w:numPr>
        <w:jc w:val="both"/>
        <w:rPr>
          <w:rFonts w:ascii="Tahoma" w:hAnsi="Tahoma" w:cs="Tahoma"/>
        </w:rPr>
      </w:pPr>
      <w:r w:rsidRPr="000747F3">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w:t>
      </w:r>
      <w:r w:rsidR="001020BF" w:rsidRPr="000747F3">
        <w:rPr>
          <w:rFonts w:ascii="Tahoma" w:hAnsi="Tahoma" w:cs="Tahoma"/>
        </w:rPr>
        <w:t>ż 5 dni (5% sumy ubezpieczenia).</w:t>
      </w:r>
    </w:p>
    <w:p w14:paraId="05799916" w14:textId="77777777" w:rsidR="000747F3" w:rsidRPr="000747F3" w:rsidRDefault="000747F3" w:rsidP="000747F3">
      <w:pPr>
        <w:ind w:left="1080"/>
        <w:jc w:val="both"/>
        <w:rPr>
          <w:rFonts w:ascii="Tahoma" w:hAnsi="Tahoma" w:cs="Tahoma"/>
        </w:rPr>
      </w:pPr>
    </w:p>
    <w:p w14:paraId="1B75FAA3" w14:textId="77777777" w:rsidR="00F639EF" w:rsidRPr="000747F3" w:rsidRDefault="00F639EF" w:rsidP="00F639EF">
      <w:pPr>
        <w:ind w:firstLine="426"/>
        <w:rPr>
          <w:rFonts w:ascii="Tahoma" w:hAnsi="Tahoma" w:cs="Tahoma"/>
          <w:b/>
        </w:rPr>
      </w:pPr>
      <w:r w:rsidRPr="000747F3">
        <w:rPr>
          <w:rFonts w:ascii="Tahoma" w:hAnsi="Tahoma" w:cs="Tahoma"/>
          <w:b/>
        </w:rPr>
        <w:t>Uwaga: brak franszyz i udziałów własnych.</w:t>
      </w:r>
    </w:p>
    <w:p w14:paraId="2B6EACC4" w14:textId="2DABC0B4" w:rsidR="00936EA1" w:rsidRDefault="00936EA1" w:rsidP="00F639EF">
      <w:pPr>
        <w:jc w:val="both"/>
        <w:rPr>
          <w:rFonts w:ascii="Tahoma" w:hAnsi="Tahoma" w:cs="Tahoma"/>
          <w:b/>
          <w:color w:val="FF0000"/>
        </w:rPr>
      </w:pPr>
    </w:p>
    <w:p w14:paraId="175AE0F0" w14:textId="77777777" w:rsidR="00B71608" w:rsidRDefault="00B71608" w:rsidP="00F639EF">
      <w:pPr>
        <w:jc w:val="both"/>
        <w:rPr>
          <w:rFonts w:ascii="Tahoma" w:hAnsi="Tahoma" w:cs="Tahoma"/>
          <w:b/>
          <w:color w:val="FF0000"/>
        </w:rPr>
      </w:pPr>
      <w:bookmarkStart w:id="4" w:name="_GoBack"/>
      <w:bookmarkEnd w:id="4"/>
    </w:p>
    <w:sectPr w:rsidR="00B71608" w:rsidSect="00C25D22">
      <w:footerReference w:type="default" r:id="rId17"/>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A0ABA" w14:textId="77777777" w:rsidR="003B721E" w:rsidRDefault="003B721E">
      <w:r>
        <w:separator/>
      </w:r>
    </w:p>
  </w:endnote>
  <w:endnote w:type="continuationSeparator" w:id="0">
    <w:p w14:paraId="6D4A365A" w14:textId="77777777" w:rsidR="003B721E" w:rsidRDefault="003B721E">
      <w:r>
        <w:continuationSeparator/>
      </w:r>
    </w:p>
  </w:endnote>
  <w:endnote w:type="continuationNotice" w:id="1">
    <w:p w14:paraId="4081D2F7" w14:textId="77777777" w:rsidR="003B721E" w:rsidRDefault="003B7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TimesNewRoman">
    <w:altName w:val="Yu Gothic"/>
    <w:charset w:val="80"/>
    <w:family w:val="auto"/>
    <w:pitch w:val="default"/>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E9938" w14:textId="2A21A674" w:rsidR="00E54AA6" w:rsidRPr="00AB61A5" w:rsidRDefault="00E54AA6"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CC3F0" w14:textId="77777777" w:rsidR="003B721E" w:rsidRDefault="003B721E">
      <w:r>
        <w:separator/>
      </w:r>
    </w:p>
  </w:footnote>
  <w:footnote w:type="continuationSeparator" w:id="0">
    <w:p w14:paraId="543232E3" w14:textId="77777777" w:rsidR="003B721E" w:rsidRDefault="003B721E">
      <w:r>
        <w:continuationSeparator/>
      </w:r>
    </w:p>
  </w:footnote>
  <w:footnote w:type="continuationNotice" w:id="1">
    <w:p w14:paraId="6B5D47DD" w14:textId="77777777" w:rsidR="003B721E" w:rsidRDefault="003B72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B081E" w14:textId="77777777" w:rsidR="00E54AA6" w:rsidRDefault="00E54AA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9320F7" w14:textId="77777777" w:rsidR="00E54AA6" w:rsidRDefault="00E54AA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2956AA8" w14:textId="77777777" w:rsidR="00E54AA6" w:rsidRPr="00807EE1" w:rsidRDefault="00E54AA6">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452FBDDA" wp14:editId="51C29BF6">
              <wp:simplePos x="0" y="0"/>
              <wp:positionH relativeFrom="column">
                <wp:posOffset>19050</wp:posOffset>
              </wp:positionH>
              <wp:positionV relativeFrom="paragraph">
                <wp:posOffset>-219075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sidR="00B43092">
          <w:rPr>
            <w:rFonts w:ascii="Tahoma" w:hAnsi="Tahoma" w:cs="Tahoma"/>
            <w:b/>
            <w:bCs/>
            <w:noProof/>
            <w:sz w:val="18"/>
            <w:szCs w:val="18"/>
          </w:rPr>
          <w:t>73</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sidR="00B43092">
          <w:rPr>
            <w:rFonts w:ascii="Tahoma" w:hAnsi="Tahoma" w:cs="Tahoma"/>
            <w:b/>
            <w:bCs/>
            <w:noProof/>
            <w:sz w:val="18"/>
            <w:szCs w:val="18"/>
          </w:rPr>
          <w:t>73</w:t>
        </w:r>
        <w:r w:rsidRPr="00807EE1">
          <w:rPr>
            <w:rFonts w:ascii="Tahoma" w:hAnsi="Tahoma" w:cs="Tahoma"/>
            <w:b/>
            <w:bCs/>
            <w:sz w:val="18"/>
            <w:szCs w:val="18"/>
          </w:rPr>
          <w:fldChar w:fldCharType="end"/>
        </w:r>
      </w:p>
    </w:sdtContent>
  </w:sdt>
  <w:p w14:paraId="6B24BBD3" w14:textId="75555499" w:rsidR="00E54AA6" w:rsidRDefault="00E54AA6">
    <w:pPr>
      <w:pStyle w:val="Nagwek"/>
    </w:pPr>
    <w:r>
      <w:rPr>
        <w:rFonts w:ascii="Verdana" w:hAnsi="Verdana"/>
        <w:noProof/>
        <w:sz w:val="15"/>
        <w:szCs w:val="15"/>
      </w:rPr>
      <w:pict w14:anchorId="702277A8">
        <v:rect id="_x0000_i1025" style="width:481.85pt;height:1pt" o:hralign="center" o:hrstd="t" o:hr="t" fillcolor="#aca899"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D556F" w14:textId="587088D1" w:rsidR="00E54AA6" w:rsidRDefault="00E54AA6">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0288" behindDoc="0" locked="0" layoutInCell="1" allowOverlap="1" wp14:anchorId="310CA1E6" wp14:editId="168209BE">
          <wp:simplePos x="0" y="0"/>
          <wp:positionH relativeFrom="column">
            <wp:posOffset>0</wp:posOffset>
          </wp:positionH>
          <wp:positionV relativeFrom="paragraph">
            <wp:posOffset>-94615</wp:posOffset>
          </wp:positionV>
          <wp:extent cx="1609725" cy="370205"/>
          <wp:effectExtent l="0" t="0" r="952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3F0B9C02" w14:textId="0B6C6522" w:rsidR="00E54AA6" w:rsidRDefault="00E54AA6">
    <w:pPr>
      <w:pStyle w:val="Nagwek"/>
      <w:rPr>
        <w:rFonts w:ascii="Verdana" w:hAnsi="Verdana"/>
        <w:noProof/>
        <w:sz w:val="15"/>
        <w:szCs w:val="15"/>
      </w:rPr>
    </w:pPr>
  </w:p>
  <w:p w14:paraId="4B2BC896" w14:textId="47D07F22" w:rsidR="00E54AA6" w:rsidRPr="00807EE1" w:rsidRDefault="00E54AA6">
    <w:pPr>
      <w:pStyle w:val="Nagwek"/>
      <w:rPr>
        <w:rFonts w:ascii="Verdana" w:hAnsi="Verdana"/>
        <w:noProof/>
        <w:sz w:val="15"/>
        <w:szCs w:val="15"/>
      </w:rPr>
    </w:pPr>
    <w:r>
      <w:rPr>
        <w:rFonts w:ascii="Verdana" w:hAnsi="Verdana"/>
        <w:noProof/>
        <w:sz w:val="15"/>
        <w:szCs w:val="15"/>
      </w:rPr>
      <w:pict w14:anchorId="69BB0C37">
        <v:rect id="_x0000_i1026" style="width:481.8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0BAA1BA3"/>
    <w:multiLevelType w:val="multilevel"/>
    <w:tmpl w:val="DB7C9EC4"/>
    <w:lvl w:ilvl="0">
      <w:start w:val="1"/>
      <w:numFmt w:val="decimal"/>
      <w:lvlText w:val="%1"/>
      <w:lvlJc w:val="left"/>
      <w:pPr>
        <w:ind w:left="360" w:hanging="360"/>
      </w:pPr>
      <w:rPr>
        <w:rFonts w:hint="default"/>
      </w:rPr>
    </w:lvl>
    <w:lvl w:ilvl="1">
      <w:start w:val="2"/>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FE03B92"/>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3"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6"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8" w15:restartNumberingAfterBreak="0">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4" w15:restartNumberingAfterBreak="0">
    <w:nsid w:val="1CF0651C"/>
    <w:multiLevelType w:val="singleLevel"/>
    <w:tmpl w:val="D778C65C"/>
    <w:lvl w:ilvl="0">
      <w:start w:val="1"/>
      <w:numFmt w:val="decimal"/>
      <w:lvlText w:val="%1."/>
      <w:lvlJc w:val="left"/>
      <w:pPr>
        <w:tabs>
          <w:tab w:val="num" w:pos="502"/>
        </w:tabs>
        <w:ind w:left="502" w:hanging="360"/>
      </w:pPr>
      <w:rPr>
        <w:rFonts w:hint="default"/>
      </w:rPr>
    </w:lvl>
  </w:abstractNum>
  <w:abstractNum w:abstractNumId="35" w15:restartNumberingAfterBreak="0">
    <w:nsid w:val="1EB12DB8"/>
    <w:multiLevelType w:val="hybridMultilevel"/>
    <w:tmpl w:val="517EBD8C"/>
    <w:lvl w:ilvl="0" w:tplc="5F0A8A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8"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1"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42" w15:restartNumberingAfterBreak="0">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3"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8"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9"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0"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52"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3"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6" w15:restartNumberingAfterBreak="0">
    <w:nsid w:val="37F6201E"/>
    <w:multiLevelType w:val="hybridMultilevel"/>
    <w:tmpl w:val="C5C4794A"/>
    <w:lvl w:ilvl="0" w:tplc="9A2E7816">
      <w:start w:val="1"/>
      <w:numFmt w:val="lowerLetter"/>
      <w:lvlText w:val="%1."/>
      <w:lvlJc w:val="left"/>
      <w:pPr>
        <w:tabs>
          <w:tab w:val="num" w:pos="1146"/>
        </w:tabs>
        <w:ind w:left="1146"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9"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60"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BD6227"/>
    <w:multiLevelType w:val="hybridMultilevel"/>
    <w:tmpl w:val="74DCA87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9A340B"/>
    <w:multiLevelType w:val="hybridMultilevel"/>
    <w:tmpl w:val="694AC7F4"/>
    <w:lvl w:ilvl="0" w:tplc="6242E5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781CCA"/>
    <w:multiLevelType w:val="multilevel"/>
    <w:tmpl w:val="C488467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69"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4"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76"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80"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3"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D121982"/>
    <w:multiLevelType w:val="hybridMultilevel"/>
    <w:tmpl w:val="A27AA972"/>
    <w:lvl w:ilvl="0" w:tplc="BF72EBF6">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8"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9"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1"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895CE2"/>
    <w:multiLevelType w:val="hybridMultilevel"/>
    <w:tmpl w:val="1E483722"/>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93"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8" w15:restartNumberingAfterBreak="0">
    <w:nsid w:val="7D5A3AE0"/>
    <w:multiLevelType w:val="hybridMultilevel"/>
    <w:tmpl w:val="D0BC7DA4"/>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100"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7"/>
  </w:num>
  <w:num w:numId="2">
    <w:abstractNumId w:val="89"/>
  </w:num>
  <w:num w:numId="3">
    <w:abstractNumId w:val="83"/>
  </w:num>
  <w:num w:numId="4">
    <w:abstractNumId w:val="41"/>
  </w:num>
  <w:num w:numId="5">
    <w:abstractNumId w:val="59"/>
  </w:num>
  <w:num w:numId="6">
    <w:abstractNumId w:val="22"/>
  </w:num>
  <w:num w:numId="7">
    <w:abstractNumId w:val="52"/>
  </w:num>
  <w:num w:numId="8">
    <w:abstractNumId w:val="42"/>
  </w:num>
  <w:num w:numId="9">
    <w:abstractNumId w:val="55"/>
  </w:num>
  <w:num w:numId="10">
    <w:abstractNumId w:val="48"/>
  </w:num>
  <w:num w:numId="11">
    <w:abstractNumId w:val="66"/>
  </w:num>
  <w:num w:numId="12">
    <w:abstractNumId w:val="58"/>
  </w:num>
  <w:num w:numId="13">
    <w:abstractNumId w:val="17"/>
  </w:num>
  <w:num w:numId="14">
    <w:abstractNumId w:val="32"/>
  </w:num>
  <w:num w:numId="15">
    <w:abstractNumId w:val="100"/>
  </w:num>
  <w:num w:numId="16">
    <w:abstractNumId w:val="19"/>
  </w:num>
  <w:num w:numId="17">
    <w:abstractNumId w:val="7"/>
  </w:num>
  <w:num w:numId="18">
    <w:abstractNumId w:val="10"/>
  </w:num>
  <w:num w:numId="19">
    <w:abstractNumId w:val="4"/>
  </w:num>
  <w:num w:numId="20">
    <w:abstractNumId w:val="3"/>
  </w:num>
  <w:num w:numId="21">
    <w:abstractNumId w:val="81"/>
  </w:num>
  <w:num w:numId="2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2"/>
  </w:num>
  <w:num w:numId="24">
    <w:abstractNumId w:val="70"/>
  </w:num>
  <w:num w:numId="25">
    <w:abstractNumId w:val="28"/>
  </w:num>
  <w:num w:numId="26">
    <w:abstractNumId w:val="74"/>
  </w:num>
  <w:num w:numId="27">
    <w:abstractNumId w:val="87"/>
  </w:num>
  <w:num w:numId="28">
    <w:abstractNumId w:val="45"/>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num>
  <w:num w:numId="31">
    <w:abstractNumId w:val="40"/>
  </w:num>
  <w:num w:numId="32">
    <w:abstractNumId w:val="82"/>
  </w:num>
  <w:num w:numId="33">
    <w:abstractNumId w:val="72"/>
  </w:num>
  <w:num w:numId="34">
    <w:abstractNumId w:val="50"/>
  </w:num>
  <w:num w:numId="35">
    <w:abstractNumId w:val="77"/>
  </w:num>
  <w:num w:numId="36">
    <w:abstractNumId w:val="57"/>
  </w:num>
  <w:num w:numId="37">
    <w:abstractNumId w:val="102"/>
  </w:num>
  <w:num w:numId="38">
    <w:abstractNumId w:val="79"/>
  </w:num>
  <w:num w:numId="39">
    <w:abstractNumId w:val="62"/>
  </w:num>
  <w:num w:numId="40">
    <w:abstractNumId w:val="31"/>
  </w:num>
  <w:num w:numId="41">
    <w:abstractNumId w:val="91"/>
  </w:num>
  <w:num w:numId="42">
    <w:abstractNumId w:val="84"/>
  </w:num>
  <w:num w:numId="43">
    <w:abstractNumId w:val="68"/>
  </w:num>
  <w:num w:numId="44">
    <w:abstractNumId w:val="44"/>
  </w:num>
  <w:num w:numId="45">
    <w:abstractNumId w:val="93"/>
  </w:num>
  <w:num w:numId="46">
    <w:abstractNumId w:val="36"/>
  </w:num>
  <w:num w:numId="47">
    <w:abstractNumId w:val="29"/>
  </w:num>
  <w:num w:numId="48">
    <w:abstractNumId w:val="24"/>
  </w:num>
  <w:num w:numId="49">
    <w:abstractNumId w:val="27"/>
  </w:num>
  <w:num w:numId="50">
    <w:abstractNumId w:val="99"/>
  </w:num>
  <w:num w:numId="51">
    <w:abstractNumId w:val="64"/>
  </w:num>
  <w:num w:numId="5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8"/>
  </w:num>
  <w:num w:numId="54">
    <w:abstractNumId w:val="76"/>
  </w:num>
  <w:num w:numId="55">
    <w:abstractNumId w:val="33"/>
  </w:num>
  <w:num w:numId="56">
    <w:abstractNumId w:val="96"/>
  </w:num>
  <w:num w:numId="57">
    <w:abstractNumId w:val="53"/>
  </w:num>
  <w:num w:numId="58">
    <w:abstractNumId w:val="80"/>
  </w:num>
  <w:num w:numId="59">
    <w:abstractNumId w:val="30"/>
  </w:num>
  <w:num w:numId="60">
    <w:abstractNumId w:val="34"/>
  </w:num>
  <w:num w:numId="61">
    <w:abstractNumId w:val="37"/>
  </w:num>
  <w:num w:numId="62">
    <w:abstractNumId w:val="25"/>
  </w:num>
  <w:num w:numId="63">
    <w:abstractNumId w:val="0"/>
  </w:num>
  <w:num w:numId="64">
    <w:abstractNumId w:val="14"/>
  </w:num>
  <w:num w:numId="65">
    <w:abstractNumId w:val="75"/>
  </w:num>
  <w:num w:numId="66">
    <w:abstractNumId w:val="67"/>
  </w:num>
  <w:num w:numId="67">
    <w:abstractNumId w:val="39"/>
  </w:num>
  <w:num w:numId="68">
    <w:abstractNumId w:val="95"/>
  </w:num>
  <w:num w:numId="69">
    <w:abstractNumId w:val="26"/>
  </w:num>
  <w:num w:numId="70">
    <w:abstractNumId w:val="60"/>
  </w:num>
  <w:num w:numId="71">
    <w:abstractNumId w:val="46"/>
  </w:num>
  <w:num w:numId="72">
    <w:abstractNumId w:val="49"/>
  </w:num>
  <w:num w:numId="73">
    <w:abstractNumId w:val="61"/>
  </w:num>
  <w:num w:numId="74">
    <w:abstractNumId w:val="90"/>
  </w:num>
  <w:num w:numId="75">
    <w:abstractNumId w:val="38"/>
  </w:num>
  <w:num w:numId="76">
    <w:abstractNumId w:val="21"/>
  </w:num>
  <w:num w:numId="77">
    <w:abstractNumId w:val="101"/>
  </w:num>
  <w:num w:numId="78">
    <w:abstractNumId w:val="7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 w:numId="80">
    <w:abstractNumId w:val="63"/>
  </w:num>
  <w:num w:numId="81">
    <w:abstractNumId w:val="98"/>
  </w:num>
  <w:num w:numId="82">
    <w:abstractNumId w:val="65"/>
  </w:num>
  <w:num w:numId="83">
    <w:abstractNumId w:val="16"/>
  </w:num>
  <w:num w:numId="84">
    <w:abstractNumId w:val="15"/>
  </w:num>
  <w:num w:numId="85">
    <w:abstractNumId w:val="73"/>
  </w:num>
  <w:num w:numId="86">
    <w:abstractNumId w:val="71"/>
  </w:num>
  <w:num w:numId="87">
    <w:abstractNumId w:val="54"/>
  </w:num>
  <w:num w:numId="88">
    <w:abstractNumId w:val="56"/>
  </w:num>
  <w:num w:numId="89">
    <w:abstractNumId w:val="86"/>
  </w:num>
  <w:num w:numId="90">
    <w:abstractNumId w:val="18"/>
  </w:num>
  <w:num w:numId="91">
    <w:abstractNumId w:val="2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1EB"/>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2AAA"/>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47F3"/>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017"/>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088"/>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C3D"/>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85D"/>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0B6"/>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C7E"/>
    <w:rsid w:val="00235CB7"/>
    <w:rsid w:val="00235F0E"/>
    <w:rsid w:val="00236369"/>
    <w:rsid w:val="0023669B"/>
    <w:rsid w:val="002366D9"/>
    <w:rsid w:val="00236B20"/>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7CE"/>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02"/>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0A36"/>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21E"/>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2303"/>
    <w:rsid w:val="00502C0D"/>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AEF"/>
    <w:rsid w:val="00515B06"/>
    <w:rsid w:val="00515F9D"/>
    <w:rsid w:val="00516623"/>
    <w:rsid w:val="0051669B"/>
    <w:rsid w:val="005167CE"/>
    <w:rsid w:val="005168E3"/>
    <w:rsid w:val="00516F15"/>
    <w:rsid w:val="00520F7F"/>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B2F"/>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25A3"/>
    <w:rsid w:val="005A3332"/>
    <w:rsid w:val="005A3B1D"/>
    <w:rsid w:val="005A44B2"/>
    <w:rsid w:val="005A4964"/>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5F7F4D"/>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2429"/>
    <w:rsid w:val="0063306C"/>
    <w:rsid w:val="00633D23"/>
    <w:rsid w:val="0063407F"/>
    <w:rsid w:val="00634C78"/>
    <w:rsid w:val="00634DCC"/>
    <w:rsid w:val="00634E01"/>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50"/>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7CE"/>
    <w:rsid w:val="00761DF9"/>
    <w:rsid w:val="00762146"/>
    <w:rsid w:val="00762355"/>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1C99"/>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3932"/>
    <w:rsid w:val="00884110"/>
    <w:rsid w:val="00884217"/>
    <w:rsid w:val="0088525E"/>
    <w:rsid w:val="00885B2F"/>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4CFB"/>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52"/>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92"/>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437A"/>
    <w:rsid w:val="00BA44E8"/>
    <w:rsid w:val="00BA49AC"/>
    <w:rsid w:val="00BA552F"/>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BF7584"/>
    <w:rsid w:val="00C0088F"/>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313"/>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9CB"/>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5A39"/>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8D"/>
    <w:rsid w:val="00E23C4D"/>
    <w:rsid w:val="00E24777"/>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086"/>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AA6"/>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341"/>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6D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6D2"/>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6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niki@zgwrp.org.pl"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zkody@maximus-broker.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zkody@maximus-broker.pl" TargetMode="External"/><Relationship Id="rId10" Type="http://schemas.openxmlformats.org/officeDocument/2006/relationships/hyperlink" Target="mailto:inspektor@kiodo.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mail:%20sanniki@zgwrp.org.pl" TargetMode="External"/><Relationship Id="rId14" Type="http://schemas.openxmlformats.org/officeDocument/2006/relationships/hyperlink" Target="mailto:szkody@maximus-broker.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C9479-68CB-4E48-B4BD-F31476C4B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73</Pages>
  <Words>37173</Words>
  <Characters>223044</Characters>
  <Application>Microsoft Office Word</Application>
  <DocSecurity>0</DocSecurity>
  <Lines>1858</Lines>
  <Paragraphs>519</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259698</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HK-P</cp:lastModifiedBy>
  <cp:revision>6</cp:revision>
  <cp:lastPrinted>2020-07-10T12:47:00Z</cp:lastPrinted>
  <dcterms:created xsi:type="dcterms:W3CDTF">2020-07-09T08:56:00Z</dcterms:created>
  <dcterms:modified xsi:type="dcterms:W3CDTF">2020-07-10T12:47:00Z</dcterms:modified>
</cp:coreProperties>
</file>