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36C8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FC48F2" w:rsidRPr="00A92300">
        <w:rPr>
          <w:rFonts w:asciiTheme="minorHAnsi" w:eastAsia="Arial" w:hAnsiTheme="minorHAnsi" w:cstheme="minorHAnsi"/>
          <w:bCs/>
        </w:rPr>
        <w:t>/</w:t>
      </w:r>
    </w:p>
    <w:p w14:paraId="19723C5A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</w:p>
    <w:p w14:paraId="4E81FAD0" w14:textId="48C42F9B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</w:t>
      </w:r>
      <w:r w:rsidR="00243B44">
        <w:rPr>
          <w:rFonts w:asciiTheme="minorHAnsi" w:eastAsia="Arial" w:hAnsiTheme="minorHAnsi" w:cstheme="minorHAnsi"/>
          <w:bCs/>
        </w:rPr>
        <w:t>22</w:t>
      </w:r>
      <w:r w:rsidR="00317A53" w:rsidRPr="00A92300">
        <w:rPr>
          <w:rFonts w:asciiTheme="minorHAnsi" w:eastAsia="Arial" w:hAnsiTheme="minorHAnsi" w:cstheme="minorHAnsi"/>
          <w:bCs/>
        </w:rPr>
        <w:t xml:space="preserve"> R. POZ. </w:t>
      </w:r>
      <w:r w:rsidR="00243B44">
        <w:rPr>
          <w:rFonts w:asciiTheme="minorHAnsi" w:eastAsia="Arial" w:hAnsiTheme="minorHAnsi" w:cstheme="minorHAnsi"/>
          <w:bCs/>
        </w:rPr>
        <w:t>1327</w:t>
      </w:r>
      <w:r w:rsidR="00317A53" w:rsidRPr="00A92300">
        <w:rPr>
          <w:rFonts w:asciiTheme="minorHAnsi" w:eastAsia="Arial" w:hAnsiTheme="minorHAnsi" w:cstheme="minorHAnsi"/>
          <w:bCs/>
        </w:rPr>
        <w:t>, Z PÓŹN. ZM.)</w:t>
      </w:r>
    </w:p>
    <w:p w14:paraId="6B7FDC02" w14:textId="7777777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2328242D" w14:textId="77777777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5600981B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6FD821C4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14:paraId="519453DD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42622245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49C99ADD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5646FC68" w14:textId="77777777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903971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7C4DFFBD" w14:textId="77777777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5758ED52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09953FC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3DBC78BB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4C406321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027063B2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2CAD5B4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</w:p>
        </w:tc>
        <w:tc>
          <w:tcPr>
            <w:tcW w:w="6379" w:type="dxa"/>
            <w:shd w:val="clear" w:color="auto" w:fill="FFFFFF"/>
          </w:tcPr>
          <w:p w14:paraId="1192EAA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66C89F6F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5D27C2C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596730D1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3999598A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4B0CD268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5F0C05D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5642E7DF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40108ECB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763A4FC1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5FC645F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47689B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28E16C8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00CE6A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09FA4388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0FD733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4CE4D4C7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36128504" w14:textId="77777777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F85C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9F640D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722A92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57C06C0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0BFE069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B50915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01C3C125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DD55CAA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0D50D6C1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7F194CC0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14B714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7646398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A93706C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08A24C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556A03D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F22D42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5631D61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50EE850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6972F7A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6D5EC8E3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C644" w14:textId="77777777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79B022FA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906B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AA3EB4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8342D19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4B2EA4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ED2A09A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168029F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E395CF5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8EC42F9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DA50" w14:textId="77777777"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6DD614E3" w14:textId="77777777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miejsceich</w:t>
            </w:r>
            <w:proofErr w:type="spellEnd"/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2AAC526F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2AD223B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B04A51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81FD96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38E4CF77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3CF7C9CB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905481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73C007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2FE33442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5889D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ACC9FB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0CCD89F6" w14:textId="77777777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44326BD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5D612B1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C326B3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28E5C46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1ADA2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6A43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A166B8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92817E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522A989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BD8B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26408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700B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BE1E52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4883A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4D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5604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EC1AE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D0EBDB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F5058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F4F05D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0420221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5FC7C26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7A26F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236808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FED222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74499C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CC05B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040D9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189C746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AEA07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4439FEF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059FF8D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1989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FC92EF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1B358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E19C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2B17B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F9DE86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7FF7B6C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CCB9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1A8B0FBD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E77BC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283A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BEFA8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AC277A7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7E8BB3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F42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6DF921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9F38E9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FB1E6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6DF37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5D5E6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FB9C8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03A8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73801E6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75325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19D47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F848A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8C2DB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8134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7EB06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5ABECD3C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151BD587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67DB49D2" w14:textId="77777777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62ABFCD1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7B0EBD9B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7F8CE1C9" w14:textId="77777777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2EB45AC9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64D4625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2CCB05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96D20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0516A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84243DB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131FDD5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5E37C9E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33081A1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6E9DB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48BFC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96124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51D794E8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580BA576" w14:textId="77777777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1267E16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5678577B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61C0E34C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3FDCBDBD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E07C9D" w:rsidRPr="00D97AAD" w14:paraId="32D23A61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363F6C9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A3672F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5E6375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BE5DFD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3CCA2AA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3AE7A86F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4616778D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6F52DA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66E5E3F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1C677BA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900B33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3C90B6B6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4357C4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72EE3E82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38E0E555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CABB22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A79C53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6BE4022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BAF0DEE" w14:textId="77777777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25B61211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2DEADC6B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EF44" w14:textId="77777777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3B271D1D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D11C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460E9A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4F07447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7A97BA5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BF93717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2C35881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703BE232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A99D" w14:textId="77777777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2CA57E32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18329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BF1A46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3D859F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33BFC3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F472FC1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8FFE94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3E7147C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309CE76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A42508C" w14:textId="77777777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7D18CFDD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08FF72BB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3BEB5CA7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4F4E46D0" w14:textId="77777777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6E51A5D6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4AE1294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3AF87AB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698922C9" w14:textId="77777777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4D08647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56031533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</w:p>
          <w:p w14:paraId="4F513BEA" w14:textId="77777777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7A74598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C9C2C0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44F509AA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4D5403C5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2B216E5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3C91D36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4168A05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5DBF5B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426EF5C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35D6B964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099307B9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689C083D" w14:textId="77777777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68ADA1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780A21E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6CD806D4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40A27BE7" w14:textId="77777777" w:rsidTr="00051ED5">
        <w:tc>
          <w:tcPr>
            <w:tcW w:w="484" w:type="pct"/>
          </w:tcPr>
          <w:p w14:paraId="07DE88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7F214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3B32C7C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6269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30DD92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F393E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22D6F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42D1B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8E0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9D949A0" w14:textId="77777777" w:rsidTr="00051ED5">
        <w:tc>
          <w:tcPr>
            <w:tcW w:w="484" w:type="pct"/>
          </w:tcPr>
          <w:p w14:paraId="347826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0059DEC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12C4486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1A04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4386C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399DB1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0777D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304C77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96604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40BAA1E" w14:textId="77777777" w:rsidTr="00051ED5">
        <w:tc>
          <w:tcPr>
            <w:tcW w:w="484" w:type="pct"/>
          </w:tcPr>
          <w:p w14:paraId="1FEA6D6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7F748A1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4E2ADF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73877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5DBC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321E3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610B2A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9A39D3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4D254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0A734A8" w14:textId="77777777" w:rsidTr="00051ED5">
        <w:tc>
          <w:tcPr>
            <w:tcW w:w="484" w:type="pct"/>
          </w:tcPr>
          <w:p w14:paraId="3E8A077B" w14:textId="77777777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504DD79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553C6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9EDE52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67DF8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9A6570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D654D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24818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75B5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BB4A91" w14:textId="77777777" w:rsidTr="00051ED5">
        <w:tc>
          <w:tcPr>
            <w:tcW w:w="484" w:type="pct"/>
          </w:tcPr>
          <w:p w14:paraId="299BB8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56086C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1C30B5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39CF1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6F645A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DA15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80F53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34BF4A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3F4A06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CF56DBF" w14:textId="77777777" w:rsidTr="00051ED5">
        <w:tc>
          <w:tcPr>
            <w:tcW w:w="484" w:type="pct"/>
          </w:tcPr>
          <w:p w14:paraId="0E2875C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413AB8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04D4EB9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75F8A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743C2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D9400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1D9397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57E4A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0C03A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9BFD8D9" w14:textId="77777777" w:rsidTr="00051ED5">
        <w:tc>
          <w:tcPr>
            <w:tcW w:w="484" w:type="pct"/>
          </w:tcPr>
          <w:p w14:paraId="0E7FFB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5EEC93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4E0011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0973A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49CFA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54B47A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40981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BC29A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3A0C55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28E6ABA" w14:textId="77777777" w:rsidTr="00051ED5">
        <w:tc>
          <w:tcPr>
            <w:tcW w:w="484" w:type="pct"/>
          </w:tcPr>
          <w:p w14:paraId="5FEEDDCA" w14:textId="77777777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9BF6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6F4D618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6A39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BE0B14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5FCB6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AE7779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CE4596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F4704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6CBE8B5" w14:textId="77777777" w:rsidTr="00051ED5">
        <w:tc>
          <w:tcPr>
            <w:tcW w:w="484" w:type="pct"/>
          </w:tcPr>
          <w:p w14:paraId="5CA163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3664785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769D13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18CE2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4C740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AF66CF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AC03A4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B88356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376273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8C586A9" w14:textId="77777777" w:rsidTr="00051ED5">
        <w:tc>
          <w:tcPr>
            <w:tcW w:w="484" w:type="pct"/>
          </w:tcPr>
          <w:p w14:paraId="07AB65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5566D7A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656D3AA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F51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DBDAC4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08704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6CCFA7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0B13ED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AC4538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7E206EA0" w14:textId="77777777" w:rsidTr="00051ED5">
        <w:tc>
          <w:tcPr>
            <w:tcW w:w="484" w:type="pct"/>
          </w:tcPr>
          <w:p w14:paraId="5CCBE9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15BE765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6CDAFA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5BD89C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FFE2CE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50D4DE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A730C7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AB1C77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3EB7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7145280" w14:textId="77777777" w:rsidTr="00051ED5">
        <w:tc>
          <w:tcPr>
            <w:tcW w:w="484" w:type="pct"/>
          </w:tcPr>
          <w:p w14:paraId="3D40EC0F" w14:textId="77777777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EACBF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4436E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69FE859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458BB6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B19BFA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D91DD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55B7E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2197E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FE45F84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01ADBABE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00E1AE0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CDDA2A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DB4B66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8C746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52238273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37312817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73DBCBBA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6DA2ABE7" w14:textId="77777777" w:rsidTr="00051ED5">
        <w:tc>
          <w:tcPr>
            <w:tcW w:w="484" w:type="pct"/>
          </w:tcPr>
          <w:p w14:paraId="3750549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1FC8E98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9B402B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9D8E71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12567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F4B1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0578C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9BBAC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FDFF4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EBE2224" w14:textId="77777777" w:rsidTr="00051ED5">
        <w:tc>
          <w:tcPr>
            <w:tcW w:w="484" w:type="pct"/>
          </w:tcPr>
          <w:p w14:paraId="14A9AF9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0D77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1D17CEB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56344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3C3F88A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692F6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A4B5A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57CD7F5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9A7D1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10FE6B3" w14:textId="77777777" w:rsidTr="00051ED5">
        <w:tc>
          <w:tcPr>
            <w:tcW w:w="484" w:type="pct"/>
          </w:tcPr>
          <w:p w14:paraId="7F3094CB" w14:textId="77777777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05C93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12CF98A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12063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28524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8CB562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BB4FF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9C9B2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9E4294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4A8CA99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6A1248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5A7170E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D05896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7486A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95DF5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5D1ADD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5A7103E1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3CAEC6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0993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6A752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91C1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2807C669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6E738A3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4D537CCA" w14:textId="77777777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E5E7CF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3F74843B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74019C0E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7CCCB001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53891E5B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44B55F60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9ED363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3C45F36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6297E0A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7925AE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6F65ADD4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D18C69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3A8815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11A43CA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4B7849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3426EB1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CA813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35CC2E11" w14:textId="77777777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75100B2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0388D43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286FCF1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69D49E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2B29E9D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01FC56F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8A0F9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02D842F0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FA2A19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D1DD0E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0BE33C6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27910E2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F4B6974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3D8CAC1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58B272A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0E4628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4A4BF4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2B194C60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5FC4104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493D26D" w14:textId="77777777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="0090397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2F360648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295710BE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0C2A1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46D3321B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04ED9C27" w14:textId="77777777" w:rsidTr="004D1EA3">
        <w:tc>
          <w:tcPr>
            <w:tcW w:w="4966" w:type="dxa"/>
            <w:gridSpan w:val="2"/>
          </w:tcPr>
          <w:p w14:paraId="469BD52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634CAFE0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10041080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06F9B61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34CBAE61" w14:textId="77777777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572D99E5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2A8C40A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61987718" w14:textId="77777777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311DB14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B27D227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21B613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1E018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C81F7E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0B75B7B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3E15B2EF" w14:textId="77777777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617E514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601754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0FBEB4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7D99C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8FC82A5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610F6B9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79FA5E6" w14:textId="77777777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32AC2F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2B30E7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7A3DAA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ABABD4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8BCD444" w14:textId="77777777" w:rsidTr="004D1EA3">
        <w:tc>
          <w:tcPr>
            <w:tcW w:w="567" w:type="dxa"/>
          </w:tcPr>
          <w:p w14:paraId="6A2CC7B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52F66DC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52DF45C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A84201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19CFA21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D8A2BB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596B9D2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F28100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EFC399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7D39DC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2FD9605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152EE8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226366E9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5A6FC645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D1625CD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28A0480E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F00F" w14:textId="77777777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296A26F9" w14:textId="77777777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6865E8C9" w14:textId="77777777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413AA7B2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FD2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159B1D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5EC735D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B1289BA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02402CB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72FFFBCF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616C2F28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0E5A0526" w14:textId="77777777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lastRenderedPageBreak/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2E8440B2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22B2C7DB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3FA9D23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70F21730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zobowiązań podatkowych;</w:t>
      </w:r>
    </w:p>
    <w:p w14:paraId="127087C6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oferent*/oferenci*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/zalega(-ją)* z opłacaniem należności z tytułu składek na ubezpieczenia społeczne;</w:t>
      </w:r>
    </w:p>
    <w:p w14:paraId="021569CF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Sądowym*/właściwą ewidencją*;</w:t>
      </w:r>
    </w:p>
    <w:p w14:paraId="0A88EA7E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1989168" w14:textId="7777777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903971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150F2501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010B66F1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2D78DB48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03971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108127AF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5DC3157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2B5DA0C0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41ECA224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2E15285B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903971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7CB9E666" w14:textId="77777777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5189" w14:textId="77777777" w:rsidR="00876701" w:rsidRDefault="00876701">
      <w:r>
        <w:separator/>
      </w:r>
    </w:p>
  </w:endnote>
  <w:endnote w:type="continuationSeparator" w:id="0">
    <w:p w14:paraId="65BBC3E3" w14:textId="77777777" w:rsidR="00876701" w:rsidRDefault="0087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5072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Content>
      <w:p w14:paraId="7819A02D" w14:textId="77777777" w:rsidR="00B32294" w:rsidRDefault="004429E1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32294"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03971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A22DC9C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C936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F1A2" w14:textId="77777777" w:rsidR="00876701" w:rsidRDefault="00876701">
      <w:r>
        <w:separator/>
      </w:r>
    </w:p>
  </w:footnote>
  <w:footnote w:type="continuationSeparator" w:id="0">
    <w:p w14:paraId="7586C227" w14:textId="77777777" w:rsidR="00876701" w:rsidRDefault="00876701">
      <w:r>
        <w:continuationSeparator/>
      </w:r>
    </w:p>
  </w:footnote>
  <w:footnote w:id="1">
    <w:p w14:paraId="54868020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46EE4190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3D560768" w14:textId="77777777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2866EF4F" w14:textId="77777777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0FF76AF7" w14:textId="77777777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21CF413A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27060A17" w14:textId="77777777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5F99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0B42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219B9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460083">
    <w:abstractNumId w:val="1"/>
  </w:num>
  <w:num w:numId="2" w16cid:durableId="590629948">
    <w:abstractNumId w:val="2"/>
  </w:num>
  <w:num w:numId="3" w16cid:durableId="1663239770">
    <w:abstractNumId w:val="3"/>
  </w:num>
  <w:num w:numId="4" w16cid:durableId="2018844868">
    <w:abstractNumId w:val="4"/>
  </w:num>
  <w:num w:numId="5" w16cid:durableId="1844398172">
    <w:abstractNumId w:val="5"/>
  </w:num>
  <w:num w:numId="6" w16cid:durableId="16082076">
    <w:abstractNumId w:val="6"/>
  </w:num>
  <w:num w:numId="7" w16cid:durableId="1797793571">
    <w:abstractNumId w:val="7"/>
  </w:num>
  <w:num w:numId="8" w16cid:durableId="173344531">
    <w:abstractNumId w:val="8"/>
  </w:num>
  <w:num w:numId="9" w16cid:durableId="2062752076">
    <w:abstractNumId w:val="9"/>
  </w:num>
  <w:num w:numId="10" w16cid:durableId="1571034465">
    <w:abstractNumId w:val="27"/>
  </w:num>
  <w:num w:numId="11" w16cid:durableId="1010108806">
    <w:abstractNumId w:val="32"/>
  </w:num>
  <w:num w:numId="12" w16cid:durableId="387798660">
    <w:abstractNumId w:val="26"/>
  </w:num>
  <w:num w:numId="13" w16cid:durableId="584994081">
    <w:abstractNumId w:val="30"/>
  </w:num>
  <w:num w:numId="14" w16cid:durableId="1730379609">
    <w:abstractNumId w:val="33"/>
  </w:num>
  <w:num w:numId="15" w16cid:durableId="23095284">
    <w:abstractNumId w:val="0"/>
  </w:num>
  <w:num w:numId="16" w16cid:durableId="664164420">
    <w:abstractNumId w:val="19"/>
  </w:num>
  <w:num w:numId="17" w16cid:durableId="475486504">
    <w:abstractNumId w:val="23"/>
  </w:num>
  <w:num w:numId="18" w16cid:durableId="1280337058">
    <w:abstractNumId w:val="11"/>
  </w:num>
  <w:num w:numId="19" w16cid:durableId="1814180191">
    <w:abstractNumId w:val="28"/>
  </w:num>
  <w:num w:numId="20" w16cid:durableId="1389693660">
    <w:abstractNumId w:val="37"/>
  </w:num>
  <w:num w:numId="21" w16cid:durableId="2060208197">
    <w:abstractNumId w:val="35"/>
  </w:num>
  <w:num w:numId="22" w16cid:durableId="1856771611">
    <w:abstractNumId w:val="12"/>
  </w:num>
  <w:num w:numId="23" w16cid:durableId="685326242">
    <w:abstractNumId w:val="15"/>
  </w:num>
  <w:num w:numId="24" w16cid:durableId="20289415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1035176">
    <w:abstractNumId w:val="22"/>
  </w:num>
  <w:num w:numId="26" w16cid:durableId="1783645212">
    <w:abstractNumId w:val="13"/>
  </w:num>
  <w:num w:numId="27" w16cid:durableId="2132701911">
    <w:abstractNumId w:val="18"/>
  </w:num>
  <w:num w:numId="28" w16cid:durableId="798454997">
    <w:abstractNumId w:val="14"/>
  </w:num>
  <w:num w:numId="29" w16cid:durableId="347488990">
    <w:abstractNumId w:val="36"/>
  </w:num>
  <w:num w:numId="30" w16cid:durableId="932782377">
    <w:abstractNumId w:val="25"/>
  </w:num>
  <w:num w:numId="31" w16cid:durableId="1278483562">
    <w:abstractNumId w:val="17"/>
  </w:num>
  <w:num w:numId="32" w16cid:durableId="1846822717">
    <w:abstractNumId w:val="31"/>
  </w:num>
  <w:num w:numId="33" w16cid:durableId="931858757">
    <w:abstractNumId w:val="29"/>
  </w:num>
  <w:num w:numId="34" w16cid:durableId="95441562">
    <w:abstractNumId w:val="24"/>
  </w:num>
  <w:num w:numId="35" w16cid:durableId="940526584">
    <w:abstractNumId w:val="10"/>
  </w:num>
  <w:num w:numId="36" w16cid:durableId="1626882647">
    <w:abstractNumId w:val="21"/>
  </w:num>
  <w:num w:numId="37" w16cid:durableId="1335886743">
    <w:abstractNumId w:val="16"/>
  </w:num>
  <w:num w:numId="38" w16cid:durableId="8249051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858230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44F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3B4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65CE1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29E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5BF7"/>
    <w:rsid w:val="007467C0"/>
    <w:rsid w:val="007475BB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701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971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330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2D6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05A74"/>
  <w15:docId w15:val="{0857D3B9-32E5-43A7-B591-465F8F4D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3196-54E6-44FC-9BBF-9D98FA54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Duda</cp:lastModifiedBy>
  <cp:revision>4</cp:revision>
  <cp:lastPrinted>2018-10-01T08:37:00Z</cp:lastPrinted>
  <dcterms:created xsi:type="dcterms:W3CDTF">2020-01-20T06:50:00Z</dcterms:created>
  <dcterms:modified xsi:type="dcterms:W3CDTF">2023-01-30T09:40:00Z</dcterms:modified>
</cp:coreProperties>
</file>